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6B10A4" w14:textId="77ADE675" w:rsidR="00355F73" w:rsidRDefault="00355F73" w:rsidP="00355F73">
      <w:pPr>
        <w:pStyle w:val="ZA"/>
        <w:framePr w:w="10563" w:h="782" w:hRule="exact" w:wrap="notBeside" w:hAnchor="page" w:x="661" w:y="646" w:anchorLock="1"/>
        <w:pBdr>
          <w:bottom w:val="none" w:sz="0" w:space="0" w:color="auto"/>
        </w:pBdr>
        <w:jc w:val="center"/>
        <w:rPr>
          <w:noProof w:val="0"/>
        </w:rPr>
      </w:pPr>
      <w:r w:rsidRPr="00662E53">
        <w:rPr>
          <w:noProof w:val="0"/>
          <w:sz w:val="64"/>
        </w:rPr>
        <w:t>ETSI ES</w:t>
      </w:r>
      <w:r>
        <w:rPr>
          <w:noProof w:val="0"/>
          <w:sz w:val="64"/>
        </w:rPr>
        <w:t xml:space="preserve"> </w:t>
      </w:r>
      <w:r w:rsidRPr="00662E53">
        <w:rPr>
          <w:noProof w:val="0"/>
          <w:sz w:val="64"/>
        </w:rPr>
        <w:t>201 873-11</w:t>
      </w:r>
      <w:r>
        <w:rPr>
          <w:noProof w:val="0"/>
          <w:sz w:val="64"/>
        </w:rPr>
        <w:t xml:space="preserve"> </w:t>
      </w:r>
      <w:r>
        <w:rPr>
          <w:noProof w:val="0"/>
        </w:rPr>
        <w:t>V</w:t>
      </w:r>
      <w:r w:rsidRPr="00662E53">
        <w:rPr>
          <w:noProof w:val="0"/>
        </w:rPr>
        <w:t>4.9.1</w:t>
      </w:r>
      <w:r>
        <w:rPr>
          <w:rStyle w:val="ZGSM"/>
          <w:noProof w:val="0"/>
        </w:rPr>
        <w:t xml:space="preserve"> </w:t>
      </w:r>
      <w:r>
        <w:rPr>
          <w:noProof w:val="0"/>
          <w:sz w:val="32"/>
        </w:rPr>
        <w:t>(</w:t>
      </w:r>
      <w:r w:rsidRPr="00662E53">
        <w:rPr>
          <w:noProof w:val="0"/>
          <w:sz w:val="32"/>
        </w:rPr>
        <w:t>2021-0</w:t>
      </w:r>
      <w:r w:rsidR="00474B3A">
        <w:rPr>
          <w:noProof w:val="0"/>
          <w:sz w:val="32"/>
        </w:rPr>
        <w:t>6</w:t>
      </w:r>
      <w:r>
        <w:rPr>
          <w:noProof w:val="0"/>
          <w:sz w:val="32"/>
          <w:szCs w:val="32"/>
        </w:rPr>
        <w:t>)</w:t>
      </w:r>
    </w:p>
    <w:p w14:paraId="226A1DE0" w14:textId="77777777" w:rsidR="00355F73" w:rsidRPr="00355F73" w:rsidRDefault="00355F73" w:rsidP="00355F73">
      <w:pPr>
        <w:pStyle w:val="ZT"/>
        <w:framePr w:w="10206" w:h="3701" w:hRule="exact" w:wrap="notBeside" w:hAnchor="page" w:x="880" w:y="7094"/>
      </w:pPr>
      <w:r w:rsidRPr="00355F73">
        <w:t>Methods for Testing and Specification (MTS);</w:t>
      </w:r>
    </w:p>
    <w:p w14:paraId="5C08D9FD" w14:textId="77777777" w:rsidR="00355F73" w:rsidRPr="00355F73" w:rsidRDefault="00355F73" w:rsidP="00355F73">
      <w:pPr>
        <w:pStyle w:val="ZT"/>
        <w:framePr w:w="10206" w:h="3701" w:hRule="exact" w:wrap="notBeside" w:hAnchor="page" w:x="880" w:y="7094"/>
      </w:pPr>
      <w:r w:rsidRPr="00355F73">
        <w:t>The Testing and Test Control Notation version 3;</w:t>
      </w:r>
    </w:p>
    <w:p w14:paraId="5A9FA0EA" w14:textId="77777777" w:rsidR="00355F73" w:rsidRDefault="00355F73" w:rsidP="00355F73">
      <w:pPr>
        <w:pStyle w:val="ZT"/>
        <w:framePr w:w="10206" w:h="3701" w:hRule="exact" w:wrap="notBeside" w:hAnchor="page" w:x="880" w:y="7094"/>
      </w:pPr>
      <w:r w:rsidRPr="00355F73">
        <w:t>Part 11: Using JSON with TTCN-3</w:t>
      </w:r>
    </w:p>
    <w:p w14:paraId="38ED2153" w14:textId="77777777" w:rsidR="00355F73" w:rsidRDefault="00355F73" w:rsidP="00355F73">
      <w:pPr>
        <w:pStyle w:val="ZG"/>
        <w:framePr w:w="10624" w:h="3271" w:hRule="exact" w:wrap="notBeside" w:hAnchor="page" w:x="674" w:y="12211"/>
        <w:rPr>
          <w:noProof w:val="0"/>
        </w:rPr>
      </w:pPr>
    </w:p>
    <w:p w14:paraId="7C2451B4" w14:textId="77777777" w:rsidR="00355F73" w:rsidRDefault="00355F73" w:rsidP="00355F73">
      <w:pPr>
        <w:pStyle w:val="ZD"/>
        <w:framePr w:wrap="notBeside"/>
        <w:rPr>
          <w:noProof w:val="0"/>
        </w:rPr>
      </w:pPr>
    </w:p>
    <w:p w14:paraId="185F5D74" w14:textId="77777777" w:rsidR="00355F73" w:rsidRDefault="00355F73" w:rsidP="00355F73">
      <w:pPr>
        <w:pStyle w:val="ZB"/>
        <w:framePr w:wrap="notBeside" w:hAnchor="page" w:x="901" w:y="1421"/>
      </w:pPr>
    </w:p>
    <w:p w14:paraId="1D90F6BF" w14:textId="77777777" w:rsidR="00355F73" w:rsidRDefault="00355F73" w:rsidP="00355F73">
      <w:pPr>
        <w:rPr>
          <w:lang w:val="fr-FR"/>
        </w:rPr>
      </w:pPr>
    </w:p>
    <w:p w14:paraId="5D56BB6D" w14:textId="77777777" w:rsidR="00355F73" w:rsidRDefault="00355F73" w:rsidP="00355F73">
      <w:pPr>
        <w:rPr>
          <w:lang w:val="fr-FR"/>
        </w:rPr>
      </w:pPr>
    </w:p>
    <w:p w14:paraId="63612DB8" w14:textId="77777777" w:rsidR="00355F73" w:rsidRDefault="00355F73" w:rsidP="00355F73">
      <w:pPr>
        <w:rPr>
          <w:lang w:val="fr-FR"/>
        </w:rPr>
      </w:pPr>
    </w:p>
    <w:p w14:paraId="2223E5FB" w14:textId="77777777" w:rsidR="00355F73" w:rsidRDefault="00355F73" w:rsidP="00355F73">
      <w:pPr>
        <w:rPr>
          <w:lang w:val="fr-FR"/>
        </w:rPr>
      </w:pPr>
    </w:p>
    <w:p w14:paraId="563A8481" w14:textId="77777777" w:rsidR="00355F73" w:rsidRDefault="00355F73" w:rsidP="00355F73">
      <w:pPr>
        <w:rPr>
          <w:lang w:val="fr-FR"/>
        </w:rPr>
      </w:pPr>
    </w:p>
    <w:p w14:paraId="1DFA3D28" w14:textId="77777777" w:rsidR="00355F73" w:rsidRDefault="00355F73" w:rsidP="00355F73">
      <w:pPr>
        <w:pStyle w:val="ZB"/>
        <w:framePr w:wrap="notBeside" w:hAnchor="page" w:x="901" w:y="1421"/>
      </w:pPr>
    </w:p>
    <w:p w14:paraId="2408D76A" w14:textId="77777777" w:rsidR="00355F73" w:rsidRDefault="00355F73" w:rsidP="00355F73">
      <w:pPr>
        <w:pStyle w:val="FP"/>
        <w:framePr w:h="1625" w:hRule="exact" w:wrap="notBeside" w:vAnchor="page" w:hAnchor="page" w:x="871" w:y="11581"/>
        <w:spacing w:after="240"/>
        <w:jc w:val="center"/>
        <w:rPr>
          <w:rFonts w:ascii="Arial" w:hAnsi="Arial" w:cs="Arial"/>
          <w:sz w:val="18"/>
          <w:szCs w:val="18"/>
        </w:rPr>
      </w:pPr>
    </w:p>
    <w:p w14:paraId="023CB39C" w14:textId="77777777" w:rsidR="00355F73" w:rsidRDefault="00355F73" w:rsidP="00355F73">
      <w:pPr>
        <w:pStyle w:val="ZB"/>
        <w:framePr w:w="6341" w:h="450" w:hRule="exact" w:wrap="notBeside" w:hAnchor="page" w:x="811" w:y="5401"/>
        <w:jc w:val="left"/>
        <w:rPr>
          <w:rFonts w:ascii="Century Gothic" w:hAnsi="Century Gothic"/>
          <w:b/>
          <w:i w:val="0"/>
          <w:caps/>
          <w:color w:val="FFFFFF"/>
          <w:sz w:val="32"/>
          <w:szCs w:val="32"/>
        </w:rPr>
      </w:pPr>
      <w:r>
        <w:rPr>
          <w:rFonts w:ascii="Century Gothic" w:hAnsi="Century Gothic"/>
          <w:b/>
          <w:i w:val="0"/>
          <w:caps/>
          <w:noProof w:val="0"/>
          <w:color w:val="FFFFFF"/>
          <w:sz w:val="32"/>
          <w:szCs w:val="32"/>
        </w:rPr>
        <w:t>ETSI Standard</w:t>
      </w:r>
    </w:p>
    <w:p w14:paraId="6DC320B1" w14:textId="77777777" w:rsidR="00355F73" w:rsidRDefault="00355F73" w:rsidP="00355F73">
      <w:pPr>
        <w:rPr>
          <w:rFonts w:ascii="Arial" w:hAnsi="Arial" w:cs="Arial"/>
          <w:sz w:val="18"/>
          <w:szCs w:val="18"/>
        </w:rPr>
        <w:sectPr w:rsidR="00355F73">
          <w:headerReference w:type="default" r:id="rId8"/>
          <w:footerReference w:type="default" r:id="rId9"/>
          <w:footnotePr>
            <w:numRestart w:val="eachSect"/>
          </w:footnotePr>
          <w:pgSz w:w="11907" w:h="16840" w:code="9"/>
          <w:pgMar w:top="2268" w:right="851" w:bottom="10773" w:left="851" w:header="0" w:footer="0" w:gutter="0"/>
          <w:cols w:space="720"/>
          <w:docGrid w:linePitch="272"/>
        </w:sectPr>
      </w:pPr>
    </w:p>
    <w:p w14:paraId="71CA08E8" w14:textId="77777777" w:rsidR="00355F73" w:rsidRPr="00055551" w:rsidRDefault="00355F73" w:rsidP="00355F73">
      <w:pPr>
        <w:pStyle w:val="FP"/>
        <w:framePr w:w="9758" w:wrap="notBeside" w:vAnchor="page" w:hAnchor="page" w:x="1169" w:y="1742"/>
        <w:pBdr>
          <w:bottom w:val="single" w:sz="6" w:space="1" w:color="auto"/>
        </w:pBdr>
        <w:ind w:left="2835" w:right="2835"/>
        <w:jc w:val="center"/>
      </w:pPr>
      <w:r w:rsidRPr="00055551">
        <w:lastRenderedPageBreak/>
        <w:t>Reference</w:t>
      </w:r>
    </w:p>
    <w:p w14:paraId="6EC49EB2" w14:textId="77777777" w:rsidR="00355F73" w:rsidRPr="00055551" w:rsidRDefault="00355F73" w:rsidP="00355F73">
      <w:pPr>
        <w:pStyle w:val="FP"/>
        <w:framePr w:w="9758" w:wrap="notBeside" w:vAnchor="page" w:hAnchor="page" w:x="1169" w:y="1742"/>
        <w:ind w:left="2268" w:right="2268"/>
        <w:jc w:val="center"/>
        <w:rPr>
          <w:rFonts w:ascii="Arial" w:hAnsi="Arial"/>
          <w:sz w:val="18"/>
        </w:rPr>
      </w:pPr>
      <w:r>
        <w:rPr>
          <w:rFonts w:ascii="Arial" w:hAnsi="Arial"/>
          <w:sz w:val="18"/>
        </w:rPr>
        <w:t>RES/MTS-201873-11 v4.9.1</w:t>
      </w:r>
    </w:p>
    <w:p w14:paraId="0808FA98" w14:textId="77777777" w:rsidR="00355F73" w:rsidRPr="00055551" w:rsidRDefault="00355F73" w:rsidP="00355F73">
      <w:pPr>
        <w:pStyle w:val="FP"/>
        <w:framePr w:w="9758" w:wrap="notBeside" w:vAnchor="page" w:hAnchor="page" w:x="1169" w:y="1742"/>
        <w:pBdr>
          <w:bottom w:val="single" w:sz="6" w:space="1" w:color="auto"/>
        </w:pBdr>
        <w:spacing w:before="240"/>
        <w:ind w:left="2835" w:right="2835"/>
        <w:jc w:val="center"/>
      </w:pPr>
      <w:r w:rsidRPr="00055551">
        <w:t>Keywords</w:t>
      </w:r>
    </w:p>
    <w:p w14:paraId="5B824A4C" w14:textId="77777777" w:rsidR="00355F73" w:rsidRPr="00055551" w:rsidRDefault="00355F73" w:rsidP="00355F73">
      <w:pPr>
        <w:pStyle w:val="FP"/>
        <w:framePr w:w="9758" w:wrap="notBeside" w:vAnchor="page" w:hAnchor="page" w:x="1169" w:y="1742"/>
        <w:ind w:left="2835" w:right="2835"/>
        <w:jc w:val="center"/>
        <w:rPr>
          <w:rFonts w:ascii="Arial" w:hAnsi="Arial"/>
          <w:sz w:val="18"/>
        </w:rPr>
      </w:pPr>
      <w:r>
        <w:rPr>
          <w:rFonts w:ascii="Arial" w:hAnsi="Arial"/>
          <w:sz w:val="18"/>
        </w:rPr>
        <w:t>JSON, language, testing, TTCN-3</w:t>
      </w:r>
    </w:p>
    <w:p w14:paraId="30691E7A" w14:textId="77777777" w:rsidR="00355F73" w:rsidRDefault="00355F73" w:rsidP="00355F73">
      <w:pPr>
        <w:rPr>
          <w:lang w:val="fr-FR"/>
        </w:rPr>
      </w:pPr>
    </w:p>
    <w:p w14:paraId="4BC2F221" w14:textId="77777777" w:rsidR="00355F73" w:rsidRPr="00055551" w:rsidRDefault="00355F73" w:rsidP="00355F73">
      <w:pPr>
        <w:pStyle w:val="FP"/>
        <w:framePr w:w="9758" w:wrap="notBeside" w:vAnchor="page" w:hAnchor="page" w:x="1169" w:y="3698"/>
        <w:spacing w:after="120"/>
        <w:ind w:left="2835" w:right="2835"/>
        <w:jc w:val="center"/>
        <w:rPr>
          <w:rFonts w:ascii="Arial" w:hAnsi="Arial"/>
          <w:b/>
          <w:i/>
        </w:rPr>
      </w:pPr>
      <w:r w:rsidRPr="00055551">
        <w:rPr>
          <w:rFonts w:ascii="Arial" w:hAnsi="Arial"/>
          <w:b/>
          <w:i/>
        </w:rPr>
        <w:t>ETSI</w:t>
      </w:r>
    </w:p>
    <w:p w14:paraId="10CFC497" w14:textId="77777777" w:rsidR="00355F73" w:rsidRPr="00055551" w:rsidRDefault="00355F73" w:rsidP="00355F73">
      <w:pPr>
        <w:pStyle w:val="FP"/>
        <w:framePr w:w="9758" w:wrap="notBeside" w:vAnchor="page" w:hAnchor="page" w:x="1169" w:y="3698"/>
        <w:pBdr>
          <w:bottom w:val="single" w:sz="6" w:space="1" w:color="auto"/>
        </w:pBdr>
        <w:ind w:left="2835" w:right="2835"/>
        <w:jc w:val="center"/>
        <w:rPr>
          <w:rFonts w:ascii="Arial" w:hAnsi="Arial"/>
          <w:sz w:val="18"/>
        </w:rPr>
      </w:pPr>
      <w:r w:rsidRPr="00055551">
        <w:rPr>
          <w:rFonts w:ascii="Arial" w:hAnsi="Arial"/>
          <w:sz w:val="18"/>
        </w:rPr>
        <w:t>650 Route des Lucioles</w:t>
      </w:r>
    </w:p>
    <w:p w14:paraId="0DB59E37" w14:textId="77777777" w:rsidR="00355F73" w:rsidRPr="00055551" w:rsidRDefault="00355F73" w:rsidP="00355F73">
      <w:pPr>
        <w:pStyle w:val="FP"/>
        <w:framePr w:w="9758" w:wrap="notBeside" w:vAnchor="page" w:hAnchor="page" w:x="1169" w:y="3698"/>
        <w:pBdr>
          <w:bottom w:val="single" w:sz="6" w:space="1" w:color="auto"/>
        </w:pBdr>
        <w:ind w:left="2835" w:right="2835"/>
        <w:jc w:val="center"/>
      </w:pPr>
      <w:r w:rsidRPr="00055551">
        <w:rPr>
          <w:rFonts w:ascii="Arial" w:hAnsi="Arial"/>
          <w:sz w:val="18"/>
        </w:rPr>
        <w:t>F-06921 Sophia Antipolis Cedex - FRANCE</w:t>
      </w:r>
    </w:p>
    <w:p w14:paraId="0B8350CB" w14:textId="77777777" w:rsidR="00355F73" w:rsidRPr="00055551" w:rsidRDefault="00355F73" w:rsidP="00355F73">
      <w:pPr>
        <w:pStyle w:val="FP"/>
        <w:framePr w:w="9758" w:wrap="notBeside" w:vAnchor="page" w:hAnchor="page" w:x="1169" w:y="3698"/>
        <w:ind w:left="2835" w:right="2835"/>
        <w:jc w:val="center"/>
        <w:rPr>
          <w:rFonts w:ascii="Arial" w:hAnsi="Arial"/>
          <w:sz w:val="18"/>
        </w:rPr>
      </w:pPr>
    </w:p>
    <w:p w14:paraId="47BF20B0" w14:textId="77777777" w:rsidR="00355F73" w:rsidRPr="00055551" w:rsidRDefault="00355F73" w:rsidP="00355F73">
      <w:pPr>
        <w:pStyle w:val="FP"/>
        <w:framePr w:w="9758" w:wrap="notBeside" w:vAnchor="page" w:hAnchor="page" w:x="1169" w:y="3698"/>
        <w:spacing w:after="20"/>
        <w:ind w:left="2835" w:right="2835"/>
        <w:jc w:val="center"/>
        <w:rPr>
          <w:rFonts w:ascii="Arial" w:hAnsi="Arial"/>
          <w:sz w:val="18"/>
        </w:rPr>
      </w:pPr>
      <w:r w:rsidRPr="00055551">
        <w:rPr>
          <w:rFonts w:ascii="Arial" w:hAnsi="Arial"/>
          <w:sz w:val="18"/>
        </w:rPr>
        <w:t>Tel.: +33 4 92 94 42 00   Fax: +33 4 93 65 47 16</w:t>
      </w:r>
    </w:p>
    <w:p w14:paraId="0A55C879" w14:textId="77777777" w:rsidR="00355F73" w:rsidRPr="00055551" w:rsidRDefault="00355F73" w:rsidP="00355F73">
      <w:pPr>
        <w:pStyle w:val="FP"/>
        <w:framePr w:w="9758" w:wrap="notBeside" w:vAnchor="page" w:hAnchor="page" w:x="1169" w:y="3698"/>
        <w:ind w:left="2835" w:right="2835"/>
        <w:jc w:val="center"/>
        <w:rPr>
          <w:rFonts w:ascii="Arial" w:hAnsi="Arial"/>
          <w:sz w:val="15"/>
        </w:rPr>
      </w:pPr>
    </w:p>
    <w:p w14:paraId="17F876D8" w14:textId="77777777" w:rsidR="00355F73" w:rsidRPr="00055551" w:rsidRDefault="00355F73" w:rsidP="00355F73">
      <w:pPr>
        <w:pStyle w:val="FP"/>
        <w:framePr w:w="9758" w:wrap="notBeside" w:vAnchor="page" w:hAnchor="page" w:x="1169" w:y="3698"/>
        <w:ind w:left="2835" w:right="2835"/>
        <w:jc w:val="center"/>
        <w:rPr>
          <w:rFonts w:ascii="Arial" w:hAnsi="Arial"/>
          <w:sz w:val="15"/>
        </w:rPr>
      </w:pPr>
      <w:r w:rsidRPr="00055551">
        <w:rPr>
          <w:rFonts w:ascii="Arial" w:hAnsi="Arial"/>
          <w:sz w:val="15"/>
        </w:rPr>
        <w:t xml:space="preserve">Siret N° 348 623 562 00017 - </w:t>
      </w:r>
      <w:bookmarkStart w:id="0" w:name="_Hlk67652697"/>
      <w:r>
        <w:rPr>
          <w:rFonts w:ascii="Arial" w:hAnsi="Arial"/>
          <w:sz w:val="15"/>
          <w:lang w:val="fr-FR"/>
        </w:rPr>
        <w:t>APE 7112B</w:t>
      </w:r>
      <w:bookmarkEnd w:id="0"/>
    </w:p>
    <w:p w14:paraId="31F3E861" w14:textId="77777777" w:rsidR="00355F73" w:rsidRPr="00055551" w:rsidRDefault="00355F73" w:rsidP="00355F73">
      <w:pPr>
        <w:pStyle w:val="FP"/>
        <w:framePr w:w="9758" w:wrap="notBeside" w:vAnchor="page" w:hAnchor="page" w:x="1169" w:y="3698"/>
        <w:ind w:left="2835" w:right="2835"/>
        <w:jc w:val="center"/>
        <w:rPr>
          <w:rFonts w:ascii="Arial" w:hAnsi="Arial"/>
          <w:sz w:val="15"/>
        </w:rPr>
      </w:pPr>
      <w:r w:rsidRPr="00055551">
        <w:rPr>
          <w:rFonts w:ascii="Arial" w:hAnsi="Arial"/>
          <w:sz w:val="15"/>
        </w:rPr>
        <w:t>Association à but non lucratif enregistrée à la</w:t>
      </w:r>
    </w:p>
    <w:p w14:paraId="752695A5" w14:textId="77777777" w:rsidR="00355F73" w:rsidRDefault="00355F73" w:rsidP="00355F73">
      <w:pPr>
        <w:pStyle w:val="FP"/>
        <w:framePr w:w="9758" w:wrap="notBeside" w:vAnchor="page" w:hAnchor="page" w:x="1169" w:y="3698"/>
        <w:ind w:left="2835" w:right="2835"/>
        <w:jc w:val="center"/>
        <w:rPr>
          <w:rFonts w:ascii="Arial" w:hAnsi="Arial"/>
          <w:sz w:val="15"/>
          <w:lang w:val="fr-FR"/>
        </w:rPr>
      </w:pPr>
      <w:r w:rsidRPr="00055551">
        <w:rPr>
          <w:rFonts w:ascii="Arial" w:hAnsi="Arial"/>
          <w:sz w:val="15"/>
        </w:rPr>
        <w:t xml:space="preserve">Sous-Préfecture de Grasse (06) N° </w:t>
      </w:r>
      <w:bookmarkStart w:id="1" w:name="_Hlk67652713"/>
      <w:r>
        <w:rPr>
          <w:rFonts w:ascii="Arial" w:hAnsi="Arial"/>
          <w:sz w:val="15"/>
          <w:lang w:val="fr-FR"/>
        </w:rPr>
        <w:t>w061004871</w:t>
      </w:r>
      <w:bookmarkEnd w:id="1"/>
    </w:p>
    <w:p w14:paraId="6447D4EC" w14:textId="77777777" w:rsidR="00355F73" w:rsidRPr="00055551" w:rsidRDefault="00355F73" w:rsidP="00355F73">
      <w:pPr>
        <w:pStyle w:val="FP"/>
        <w:framePr w:w="9758" w:wrap="notBeside" w:vAnchor="page" w:hAnchor="page" w:x="1169" w:y="3698"/>
        <w:ind w:left="2835" w:right="2835"/>
        <w:jc w:val="center"/>
        <w:rPr>
          <w:rFonts w:ascii="Arial" w:hAnsi="Arial"/>
          <w:sz w:val="18"/>
        </w:rPr>
      </w:pPr>
    </w:p>
    <w:p w14:paraId="32C056D9" w14:textId="77777777" w:rsidR="00355F73" w:rsidRPr="002F41AB" w:rsidRDefault="00355F73" w:rsidP="00355F73">
      <w:pPr>
        <w:pStyle w:val="FP"/>
        <w:framePr w:w="9758" w:wrap="notBeside" w:vAnchor="page" w:hAnchor="page" w:x="1169" w:y="6130"/>
        <w:pBdr>
          <w:bottom w:val="single" w:sz="6" w:space="1" w:color="auto"/>
        </w:pBdr>
        <w:spacing w:after="120"/>
        <w:ind w:left="2835" w:right="2835"/>
        <w:jc w:val="center"/>
        <w:rPr>
          <w:rFonts w:ascii="Arial" w:hAnsi="Arial"/>
          <w:b/>
          <w:i/>
        </w:rPr>
      </w:pPr>
      <w:r w:rsidRPr="002F41AB">
        <w:rPr>
          <w:rFonts w:ascii="Arial" w:hAnsi="Arial"/>
          <w:b/>
          <w:i/>
        </w:rPr>
        <w:t>Important notice</w:t>
      </w:r>
    </w:p>
    <w:p w14:paraId="17D09901" w14:textId="77777777" w:rsidR="00355F73" w:rsidRPr="002F41AB" w:rsidRDefault="00355F73" w:rsidP="00355F73">
      <w:pPr>
        <w:pStyle w:val="FP"/>
        <w:framePr w:w="9758" w:wrap="notBeside" w:vAnchor="page" w:hAnchor="page" w:x="1169" w:y="6130"/>
        <w:spacing w:after="120"/>
        <w:jc w:val="center"/>
        <w:rPr>
          <w:rFonts w:ascii="Arial" w:hAnsi="Arial" w:cs="Arial"/>
          <w:sz w:val="18"/>
        </w:rPr>
      </w:pPr>
      <w:r w:rsidRPr="002F41AB">
        <w:rPr>
          <w:rFonts w:ascii="Arial" w:hAnsi="Arial" w:cs="Arial"/>
          <w:sz w:val="18"/>
        </w:rPr>
        <w:t>The present document can be downloaded from:</w:t>
      </w:r>
      <w:r w:rsidRPr="002F41AB">
        <w:rPr>
          <w:rFonts w:ascii="Arial" w:hAnsi="Arial" w:cs="Arial"/>
          <w:sz w:val="18"/>
        </w:rPr>
        <w:br/>
      </w:r>
      <w:hyperlink r:id="rId10" w:history="1">
        <w:r w:rsidRPr="00355F73">
          <w:rPr>
            <w:rStyle w:val="Hyperlink"/>
            <w:rFonts w:ascii="Arial" w:hAnsi="Arial"/>
            <w:sz w:val="18"/>
          </w:rPr>
          <w:t>http://www.etsi.org/standards-search</w:t>
        </w:r>
      </w:hyperlink>
    </w:p>
    <w:p w14:paraId="388A6A7E" w14:textId="77777777" w:rsidR="00355F73" w:rsidRPr="002F41AB" w:rsidRDefault="00355F73" w:rsidP="00355F73">
      <w:pPr>
        <w:pStyle w:val="FP"/>
        <w:framePr w:w="9758" w:wrap="notBeside" w:vAnchor="page" w:hAnchor="page" w:x="1169" w:y="6130"/>
        <w:spacing w:after="120"/>
        <w:jc w:val="center"/>
        <w:rPr>
          <w:rFonts w:ascii="Arial" w:hAnsi="Arial" w:cs="Arial"/>
          <w:sz w:val="18"/>
        </w:rPr>
      </w:pPr>
      <w:r w:rsidRPr="002F41AB">
        <w:rPr>
          <w:rFonts w:ascii="Arial" w:hAnsi="Arial" w:cs="Arial"/>
          <w:sz w:val="18"/>
        </w:rPr>
        <w:t xml:space="preserve">The present document may be made available in electronic versions and/or in print. The content of any electronic and/or print versions of the present document shall not be modified without the prior written authorization of ETSI. In case of any existing or perceived difference in contents between such versions and/or in print, </w:t>
      </w:r>
      <w:r>
        <w:rPr>
          <w:rFonts w:ascii="Arial" w:hAnsi="Arial" w:cs="Arial"/>
          <w:sz w:val="18"/>
        </w:rPr>
        <w:t xml:space="preserve">the prevailing version of an ETSI deliverable is the one made publicly available in PDF format at </w:t>
      </w:r>
      <w:hyperlink r:id="rId11" w:history="1">
        <w:r w:rsidRPr="00355F73">
          <w:rPr>
            <w:rStyle w:val="Hyperlink"/>
            <w:rFonts w:ascii="Arial" w:hAnsi="Arial" w:cs="Arial"/>
            <w:sz w:val="18"/>
          </w:rPr>
          <w:t>www.etsi.org/deliver</w:t>
        </w:r>
      </w:hyperlink>
      <w:r>
        <w:rPr>
          <w:rFonts w:ascii="Arial" w:hAnsi="Arial" w:cs="Arial"/>
          <w:sz w:val="18"/>
        </w:rPr>
        <w:t>.</w:t>
      </w:r>
    </w:p>
    <w:p w14:paraId="31244748" w14:textId="77777777" w:rsidR="00355F73" w:rsidRPr="002F41AB" w:rsidRDefault="00355F73" w:rsidP="00355F73">
      <w:pPr>
        <w:pStyle w:val="FP"/>
        <w:framePr w:w="9758" w:wrap="notBeside" w:vAnchor="page" w:hAnchor="page" w:x="1169" w:y="6130"/>
        <w:spacing w:after="120"/>
        <w:jc w:val="center"/>
        <w:rPr>
          <w:rFonts w:ascii="Arial" w:hAnsi="Arial" w:cs="Arial"/>
          <w:sz w:val="18"/>
        </w:rPr>
      </w:pPr>
      <w:r w:rsidRPr="002F41AB">
        <w:rPr>
          <w:rFonts w:ascii="Arial" w:hAnsi="Arial" w:cs="Arial"/>
          <w:sz w:val="18"/>
        </w:rPr>
        <w:t xml:space="preserve">Users of the present document should be aware that the document may be subject to revision or change of status. Information on the current status of this and other ETSI documents is available at </w:t>
      </w:r>
      <w:hyperlink r:id="rId12" w:history="1">
        <w:r w:rsidRPr="00355F73">
          <w:rPr>
            <w:rStyle w:val="Hyperlink"/>
            <w:rFonts w:ascii="Arial" w:hAnsi="Arial" w:cs="Arial"/>
            <w:sz w:val="18"/>
          </w:rPr>
          <w:t>https://portal.etsi.org/TB/ETSIDeliverableStatus.aspx</w:t>
        </w:r>
      </w:hyperlink>
    </w:p>
    <w:p w14:paraId="57CF5106" w14:textId="77777777" w:rsidR="00355F73" w:rsidRDefault="00355F73" w:rsidP="00355F73">
      <w:pPr>
        <w:pStyle w:val="FP"/>
        <w:framePr w:w="9758" w:wrap="notBeside" w:vAnchor="page" w:hAnchor="page" w:x="1169" w:y="6130"/>
        <w:spacing w:after="240"/>
        <w:jc w:val="center"/>
        <w:rPr>
          <w:rStyle w:val="Hyperlink"/>
          <w:rFonts w:ascii="Arial" w:hAnsi="Arial" w:cs="Arial"/>
          <w:sz w:val="18"/>
        </w:rPr>
      </w:pPr>
      <w:r w:rsidRPr="002F41AB">
        <w:rPr>
          <w:rFonts w:ascii="Arial" w:hAnsi="Arial" w:cs="Arial"/>
          <w:sz w:val="18"/>
        </w:rPr>
        <w:t>If you find errors in the present document, please send your comment to one of the following services:</w:t>
      </w:r>
      <w:r w:rsidRPr="002F41AB">
        <w:rPr>
          <w:rFonts w:ascii="Arial" w:hAnsi="Arial" w:cs="Arial"/>
          <w:sz w:val="18"/>
        </w:rPr>
        <w:br/>
      </w:r>
      <w:hyperlink r:id="rId13" w:history="1">
        <w:r w:rsidRPr="00355F73">
          <w:rPr>
            <w:rStyle w:val="Hyperlink"/>
            <w:rFonts w:ascii="Arial" w:hAnsi="Arial" w:cs="Arial"/>
            <w:sz w:val="18"/>
          </w:rPr>
          <w:t>https://portal.etsi.org/People/CommiteeSupportStaff.aspx</w:t>
        </w:r>
      </w:hyperlink>
    </w:p>
    <w:p w14:paraId="4764320A" w14:textId="77777777" w:rsidR="00355F73" w:rsidRDefault="00355F73" w:rsidP="00355F73">
      <w:pPr>
        <w:pStyle w:val="FP"/>
        <w:framePr w:w="9758" w:wrap="notBeside" w:vAnchor="page" w:hAnchor="page" w:x="1169" w:y="6130"/>
        <w:pBdr>
          <w:bottom w:val="single" w:sz="6" w:space="1" w:color="auto"/>
        </w:pBdr>
        <w:spacing w:after="120"/>
        <w:ind w:left="2835" w:right="2552"/>
        <w:jc w:val="center"/>
        <w:rPr>
          <w:rFonts w:ascii="Arial" w:hAnsi="Arial"/>
          <w:b/>
          <w:i/>
        </w:rPr>
      </w:pPr>
      <w:r>
        <w:rPr>
          <w:rFonts w:ascii="Arial" w:hAnsi="Arial"/>
          <w:b/>
          <w:i/>
        </w:rPr>
        <w:t>Notice of disclaimer &amp; limitation of liability</w:t>
      </w:r>
    </w:p>
    <w:p w14:paraId="69E081D2" w14:textId="77777777" w:rsidR="00355F73" w:rsidRPr="00BF35D9" w:rsidRDefault="00355F73" w:rsidP="00355F73">
      <w:pPr>
        <w:pStyle w:val="FP"/>
        <w:framePr w:w="9758" w:wrap="notBeside" w:vAnchor="page" w:hAnchor="page" w:x="1169" w:y="6130"/>
        <w:jc w:val="center"/>
        <w:rPr>
          <w:rFonts w:ascii="Arial" w:hAnsi="Arial" w:cs="Arial"/>
          <w:sz w:val="18"/>
        </w:rPr>
      </w:pPr>
      <w:r w:rsidRPr="00BF35D9">
        <w:rPr>
          <w:rFonts w:ascii="Arial" w:hAnsi="Arial" w:cs="Arial"/>
          <w:sz w:val="18"/>
        </w:rPr>
        <w:t xml:space="preserve">The information provided in the present deliverable is directed solely to professionals who have the appropriate degree of experience to understand and interpret its content in accordance with generally accepted engineering or </w:t>
      </w:r>
    </w:p>
    <w:p w14:paraId="64E14D79" w14:textId="77777777" w:rsidR="00355F73" w:rsidRPr="00BF35D9" w:rsidRDefault="00355F73" w:rsidP="00355F73">
      <w:pPr>
        <w:pStyle w:val="FP"/>
        <w:framePr w:w="9758" w:wrap="notBeside" w:vAnchor="page" w:hAnchor="page" w:x="1169" w:y="6130"/>
        <w:jc w:val="center"/>
        <w:rPr>
          <w:rFonts w:ascii="Arial" w:hAnsi="Arial" w:cs="Arial"/>
          <w:sz w:val="18"/>
        </w:rPr>
      </w:pPr>
      <w:r w:rsidRPr="00BF35D9">
        <w:rPr>
          <w:rFonts w:ascii="Arial" w:hAnsi="Arial" w:cs="Arial"/>
          <w:sz w:val="18"/>
        </w:rPr>
        <w:t xml:space="preserve">other professional standard and applicable regulations. </w:t>
      </w:r>
    </w:p>
    <w:p w14:paraId="32660249" w14:textId="77777777" w:rsidR="00355F73" w:rsidRPr="00BF35D9" w:rsidRDefault="00355F73" w:rsidP="00355F73">
      <w:pPr>
        <w:pStyle w:val="FP"/>
        <w:framePr w:w="9758" w:wrap="notBeside" w:vAnchor="page" w:hAnchor="page" w:x="1169" w:y="6130"/>
        <w:jc w:val="center"/>
        <w:rPr>
          <w:rFonts w:ascii="Arial" w:hAnsi="Arial" w:cs="Arial"/>
          <w:sz w:val="18"/>
        </w:rPr>
      </w:pPr>
      <w:r w:rsidRPr="00BF35D9">
        <w:rPr>
          <w:rFonts w:ascii="Arial" w:hAnsi="Arial" w:cs="Arial"/>
          <w:sz w:val="18"/>
        </w:rPr>
        <w:t>No recommendation as to products and services or vendors is made or should be implied.</w:t>
      </w:r>
    </w:p>
    <w:p w14:paraId="0E727082" w14:textId="77777777" w:rsidR="00355F73" w:rsidRPr="00662E53" w:rsidRDefault="00355F73" w:rsidP="00355F73">
      <w:pPr>
        <w:pStyle w:val="FP"/>
        <w:framePr w:w="9758" w:wrap="notBeside" w:vAnchor="page" w:hAnchor="page" w:x="1169" w:y="6130"/>
        <w:jc w:val="center"/>
        <w:rPr>
          <w:rFonts w:ascii="Arial" w:hAnsi="Arial" w:cs="Arial"/>
          <w:sz w:val="18"/>
        </w:rPr>
      </w:pPr>
      <w:bookmarkStart w:id="2" w:name="EN_Delete_Disclaimer"/>
      <w:r w:rsidRPr="00662E53">
        <w:rPr>
          <w:rFonts w:ascii="Arial" w:hAnsi="Arial" w:cs="Arial"/>
          <w:sz w:val="18"/>
        </w:rPr>
        <w:t>No representation or warranty is made that this deliverable is technically accurate or sufficient or conforms to any law and/or governmental rule and/or regulation and further, no representation or warranty is made of merchantability or fitness for any particular purpose or against infringement of intellectual property rights.</w:t>
      </w:r>
    </w:p>
    <w:bookmarkEnd w:id="2"/>
    <w:p w14:paraId="5752D15D" w14:textId="77777777" w:rsidR="00355F73" w:rsidRPr="00BF35D9" w:rsidRDefault="00355F73" w:rsidP="00355F73">
      <w:pPr>
        <w:pStyle w:val="FP"/>
        <w:framePr w:w="9758" w:wrap="notBeside" w:vAnchor="page" w:hAnchor="page" w:x="1169" w:y="6130"/>
        <w:jc w:val="center"/>
        <w:rPr>
          <w:rFonts w:ascii="Arial" w:hAnsi="Arial" w:cs="Arial"/>
          <w:sz w:val="18"/>
        </w:rPr>
      </w:pPr>
      <w:r w:rsidRPr="00B708F7">
        <w:rPr>
          <w:rFonts w:ascii="Arial" w:hAnsi="Arial" w:cs="Arial"/>
          <w:sz w:val="18"/>
        </w:rPr>
        <w:t>In no event shall ETSI be held liable for loss of profits or any other incidental or consequential damages.</w:t>
      </w:r>
    </w:p>
    <w:p w14:paraId="1F36C816" w14:textId="77777777" w:rsidR="00355F73" w:rsidRPr="00BF35D9" w:rsidRDefault="00355F73" w:rsidP="00355F73">
      <w:pPr>
        <w:pStyle w:val="FP"/>
        <w:framePr w:w="9758" w:wrap="notBeside" w:vAnchor="page" w:hAnchor="page" w:x="1169" w:y="6130"/>
        <w:jc w:val="center"/>
        <w:rPr>
          <w:rFonts w:ascii="Arial" w:hAnsi="Arial" w:cs="Arial"/>
          <w:sz w:val="18"/>
        </w:rPr>
      </w:pPr>
    </w:p>
    <w:p w14:paraId="13A6ABAB" w14:textId="77777777" w:rsidR="00355F73" w:rsidRDefault="00355F73" w:rsidP="00355F73">
      <w:pPr>
        <w:pStyle w:val="FP"/>
        <w:framePr w:w="9758" w:wrap="notBeside" w:vAnchor="page" w:hAnchor="page" w:x="1169" w:y="6130"/>
        <w:spacing w:after="240"/>
        <w:jc w:val="center"/>
        <w:rPr>
          <w:rFonts w:ascii="Arial" w:hAnsi="Arial" w:cs="Arial"/>
          <w:sz w:val="18"/>
        </w:rPr>
      </w:pPr>
      <w:r w:rsidRPr="00BF35D9">
        <w:rPr>
          <w:rFonts w:ascii="Arial" w:hAnsi="Arial" w:cs="Arial"/>
          <w:sz w:val="18"/>
        </w:rPr>
        <w:t>Any software contained in this deliverable is provided "AS IS" with no warranties, express or implied, including but not limited to, the warranties of merchantability, fitness for a particular purpose and non-infringement of intellectual property rights and ETSI shall not be held liable in any event for any damages whatsoever (including, without limitation, damages for loss of profits, business interruption, loss of information, or any other pecuniary loss) arising out of or related to the use of or inability to use the software.</w:t>
      </w:r>
    </w:p>
    <w:p w14:paraId="7C147105" w14:textId="77777777" w:rsidR="00355F73" w:rsidRDefault="00355F73" w:rsidP="00355F73">
      <w:pPr>
        <w:pStyle w:val="FP"/>
        <w:framePr w:w="9758" w:wrap="notBeside" w:vAnchor="page" w:hAnchor="page" w:x="1169" w:y="6130"/>
        <w:pBdr>
          <w:bottom w:val="single" w:sz="6" w:space="1" w:color="auto"/>
        </w:pBdr>
        <w:spacing w:after="120"/>
        <w:jc w:val="center"/>
        <w:rPr>
          <w:rFonts w:ascii="Arial" w:hAnsi="Arial"/>
          <w:b/>
          <w:i/>
        </w:rPr>
      </w:pPr>
      <w:r>
        <w:rPr>
          <w:rFonts w:ascii="Arial" w:hAnsi="Arial"/>
          <w:b/>
          <w:i/>
        </w:rPr>
        <w:t>Copyright Notification</w:t>
      </w:r>
    </w:p>
    <w:p w14:paraId="3740CBF8" w14:textId="77777777" w:rsidR="00355F73" w:rsidRDefault="00355F73" w:rsidP="00355F73">
      <w:pPr>
        <w:pStyle w:val="FP"/>
        <w:framePr w:w="9758" w:wrap="notBeside" w:vAnchor="page" w:hAnchor="page" w:x="1169" w:y="6130"/>
        <w:jc w:val="center"/>
        <w:rPr>
          <w:rFonts w:ascii="Arial" w:hAnsi="Arial" w:cs="Arial"/>
          <w:sz w:val="18"/>
        </w:rPr>
      </w:pPr>
      <w:r>
        <w:rPr>
          <w:rFonts w:ascii="Arial" w:hAnsi="Arial" w:cs="Arial"/>
          <w:sz w:val="18"/>
        </w:rPr>
        <w:t>No part may be reproduced or utilized in any form or by any means, electronic or mechanical, including photocopying and microfilm except as authorized by written permission of ETSI.</w:t>
      </w:r>
      <w:r>
        <w:rPr>
          <w:rFonts w:ascii="Arial" w:hAnsi="Arial" w:cs="Arial"/>
          <w:sz w:val="18"/>
        </w:rPr>
        <w:br/>
        <w:t>The content of the PDF version shall not be modified without the written authorization of ETSI.</w:t>
      </w:r>
      <w:r>
        <w:rPr>
          <w:rFonts w:ascii="Arial" w:hAnsi="Arial" w:cs="Arial"/>
          <w:sz w:val="18"/>
        </w:rPr>
        <w:br/>
        <w:t>The copyright and the foregoing restriction extend to reproduction in all media.</w:t>
      </w:r>
    </w:p>
    <w:p w14:paraId="4BDDCC60" w14:textId="77777777" w:rsidR="00355F73" w:rsidRDefault="00355F73" w:rsidP="00355F73">
      <w:pPr>
        <w:pStyle w:val="FP"/>
        <w:framePr w:w="9758" w:wrap="notBeside" w:vAnchor="page" w:hAnchor="page" w:x="1169" w:y="6130"/>
        <w:jc w:val="center"/>
        <w:rPr>
          <w:rFonts w:ascii="Arial" w:hAnsi="Arial" w:cs="Arial"/>
          <w:sz w:val="18"/>
        </w:rPr>
      </w:pPr>
    </w:p>
    <w:p w14:paraId="16F64C34" w14:textId="77777777" w:rsidR="00355F73" w:rsidRDefault="00355F73" w:rsidP="00355F73">
      <w:pPr>
        <w:pStyle w:val="FP"/>
        <w:framePr w:w="9758" w:wrap="notBeside" w:vAnchor="page" w:hAnchor="page" w:x="1169" w:y="6130"/>
        <w:jc w:val="center"/>
        <w:rPr>
          <w:rFonts w:ascii="Arial" w:hAnsi="Arial" w:cs="Arial"/>
          <w:sz w:val="18"/>
        </w:rPr>
      </w:pPr>
      <w:r>
        <w:rPr>
          <w:rFonts w:ascii="Arial" w:hAnsi="Arial" w:cs="Arial"/>
          <w:sz w:val="18"/>
        </w:rPr>
        <w:t>© ETSI 2021.</w:t>
      </w:r>
    </w:p>
    <w:p w14:paraId="01D62BC1" w14:textId="77777777" w:rsidR="00355F73" w:rsidRDefault="00355F73" w:rsidP="00355F73">
      <w:pPr>
        <w:pStyle w:val="FP"/>
        <w:framePr w:w="9758" w:wrap="notBeside" w:vAnchor="page" w:hAnchor="page" w:x="1169" w:y="6130"/>
        <w:jc w:val="center"/>
        <w:rPr>
          <w:rFonts w:ascii="Arial" w:hAnsi="Arial" w:cs="Arial"/>
          <w:sz w:val="18"/>
          <w:szCs w:val="18"/>
        </w:rPr>
      </w:pPr>
      <w:r>
        <w:rPr>
          <w:rFonts w:ascii="Arial" w:hAnsi="Arial" w:cs="Arial"/>
          <w:sz w:val="18"/>
        </w:rPr>
        <w:t>All rights reserved.</w:t>
      </w:r>
      <w:r>
        <w:rPr>
          <w:rFonts w:ascii="Arial" w:hAnsi="Arial" w:cs="Arial"/>
          <w:sz w:val="18"/>
        </w:rPr>
        <w:br/>
      </w:r>
    </w:p>
    <w:p w14:paraId="10593BD2" w14:textId="77777777" w:rsidR="00355F73" w:rsidRDefault="00355F73" w:rsidP="00355F73">
      <w:pPr>
        <w:overflowPunct/>
        <w:autoSpaceDE/>
        <w:autoSpaceDN/>
        <w:adjustRightInd/>
        <w:spacing w:after="0"/>
        <w:jc w:val="center"/>
        <w:textAlignment w:val="auto"/>
        <w:rPr>
          <w:lang w:val="fr-FR"/>
        </w:rPr>
      </w:pPr>
      <w:r>
        <w:rPr>
          <w:lang w:val="fr-FR"/>
        </w:rPr>
        <w:br w:type="page"/>
      </w:r>
    </w:p>
    <w:p w14:paraId="1B118CC6" w14:textId="5CA5DBEF" w:rsidR="00133541" w:rsidRPr="00CD2248" w:rsidRDefault="00BC5CA2" w:rsidP="00652B85">
      <w:pPr>
        <w:pStyle w:val="TT"/>
      </w:pPr>
      <w:r>
        <w:lastRenderedPageBreak/>
        <w:t>C</w:t>
      </w:r>
      <w:r w:rsidR="00133541" w:rsidRPr="00CD2248">
        <w:t>ontents</w:t>
      </w:r>
    </w:p>
    <w:p w14:paraId="7E4575DE" w14:textId="7BA54275" w:rsidR="00355F73" w:rsidRDefault="00F91E52">
      <w:pPr>
        <w:pStyle w:val="TOC1"/>
        <w:rPr>
          <w:rFonts w:asciiTheme="minorHAnsi" w:eastAsiaTheme="minorEastAsia" w:hAnsiTheme="minorHAnsi" w:cstheme="minorBidi"/>
          <w:szCs w:val="22"/>
          <w:lang w:eastAsia="en-GB"/>
        </w:rPr>
      </w:pPr>
      <w:r w:rsidRPr="00CD2248">
        <w:rPr>
          <w:noProof w:val="0"/>
        </w:rPr>
        <w:fldChar w:fldCharType="begin"/>
      </w:r>
      <w:r w:rsidRPr="00CD2248">
        <w:rPr>
          <w:noProof w:val="0"/>
        </w:rPr>
        <w:instrText xml:space="preserve"> TOC \o \w "1-9"</w:instrText>
      </w:r>
      <w:r w:rsidRPr="00CD2248">
        <w:rPr>
          <w:noProof w:val="0"/>
        </w:rPr>
        <w:fldChar w:fldCharType="separate"/>
      </w:r>
      <w:r w:rsidR="00355F73">
        <w:t>Intellectual Property Rights</w:t>
      </w:r>
      <w:r w:rsidR="00355F73">
        <w:tab/>
      </w:r>
      <w:r w:rsidR="00355F73">
        <w:fldChar w:fldCharType="begin"/>
      </w:r>
      <w:r w:rsidR="00355F73">
        <w:instrText xml:space="preserve"> PAGEREF _Toc73353889 \h </w:instrText>
      </w:r>
      <w:r w:rsidR="00355F73">
        <w:fldChar w:fldCharType="separate"/>
      </w:r>
      <w:r w:rsidR="00355F73">
        <w:t>5</w:t>
      </w:r>
      <w:r w:rsidR="00355F73">
        <w:fldChar w:fldCharType="end"/>
      </w:r>
    </w:p>
    <w:p w14:paraId="49C7D0A4" w14:textId="3D35F0A6" w:rsidR="00355F73" w:rsidRDefault="00355F73">
      <w:pPr>
        <w:pStyle w:val="TOC1"/>
        <w:rPr>
          <w:rFonts w:asciiTheme="minorHAnsi" w:eastAsiaTheme="minorEastAsia" w:hAnsiTheme="minorHAnsi" w:cstheme="minorBidi"/>
          <w:szCs w:val="22"/>
          <w:lang w:eastAsia="en-GB"/>
        </w:rPr>
      </w:pPr>
      <w:r>
        <w:t>Foreword</w:t>
      </w:r>
      <w:r>
        <w:tab/>
      </w:r>
      <w:r>
        <w:fldChar w:fldCharType="begin"/>
      </w:r>
      <w:r>
        <w:instrText xml:space="preserve"> PAGEREF _Toc73353890 \h </w:instrText>
      </w:r>
      <w:r>
        <w:fldChar w:fldCharType="separate"/>
      </w:r>
      <w:r>
        <w:t>5</w:t>
      </w:r>
      <w:r>
        <w:fldChar w:fldCharType="end"/>
      </w:r>
    </w:p>
    <w:p w14:paraId="119BFB53" w14:textId="3B16CE85" w:rsidR="00355F73" w:rsidRDefault="00355F73">
      <w:pPr>
        <w:pStyle w:val="TOC1"/>
        <w:rPr>
          <w:rFonts w:asciiTheme="minorHAnsi" w:eastAsiaTheme="minorEastAsia" w:hAnsiTheme="minorHAnsi" w:cstheme="minorBidi"/>
          <w:szCs w:val="22"/>
          <w:lang w:eastAsia="en-GB"/>
        </w:rPr>
      </w:pPr>
      <w:r>
        <w:t>Modal verbs terminology</w:t>
      </w:r>
      <w:r>
        <w:tab/>
      </w:r>
      <w:r>
        <w:fldChar w:fldCharType="begin"/>
      </w:r>
      <w:r>
        <w:instrText xml:space="preserve"> PAGEREF _Toc73353891 \h </w:instrText>
      </w:r>
      <w:r>
        <w:fldChar w:fldCharType="separate"/>
      </w:r>
      <w:r>
        <w:t>5</w:t>
      </w:r>
      <w:r>
        <w:fldChar w:fldCharType="end"/>
      </w:r>
    </w:p>
    <w:p w14:paraId="2805472A" w14:textId="57A31D7F" w:rsidR="00355F73" w:rsidRDefault="00355F73">
      <w:pPr>
        <w:pStyle w:val="TOC1"/>
        <w:rPr>
          <w:rFonts w:asciiTheme="minorHAnsi" w:eastAsiaTheme="minorEastAsia" w:hAnsiTheme="minorHAnsi" w:cstheme="minorBidi"/>
          <w:szCs w:val="22"/>
          <w:lang w:eastAsia="en-GB"/>
        </w:rPr>
      </w:pPr>
      <w:r>
        <w:t>1</w:t>
      </w:r>
      <w:r>
        <w:tab/>
        <w:t>Scope</w:t>
      </w:r>
      <w:r>
        <w:tab/>
      </w:r>
      <w:r>
        <w:fldChar w:fldCharType="begin"/>
      </w:r>
      <w:r>
        <w:instrText xml:space="preserve"> PAGEREF _Toc73353892 \h </w:instrText>
      </w:r>
      <w:r>
        <w:fldChar w:fldCharType="separate"/>
      </w:r>
      <w:r>
        <w:t>6</w:t>
      </w:r>
      <w:r>
        <w:fldChar w:fldCharType="end"/>
      </w:r>
    </w:p>
    <w:p w14:paraId="6D87EFF2" w14:textId="4C654387" w:rsidR="00355F73" w:rsidRDefault="00355F73">
      <w:pPr>
        <w:pStyle w:val="TOC1"/>
        <w:rPr>
          <w:rFonts w:asciiTheme="minorHAnsi" w:eastAsiaTheme="minorEastAsia" w:hAnsiTheme="minorHAnsi" w:cstheme="minorBidi"/>
          <w:szCs w:val="22"/>
          <w:lang w:eastAsia="en-GB"/>
        </w:rPr>
      </w:pPr>
      <w:r>
        <w:t>2</w:t>
      </w:r>
      <w:r>
        <w:tab/>
        <w:t>References</w:t>
      </w:r>
      <w:r>
        <w:tab/>
      </w:r>
      <w:r>
        <w:fldChar w:fldCharType="begin"/>
      </w:r>
      <w:r>
        <w:instrText xml:space="preserve"> PAGEREF _Toc73353893 \h </w:instrText>
      </w:r>
      <w:r>
        <w:fldChar w:fldCharType="separate"/>
      </w:r>
      <w:r>
        <w:t>6</w:t>
      </w:r>
      <w:r>
        <w:fldChar w:fldCharType="end"/>
      </w:r>
    </w:p>
    <w:p w14:paraId="130D0104" w14:textId="0E5CF613" w:rsidR="00355F73" w:rsidRDefault="00355F73">
      <w:pPr>
        <w:pStyle w:val="TOC2"/>
        <w:rPr>
          <w:rFonts w:asciiTheme="minorHAnsi" w:eastAsiaTheme="minorEastAsia" w:hAnsiTheme="minorHAnsi" w:cstheme="minorBidi"/>
          <w:sz w:val="22"/>
          <w:szCs w:val="22"/>
          <w:lang w:eastAsia="en-GB"/>
        </w:rPr>
      </w:pPr>
      <w:r>
        <w:t>2.1</w:t>
      </w:r>
      <w:r>
        <w:tab/>
        <w:t>Normative references</w:t>
      </w:r>
      <w:r>
        <w:tab/>
      </w:r>
      <w:r>
        <w:fldChar w:fldCharType="begin"/>
      </w:r>
      <w:r>
        <w:instrText xml:space="preserve"> PAGEREF _Toc73353894 \h </w:instrText>
      </w:r>
      <w:r>
        <w:fldChar w:fldCharType="separate"/>
      </w:r>
      <w:r>
        <w:t>6</w:t>
      </w:r>
      <w:r>
        <w:fldChar w:fldCharType="end"/>
      </w:r>
    </w:p>
    <w:p w14:paraId="74ECB1B8" w14:textId="786E58BD" w:rsidR="00355F73" w:rsidRDefault="00355F73">
      <w:pPr>
        <w:pStyle w:val="TOC2"/>
        <w:rPr>
          <w:rFonts w:asciiTheme="minorHAnsi" w:eastAsiaTheme="minorEastAsia" w:hAnsiTheme="minorHAnsi" w:cstheme="minorBidi"/>
          <w:sz w:val="22"/>
          <w:szCs w:val="22"/>
          <w:lang w:eastAsia="en-GB"/>
        </w:rPr>
      </w:pPr>
      <w:r>
        <w:t>2.2</w:t>
      </w:r>
      <w:r>
        <w:tab/>
        <w:t>Informative references</w:t>
      </w:r>
      <w:r>
        <w:tab/>
      </w:r>
      <w:r>
        <w:fldChar w:fldCharType="begin"/>
      </w:r>
      <w:r>
        <w:instrText xml:space="preserve"> PAGEREF _Toc73353895 \h </w:instrText>
      </w:r>
      <w:r>
        <w:fldChar w:fldCharType="separate"/>
      </w:r>
      <w:r>
        <w:t>6</w:t>
      </w:r>
      <w:r>
        <w:fldChar w:fldCharType="end"/>
      </w:r>
    </w:p>
    <w:p w14:paraId="376AD3AF" w14:textId="27B143BA" w:rsidR="00355F73" w:rsidRDefault="00355F73">
      <w:pPr>
        <w:pStyle w:val="TOC1"/>
        <w:rPr>
          <w:rFonts w:asciiTheme="minorHAnsi" w:eastAsiaTheme="minorEastAsia" w:hAnsiTheme="minorHAnsi" w:cstheme="minorBidi"/>
          <w:szCs w:val="22"/>
          <w:lang w:eastAsia="en-GB"/>
        </w:rPr>
      </w:pPr>
      <w:r>
        <w:t>3</w:t>
      </w:r>
      <w:r>
        <w:tab/>
        <w:t>Definition of terms, symbols and abbreviations</w:t>
      </w:r>
      <w:r>
        <w:tab/>
      </w:r>
      <w:r>
        <w:fldChar w:fldCharType="begin"/>
      </w:r>
      <w:r>
        <w:instrText xml:space="preserve"> PAGEREF _Toc73353896 \h </w:instrText>
      </w:r>
      <w:r>
        <w:fldChar w:fldCharType="separate"/>
      </w:r>
      <w:r>
        <w:t>7</w:t>
      </w:r>
      <w:r>
        <w:fldChar w:fldCharType="end"/>
      </w:r>
    </w:p>
    <w:p w14:paraId="1847B386" w14:textId="02EA279E" w:rsidR="00355F73" w:rsidRDefault="00355F73">
      <w:pPr>
        <w:pStyle w:val="TOC2"/>
        <w:rPr>
          <w:rFonts w:asciiTheme="minorHAnsi" w:eastAsiaTheme="minorEastAsia" w:hAnsiTheme="minorHAnsi" w:cstheme="minorBidi"/>
          <w:sz w:val="22"/>
          <w:szCs w:val="22"/>
          <w:lang w:eastAsia="en-GB"/>
        </w:rPr>
      </w:pPr>
      <w:r>
        <w:t>3.1</w:t>
      </w:r>
      <w:r>
        <w:tab/>
        <w:t>Terms</w:t>
      </w:r>
      <w:r>
        <w:tab/>
      </w:r>
      <w:r>
        <w:fldChar w:fldCharType="begin"/>
      </w:r>
      <w:r>
        <w:instrText xml:space="preserve"> PAGEREF _Toc73353897 \h </w:instrText>
      </w:r>
      <w:r>
        <w:fldChar w:fldCharType="separate"/>
      </w:r>
      <w:r>
        <w:t>7</w:t>
      </w:r>
      <w:r>
        <w:fldChar w:fldCharType="end"/>
      </w:r>
    </w:p>
    <w:p w14:paraId="11BED215" w14:textId="5026DA43" w:rsidR="00355F73" w:rsidRDefault="00355F73">
      <w:pPr>
        <w:pStyle w:val="TOC2"/>
        <w:rPr>
          <w:rFonts w:asciiTheme="minorHAnsi" w:eastAsiaTheme="minorEastAsia" w:hAnsiTheme="minorHAnsi" w:cstheme="minorBidi"/>
          <w:sz w:val="22"/>
          <w:szCs w:val="22"/>
          <w:lang w:eastAsia="en-GB"/>
        </w:rPr>
      </w:pPr>
      <w:r>
        <w:t>3.2</w:t>
      </w:r>
      <w:r>
        <w:tab/>
        <w:t>Symbols</w:t>
      </w:r>
      <w:r>
        <w:tab/>
      </w:r>
      <w:r>
        <w:fldChar w:fldCharType="begin"/>
      </w:r>
      <w:r>
        <w:instrText xml:space="preserve"> PAGEREF _Toc73353898 \h </w:instrText>
      </w:r>
      <w:r>
        <w:fldChar w:fldCharType="separate"/>
      </w:r>
      <w:r>
        <w:t>7</w:t>
      </w:r>
      <w:r>
        <w:fldChar w:fldCharType="end"/>
      </w:r>
    </w:p>
    <w:p w14:paraId="608E1E28" w14:textId="12BF64D9" w:rsidR="00355F73" w:rsidRDefault="00355F73">
      <w:pPr>
        <w:pStyle w:val="TOC2"/>
        <w:rPr>
          <w:rFonts w:asciiTheme="minorHAnsi" w:eastAsiaTheme="minorEastAsia" w:hAnsiTheme="minorHAnsi" w:cstheme="minorBidi"/>
          <w:sz w:val="22"/>
          <w:szCs w:val="22"/>
          <w:lang w:eastAsia="en-GB"/>
        </w:rPr>
      </w:pPr>
      <w:r>
        <w:t>3.3</w:t>
      </w:r>
      <w:r>
        <w:tab/>
        <w:t>Abbreviations</w:t>
      </w:r>
      <w:r>
        <w:tab/>
      </w:r>
      <w:r>
        <w:fldChar w:fldCharType="begin"/>
      </w:r>
      <w:r>
        <w:instrText xml:space="preserve"> PAGEREF _Toc73353899 \h </w:instrText>
      </w:r>
      <w:r>
        <w:fldChar w:fldCharType="separate"/>
      </w:r>
      <w:r>
        <w:t>7</w:t>
      </w:r>
      <w:r>
        <w:fldChar w:fldCharType="end"/>
      </w:r>
    </w:p>
    <w:p w14:paraId="4727DD04" w14:textId="35A26383" w:rsidR="00355F73" w:rsidRDefault="00355F73">
      <w:pPr>
        <w:pStyle w:val="TOC1"/>
        <w:rPr>
          <w:rFonts w:asciiTheme="minorHAnsi" w:eastAsiaTheme="minorEastAsia" w:hAnsiTheme="minorHAnsi" w:cstheme="minorBidi"/>
          <w:szCs w:val="22"/>
          <w:lang w:eastAsia="en-GB"/>
        </w:rPr>
      </w:pPr>
      <w:r>
        <w:t>4</w:t>
      </w:r>
      <w:r>
        <w:tab/>
        <w:t>Introduction</w:t>
      </w:r>
      <w:r>
        <w:tab/>
      </w:r>
      <w:r>
        <w:fldChar w:fldCharType="begin"/>
      </w:r>
      <w:r>
        <w:instrText xml:space="preserve"> PAGEREF _Toc73353900 \h </w:instrText>
      </w:r>
      <w:r>
        <w:fldChar w:fldCharType="separate"/>
      </w:r>
      <w:r>
        <w:t>8</w:t>
      </w:r>
      <w:r>
        <w:fldChar w:fldCharType="end"/>
      </w:r>
    </w:p>
    <w:p w14:paraId="5F56BF4A" w14:textId="05073E3C" w:rsidR="00355F73" w:rsidRDefault="00355F73">
      <w:pPr>
        <w:pStyle w:val="TOC1"/>
        <w:rPr>
          <w:rFonts w:asciiTheme="minorHAnsi" w:eastAsiaTheme="minorEastAsia" w:hAnsiTheme="minorHAnsi" w:cstheme="minorBidi"/>
          <w:szCs w:val="22"/>
          <w:lang w:eastAsia="en-GB"/>
        </w:rPr>
      </w:pPr>
      <w:r>
        <w:t>5</w:t>
      </w:r>
      <w:r>
        <w:tab/>
        <w:t>Conformance and compatibility</w:t>
      </w:r>
      <w:r>
        <w:tab/>
      </w:r>
      <w:r>
        <w:fldChar w:fldCharType="begin"/>
      </w:r>
      <w:r>
        <w:instrText xml:space="preserve"> PAGEREF _Toc73353901 \h </w:instrText>
      </w:r>
      <w:r>
        <w:fldChar w:fldCharType="separate"/>
      </w:r>
      <w:r>
        <w:t>8</w:t>
      </w:r>
      <w:r>
        <w:fldChar w:fldCharType="end"/>
      </w:r>
    </w:p>
    <w:p w14:paraId="1DF555BF" w14:textId="444F0AC8" w:rsidR="00355F73" w:rsidRDefault="00355F73">
      <w:pPr>
        <w:pStyle w:val="TOC1"/>
        <w:rPr>
          <w:rFonts w:asciiTheme="minorHAnsi" w:eastAsiaTheme="minorEastAsia" w:hAnsiTheme="minorHAnsi" w:cstheme="minorBidi"/>
          <w:szCs w:val="22"/>
          <w:lang w:eastAsia="en-GB"/>
        </w:rPr>
      </w:pPr>
      <w:r>
        <w:t>6</w:t>
      </w:r>
      <w:r>
        <w:tab/>
        <w:t>Using TTCN-3 as JSON Schema</w:t>
      </w:r>
      <w:r>
        <w:tab/>
      </w:r>
      <w:r>
        <w:fldChar w:fldCharType="begin"/>
      </w:r>
      <w:r>
        <w:instrText xml:space="preserve"> PAGEREF _Toc73353902 \h </w:instrText>
      </w:r>
      <w:r>
        <w:fldChar w:fldCharType="separate"/>
      </w:r>
      <w:r>
        <w:t>9</w:t>
      </w:r>
      <w:r>
        <w:fldChar w:fldCharType="end"/>
      </w:r>
    </w:p>
    <w:p w14:paraId="67E74E63" w14:textId="073F48BC" w:rsidR="00355F73" w:rsidRDefault="00355F73">
      <w:pPr>
        <w:pStyle w:val="TOC2"/>
        <w:rPr>
          <w:rFonts w:asciiTheme="minorHAnsi" w:eastAsiaTheme="minorEastAsia" w:hAnsiTheme="minorHAnsi" w:cstheme="minorBidi"/>
          <w:sz w:val="22"/>
          <w:szCs w:val="22"/>
          <w:lang w:eastAsia="en-GB"/>
        </w:rPr>
      </w:pPr>
      <w:r>
        <w:t>6.1</w:t>
      </w:r>
      <w:r>
        <w:tab/>
        <w:t>Approach</w:t>
      </w:r>
      <w:r>
        <w:tab/>
      </w:r>
      <w:r>
        <w:fldChar w:fldCharType="begin"/>
      </w:r>
      <w:r>
        <w:instrText xml:space="preserve"> PAGEREF _Toc73353903 \h </w:instrText>
      </w:r>
      <w:r>
        <w:fldChar w:fldCharType="separate"/>
      </w:r>
      <w:r>
        <w:t>9</w:t>
      </w:r>
      <w:r>
        <w:fldChar w:fldCharType="end"/>
      </w:r>
    </w:p>
    <w:p w14:paraId="2FB7092D" w14:textId="461B3E00" w:rsidR="00355F73" w:rsidRDefault="00355F73">
      <w:pPr>
        <w:pStyle w:val="TOC2"/>
        <w:rPr>
          <w:rFonts w:asciiTheme="minorHAnsi" w:eastAsiaTheme="minorEastAsia" w:hAnsiTheme="minorHAnsi" w:cstheme="minorBidi"/>
          <w:sz w:val="22"/>
          <w:szCs w:val="22"/>
          <w:lang w:eastAsia="en-GB"/>
        </w:rPr>
      </w:pPr>
      <w:r>
        <w:t>6.2</w:t>
      </w:r>
      <w:r>
        <w:tab/>
        <w:t>Validation of JSON Values</w:t>
      </w:r>
      <w:r>
        <w:tab/>
      </w:r>
      <w:r>
        <w:fldChar w:fldCharType="begin"/>
      </w:r>
      <w:r>
        <w:instrText xml:space="preserve"> PAGEREF _Toc73353904 \h </w:instrText>
      </w:r>
      <w:r>
        <w:fldChar w:fldCharType="separate"/>
      </w:r>
      <w:r>
        <w:t>9</w:t>
      </w:r>
      <w:r>
        <w:fldChar w:fldCharType="end"/>
      </w:r>
    </w:p>
    <w:p w14:paraId="1BE7DBB1" w14:textId="20A7E5EC" w:rsidR="00355F73" w:rsidRDefault="00355F73">
      <w:pPr>
        <w:pStyle w:val="TOC2"/>
        <w:rPr>
          <w:rFonts w:asciiTheme="minorHAnsi" w:eastAsiaTheme="minorEastAsia" w:hAnsiTheme="minorHAnsi" w:cstheme="minorBidi"/>
          <w:sz w:val="22"/>
          <w:szCs w:val="22"/>
          <w:lang w:eastAsia="en-GB"/>
        </w:rPr>
      </w:pPr>
      <w:r>
        <w:t>6.3</w:t>
      </w:r>
      <w:r>
        <w:tab/>
        <w:t>Name conversion rules</w:t>
      </w:r>
      <w:r>
        <w:tab/>
      </w:r>
      <w:r>
        <w:fldChar w:fldCharType="begin"/>
      </w:r>
      <w:r>
        <w:instrText xml:space="preserve"> PAGEREF _Toc73353905 \h </w:instrText>
      </w:r>
      <w:r>
        <w:fldChar w:fldCharType="separate"/>
      </w:r>
      <w:r>
        <w:t>9</w:t>
      </w:r>
      <w:r>
        <w:fldChar w:fldCharType="end"/>
      </w:r>
    </w:p>
    <w:p w14:paraId="28E3CEB3" w14:textId="44C32168" w:rsidR="00355F73" w:rsidRDefault="00355F73">
      <w:pPr>
        <w:pStyle w:val="TOC2"/>
        <w:rPr>
          <w:rFonts w:asciiTheme="minorHAnsi" w:eastAsiaTheme="minorEastAsia" w:hAnsiTheme="minorHAnsi" w:cstheme="minorBidi"/>
          <w:sz w:val="22"/>
          <w:szCs w:val="22"/>
          <w:lang w:eastAsia="en-GB"/>
        </w:rPr>
      </w:pPr>
      <w:r>
        <w:t>6.4</w:t>
      </w:r>
      <w:r>
        <w:tab/>
        <w:t>Mapping of JSON Values</w:t>
      </w:r>
      <w:r>
        <w:tab/>
      </w:r>
      <w:r>
        <w:fldChar w:fldCharType="begin"/>
      </w:r>
      <w:r>
        <w:instrText xml:space="preserve"> PAGEREF _Toc73353906 \h </w:instrText>
      </w:r>
      <w:r>
        <w:fldChar w:fldCharType="separate"/>
      </w:r>
      <w:r>
        <w:t>10</w:t>
      </w:r>
      <w:r>
        <w:fldChar w:fldCharType="end"/>
      </w:r>
    </w:p>
    <w:p w14:paraId="467D61BF" w14:textId="618D2E49" w:rsidR="00355F73" w:rsidRDefault="00355F73">
      <w:pPr>
        <w:pStyle w:val="TOC3"/>
        <w:rPr>
          <w:rFonts w:asciiTheme="minorHAnsi" w:eastAsiaTheme="minorEastAsia" w:hAnsiTheme="minorHAnsi" w:cstheme="minorBidi"/>
          <w:sz w:val="22"/>
          <w:szCs w:val="22"/>
          <w:lang w:eastAsia="en-GB"/>
        </w:rPr>
      </w:pPr>
      <w:r>
        <w:t>6.4.1</w:t>
      </w:r>
      <w:r>
        <w:tab/>
        <w:t>JSON Numbers</w:t>
      </w:r>
      <w:r>
        <w:tab/>
      </w:r>
      <w:r>
        <w:fldChar w:fldCharType="begin"/>
      </w:r>
      <w:r>
        <w:instrText xml:space="preserve"> PAGEREF _Toc73353907 \h </w:instrText>
      </w:r>
      <w:r>
        <w:fldChar w:fldCharType="separate"/>
      </w:r>
      <w:r>
        <w:t>10</w:t>
      </w:r>
      <w:r>
        <w:fldChar w:fldCharType="end"/>
      </w:r>
    </w:p>
    <w:p w14:paraId="531BC97B" w14:textId="5D177FF3" w:rsidR="00355F73" w:rsidRDefault="00355F73">
      <w:pPr>
        <w:pStyle w:val="TOC3"/>
        <w:rPr>
          <w:rFonts w:asciiTheme="minorHAnsi" w:eastAsiaTheme="minorEastAsia" w:hAnsiTheme="minorHAnsi" w:cstheme="minorBidi"/>
          <w:sz w:val="22"/>
          <w:szCs w:val="22"/>
          <w:lang w:eastAsia="en-GB"/>
        </w:rPr>
      </w:pPr>
      <w:r>
        <w:rPr>
          <w:lang w:eastAsia="x-none"/>
        </w:rPr>
        <w:t>6.4.2</w:t>
      </w:r>
      <w:r>
        <w:rPr>
          <w:lang w:eastAsia="x-none"/>
        </w:rPr>
        <w:tab/>
        <w:t>JSON Strings</w:t>
      </w:r>
      <w:r>
        <w:tab/>
      </w:r>
      <w:r>
        <w:fldChar w:fldCharType="begin"/>
      </w:r>
      <w:r>
        <w:instrText xml:space="preserve"> PAGEREF _Toc73353908 \h </w:instrText>
      </w:r>
      <w:r>
        <w:fldChar w:fldCharType="separate"/>
      </w:r>
      <w:r>
        <w:t>11</w:t>
      </w:r>
      <w:r>
        <w:fldChar w:fldCharType="end"/>
      </w:r>
    </w:p>
    <w:p w14:paraId="6C0D5F81" w14:textId="4E1BF99E" w:rsidR="00355F73" w:rsidRDefault="00355F73">
      <w:pPr>
        <w:pStyle w:val="TOC3"/>
        <w:rPr>
          <w:rFonts w:asciiTheme="minorHAnsi" w:eastAsiaTheme="minorEastAsia" w:hAnsiTheme="minorHAnsi" w:cstheme="minorBidi"/>
          <w:sz w:val="22"/>
          <w:szCs w:val="22"/>
          <w:lang w:eastAsia="en-GB"/>
        </w:rPr>
      </w:pPr>
      <w:r>
        <w:t>6.4.3</w:t>
      </w:r>
      <w:r>
        <w:tab/>
        <w:t>JSON Arrays</w:t>
      </w:r>
      <w:r>
        <w:tab/>
      </w:r>
      <w:r>
        <w:fldChar w:fldCharType="begin"/>
      </w:r>
      <w:r>
        <w:instrText xml:space="preserve"> PAGEREF _Toc73353909 \h </w:instrText>
      </w:r>
      <w:r>
        <w:fldChar w:fldCharType="separate"/>
      </w:r>
      <w:r>
        <w:t>12</w:t>
      </w:r>
      <w:r>
        <w:fldChar w:fldCharType="end"/>
      </w:r>
    </w:p>
    <w:p w14:paraId="5815C050" w14:textId="4EAF6DE0" w:rsidR="00355F73" w:rsidRDefault="00355F73">
      <w:pPr>
        <w:pStyle w:val="TOC3"/>
        <w:rPr>
          <w:rFonts w:asciiTheme="minorHAnsi" w:eastAsiaTheme="minorEastAsia" w:hAnsiTheme="minorHAnsi" w:cstheme="minorBidi"/>
          <w:sz w:val="22"/>
          <w:szCs w:val="22"/>
          <w:lang w:eastAsia="en-GB"/>
        </w:rPr>
      </w:pPr>
      <w:r>
        <w:t>6.4.4</w:t>
      </w:r>
      <w:r>
        <w:tab/>
        <w:t>JSON Objects</w:t>
      </w:r>
      <w:r>
        <w:tab/>
      </w:r>
      <w:r>
        <w:fldChar w:fldCharType="begin"/>
      </w:r>
      <w:r>
        <w:instrText xml:space="preserve"> PAGEREF _Toc73353910 \h </w:instrText>
      </w:r>
      <w:r>
        <w:fldChar w:fldCharType="separate"/>
      </w:r>
      <w:r>
        <w:t>13</w:t>
      </w:r>
      <w:r>
        <w:fldChar w:fldCharType="end"/>
      </w:r>
    </w:p>
    <w:p w14:paraId="557F9EFE" w14:textId="59BD51DD" w:rsidR="00355F73" w:rsidRDefault="00355F73">
      <w:pPr>
        <w:pStyle w:val="TOC3"/>
        <w:rPr>
          <w:rFonts w:asciiTheme="minorHAnsi" w:eastAsiaTheme="minorEastAsia" w:hAnsiTheme="minorHAnsi" w:cstheme="minorBidi"/>
          <w:sz w:val="22"/>
          <w:szCs w:val="22"/>
          <w:lang w:eastAsia="en-GB"/>
        </w:rPr>
      </w:pPr>
      <w:r>
        <w:t>6.4.5</w:t>
      </w:r>
      <w:r>
        <w:tab/>
        <w:t>JSON Literals</w:t>
      </w:r>
      <w:r>
        <w:tab/>
      </w:r>
      <w:r>
        <w:fldChar w:fldCharType="begin"/>
      </w:r>
      <w:r>
        <w:instrText xml:space="preserve"> PAGEREF _Toc73353911 \h </w:instrText>
      </w:r>
      <w:r>
        <w:fldChar w:fldCharType="separate"/>
      </w:r>
      <w:r>
        <w:t>15</w:t>
      </w:r>
      <w:r>
        <w:fldChar w:fldCharType="end"/>
      </w:r>
    </w:p>
    <w:p w14:paraId="1C035FA0" w14:textId="16B6B5E9" w:rsidR="00355F73" w:rsidRDefault="00355F73">
      <w:pPr>
        <w:pStyle w:val="TOC1"/>
        <w:rPr>
          <w:rFonts w:asciiTheme="minorHAnsi" w:eastAsiaTheme="minorEastAsia" w:hAnsiTheme="minorHAnsi" w:cstheme="minorBidi"/>
          <w:szCs w:val="22"/>
          <w:lang w:eastAsia="en-GB"/>
        </w:rPr>
      </w:pPr>
      <w:r>
        <w:t>7</w:t>
      </w:r>
      <w:r>
        <w:tab/>
        <w:t>Using JSON to exchange data between TTCN-3 and other systems</w:t>
      </w:r>
      <w:r>
        <w:tab/>
      </w:r>
      <w:r>
        <w:fldChar w:fldCharType="begin"/>
      </w:r>
      <w:r>
        <w:instrText xml:space="preserve"> PAGEREF _Toc73353912 \h </w:instrText>
      </w:r>
      <w:r>
        <w:fldChar w:fldCharType="separate"/>
      </w:r>
      <w:r>
        <w:t>16</w:t>
      </w:r>
      <w:r>
        <w:fldChar w:fldCharType="end"/>
      </w:r>
    </w:p>
    <w:p w14:paraId="48783F70" w14:textId="7B741ABB" w:rsidR="00355F73" w:rsidRDefault="00355F73">
      <w:pPr>
        <w:pStyle w:val="TOC2"/>
        <w:rPr>
          <w:rFonts w:asciiTheme="minorHAnsi" w:eastAsiaTheme="minorEastAsia" w:hAnsiTheme="minorHAnsi" w:cstheme="minorBidi"/>
          <w:sz w:val="22"/>
          <w:szCs w:val="22"/>
          <w:lang w:eastAsia="en-GB"/>
        </w:rPr>
      </w:pPr>
      <w:r w:rsidRPr="001D0C72">
        <w:rPr>
          <w:rFonts w:eastAsia="MS Mincho"/>
        </w:rPr>
        <w:t>7.1</w:t>
      </w:r>
      <w:r w:rsidRPr="001D0C72">
        <w:rPr>
          <w:rFonts w:eastAsia="MS Mincho"/>
        </w:rPr>
        <w:tab/>
        <w:t>General rules</w:t>
      </w:r>
      <w:r>
        <w:tab/>
      </w:r>
      <w:r>
        <w:fldChar w:fldCharType="begin"/>
      </w:r>
      <w:r>
        <w:instrText xml:space="preserve"> PAGEREF _Toc73353913 \h </w:instrText>
      </w:r>
      <w:r>
        <w:fldChar w:fldCharType="separate"/>
      </w:r>
      <w:r>
        <w:t>16</w:t>
      </w:r>
      <w:r>
        <w:fldChar w:fldCharType="end"/>
      </w:r>
    </w:p>
    <w:p w14:paraId="48267C03" w14:textId="299CFA95" w:rsidR="00355F73" w:rsidRDefault="00355F73">
      <w:pPr>
        <w:pStyle w:val="TOC2"/>
        <w:rPr>
          <w:rFonts w:asciiTheme="minorHAnsi" w:eastAsiaTheme="minorEastAsia" w:hAnsiTheme="minorHAnsi" w:cstheme="minorBidi"/>
          <w:sz w:val="22"/>
          <w:szCs w:val="22"/>
          <w:lang w:eastAsia="en-GB"/>
        </w:rPr>
      </w:pPr>
      <w:r w:rsidRPr="001D0C72">
        <w:rPr>
          <w:rFonts w:eastAsia="MS Mincho"/>
        </w:rPr>
        <w:t>7.2</w:t>
      </w:r>
      <w:r w:rsidRPr="001D0C72">
        <w:rPr>
          <w:rFonts w:eastAsia="MS Mincho"/>
        </w:rPr>
        <w:tab/>
        <w:t xml:space="preserve">JSON </w:t>
      </w:r>
      <w:r>
        <w:t>representations of TTCN-3 values</w:t>
      </w:r>
      <w:r>
        <w:tab/>
      </w:r>
      <w:r>
        <w:fldChar w:fldCharType="begin"/>
      </w:r>
      <w:r>
        <w:instrText xml:space="preserve"> PAGEREF _Toc73353914 \h </w:instrText>
      </w:r>
      <w:r>
        <w:fldChar w:fldCharType="separate"/>
      </w:r>
      <w:r>
        <w:t>17</w:t>
      </w:r>
      <w:r>
        <w:fldChar w:fldCharType="end"/>
      </w:r>
    </w:p>
    <w:p w14:paraId="07704E25" w14:textId="258A92FF" w:rsidR="00355F73" w:rsidRDefault="00355F73">
      <w:pPr>
        <w:pStyle w:val="TOC3"/>
        <w:rPr>
          <w:rFonts w:asciiTheme="minorHAnsi" w:eastAsiaTheme="minorEastAsia" w:hAnsiTheme="minorHAnsi" w:cstheme="minorBidi"/>
          <w:sz w:val="22"/>
          <w:szCs w:val="22"/>
          <w:lang w:eastAsia="en-GB"/>
        </w:rPr>
      </w:pPr>
      <w:r>
        <w:t>7.2.1</w:t>
      </w:r>
      <w:r>
        <w:tab/>
        <w:t>Character strings</w:t>
      </w:r>
      <w:r>
        <w:tab/>
      </w:r>
      <w:r>
        <w:fldChar w:fldCharType="begin"/>
      </w:r>
      <w:r>
        <w:instrText xml:space="preserve"> PAGEREF _Toc73353915 \h </w:instrText>
      </w:r>
      <w:r>
        <w:fldChar w:fldCharType="separate"/>
      </w:r>
      <w:r>
        <w:t>17</w:t>
      </w:r>
      <w:r>
        <w:fldChar w:fldCharType="end"/>
      </w:r>
    </w:p>
    <w:p w14:paraId="7A7286C1" w14:textId="1AC8D9A3" w:rsidR="00355F73" w:rsidRDefault="00355F73">
      <w:pPr>
        <w:pStyle w:val="TOC3"/>
        <w:rPr>
          <w:rFonts w:asciiTheme="minorHAnsi" w:eastAsiaTheme="minorEastAsia" w:hAnsiTheme="minorHAnsi" w:cstheme="minorBidi"/>
          <w:sz w:val="22"/>
          <w:szCs w:val="22"/>
          <w:lang w:eastAsia="en-GB"/>
        </w:rPr>
      </w:pPr>
      <w:r>
        <w:t>7.2.2</w:t>
      </w:r>
      <w:r>
        <w:tab/>
        <w:t>Binary Strings</w:t>
      </w:r>
      <w:r>
        <w:tab/>
      </w:r>
      <w:r>
        <w:fldChar w:fldCharType="begin"/>
      </w:r>
      <w:r>
        <w:instrText xml:space="preserve"> PAGEREF _Toc73353916 \h </w:instrText>
      </w:r>
      <w:r>
        <w:fldChar w:fldCharType="separate"/>
      </w:r>
      <w:r>
        <w:t>17</w:t>
      </w:r>
      <w:r>
        <w:fldChar w:fldCharType="end"/>
      </w:r>
    </w:p>
    <w:p w14:paraId="16A8857D" w14:textId="2ED359B8" w:rsidR="00355F73" w:rsidRDefault="00355F73">
      <w:pPr>
        <w:pStyle w:val="TOC3"/>
        <w:rPr>
          <w:rFonts w:asciiTheme="minorHAnsi" w:eastAsiaTheme="minorEastAsia" w:hAnsiTheme="minorHAnsi" w:cstheme="minorBidi"/>
          <w:sz w:val="22"/>
          <w:szCs w:val="22"/>
          <w:lang w:eastAsia="en-GB"/>
        </w:rPr>
      </w:pPr>
      <w:r>
        <w:t>7.2.3</w:t>
      </w:r>
      <w:r>
        <w:tab/>
        <w:t>Integer</w:t>
      </w:r>
      <w:r>
        <w:tab/>
      </w:r>
      <w:r>
        <w:fldChar w:fldCharType="begin"/>
      </w:r>
      <w:r>
        <w:instrText xml:space="preserve"> PAGEREF _Toc73353917 \h </w:instrText>
      </w:r>
      <w:r>
        <w:fldChar w:fldCharType="separate"/>
      </w:r>
      <w:r>
        <w:t>17</w:t>
      </w:r>
      <w:r>
        <w:fldChar w:fldCharType="end"/>
      </w:r>
    </w:p>
    <w:p w14:paraId="5A15CB20" w14:textId="1A3594AF" w:rsidR="00355F73" w:rsidRDefault="00355F73">
      <w:pPr>
        <w:pStyle w:val="TOC3"/>
        <w:rPr>
          <w:rFonts w:asciiTheme="minorHAnsi" w:eastAsiaTheme="minorEastAsia" w:hAnsiTheme="minorHAnsi" w:cstheme="minorBidi"/>
          <w:sz w:val="22"/>
          <w:szCs w:val="22"/>
          <w:lang w:eastAsia="en-GB"/>
        </w:rPr>
      </w:pPr>
      <w:r>
        <w:t>7.2.4</w:t>
      </w:r>
      <w:r>
        <w:tab/>
        <w:t>Float</w:t>
      </w:r>
      <w:r>
        <w:tab/>
      </w:r>
      <w:r>
        <w:fldChar w:fldCharType="begin"/>
      </w:r>
      <w:r>
        <w:instrText xml:space="preserve"> PAGEREF _Toc73353918 \h </w:instrText>
      </w:r>
      <w:r>
        <w:fldChar w:fldCharType="separate"/>
      </w:r>
      <w:r>
        <w:t>18</w:t>
      </w:r>
      <w:r>
        <w:fldChar w:fldCharType="end"/>
      </w:r>
    </w:p>
    <w:p w14:paraId="111E65BE" w14:textId="31984F80" w:rsidR="00355F73" w:rsidRDefault="00355F73">
      <w:pPr>
        <w:pStyle w:val="TOC3"/>
        <w:rPr>
          <w:rFonts w:asciiTheme="minorHAnsi" w:eastAsiaTheme="minorEastAsia" w:hAnsiTheme="minorHAnsi" w:cstheme="minorBidi"/>
          <w:sz w:val="22"/>
          <w:szCs w:val="22"/>
          <w:lang w:eastAsia="en-GB"/>
        </w:rPr>
      </w:pPr>
      <w:r>
        <w:t>7.2.5</w:t>
      </w:r>
      <w:r>
        <w:tab/>
        <w:t>Boolean</w:t>
      </w:r>
      <w:r>
        <w:tab/>
      </w:r>
      <w:r>
        <w:fldChar w:fldCharType="begin"/>
      </w:r>
      <w:r>
        <w:instrText xml:space="preserve"> PAGEREF _Toc73353919 \h </w:instrText>
      </w:r>
      <w:r>
        <w:fldChar w:fldCharType="separate"/>
      </w:r>
      <w:r>
        <w:t>18</w:t>
      </w:r>
      <w:r>
        <w:fldChar w:fldCharType="end"/>
      </w:r>
    </w:p>
    <w:p w14:paraId="5631D8B4" w14:textId="370A4A3F" w:rsidR="00355F73" w:rsidRDefault="00355F73">
      <w:pPr>
        <w:pStyle w:val="TOC3"/>
        <w:rPr>
          <w:rFonts w:asciiTheme="minorHAnsi" w:eastAsiaTheme="minorEastAsia" w:hAnsiTheme="minorHAnsi" w:cstheme="minorBidi"/>
          <w:sz w:val="22"/>
          <w:szCs w:val="22"/>
          <w:lang w:eastAsia="en-GB"/>
        </w:rPr>
      </w:pPr>
      <w:r>
        <w:t>7.2.6</w:t>
      </w:r>
      <w:r>
        <w:tab/>
        <w:t>Enumerated</w:t>
      </w:r>
      <w:r>
        <w:tab/>
      </w:r>
      <w:r>
        <w:fldChar w:fldCharType="begin"/>
      </w:r>
      <w:r>
        <w:instrText xml:space="preserve"> PAGEREF _Toc73353920 \h </w:instrText>
      </w:r>
      <w:r>
        <w:fldChar w:fldCharType="separate"/>
      </w:r>
      <w:r>
        <w:t>18</w:t>
      </w:r>
      <w:r>
        <w:fldChar w:fldCharType="end"/>
      </w:r>
    </w:p>
    <w:p w14:paraId="51535173" w14:textId="7A25F72A" w:rsidR="00355F73" w:rsidRDefault="00355F73">
      <w:pPr>
        <w:pStyle w:val="TOC3"/>
        <w:rPr>
          <w:rFonts w:asciiTheme="minorHAnsi" w:eastAsiaTheme="minorEastAsia" w:hAnsiTheme="minorHAnsi" w:cstheme="minorBidi"/>
          <w:sz w:val="22"/>
          <w:szCs w:val="22"/>
          <w:lang w:eastAsia="en-GB"/>
        </w:rPr>
      </w:pPr>
      <w:r>
        <w:t>7.2.7</w:t>
      </w:r>
      <w:r>
        <w:tab/>
        <w:t>Verdicttype</w:t>
      </w:r>
      <w:r>
        <w:tab/>
      </w:r>
      <w:r>
        <w:fldChar w:fldCharType="begin"/>
      </w:r>
      <w:r>
        <w:instrText xml:space="preserve"> PAGEREF _Toc73353921 \h </w:instrText>
      </w:r>
      <w:r>
        <w:fldChar w:fldCharType="separate"/>
      </w:r>
      <w:r>
        <w:t>19</w:t>
      </w:r>
      <w:r>
        <w:fldChar w:fldCharType="end"/>
      </w:r>
    </w:p>
    <w:p w14:paraId="04687D60" w14:textId="1498BBAC" w:rsidR="00355F73" w:rsidRDefault="00355F73">
      <w:pPr>
        <w:pStyle w:val="TOC3"/>
        <w:rPr>
          <w:rFonts w:asciiTheme="minorHAnsi" w:eastAsiaTheme="minorEastAsia" w:hAnsiTheme="minorHAnsi" w:cstheme="minorBidi"/>
          <w:sz w:val="22"/>
          <w:szCs w:val="22"/>
          <w:lang w:eastAsia="en-GB"/>
        </w:rPr>
      </w:pPr>
      <w:r>
        <w:t>7.2.8</w:t>
      </w:r>
      <w:r>
        <w:tab/>
        <w:t>Record and set</w:t>
      </w:r>
      <w:r>
        <w:tab/>
      </w:r>
      <w:r>
        <w:fldChar w:fldCharType="begin"/>
      </w:r>
      <w:r>
        <w:instrText xml:space="preserve"> PAGEREF _Toc73353922 \h </w:instrText>
      </w:r>
      <w:r>
        <w:fldChar w:fldCharType="separate"/>
      </w:r>
      <w:r>
        <w:t>19</w:t>
      </w:r>
      <w:r>
        <w:fldChar w:fldCharType="end"/>
      </w:r>
    </w:p>
    <w:p w14:paraId="379E8220" w14:textId="6450DE69" w:rsidR="00355F73" w:rsidRDefault="00355F73">
      <w:pPr>
        <w:pStyle w:val="TOC3"/>
        <w:rPr>
          <w:rFonts w:asciiTheme="minorHAnsi" w:eastAsiaTheme="minorEastAsia" w:hAnsiTheme="minorHAnsi" w:cstheme="minorBidi"/>
          <w:sz w:val="22"/>
          <w:szCs w:val="22"/>
          <w:lang w:eastAsia="en-GB"/>
        </w:rPr>
      </w:pPr>
      <w:r>
        <w:t>7.2.9</w:t>
      </w:r>
      <w:r>
        <w:tab/>
        <w:t>Record of, set of and arrays</w:t>
      </w:r>
      <w:r>
        <w:tab/>
      </w:r>
      <w:r>
        <w:fldChar w:fldCharType="begin"/>
      </w:r>
      <w:r>
        <w:instrText xml:space="preserve"> PAGEREF _Toc73353923 \h </w:instrText>
      </w:r>
      <w:r>
        <w:fldChar w:fldCharType="separate"/>
      </w:r>
      <w:r>
        <w:t>20</w:t>
      </w:r>
      <w:r>
        <w:fldChar w:fldCharType="end"/>
      </w:r>
    </w:p>
    <w:p w14:paraId="56F2CC95" w14:textId="2803B090" w:rsidR="00355F73" w:rsidRDefault="00355F73">
      <w:pPr>
        <w:pStyle w:val="TOC3"/>
        <w:rPr>
          <w:rFonts w:asciiTheme="minorHAnsi" w:eastAsiaTheme="minorEastAsia" w:hAnsiTheme="minorHAnsi" w:cstheme="minorBidi"/>
          <w:sz w:val="22"/>
          <w:szCs w:val="22"/>
          <w:lang w:eastAsia="en-GB"/>
        </w:rPr>
      </w:pPr>
      <w:r>
        <w:t>7.2.10</w:t>
      </w:r>
      <w:r>
        <w:tab/>
        <w:t>Union and anytype</w:t>
      </w:r>
      <w:r>
        <w:tab/>
      </w:r>
      <w:r>
        <w:fldChar w:fldCharType="begin"/>
      </w:r>
      <w:r>
        <w:instrText xml:space="preserve"> PAGEREF _Toc73353924 \h </w:instrText>
      </w:r>
      <w:r>
        <w:fldChar w:fldCharType="separate"/>
      </w:r>
      <w:r>
        <w:t>21</w:t>
      </w:r>
      <w:r>
        <w:fldChar w:fldCharType="end"/>
      </w:r>
    </w:p>
    <w:p w14:paraId="3B9F4A7E" w14:textId="6C1B2196" w:rsidR="00355F73" w:rsidRDefault="00355F73">
      <w:pPr>
        <w:pStyle w:val="TOC3"/>
        <w:rPr>
          <w:rFonts w:asciiTheme="minorHAnsi" w:eastAsiaTheme="minorEastAsia" w:hAnsiTheme="minorHAnsi" w:cstheme="minorBidi"/>
          <w:sz w:val="22"/>
          <w:szCs w:val="22"/>
          <w:lang w:eastAsia="en-GB"/>
        </w:rPr>
      </w:pPr>
      <w:r>
        <w:t>7.2.11</w:t>
      </w:r>
      <w:r>
        <w:tab/>
        <w:t>Object Identifiers</w:t>
      </w:r>
      <w:r>
        <w:tab/>
      </w:r>
      <w:r>
        <w:fldChar w:fldCharType="begin"/>
      </w:r>
      <w:r>
        <w:instrText xml:space="preserve"> PAGEREF _Toc73353925 \h </w:instrText>
      </w:r>
      <w:r>
        <w:fldChar w:fldCharType="separate"/>
      </w:r>
      <w:r>
        <w:t>22</w:t>
      </w:r>
      <w:r>
        <w:fldChar w:fldCharType="end"/>
      </w:r>
    </w:p>
    <w:p w14:paraId="68F99FDC" w14:textId="0E05E5CA" w:rsidR="00355F73" w:rsidRDefault="00355F73">
      <w:pPr>
        <w:pStyle w:val="TOC1"/>
        <w:rPr>
          <w:rFonts w:asciiTheme="minorHAnsi" w:eastAsiaTheme="minorEastAsia" w:hAnsiTheme="minorHAnsi" w:cstheme="minorBidi"/>
          <w:szCs w:val="22"/>
          <w:lang w:eastAsia="en-GB"/>
        </w:rPr>
      </w:pPr>
      <w:r w:rsidRPr="001D0C72">
        <w:rPr>
          <w:rFonts w:eastAsia="MS Mincho"/>
        </w:rPr>
        <w:t>8</w:t>
      </w:r>
      <w:r w:rsidRPr="001D0C72">
        <w:rPr>
          <w:rFonts w:eastAsia="MS Mincho"/>
        </w:rPr>
        <w:tab/>
        <w:t xml:space="preserve">JSON </w:t>
      </w:r>
      <w:r>
        <w:t>representations of TTCN-3 values based on ASN.1 types</w:t>
      </w:r>
      <w:r>
        <w:tab/>
      </w:r>
      <w:r>
        <w:fldChar w:fldCharType="begin"/>
      </w:r>
      <w:r>
        <w:instrText xml:space="preserve"> PAGEREF _Toc73353926 \h </w:instrText>
      </w:r>
      <w:r>
        <w:fldChar w:fldCharType="separate"/>
      </w:r>
      <w:r>
        <w:t>22</w:t>
      </w:r>
      <w:r>
        <w:fldChar w:fldCharType="end"/>
      </w:r>
    </w:p>
    <w:p w14:paraId="4B769DD4" w14:textId="741F97B5" w:rsidR="00355F73" w:rsidRDefault="00355F73">
      <w:pPr>
        <w:pStyle w:val="TOC2"/>
        <w:rPr>
          <w:rFonts w:asciiTheme="minorHAnsi" w:eastAsiaTheme="minorEastAsia" w:hAnsiTheme="minorHAnsi" w:cstheme="minorBidi"/>
          <w:sz w:val="22"/>
          <w:szCs w:val="22"/>
          <w:lang w:eastAsia="en-GB"/>
        </w:rPr>
      </w:pPr>
      <w:r>
        <w:t>8.1</w:t>
      </w:r>
      <w:r>
        <w:tab/>
        <w:t>General rules</w:t>
      </w:r>
      <w:r>
        <w:tab/>
      </w:r>
      <w:r>
        <w:fldChar w:fldCharType="begin"/>
      </w:r>
      <w:r>
        <w:instrText xml:space="preserve"> PAGEREF _Toc73353927 \h </w:instrText>
      </w:r>
      <w:r>
        <w:fldChar w:fldCharType="separate"/>
      </w:r>
      <w:r>
        <w:t>22</w:t>
      </w:r>
      <w:r>
        <w:fldChar w:fldCharType="end"/>
      </w:r>
    </w:p>
    <w:p w14:paraId="20919EDE" w14:textId="485B507A" w:rsidR="00355F73" w:rsidRDefault="00355F73">
      <w:pPr>
        <w:pStyle w:val="TOC2"/>
        <w:rPr>
          <w:rFonts w:asciiTheme="minorHAnsi" w:eastAsiaTheme="minorEastAsia" w:hAnsiTheme="minorHAnsi" w:cstheme="minorBidi"/>
          <w:sz w:val="22"/>
          <w:szCs w:val="22"/>
          <w:lang w:eastAsia="en-GB"/>
        </w:rPr>
      </w:pPr>
      <w:r>
        <w:t>8.2</w:t>
      </w:r>
      <w:r>
        <w:tab/>
        <w:t>Character strings</w:t>
      </w:r>
      <w:r>
        <w:tab/>
      </w:r>
      <w:r>
        <w:fldChar w:fldCharType="begin"/>
      </w:r>
      <w:r>
        <w:instrText xml:space="preserve"> PAGEREF _Toc73353928 \h </w:instrText>
      </w:r>
      <w:r>
        <w:fldChar w:fldCharType="separate"/>
      </w:r>
      <w:r>
        <w:t>23</w:t>
      </w:r>
      <w:r>
        <w:fldChar w:fldCharType="end"/>
      </w:r>
    </w:p>
    <w:p w14:paraId="0D885DC1" w14:textId="58328910" w:rsidR="00355F73" w:rsidRDefault="00355F73">
      <w:pPr>
        <w:pStyle w:val="TOC2"/>
        <w:rPr>
          <w:rFonts w:asciiTheme="minorHAnsi" w:eastAsiaTheme="minorEastAsia" w:hAnsiTheme="minorHAnsi" w:cstheme="minorBidi"/>
          <w:sz w:val="22"/>
          <w:szCs w:val="22"/>
          <w:lang w:eastAsia="en-GB"/>
        </w:rPr>
      </w:pPr>
      <w:r>
        <w:t>8.3</w:t>
      </w:r>
      <w:r>
        <w:tab/>
        <w:t>Binary strings</w:t>
      </w:r>
      <w:r>
        <w:tab/>
      </w:r>
      <w:r>
        <w:fldChar w:fldCharType="begin"/>
      </w:r>
      <w:r>
        <w:instrText xml:space="preserve"> PAGEREF _Toc73353929 \h </w:instrText>
      </w:r>
      <w:r>
        <w:fldChar w:fldCharType="separate"/>
      </w:r>
      <w:r>
        <w:t>23</w:t>
      </w:r>
      <w:r>
        <w:fldChar w:fldCharType="end"/>
      </w:r>
    </w:p>
    <w:p w14:paraId="438163F2" w14:textId="33C7EC4A" w:rsidR="00355F73" w:rsidRDefault="00355F73">
      <w:pPr>
        <w:pStyle w:val="TOC2"/>
        <w:rPr>
          <w:rFonts w:asciiTheme="minorHAnsi" w:eastAsiaTheme="minorEastAsia" w:hAnsiTheme="minorHAnsi" w:cstheme="minorBidi"/>
          <w:sz w:val="22"/>
          <w:szCs w:val="22"/>
          <w:lang w:eastAsia="en-GB"/>
        </w:rPr>
      </w:pPr>
      <w:r>
        <w:t>8.4</w:t>
      </w:r>
      <w:r>
        <w:tab/>
        <w:t>BOOLEAN</w:t>
      </w:r>
      <w:r>
        <w:tab/>
      </w:r>
      <w:r>
        <w:fldChar w:fldCharType="begin"/>
      </w:r>
      <w:r>
        <w:instrText xml:space="preserve"> PAGEREF _Toc73353930 \h </w:instrText>
      </w:r>
      <w:r>
        <w:fldChar w:fldCharType="separate"/>
      </w:r>
      <w:r>
        <w:t>23</w:t>
      </w:r>
      <w:r>
        <w:fldChar w:fldCharType="end"/>
      </w:r>
    </w:p>
    <w:p w14:paraId="55E4028B" w14:textId="2CA8D662" w:rsidR="00355F73" w:rsidRDefault="00355F73">
      <w:pPr>
        <w:pStyle w:val="TOC2"/>
        <w:rPr>
          <w:rFonts w:asciiTheme="minorHAnsi" w:eastAsiaTheme="minorEastAsia" w:hAnsiTheme="minorHAnsi" w:cstheme="minorBidi"/>
          <w:sz w:val="22"/>
          <w:szCs w:val="22"/>
          <w:lang w:eastAsia="en-GB"/>
        </w:rPr>
      </w:pPr>
      <w:r>
        <w:t>8.5</w:t>
      </w:r>
      <w:r>
        <w:tab/>
        <w:t>ENUMERATED</w:t>
      </w:r>
      <w:r>
        <w:tab/>
      </w:r>
      <w:r>
        <w:fldChar w:fldCharType="begin"/>
      </w:r>
      <w:r>
        <w:instrText xml:space="preserve"> PAGEREF _Toc73353931 \h </w:instrText>
      </w:r>
      <w:r>
        <w:fldChar w:fldCharType="separate"/>
      </w:r>
      <w:r>
        <w:t>23</w:t>
      </w:r>
      <w:r>
        <w:fldChar w:fldCharType="end"/>
      </w:r>
    </w:p>
    <w:p w14:paraId="27428137" w14:textId="5846A0CA" w:rsidR="00355F73" w:rsidRDefault="00355F73">
      <w:pPr>
        <w:pStyle w:val="TOC2"/>
        <w:rPr>
          <w:rFonts w:asciiTheme="minorHAnsi" w:eastAsiaTheme="minorEastAsia" w:hAnsiTheme="minorHAnsi" w:cstheme="minorBidi"/>
          <w:sz w:val="22"/>
          <w:szCs w:val="22"/>
          <w:lang w:eastAsia="en-GB"/>
        </w:rPr>
      </w:pPr>
      <w:r>
        <w:t>8.6</w:t>
      </w:r>
      <w:r>
        <w:tab/>
        <w:t>REAL</w:t>
      </w:r>
      <w:r>
        <w:tab/>
      </w:r>
      <w:r>
        <w:fldChar w:fldCharType="begin"/>
      </w:r>
      <w:r>
        <w:instrText xml:space="preserve"> PAGEREF _Toc73353932 \h </w:instrText>
      </w:r>
      <w:r>
        <w:fldChar w:fldCharType="separate"/>
      </w:r>
      <w:r>
        <w:t>23</w:t>
      </w:r>
      <w:r>
        <w:fldChar w:fldCharType="end"/>
      </w:r>
    </w:p>
    <w:p w14:paraId="3D63D1FA" w14:textId="004C4C9A" w:rsidR="00355F73" w:rsidRDefault="00355F73">
      <w:pPr>
        <w:pStyle w:val="TOC2"/>
        <w:rPr>
          <w:rFonts w:asciiTheme="minorHAnsi" w:eastAsiaTheme="minorEastAsia" w:hAnsiTheme="minorHAnsi" w:cstheme="minorBidi"/>
          <w:sz w:val="22"/>
          <w:szCs w:val="22"/>
          <w:lang w:eastAsia="en-GB"/>
        </w:rPr>
      </w:pPr>
      <w:r>
        <w:t>8.7</w:t>
      </w:r>
      <w:r>
        <w:tab/>
        <w:t>INTEGER</w:t>
      </w:r>
      <w:r>
        <w:tab/>
      </w:r>
      <w:r>
        <w:fldChar w:fldCharType="begin"/>
      </w:r>
      <w:r>
        <w:instrText xml:space="preserve"> PAGEREF _Toc73353933 \h </w:instrText>
      </w:r>
      <w:r>
        <w:fldChar w:fldCharType="separate"/>
      </w:r>
      <w:r>
        <w:t>23</w:t>
      </w:r>
      <w:r>
        <w:fldChar w:fldCharType="end"/>
      </w:r>
    </w:p>
    <w:p w14:paraId="397B4A19" w14:textId="04396CDA" w:rsidR="00355F73" w:rsidRDefault="00355F73">
      <w:pPr>
        <w:pStyle w:val="TOC2"/>
        <w:rPr>
          <w:rFonts w:asciiTheme="minorHAnsi" w:eastAsiaTheme="minorEastAsia" w:hAnsiTheme="minorHAnsi" w:cstheme="minorBidi"/>
          <w:sz w:val="22"/>
          <w:szCs w:val="22"/>
          <w:lang w:eastAsia="en-GB"/>
        </w:rPr>
      </w:pPr>
      <w:r>
        <w:t>8.8</w:t>
      </w:r>
      <w:r>
        <w:tab/>
        <w:t>OBJID</w:t>
      </w:r>
      <w:r>
        <w:tab/>
      </w:r>
      <w:r>
        <w:fldChar w:fldCharType="begin"/>
      </w:r>
      <w:r>
        <w:instrText xml:space="preserve"> PAGEREF _Toc73353934 \h </w:instrText>
      </w:r>
      <w:r>
        <w:fldChar w:fldCharType="separate"/>
      </w:r>
      <w:r>
        <w:t>23</w:t>
      </w:r>
      <w:r>
        <w:fldChar w:fldCharType="end"/>
      </w:r>
    </w:p>
    <w:p w14:paraId="49D67899" w14:textId="1B5286E4" w:rsidR="00355F73" w:rsidRDefault="00355F73">
      <w:pPr>
        <w:pStyle w:val="TOC2"/>
        <w:rPr>
          <w:rFonts w:asciiTheme="minorHAnsi" w:eastAsiaTheme="minorEastAsia" w:hAnsiTheme="minorHAnsi" w:cstheme="minorBidi"/>
          <w:sz w:val="22"/>
          <w:szCs w:val="22"/>
          <w:lang w:eastAsia="en-GB"/>
        </w:rPr>
      </w:pPr>
      <w:r>
        <w:t>8.9</w:t>
      </w:r>
      <w:r>
        <w:tab/>
        <w:t>NULL</w:t>
      </w:r>
      <w:r>
        <w:tab/>
      </w:r>
      <w:r>
        <w:fldChar w:fldCharType="begin"/>
      </w:r>
      <w:r>
        <w:instrText xml:space="preserve"> PAGEREF _Toc73353935 \h </w:instrText>
      </w:r>
      <w:r>
        <w:fldChar w:fldCharType="separate"/>
      </w:r>
      <w:r>
        <w:t>23</w:t>
      </w:r>
      <w:r>
        <w:fldChar w:fldCharType="end"/>
      </w:r>
    </w:p>
    <w:p w14:paraId="43DD656A" w14:textId="67F36CAE" w:rsidR="00355F73" w:rsidRDefault="00355F73">
      <w:pPr>
        <w:pStyle w:val="TOC2"/>
        <w:rPr>
          <w:rFonts w:asciiTheme="minorHAnsi" w:eastAsiaTheme="minorEastAsia" w:hAnsiTheme="minorHAnsi" w:cstheme="minorBidi"/>
          <w:sz w:val="22"/>
          <w:szCs w:val="22"/>
          <w:lang w:eastAsia="en-GB"/>
        </w:rPr>
      </w:pPr>
      <w:r>
        <w:t>8.10</w:t>
      </w:r>
      <w:r>
        <w:tab/>
        <w:t>SEQUENCE and SET</w:t>
      </w:r>
      <w:r>
        <w:tab/>
      </w:r>
      <w:r>
        <w:fldChar w:fldCharType="begin"/>
      </w:r>
      <w:r>
        <w:instrText xml:space="preserve"> PAGEREF _Toc73353936 \h </w:instrText>
      </w:r>
      <w:r>
        <w:fldChar w:fldCharType="separate"/>
      </w:r>
      <w:r>
        <w:t>24</w:t>
      </w:r>
      <w:r>
        <w:fldChar w:fldCharType="end"/>
      </w:r>
    </w:p>
    <w:p w14:paraId="1F887990" w14:textId="6B1DE6DA" w:rsidR="00355F73" w:rsidRDefault="00355F73">
      <w:pPr>
        <w:pStyle w:val="TOC2"/>
        <w:rPr>
          <w:rFonts w:asciiTheme="minorHAnsi" w:eastAsiaTheme="minorEastAsia" w:hAnsiTheme="minorHAnsi" w:cstheme="minorBidi"/>
          <w:sz w:val="22"/>
          <w:szCs w:val="22"/>
          <w:lang w:eastAsia="en-GB"/>
        </w:rPr>
      </w:pPr>
      <w:r>
        <w:t>8.11</w:t>
      </w:r>
      <w:r>
        <w:tab/>
        <w:t>SEQUENCE OF and SET OF</w:t>
      </w:r>
      <w:r>
        <w:tab/>
      </w:r>
      <w:r>
        <w:fldChar w:fldCharType="begin"/>
      </w:r>
      <w:r>
        <w:instrText xml:space="preserve"> PAGEREF _Toc73353937 \h </w:instrText>
      </w:r>
      <w:r>
        <w:fldChar w:fldCharType="separate"/>
      </w:r>
      <w:r>
        <w:t>24</w:t>
      </w:r>
      <w:r>
        <w:fldChar w:fldCharType="end"/>
      </w:r>
    </w:p>
    <w:p w14:paraId="51AC4BEC" w14:textId="7DF9A9D3" w:rsidR="00355F73" w:rsidRDefault="00355F73">
      <w:pPr>
        <w:pStyle w:val="TOC2"/>
        <w:rPr>
          <w:rFonts w:asciiTheme="minorHAnsi" w:eastAsiaTheme="minorEastAsia" w:hAnsiTheme="minorHAnsi" w:cstheme="minorBidi"/>
          <w:sz w:val="22"/>
          <w:szCs w:val="22"/>
          <w:lang w:eastAsia="en-GB"/>
        </w:rPr>
      </w:pPr>
      <w:r>
        <w:t>8.12</w:t>
      </w:r>
      <w:r>
        <w:tab/>
        <w:t>CHOICE and Open Types</w:t>
      </w:r>
      <w:r>
        <w:tab/>
      </w:r>
      <w:r>
        <w:fldChar w:fldCharType="begin"/>
      </w:r>
      <w:r>
        <w:instrText xml:space="preserve"> PAGEREF _Toc73353938 \h </w:instrText>
      </w:r>
      <w:r>
        <w:fldChar w:fldCharType="separate"/>
      </w:r>
      <w:r>
        <w:t>24</w:t>
      </w:r>
      <w:r>
        <w:fldChar w:fldCharType="end"/>
      </w:r>
    </w:p>
    <w:p w14:paraId="59E988EE" w14:textId="6DB3F281" w:rsidR="00355F73" w:rsidRDefault="00355F73">
      <w:pPr>
        <w:pStyle w:val="TOC8"/>
        <w:rPr>
          <w:rFonts w:asciiTheme="minorHAnsi" w:eastAsiaTheme="minorEastAsia" w:hAnsiTheme="minorHAnsi" w:cstheme="minorBidi"/>
          <w:b w:val="0"/>
          <w:szCs w:val="22"/>
          <w:lang w:eastAsia="en-GB"/>
        </w:rPr>
      </w:pPr>
      <w:r>
        <w:t xml:space="preserve">Annex A (normative): </w:t>
      </w:r>
      <w:r w:rsidR="00BC5CA2">
        <w:tab/>
      </w:r>
      <w:r>
        <w:t>TTCN-3 module JSON</w:t>
      </w:r>
      <w:r>
        <w:tab/>
      </w:r>
      <w:r>
        <w:fldChar w:fldCharType="begin"/>
      </w:r>
      <w:r>
        <w:instrText xml:space="preserve"> PAGEREF _Toc73353939 \h </w:instrText>
      </w:r>
      <w:r>
        <w:fldChar w:fldCharType="separate"/>
      </w:r>
      <w:r>
        <w:t>25</w:t>
      </w:r>
      <w:r>
        <w:fldChar w:fldCharType="end"/>
      </w:r>
    </w:p>
    <w:p w14:paraId="6F36F763" w14:textId="60DF7869" w:rsidR="00355F73" w:rsidRDefault="00355F73">
      <w:pPr>
        <w:pStyle w:val="TOC8"/>
        <w:rPr>
          <w:rFonts w:asciiTheme="minorHAnsi" w:eastAsiaTheme="minorEastAsia" w:hAnsiTheme="minorHAnsi" w:cstheme="minorBidi"/>
          <w:b w:val="0"/>
          <w:szCs w:val="22"/>
          <w:lang w:eastAsia="en-GB"/>
        </w:rPr>
      </w:pPr>
      <w:r>
        <w:lastRenderedPageBreak/>
        <w:t xml:space="preserve">Annex B (normative): </w:t>
      </w:r>
      <w:r w:rsidR="00BC5CA2">
        <w:tab/>
      </w:r>
      <w:r>
        <w:t>Encoding instructions</w:t>
      </w:r>
      <w:r>
        <w:tab/>
      </w:r>
      <w:r>
        <w:fldChar w:fldCharType="begin"/>
      </w:r>
      <w:r>
        <w:instrText xml:space="preserve"> PAGEREF _Toc73353940 \h </w:instrText>
      </w:r>
      <w:r>
        <w:fldChar w:fldCharType="separate"/>
      </w:r>
      <w:r>
        <w:t>27</w:t>
      </w:r>
      <w:r>
        <w:fldChar w:fldCharType="end"/>
      </w:r>
    </w:p>
    <w:p w14:paraId="2ABD8482" w14:textId="6232E383" w:rsidR="00355F73" w:rsidRDefault="00355F73">
      <w:pPr>
        <w:pStyle w:val="TOC1"/>
        <w:rPr>
          <w:rFonts w:asciiTheme="minorHAnsi" w:eastAsiaTheme="minorEastAsia" w:hAnsiTheme="minorHAnsi" w:cstheme="minorBidi"/>
          <w:szCs w:val="22"/>
          <w:lang w:eastAsia="en-GB"/>
        </w:rPr>
      </w:pPr>
      <w:r>
        <w:t>B.1</w:t>
      </w:r>
      <w:r>
        <w:tab/>
        <w:t>General</w:t>
      </w:r>
      <w:r>
        <w:tab/>
      </w:r>
      <w:r>
        <w:fldChar w:fldCharType="begin"/>
      </w:r>
      <w:r>
        <w:instrText xml:space="preserve"> PAGEREF _Toc73353941 \h </w:instrText>
      </w:r>
      <w:r>
        <w:fldChar w:fldCharType="separate"/>
      </w:r>
      <w:r>
        <w:t>27</w:t>
      </w:r>
      <w:r>
        <w:fldChar w:fldCharType="end"/>
      </w:r>
    </w:p>
    <w:p w14:paraId="4391264D" w14:textId="232F6EF1" w:rsidR="00355F73" w:rsidRDefault="00355F73">
      <w:pPr>
        <w:pStyle w:val="TOC1"/>
        <w:rPr>
          <w:rFonts w:asciiTheme="minorHAnsi" w:eastAsiaTheme="minorEastAsia" w:hAnsiTheme="minorHAnsi" w:cstheme="minorBidi"/>
          <w:szCs w:val="22"/>
          <w:lang w:eastAsia="en-GB"/>
        </w:rPr>
      </w:pPr>
      <w:r>
        <w:t>B.2</w:t>
      </w:r>
      <w:r>
        <w:tab/>
        <w:t>The JSON encode attribute</w:t>
      </w:r>
      <w:r>
        <w:tab/>
      </w:r>
      <w:r>
        <w:fldChar w:fldCharType="begin"/>
      </w:r>
      <w:r>
        <w:instrText xml:space="preserve"> PAGEREF _Toc73353942 \h </w:instrText>
      </w:r>
      <w:r>
        <w:fldChar w:fldCharType="separate"/>
      </w:r>
      <w:r>
        <w:t>27</w:t>
      </w:r>
      <w:r>
        <w:fldChar w:fldCharType="end"/>
      </w:r>
    </w:p>
    <w:p w14:paraId="32771EDB" w14:textId="6ADDF1DA" w:rsidR="00355F73" w:rsidRDefault="00355F73">
      <w:pPr>
        <w:pStyle w:val="TOC1"/>
        <w:rPr>
          <w:rFonts w:asciiTheme="minorHAnsi" w:eastAsiaTheme="minorEastAsia" w:hAnsiTheme="minorHAnsi" w:cstheme="minorBidi"/>
          <w:szCs w:val="22"/>
          <w:lang w:eastAsia="en-GB"/>
        </w:rPr>
      </w:pPr>
      <w:r>
        <w:t>B.3</w:t>
      </w:r>
      <w:r>
        <w:tab/>
        <w:t>Encoding instructions</w:t>
      </w:r>
      <w:r>
        <w:tab/>
      </w:r>
      <w:r>
        <w:fldChar w:fldCharType="begin"/>
      </w:r>
      <w:r>
        <w:instrText xml:space="preserve"> PAGEREF _Toc73353943 \h </w:instrText>
      </w:r>
      <w:r>
        <w:fldChar w:fldCharType="separate"/>
      </w:r>
      <w:r>
        <w:t>27</w:t>
      </w:r>
      <w:r>
        <w:fldChar w:fldCharType="end"/>
      </w:r>
    </w:p>
    <w:p w14:paraId="1EE78AF5" w14:textId="558BAA72" w:rsidR="00355F73" w:rsidRDefault="00355F73">
      <w:pPr>
        <w:pStyle w:val="TOC2"/>
        <w:rPr>
          <w:rFonts w:asciiTheme="minorHAnsi" w:eastAsiaTheme="minorEastAsia" w:hAnsiTheme="minorHAnsi" w:cstheme="minorBidi"/>
          <w:sz w:val="22"/>
          <w:szCs w:val="22"/>
          <w:lang w:eastAsia="en-GB"/>
        </w:rPr>
      </w:pPr>
      <w:r>
        <w:t>B.3.1</w:t>
      </w:r>
      <w:r>
        <w:tab/>
        <w:t>General rules</w:t>
      </w:r>
      <w:r>
        <w:tab/>
      </w:r>
      <w:r>
        <w:fldChar w:fldCharType="begin"/>
      </w:r>
      <w:r>
        <w:instrText xml:space="preserve"> PAGEREF _Toc73353944 \h </w:instrText>
      </w:r>
      <w:r>
        <w:fldChar w:fldCharType="separate"/>
      </w:r>
      <w:r>
        <w:t>27</w:t>
      </w:r>
      <w:r>
        <w:fldChar w:fldCharType="end"/>
      </w:r>
    </w:p>
    <w:p w14:paraId="33CA92DA" w14:textId="5EAB7703" w:rsidR="00355F73" w:rsidRDefault="00355F73">
      <w:pPr>
        <w:pStyle w:val="TOC2"/>
        <w:rPr>
          <w:rFonts w:asciiTheme="minorHAnsi" w:eastAsiaTheme="minorEastAsia" w:hAnsiTheme="minorHAnsi" w:cstheme="minorBidi"/>
          <w:sz w:val="22"/>
          <w:szCs w:val="22"/>
          <w:lang w:eastAsia="en-GB"/>
        </w:rPr>
      </w:pPr>
      <w:r>
        <w:t>B.3.2</w:t>
      </w:r>
      <w:r>
        <w:tab/>
        <w:t>JSON type identification</w:t>
      </w:r>
      <w:r>
        <w:tab/>
      </w:r>
      <w:r>
        <w:fldChar w:fldCharType="begin"/>
      </w:r>
      <w:r>
        <w:instrText xml:space="preserve"> PAGEREF _Toc73353945 \h </w:instrText>
      </w:r>
      <w:r>
        <w:fldChar w:fldCharType="separate"/>
      </w:r>
      <w:r>
        <w:t>28</w:t>
      </w:r>
      <w:r>
        <w:fldChar w:fldCharType="end"/>
      </w:r>
    </w:p>
    <w:p w14:paraId="7D70715C" w14:textId="4BFC153D" w:rsidR="00355F73" w:rsidRDefault="00355F73">
      <w:pPr>
        <w:pStyle w:val="TOC2"/>
        <w:rPr>
          <w:rFonts w:asciiTheme="minorHAnsi" w:eastAsiaTheme="minorEastAsia" w:hAnsiTheme="minorHAnsi" w:cstheme="minorBidi"/>
          <w:sz w:val="22"/>
          <w:szCs w:val="22"/>
          <w:lang w:eastAsia="en-GB"/>
        </w:rPr>
      </w:pPr>
      <w:r>
        <w:t>B.3.3</w:t>
      </w:r>
      <w:r>
        <w:tab/>
        <w:t>Normalizing JSON Values</w:t>
      </w:r>
      <w:r>
        <w:tab/>
      </w:r>
      <w:r>
        <w:fldChar w:fldCharType="begin"/>
      </w:r>
      <w:r>
        <w:instrText xml:space="preserve"> PAGEREF _Toc73353946 \h </w:instrText>
      </w:r>
      <w:r>
        <w:fldChar w:fldCharType="separate"/>
      </w:r>
      <w:r>
        <w:t>28</w:t>
      </w:r>
      <w:r>
        <w:fldChar w:fldCharType="end"/>
      </w:r>
    </w:p>
    <w:p w14:paraId="5DB9D127" w14:textId="370938C6" w:rsidR="00355F73" w:rsidRDefault="00355F73">
      <w:pPr>
        <w:pStyle w:val="TOC2"/>
        <w:rPr>
          <w:rFonts w:asciiTheme="minorHAnsi" w:eastAsiaTheme="minorEastAsia" w:hAnsiTheme="minorHAnsi" w:cstheme="minorBidi"/>
          <w:sz w:val="22"/>
          <w:szCs w:val="22"/>
          <w:lang w:eastAsia="en-GB"/>
        </w:rPr>
      </w:pPr>
      <w:r>
        <w:t>B.3.4</w:t>
      </w:r>
      <w:r>
        <w:tab/>
        <w:t>Name as</w:t>
      </w:r>
      <w:r>
        <w:tab/>
      </w:r>
      <w:r>
        <w:fldChar w:fldCharType="begin"/>
      </w:r>
      <w:r>
        <w:instrText xml:space="preserve"> PAGEREF _Toc73353947 \h </w:instrText>
      </w:r>
      <w:r>
        <w:fldChar w:fldCharType="separate"/>
      </w:r>
      <w:r>
        <w:t>28</w:t>
      </w:r>
      <w:r>
        <w:fldChar w:fldCharType="end"/>
      </w:r>
    </w:p>
    <w:p w14:paraId="3C99B363" w14:textId="760698F2" w:rsidR="00355F73" w:rsidRDefault="00355F73">
      <w:pPr>
        <w:pStyle w:val="TOC2"/>
        <w:rPr>
          <w:rFonts w:asciiTheme="minorHAnsi" w:eastAsiaTheme="minorEastAsia" w:hAnsiTheme="minorHAnsi" w:cstheme="minorBidi"/>
          <w:sz w:val="22"/>
          <w:szCs w:val="22"/>
          <w:lang w:eastAsia="en-GB"/>
        </w:rPr>
      </w:pPr>
      <w:r>
        <w:t>B.3.5</w:t>
      </w:r>
      <w:r>
        <w:tab/>
        <w:t>Number of fraction digits</w:t>
      </w:r>
      <w:r>
        <w:tab/>
      </w:r>
      <w:r>
        <w:fldChar w:fldCharType="begin"/>
      </w:r>
      <w:r>
        <w:instrText xml:space="preserve"> PAGEREF _Toc73353948 \h </w:instrText>
      </w:r>
      <w:r>
        <w:fldChar w:fldCharType="separate"/>
      </w:r>
      <w:r>
        <w:t>29</w:t>
      </w:r>
      <w:r>
        <w:fldChar w:fldCharType="end"/>
      </w:r>
    </w:p>
    <w:p w14:paraId="6F83BE38" w14:textId="1ECCC239" w:rsidR="00355F73" w:rsidRDefault="00355F73">
      <w:pPr>
        <w:pStyle w:val="TOC2"/>
        <w:rPr>
          <w:rFonts w:asciiTheme="minorHAnsi" w:eastAsiaTheme="minorEastAsia" w:hAnsiTheme="minorHAnsi" w:cstheme="minorBidi"/>
          <w:sz w:val="22"/>
          <w:szCs w:val="22"/>
          <w:lang w:eastAsia="en-GB"/>
        </w:rPr>
      </w:pPr>
      <w:r>
        <w:t>B.3.6</w:t>
      </w:r>
      <w:r>
        <w:tab/>
        <w:t>Use the Minus sign</w:t>
      </w:r>
      <w:r>
        <w:tab/>
      </w:r>
      <w:r>
        <w:fldChar w:fldCharType="begin"/>
      </w:r>
      <w:r>
        <w:instrText xml:space="preserve"> PAGEREF _Toc73353949 \h </w:instrText>
      </w:r>
      <w:r>
        <w:fldChar w:fldCharType="separate"/>
      </w:r>
      <w:r>
        <w:t>30</w:t>
      </w:r>
      <w:r>
        <w:fldChar w:fldCharType="end"/>
      </w:r>
    </w:p>
    <w:p w14:paraId="2C2561B5" w14:textId="34CA5B86" w:rsidR="00355F73" w:rsidRDefault="00355F73">
      <w:pPr>
        <w:pStyle w:val="TOC2"/>
        <w:rPr>
          <w:rFonts w:asciiTheme="minorHAnsi" w:eastAsiaTheme="minorEastAsia" w:hAnsiTheme="minorHAnsi" w:cstheme="minorBidi"/>
          <w:sz w:val="22"/>
          <w:szCs w:val="22"/>
          <w:lang w:eastAsia="en-GB"/>
        </w:rPr>
      </w:pPr>
      <w:r>
        <w:t>B.3.7</w:t>
      </w:r>
      <w:r>
        <w:tab/>
        <w:t>Escape as</w:t>
      </w:r>
      <w:r>
        <w:tab/>
      </w:r>
      <w:r>
        <w:fldChar w:fldCharType="begin"/>
      </w:r>
      <w:r>
        <w:instrText xml:space="preserve"> PAGEREF _Toc73353950 \h </w:instrText>
      </w:r>
      <w:r>
        <w:fldChar w:fldCharType="separate"/>
      </w:r>
      <w:r>
        <w:t>30</w:t>
      </w:r>
      <w:r>
        <w:fldChar w:fldCharType="end"/>
      </w:r>
    </w:p>
    <w:p w14:paraId="31221DDE" w14:textId="6DA9CFED" w:rsidR="00355F73" w:rsidRDefault="00355F73">
      <w:pPr>
        <w:pStyle w:val="TOC2"/>
        <w:rPr>
          <w:rFonts w:asciiTheme="minorHAnsi" w:eastAsiaTheme="minorEastAsia" w:hAnsiTheme="minorHAnsi" w:cstheme="minorBidi"/>
          <w:sz w:val="22"/>
          <w:szCs w:val="22"/>
          <w:lang w:eastAsia="en-GB"/>
        </w:rPr>
      </w:pPr>
      <w:r>
        <w:t>B.3.8</w:t>
      </w:r>
      <w:r>
        <w:tab/>
      </w:r>
      <w:r w:rsidRPr="001D0C72">
        <w:rPr>
          <w:rFonts w:eastAsia="MS Mincho"/>
        </w:rPr>
        <w:t>Omit as null</w:t>
      </w:r>
      <w:r>
        <w:tab/>
      </w:r>
      <w:r>
        <w:fldChar w:fldCharType="begin"/>
      </w:r>
      <w:r>
        <w:instrText xml:space="preserve"> PAGEREF _Toc73353951 \h </w:instrText>
      </w:r>
      <w:r>
        <w:fldChar w:fldCharType="separate"/>
      </w:r>
      <w:r>
        <w:t>31</w:t>
      </w:r>
      <w:r>
        <w:fldChar w:fldCharType="end"/>
      </w:r>
    </w:p>
    <w:p w14:paraId="04E0A192" w14:textId="4FA68367" w:rsidR="00355F73" w:rsidRDefault="00355F73">
      <w:pPr>
        <w:pStyle w:val="TOC2"/>
        <w:rPr>
          <w:rFonts w:asciiTheme="minorHAnsi" w:eastAsiaTheme="minorEastAsia" w:hAnsiTheme="minorHAnsi" w:cstheme="minorBidi"/>
          <w:sz w:val="22"/>
          <w:szCs w:val="22"/>
          <w:lang w:eastAsia="en-GB"/>
        </w:rPr>
      </w:pPr>
      <w:r>
        <w:t>B.3.9</w:t>
      </w:r>
      <w:r>
        <w:tab/>
      </w:r>
      <w:r w:rsidRPr="001D0C72">
        <w:rPr>
          <w:rFonts w:eastAsia="MS Mincho"/>
          <w:kern w:val="28"/>
        </w:rPr>
        <w:t>Default</w:t>
      </w:r>
      <w:r>
        <w:tab/>
      </w:r>
      <w:r>
        <w:fldChar w:fldCharType="begin"/>
      </w:r>
      <w:r>
        <w:instrText xml:space="preserve"> PAGEREF _Toc73353952 \h </w:instrText>
      </w:r>
      <w:r>
        <w:fldChar w:fldCharType="separate"/>
      </w:r>
      <w:r>
        <w:t>31</w:t>
      </w:r>
      <w:r>
        <w:fldChar w:fldCharType="end"/>
      </w:r>
    </w:p>
    <w:p w14:paraId="38A3224D" w14:textId="49D1C80B" w:rsidR="00355F73" w:rsidRDefault="00355F73">
      <w:pPr>
        <w:pStyle w:val="TOC2"/>
        <w:rPr>
          <w:rFonts w:asciiTheme="minorHAnsi" w:eastAsiaTheme="minorEastAsia" w:hAnsiTheme="minorHAnsi" w:cstheme="minorBidi"/>
          <w:sz w:val="22"/>
          <w:szCs w:val="22"/>
          <w:lang w:eastAsia="en-GB"/>
        </w:rPr>
      </w:pPr>
      <w:r>
        <w:t>B.3.10</w:t>
      </w:r>
      <w:r>
        <w:tab/>
      </w:r>
      <w:r w:rsidRPr="001D0C72">
        <w:rPr>
          <w:rFonts w:eastAsia="MS Mincho"/>
        </w:rPr>
        <w:t>As value</w:t>
      </w:r>
      <w:r>
        <w:tab/>
      </w:r>
      <w:r>
        <w:fldChar w:fldCharType="begin"/>
      </w:r>
      <w:r>
        <w:instrText xml:space="preserve"> PAGEREF _Toc73353953 \h </w:instrText>
      </w:r>
      <w:r>
        <w:fldChar w:fldCharType="separate"/>
      </w:r>
      <w:r>
        <w:t>32</w:t>
      </w:r>
      <w:r>
        <w:fldChar w:fldCharType="end"/>
      </w:r>
    </w:p>
    <w:p w14:paraId="6567A9A7" w14:textId="4F6E0F92" w:rsidR="00355F73" w:rsidRDefault="00355F73">
      <w:pPr>
        <w:pStyle w:val="TOC2"/>
        <w:rPr>
          <w:rFonts w:asciiTheme="minorHAnsi" w:eastAsiaTheme="minorEastAsia" w:hAnsiTheme="minorHAnsi" w:cstheme="minorBidi"/>
          <w:sz w:val="22"/>
          <w:szCs w:val="22"/>
          <w:lang w:eastAsia="en-GB"/>
        </w:rPr>
      </w:pPr>
      <w:r>
        <w:t>B.3.11</w:t>
      </w:r>
      <w:r>
        <w:tab/>
        <w:t>No Type</w:t>
      </w:r>
      <w:r>
        <w:tab/>
      </w:r>
      <w:r>
        <w:fldChar w:fldCharType="begin"/>
      </w:r>
      <w:r>
        <w:instrText xml:space="preserve"> PAGEREF _Toc73353954 \h </w:instrText>
      </w:r>
      <w:r>
        <w:fldChar w:fldCharType="separate"/>
      </w:r>
      <w:r>
        <w:t>33</w:t>
      </w:r>
      <w:r>
        <w:fldChar w:fldCharType="end"/>
      </w:r>
    </w:p>
    <w:p w14:paraId="54E46906" w14:textId="324CC6D8" w:rsidR="00355F73" w:rsidRDefault="00355F73">
      <w:pPr>
        <w:pStyle w:val="TOC2"/>
        <w:rPr>
          <w:rFonts w:asciiTheme="minorHAnsi" w:eastAsiaTheme="minorEastAsia" w:hAnsiTheme="minorHAnsi" w:cstheme="minorBidi"/>
          <w:sz w:val="22"/>
          <w:szCs w:val="22"/>
          <w:lang w:eastAsia="en-GB"/>
        </w:rPr>
      </w:pPr>
      <w:r>
        <w:t>B.3.12</w:t>
      </w:r>
      <w:r>
        <w:tab/>
        <w:t>Use order</w:t>
      </w:r>
      <w:r>
        <w:tab/>
      </w:r>
      <w:r>
        <w:fldChar w:fldCharType="begin"/>
      </w:r>
      <w:r>
        <w:instrText xml:space="preserve"> PAGEREF _Toc73353955 \h </w:instrText>
      </w:r>
      <w:r>
        <w:fldChar w:fldCharType="separate"/>
      </w:r>
      <w:r>
        <w:t>33</w:t>
      </w:r>
      <w:r>
        <w:fldChar w:fldCharType="end"/>
      </w:r>
    </w:p>
    <w:p w14:paraId="599DE099" w14:textId="72F77D4B" w:rsidR="00355F73" w:rsidRDefault="00355F73">
      <w:pPr>
        <w:pStyle w:val="TOC2"/>
        <w:rPr>
          <w:rFonts w:asciiTheme="minorHAnsi" w:eastAsiaTheme="minorEastAsia" w:hAnsiTheme="minorHAnsi" w:cstheme="minorBidi"/>
          <w:sz w:val="22"/>
          <w:szCs w:val="22"/>
          <w:lang w:eastAsia="en-GB"/>
        </w:rPr>
      </w:pPr>
      <w:r>
        <w:t>B.3.13</w:t>
      </w:r>
      <w:r>
        <w:tab/>
      </w:r>
      <w:r w:rsidRPr="001D0C72">
        <w:rPr>
          <w:rFonts w:eastAsia="MS Mincho"/>
        </w:rPr>
        <w:t>Error behaviour</w:t>
      </w:r>
      <w:r>
        <w:tab/>
      </w:r>
      <w:r>
        <w:fldChar w:fldCharType="begin"/>
      </w:r>
      <w:r>
        <w:instrText xml:space="preserve"> PAGEREF _Toc73353956 \h </w:instrText>
      </w:r>
      <w:r>
        <w:fldChar w:fldCharType="separate"/>
      </w:r>
      <w:r>
        <w:t>33</w:t>
      </w:r>
      <w:r>
        <w:fldChar w:fldCharType="end"/>
      </w:r>
    </w:p>
    <w:p w14:paraId="18BE2A1F" w14:textId="08C02AE2" w:rsidR="00355F73" w:rsidRDefault="00355F73">
      <w:pPr>
        <w:pStyle w:val="TOC8"/>
        <w:rPr>
          <w:rFonts w:asciiTheme="minorHAnsi" w:eastAsiaTheme="minorEastAsia" w:hAnsiTheme="minorHAnsi" w:cstheme="minorBidi"/>
          <w:b w:val="0"/>
          <w:szCs w:val="22"/>
          <w:lang w:eastAsia="en-GB"/>
        </w:rPr>
      </w:pPr>
      <w:r>
        <w:t xml:space="preserve">Annex C (informative): </w:t>
      </w:r>
      <w:r w:rsidR="00BC5CA2">
        <w:tab/>
      </w:r>
      <w:r>
        <w:t>Bibliography</w:t>
      </w:r>
      <w:r>
        <w:tab/>
      </w:r>
      <w:r>
        <w:fldChar w:fldCharType="begin"/>
      </w:r>
      <w:r>
        <w:instrText xml:space="preserve"> PAGEREF _Toc73353957 \h </w:instrText>
      </w:r>
      <w:r>
        <w:fldChar w:fldCharType="separate"/>
      </w:r>
      <w:r>
        <w:t>35</w:t>
      </w:r>
      <w:r>
        <w:fldChar w:fldCharType="end"/>
      </w:r>
    </w:p>
    <w:p w14:paraId="5262A740" w14:textId="79A841A4" w:rsidR="00355F73" w:rsidRDefault="00355F73">
      <w:pPr>
        <w:pStyle w:val="TOC1"/>
        <w:rPr>
          <w:rFonts w:asciiTheme="minorHAnsi" w:eastAsiaTheme="minorEastAsia" w:hAnsiTheme="minorHAnsi" w:cstheme="minorBidi"/>
          <w:szCs w:val="22"/>
          <w:lang w:eastAsia="en-GB"/>
        </w:rPr>
      </w:pPr>
      <w:r>
        <w:t>History</w:t>
      </w:r>
      <w:r>
        <w:tab/>
      </w:r>
      <w:r>
        <w:fldChar w:fldCharType="begin"/>
      </w:r>
      <w:r>
        <w:instrText xml:space="preserve"> PAGEREF _Toc73353958 \h </w:instrText>
      </w:r>
      <w:r>
        <w:fldChar w:fldCharType="separate"/>
      </w:r>
      <w:r>
        <w:t>36</w:t>
      </w:r>
      <w:r>
        <w:fldChar w:fldCharType="end"/>
      </w:r>
    </w:p>
    <w:p w14:paraId="656AB95B" w14:textId="2DB720BC" w:rsidR="00133541" w:rsidRPr="00CD2248" w:rsidRDefault="00F91E52" w:rsidP="00066334">
      <w:r w:rsidRPr="00CD2248">
        <w:fldChar w:fldCharType="end"/>
      </w:r>
    </w:p>
    <w:p w14:paraId="4A55C18F" w14:textId="77777777" w:rsidR="00133541" w:rsidRPr="00CD2248" w:rsidRDefault="00133541" w:rsidP="00066334">
      <w:pPr>
        <w:pStyle w:val="Heading1"/>
      </w:pPr>
      <w:r w:rsidRPr="00CD2248">
        <w:br w:type="page"/>
      </w:r>
      <w:bookmarkStart w:id="3" w:name="_Toc73353889"/>
      <w:r w:rsidRPr="00CD2248">
        <w:lastRenderedPageBreak/>
        <w:t>Intellectual Property Rights</w:t>
      </w:r>
      <w:bookmarkEnd w:id="3"/>
    </w:p>
    <w:p w14:paraId="167D985A" w14:textId="77777777" w:rsidR="00355F73" w:rsidRDefault="00355F73" w:rsidP="00355F73">
      <w:pPr>
        <w:pStyle w:val="H6"/>
      </w:pPr>
      <w:r>
        <w:t xml:space="preserve">Essential patents </w:t>
      </w:r>
    </w:p>
    <w:p w14:paraId="6B4A65EC" w14:textId="77777777" w:rsidR="00355F73" w:rsidRDefault="00355F73" w:rsidP="00355F73">
      <w:bookmarkStart w:id="4" w:name="IPR_3GPP"/>
      <w:r>
        <w:t xml:space="preserve">IPRs essential or potentially essential to normative deliverables may have been declared to ETSI. The </w:t>
      </w:r>
      <w:bookmarkStart w:id="5" w:name="_Hlk67652472"/>
      <w:bookmarkStart w:id="6" w:name="_Hlk67652820"/>
      <w:r>
        <w:t>declarations</w:t>
      </w:r>
      <w:bookmarkEnd w:id="5"/>
      <w:r>
        <w:t xml:space="preserve"> </w:t>
      </w:r>
      <w:bookmarkEnd w:id="6"/>
      <w:r>
        <w:t xml:space="preserve">pertaining to these essential IPRs, if any, are publicly available for </w:t>
      </w:r>
      <w:r>
        <w:rPr>
          <w:b/>
          <w:bCs/>
        </w:rPr>
        <w:t>ETSI members and non-members</w:t>
      </w:r>
      <w:r>
        <w:t xml:space="preserve">, and can be found in ETSI SR 000 314: </w:t>
      </w:r>
      <w:r>
        <w:rPr>
          <w:i/>
          <w:iCs/>
        </w:rPr>
        <w:t>"Intellectual Property Rights (IPRs); Essential, or potentially Essential, IPRs notified to ETSI in respect of ETSI standards"</w:t>
      </w:r>
      <w:r>
        <w:t>, which is available from the ETSI Secretariat. Latest updates are available on the ETSI Web server (</w:t>
      </w:r>
      <w:hyperlink r:id="rId14" w:history="1">
        <w:r w:rsidRPr="00355F73">
          <w:rPr>
            <w:rStyle w:val="Hyperlink"/>
          </w:rPr>
          <w:t>https://ipr.etsi.org/</w:t>
        </w:r>
      </w:hyperlink>
      <w:r>
        <w:t>).</w:t>
      </w:r>
    </w:p>
    <w:p w14:paraId="2034F58A" w14:textId="77777777" w:rsidR="00355F73" w:rsidRDefault="00355F73" w:rsidP="00355F73">
      <w:r>
        <w:t xml:space="preserve">Pursuant to the ETSI </w:t>
      </w:r>
      <w:bookmarkStart w:id="7" w:name="_Hlk67652492"/>
      <w:r>
        <w:t xml:space="preserve">Directives including the ETSI </w:t>
      </w:r>
      <w:bookmarkEnd w:id="7"/>
      <w:r>
        <w:t xml:space="preserve">IPR Policy, no investigation </w:t>
      </w:r>
      <w:bookmarkStart w:id="8" w:name="_Hlk67652856"/>
      <w:r>
        <w:t>regarding the essentiality of IPRs</w:t>
      </w:r>
      <w:bookmarkEnd w:id="8"/>
      <w:r>
        <w:t>, including IPR searches, has been carried out by ETSI. No guarantee can be given as to the existence of other IPRs not referenced in ETSI SR 000 314 (or the updates on the ETSI Web server) which are, or may be, or may become, essential to the present document.</w:t>
      </w:r>
    </w:p>
    <w:bookmarkEnd w:id="4"/>
    <w:p w14:paraId="2ABC6AB4" w14:textId="77777777" w:rsidR="00355F73" w:rsidRDefault="00355F73" w:rsidP="00355F73">
      <w:pPr>
        <w:pStyle w:val="H6"/>
      </w:pPr>
      <w:r>
        <w:t>Trademarks</w:t>
      </w:r>
    </w:p>
    <w:p w14:paraId="19563E61" w14:textId="77777777" w:rsidR="00355F73" w:rsidRDefault="00355F73" w:rsidP="00355F73">
      <w:r>
        <w:t>The present document may include trademarks and/or tradenames which are asserted and/or registered by their owners. ETSI claims no ownership of these except for any which are indicated as being the property of ETSI, and conveys no right to use or reproduce any trademark and/or tradename. Mention of those trademarks in the present document does not constitute an endorsement by ETSI of products, services or organizations associated with those trademarks.</w:t>
      </w:r>
    </w:p>
    <w:p w14:paraId="1CA3D18D" w14:textId="77777777" w:rsidR="00355F73" w:rsidRDefault="00355F73" w:rsidP="00355F73">
      <w:r>
        <w:rPr>
          <w:b/>
          <w:bCs/>
        </w:rPr>
        <w:t>DECT™</w:t>
      </w:r>
      <w:r>
        <w:t xml:space="preserve">, </w:t>
      </w:r>
      <w:r>
        <w:rPr>
          <w:b/>
          <w:bCs/>
        </w:rPr>
        <w:t>PLUGTESTS™</w:t>
      </w:r>
      <w:r>
        <w:t xml:space="preserve">, </w:t>
      </w:r>
      <w:r>
        <w:rPr>
          <w:b/>
          <w:bCs/>
        </w:rPr>
        <w:t>UMTS™</w:t>
      </w:r>
      <w:r>
        <w:t xml:space="preserve"> and the ETSI logo are trademarks of ETSI registered for the benefit of its Members. </w:t>
      </w:r>
      <w:r>
        <w:rPr>
          <w:b/>
          <w:bCs/>
        </w:rPr>
        <w:t>3GPP™</w:t>
      </w:r>
      <w:r>
        <w:rPr>
          <w:vertAlign w:val="superscript"/>
        </w:rPr>
        <w:t xml:space="preserve"> </w:t>
      </w:r>
      <w:r>
        <w:t xml:space="preserve">and </w:t>
      </w:r>
      <w:r>
        <w:rPr>
          <w:b/>
          <w:bCs/>
        </w:rPr>
        <w:t>LTE™</w:t>
      </w:r>
      <w:r>
        <w:t xml:space="preserve"> are trademarks of ETSI registered for the benefit of its Members and of the 3GPP Organizational Partners. </w:t>
      </w:r>
      <w:r>
        <w:rPr>
          <w:b/>
          <w:bCs/>
        </w:rPr>
        <w:t>oneM2M™</w:t>
      </w:r>
      <w:r>
        <w:t xml:space="preserve"> logo is a trademark of ETSI registered for the benefit of its Members and of the oneM2M Partners. </w:t>
      </w:r>
      <w:r>
        <w:rPr>
          <w:b/>
          <w:bCs/>
        </w:rPr>
        <w:t>GSM</w:t>
      </w:r>
      <w:r>
        <w:rPr>
          <w:vertAlign w:val="superscript"/>
        </w:rPr>
        <w:t>®</w:t>
      </w:r>
      <w:r>
        <w:t xml:space="preserve"> and the GSM logo are trademarks registered and owned by the GSM Association.</w:t>
      </w:r>
    </w:p>
    <w:p w14:paraId="3F2B2810" w14:textId="77777777" w:rsidR="008C2020" w:rsidRPr="00CD2248" w:rsidRDefault="008C2020" w:rsidP="00066334">
      <w:pPr>
        <w:pStyle w:val="Heading1"/>
      </w:pPr>
      <w:bookmarkStart w:id="9" w:name="_Toc73353890"/>
      <w:r w:rsidRPr="00CD2248">
        <w:t>Foreword</w:t>
      </w:r>
      <w:bookmarkEnd w:id="9"/>
    </w:p>
    <w:p w14:paraId="0FE359E0" w14:textId="77777777" w:rsidR="00355F73" w:rsidRDefault="00355F73" w:rsidP="00355F73">
      <w:r>
        <w:t>This ETSI Standard (ES) has been produced by ETSI Technical Committee Methods for Testing and Specification (MTS).</w:t>
      </w:r>
    </w:p>
    <w:p w14:paraId="011DBBB7" w14:textId="2197B483" w:rsidR="00CE79FF" w:rsidRPr="00CD2248" w:rsidRDefault="00CE79FF" w:rsidP="00066334">
      <w:r w:rsidRPr="00CD2248">
        <w:t xml:space="preserve">The present document is part </w:t>
      </w:r>
      <w:r w:rsidR="000924F3" w:rsidRPr="00CD2248">
        <w:t>11</w:t>
      </w:r>
      <w:r w:rsidRPr="00CD2248">
        <w:t xml:space="preserve"> of a multi-part deliverable. Full details of the entire se</w:t>
      </w:r>
      <w:r w:rsidR="00D26845" w:rsidRPr="00CD2248">
        <w:t>ries can be found in part 1 </w:t>
      </w:r>
      <w:r w:rsidR="00450E07" w:rsidRPr="00CD2248">
        <w:t>[</w:t>
      </w:r>
      <w:r w:rsidR="00450E07" w:rsidRPr="00CD2248">
        <w:fldChar w:fldCharType="begin"/>
      </w:r>
      <w:r w:rsidR="00450E07" w:rsidRPr="00CD2248">
        <w:instrText xml:space="preserve">REF REF_ES201873_1 \h </w:instrText>
      </w:r>
      <w:r w:rsidR="00450E07" w:rsidRPr="00CD2248">
        <w:fldChar w:fldCharType="separate"/>
      </w:r>
      <w:r w:rsidR="00450E07" w:rsidRPr="00CD2248">
        <w:t>1</w:t>
      </w:r>
      <w:r w:rsidR="00450E07" w:rsidRPr="00CD2248">
        <w:fldChar w:fldCharType="end"/>
      </w:r>
      <w:r w:rsidR="00450E07" w:rsidRPr="00CD2248">
        <w:t>]</w:t>
      </w:r>
      <w:r w:rsidRPr="00CD2248">
        <w:t>.</w:t>
      </w:r>
    </w:p>
    <w:p w14:paraId="15E9B582" w14:textId="77777777" w:rsidR="00355F73" w:rsidRDefault="00355F73" w:rsidP="00355F73">
      <w:pPr>
        <w:pStyle w:val="Heading1"/>
      </w:pPr>
      <w:bookmarkStart w:id="10" w:name="_Toc481503921"/>
      <w:bookmarkStart w:id="11" w:name="_Toc487612123"/>
      <w:bookmarkStart w:id="12" w:name="_Toc525223404"/>
      <w:bookmarkStart w:id="13" w:name="_Toc525223854"/>
      <w:bookmarkStart w:id="14" w:name="_Toc527974963"/>
      <w:bookmarkStart w:id="15" w:name="_Toc527980450"/>
      <w:bookmarkStart w:id="16" w:name="_Toc534708585"/>
      <w:bookmarkStart w:id="17" w:name="_Toc534708660"/>
      <w:bookmarkStart w:id="18" w:name="_Toc73353891"/>
      <w:r>
        <w:t>Modal verbs terminology</w:t>
      </w:r>
      <w:bookmarkEnd w:id="10"/>
      <w:bookmarkEnd w:id="11"/>
      <w:bookmarkEnd w:id="12"/>
      <w:bookmarkEnd w:id="13"/>
      <w:bookmarkEnd w:id="14"/>
      <w:bookmarkEnd w:id="15"/>
      <w:bookmarkEnd w:id="16"/>
      <w:bookmarkEnd w:id="17"/>
      <w:bookmarkEnd w:id="18"/>
    </w:p>
    <w:p w14:paraId="41E50BE0" w14:textId="77777777" w:rsidR="00355F73" w:rsidRDefault="00355F73" w:rsidP="00355F73">
      <w:r>
        <w:t>In the present document "</w:t>
      </w:r>
      <w:r>
        <w:rPr>
          <w:b/>
          <w:bCs/>
        </w:rPr>
        <w:t>shall</w:t>
      </w:r>
      <w:r>
        <w:t>", "</w:t>
      </w:r>
      <w:r>
        <w:rPr>
          <w:b/>
          <w:bCs/>
        </w:rPr>
        <w:t>shall not</w:t>
      </w:r>
      <w:r>
        <w:t>", "</w:t>
      </w:r>
      <w:r>
        <w:rPr>
          <w:b/>
          <w:bCs/>
        </w:rPr>
        <w:t>should</w:t>
      </w:r>
      <w:r>
        <w:t>", "</w:t>
      </w:r>
      <w:r>
        <w:rPr>
          <w:b/>
          <w:bCs/>
        </w:rPr>
        <w:t>should not</w:t>
      </w:r>
      <w:r>
        <w:t>", "</w:t>
      </w:r>
      <w:r>
        <w:rPr>
          <w:b/>
          <w:bCs/>
        </w:rPr>
        <w:t>may</w:t>
      </w:r>
      <w:r>
        <w:t>", "</w:t>
      </w:r>
      <w:r>
        <w:rPr>
          <w:b/>
          <w:bCs/>
        </w:rPr>
        <w:t>need not</w:t>
      </w:r>
      <w:r>
        <w:t>", "</w:t>
      </w:r>
      <w:r>
        <w:rPr>
          <w:b/>
          <w:bCs/>
        </w:rPr>
        <w:t>will</w:t>
      </w:r>
      <w:r>
        <w:rPr>
          <w:bCs/>
        </w:rPr>
        <w:t>"</w:t>
      </w:r>
      <w:r>
        <w:t xml:space="preserve">, </w:t>
      </w:r>
      <w:r>
        <w:rPr>
          <w:bCs/>
        </w:rPr>
        <w:t>"</w:t>
      </w:r>
      <w:r>
        <w:rPr>
          <w:b/>
          <w:bCs/>
        </w:rPr>
        <w:t>will not</w:t>
      </w:r>
      <w:r>
        <w:rPr>
          <w:bCs/>
        </w:rPr>
        <w:t>"</w:t>
      </w:r>
      <w:r>
        <w:t>, "</w:t>
      </w:r>
      <w:r>
        <w:rPr>
          <w:b/>
          <w:bCs/>
        </w:rPr>
        <w:t>can</w:t>
      </w:r>
      <w:r>
        <w:t>" and "</w:t>
      </w:r>
      <w:r>
        <w:rPr>
          <w:b/>
          <w:bCs/>
        </w:rPr>
        <w:t>cannot</w:t>
      </w:r>
      <w:r>
        <w:t xml:space="preserve">" are to be interpreted as described in clause 3.2 of the </w:t>
      </w:r>
      <w:hyperlink r:id="rId15" w:history="1">
        <w:r w:rsidRPr="00355F73">
          <w:rPr>
            <w:rStyle w:val="Hyperlink"/>
          </w:rPr>
          <w:t>ETSI Drafting Rules</w:t>
        </w:r>
      </w:hyperlink>
      <w:r>
        <w:t xml:space="preserve"> (Verbal forms for the expression of provisions).</w:t>
      </w:r>
    </w:p>
    <w:p w14:paraId="0B056D71" w14:textId="77777777" w:rsidR="00355F73" w:rsidRDefault="00355F73" w:rsidP="00355F73">
      <w:r>
        <w:t>"</w:t>
      </w:r>
      <w:r>
        <w:rPr>
          <w:b/>
          <w:bCs/>
        </w:rPr>
        <w:t>must</w:t>
      </w:r>
      <w:r>
        <w:t>" and "</w:t>
      </w:r>
      <w:r>
        <w:rPr>
          <w:b/>
          <w:bCs/>
        </w:rPr>
        <w:t>must not</w:t>
      </w:r>
      <w:r>
        <w:t xml:space="preserve">" are </w:t>
      </w:r>
      <w:r>
        <w:rPr>
          <w:b/>
          <w:bCs/>
        </w:rPr>
        <w:t>NOT</w:t>
      </w:r>
      <w:r>
        <w:t xml:space="preserve"> allowed in ETSI deliverables except when used in direct citation.</w:t>
      </w:r>
    </w:p>
    <w:p w14:paraId="0009D662" w14:textId="294D0C59" w:rsidR="00133541" w:rsidRPr="00CD2248" w:rsidRDefault="004F63A2" w:rsidP="00066334">
      <w:pPr>
        <w:pStyle w:val="Heading1"/>
      </w:pPr>
      <w:r w:rsidRPr="00CD2248">
        <w:br w:type="page"/>
      </w:r>
      <w:bookmarkStart w:id="19" w:name="_Toc73353892"/>
      <w:r w:rsidR="003B145B" w:rsidRPr="00CD2248">
        <w:lastRenderedPageBreak/>
        <w:t>1</w:t>
      </w:r>
      <w:r w:rsidR="003B145B" w:rsidRPr="00CD2248">
        <w:tab/>
      </w:r>
      <w:r w:rsidR="00133541" w:rsidRPr="00CD2248">
        <w:t>Scope</w:t>
      </w:r>
      <w:bookmarkEnd w:id="19"/>
    </w:p>
    <w:p w14:paraId="14720B34" w14:textId="6DE771AB" w:rsidR="00133541" w:rsidRPr="00CD2248" w:rsidRDefault="00133541" w:rsidP="00066334">
      <w:pPr>
        <w:keepNext/>
      </w:pPr>
      <w:r w:rsidRPr="00CD2248">
        <w:t xml:space="preserve">The present document </w:t>
      </w:r>
      <w:r w:rsidR="0088425F" w:rsidRPr="00CD2248">
        <w:t xml:space="preserve">specifies </w:t>
      </w:r>
      <w:r w:rsidRPr="00CD2248">
        <w:t xml:space="preserve">the </w:t>
      </w:r>
      <w:r w:rsidR="00495987" w:rsidRPr="00CD2248">
        <w:t xml:space="preserve">rules to define </w:t>
      </w:r>
      <w:r w:rsidR="0048786B" w:rsidRPr="00CD2248">
        <w:t xml:space="preserve">schemas for </w:t>
      </w:r>
      <w:r w:rsidR="00495987" w:rsidRPr="00CD2248">
        <w:t xml:space="preserve">JSON </w:t>
      </w:r>
      <w:r w:rsidR="0048786B" w:rsidRPr="00CD2248">
        <w:t xml:space="preserve">data structures </w:t>
      </w:r>
      <w:r w:rsidR="00495987" w:rsidRPr="00CD2248">
        <w:t>in TTCN</w:t>
      </w:r>
      <w:r w:rsidR="00495987" w:rsidRPr="00CD2248">
        <w:noBreakHyphen/>
        <w:t>3</w:t>
      </w:r>
      <w:r w:rsidR="0048786B" w:rsidRPr="00CD2248">
        <w:t>,</w:t>
      </w:r>
      <w:r w:rsidR="00495987" w:rsidRPr="00CD2248">
        <w:t xml:space="preserve"> to enable testing of JSON-based systems, interfaces and protocols, and the conversion </w:t>
      </w:r>
      <w:r w:rsidRPr="00CD2248">
        <w:t xml:space="preserve">rules </w:t>
      </w:r>
      <w:r w:rsidR="00495987" w:rsidRPr="00CD2248">
        <w:t xml:space="preserve">between </w:t>
      </w:r>
      <w:r w:rsidRPr="00CD2248">
        <w:t xml:space="preserve">TTCN-3 </w:t>
      </w:r>
      <w:r w:rsidR="00AD1A14" w:rsidRPr="00CD2248">
        <w:t>[</w:t>
      </w:r>
      <w:r w:rsidR="00AD1A14" w:rsidRPr="00CD2248">
        <w:fldChar w:fldCharType="begin"/>
      </w:r>
      <w:r w:rsidR="00AD1A14" w:rsidRPr="00CD2248">
        <w:instrText xml:space="preserve">REF REF_ES201873_1 \h </w:instrText>
      </w:r>
      <w:r w:rsidR="00AD1A14" w:rsidRPr="00CD2248">
        <w:fldChar w:fldCharType="separate"/>
      </w:r>
      <w:r w:rsidR="00F91E52" w:rsidRPr="00CD2248">
        <w:t>1</w:t>
      </w:r>
      <w:r w:rsidR="00AD1A14" w:rsidRPr="00CD2248">
        <w:fldChar w:fldCharType="end"/>
      </w:r>
      <w:r w:rsidR="00AD1A14" w:rsidRPr="00CD2248">
        <w:t>]</w:t>
      </w:r>
      <w:r w:rsidR="00BA52B2" w:rsidRPr="00CD2248">
        <w:t xml:space="preserve"> </w:t>
      </w:r>
      <w:r w:rsidR="0088425F" w:rsidRPr="00CD2248">
        <w:t xml:space="preserve">and JSON </w:t>
      </w:r>
      <w:r w:rsidR="00AD1A14" w:rsidRPr="00CD2248">
        <w:t>[</w:t>
      </w:r>
      <w:r w:rsidR="00AD1A14" w:rsidRPr="00CD2248">
        <w:fldChar w:fldCharType="begin"/>
      </w:r>
      <w:r w:rsidR="00AD1A14" w:rsidRPr="00CD2248">
        <w:instrText xml:space="preserve">REF REF_IETFRFC7159 \h </w:instrText>
      </w:r>
      <w:r w:rsidR="00AD1A14" w:rsidRPr="00CD2248">
        <w:fldChar w:fldCharType="separate"/>
      </w:r>
      <w:r w:rsidR="00F91E52" w:rsidRPr="00CD2248">
        <w:t>2</w:t>
      </w:r>
      <w:r w:rsidR="00AD1A14" w:rsidRPr="00CD2248">
        <w:fldChar w:fldCharType="end"/>
      </w:r>
      <w:r w:rsidR="00AD1A14" w:rsidRPr="00CD2248">
        <w:t>]</w:t>
      </w:r>
      <w:r w:rsidR="00BA52B2" w:rsidRPr="00CD2248">
        <w:t xml:space="preserve"> </w:t>
      </w:r>
      <w:r w:rsidR="00495987" w:rsidRPr="00CD2248">
        <w:t xml:space="preserve">to </w:t>
      </w:r>
      <w:r w:rsidR="0088425F" w:rsidRPr="00CD2248">
        <w:t xml:space="preserve">enable </w:t>
      </w:r>
      <w:r w:rsidR="00495987" w:rsidRPr="00CD2248">
        <w:t>exchang</w:t>
      </w:r>
      <w:r w:rsidR="00843880" w:rsidRPr="00CD2248">
        <w:t>ing</w:t>
      </w:r>
      <w:r w:rsidR="00495987" w:rsidRPr="00CD2248">
        <w:t xml:space="preserve"> TTCN</w:t>
      </w:r>
      <w:r w:rsidR="00495987" w:rsidRPr="00CD2248">
        <w:noBreakHyphen/>
        <w:t>3 data in JSON format between different systems</w:t>
      </w:r>
      <w:r w:rsidRPr="00CD2248">
        <w:t>.</w:t>
      </w:r>
    </w:p>
    <w:p w14:paraId="762473B3" w14:textId="77777777" w:rsidR="00133541" w:rsidRPr="00CD2248" w:rsidRDefault="003B145B" w:rsidP="00066334">
      <w:pPr>
        <w:pStyle w:val="Heading1"/>
      </w:pPr>
      <w:bookmarkStart w:id="20" w:name="_Toc73353893"/>
      <w:r w:rsidRPr="00CD2248">
        <w:t>2</w:t>
      </w:r>
      <w:r w:rsidRPr="00CD2248">
        <w:tab/>
      </w:r>
      <w:r w:rsidR="00133541" w:rsidRPr="00CD2248">
        <w:t>References</w:t>
      </w:r>
      <w:bookmarkEnd w:id="20"/>
    </w:p>
    <w:p w14:paraId="6F778F28" w14:textId="77777777" w:rsidR="004F63A2" w:rsidRPr="00CD2248" w:rsidRDefault="004F63A2" w:rsidP="004F63A2">
      <w:pPr>
        <w:pStyle w:val="Heading2"/>
      </w:pPr>
      <w:bookmarkStart w:id="21" w:name="_Toc73353894"/>
      <w:r w:rsidRPr="00CD2248">
        <w:t>2.1</w:t>
      </w:r>
      <w:r w:rsidRPr="00CD2248">
        <w:tab/>
        <w:t>Normative references</w:t>
      </w:r>
      <w:bookmarkEnd w:id="21"/>
    </w:p>
    <w:p w14:paraId="58BBE658" w14:textId="77777777" w:rsidR="004F63A2" w:rsidRPr="00CD2248" w:rsidRDefault="004F63A2" w:rsidP="004F63A2">
      <w:r w:rsidRPr="00CD2248">
        <w:t>References are either specific (identified by date of publication and/or edition number or version number) or non</w:t>
      </w:r>
      <w:r w:rsidRPr="00CD2248">
        <w:noBreakHyphen/>
        <w:t>specific. For specific references, only the cited version applies. For non-specific references, the latest version of the referenced document (including any amendments) applies.</w:t>
      </w:r>
    </w:p>
    <w:p w14:paraId="3B809EB4" w14:textId="77777777" w:rsidR="004F63A2" w:rsidRPr="00CD2248" w:rsidRDefault="004F63A2" w:rsidP="004F63A2">
      <w:r w:rsidRPr="00CD2248">
        <w:t xml:space="preserve">Referenced documents which are not found to be publicly available in the expected location might be found at </w:t>
      </w:r>
      <w:hyperlink r:id="rId16" w:history="1">
        <w:r w:rsidRPr="00355F73">
          <w:rPr>
            <w:rStyle w:val="Hyperlink"/>
          </w:rPr>
          <w:t>https://docbox.etsi.org/Reference/</w:t>
        </w:r>
      </w:hyperlink>
      <w:r w:rsidRPr="00CD2248">
        <w:t>.</w:t>
      </w:r>
    </w:p>
    <w:p w14:paraId="505525F9" w14:textId="77777777" w:rsidR="004F63A2" w:rsidRPr="00CD2248" w:rsidRDefault="004F63A2" w:rsidP="004F63A2">
      <w:pPr>
        <w:pStyle w:val="NO"/>
      </w:pPr>
      <w:r w:rsidRPr="00CD2248">
        <w:t>NOTE:</w:t>
      </w:r>
      <w:r w:rsidRPr="00CD2248">
        <w:tab/>
        <w:t>While any hyperlinks included in this clause were valid at the time of publication, ETSI cannot guarantee their long term validity.</w:t>
      </w:r>
    </w:p>
    <w:p w14:paraId="6D9E9F57" w14:textId="77777777" w:rsidR="004F63A2" w:rsidRPr="00CD2248" w:rsidRDefault="004F63A2" w:rsidP="004F63A2">
      <w:pPr>
        <w:rPr>
          <w:lang w:eastAsia="en-GB"/>
        </w:rPr>
      </w:pPr>
      <w:r w:rsidRPr="00CD2248">
        <w:rPr>
          <w:lang w:eastAsia="en-GB"/>
        </w:rPr>
        <w:t>The following referenced documents are necessary for the application of the present document.</w:t>
      </w:r>
    </w:p>
    <w:p w14:paraId="7953BD4B" w14:textId="1CB75626" w:rsidR="00133541" w:rsidRPr="00CD2248" w:rsidRDefault="00450E07" w:rsidP="00450E07">
      <w:pPr>
        <w:pStyle w:val="EX"/>
      </w:pPr>
      <w:r w:rsidRPr="00CD2248">
        <w:t>[</w:t>
      </w:r>
      <w:bookmarkStart w:id="22" w:name="REF_ES201873_1"/>
      <w:r w:rsidRPr="00CD2248">
        <w:fldChar w:fldCharType="begin"/>
      </w:r>
      <w:r w:rsidRPr="00CD2248">
        <w:instrText>SEQ REF</w:instrText>
      </w:r>
      <w:r w:rsidRPr="00CD2248">
        <w:fldChar w:fldCharType="separate"/>
      </w:r>
      <w:r w:rsidR="003E43CF" w:rsidRPr="00CD2248">
        <w:t>1</w:t>
      </w:r>
      <w:r w:rsidRPr="00CD2248">
        <w:fldChar w:fldCharType="end"/>
      </w:r>
      <w:bookmarkEnd w:id="22"/>
      <w:r w:rsidRPr="00CD2248">
        <w:t>]</w:t>
      </w:r>
      <w:r w:rsidRPr="00CD2248">
        <w:tab/>
        <w:t>ETSI ES 201 873-1: "Methods for Testing and Specification (MTS); The Testing and Test Control Notation version 3; Part 1: TTCN-3 Core Language".</w:t>
      </w:r>
    </w:p>
    <w:p w14:paraId="1C91EDA5" w14:textId="551B0F2D" w:rsidR="00781A76" w:rsidRPr="00CD2248" w:rsidRDefault="00450E07" w:rsidP="00450E07">
      <w:pPr>
        <w:pStyle w:val="EX"/>
      </w:pPr>
      <w:r w:rsidRPr="00CD2248">
        <w:t>[</w:t>
      </w:r>
      <w:bookmarkStart w:id="23" w:name="REF_IETFRFC7159"/>
      <w:r w:rsidRPr="00CD2248">
        <w:fldChar w:fldCharType="begin"/>
      </w:r>
      <w:r w:rsidRPr="00CD2248">
        <w:instrText>SEQ REF</w:instrText>
      </w:r>
      <w:r w:rsidRPr="00CD2248">
        <w:fldChar w:fldCharType="separate"/>
      </w:r>
      <w:r w:rsidR="003E43CF" w:rsidRPr="00CD2248">
        <w:t>2</w:t>
      </w:r>
      <w:r w:rsidRPr="00CD2248">
        <w:fldChar w:fldCharType="end"/>
      </w:r>
      <w:bookmarkEnd w:id="23"/>
      <w:r w:rsidRPr="00CD2248">
        <w:t>]</w:t>
      </w:r>
      <w:r w:rsidRPr="00CD2248">
        <w:tab/>
        <w:t>IETF</w:t>
      </w:r>
      <w:r w:rsidRPr="00CD2248">
        <w:rPr>
          <w:position w:val="6"/>
          <w:sz w:val="16"/>
        </w:rPr>
        <w:t>®</w:t>
      </w:r>
      <w:r w:rsidR="003E43CF" w:rsidRPr="00CD2248">
        <w:t> RFC 7159</w:t>
      </w:r>
      <w:r w:rsidRPr="00CD2248">
        <w:t>: "The JavaScript Object Notation (JSON) Data Interchange Format".</w:t>
      </w:r>
    </w:p>
    <w:p w14:paraId="25568F1C" w14:textId="77777777" w:rsidR="00215D80" w:rsidRPr="00CD2248" w:rsidRDefault="00781A76" w:rsidP="004F63A2">
      <w:pPr>
        <w:pStyle w:val="NO"/>
      </w:pPr>
      <w:r w:rsidRPr="00CD2248">
        <w:t>NOTE:</w:t>
      </w:r>
      <w:r w:rsidRPr="00CD2248">
        <w:tab/>
        <w:t>Available at</w:t>
      </w:r>
      <w:r w:rsidR="00473A0E" w:rsidRPr="00CD2248">
        <w:t xml:space="preserve"> </w:t>
      </w:r>
      <w:hyperlink r:id="rId17" w:history="1">
        <w:r w:rsidR="00473A0E" w:rsidRPr="00355F73">
          <w:rPr>
            <w:rStyle w:val="Hyperlink"/>
          </w:rPr>
          <w:t>http://www.rfc-editor.org/rfc/rfc7159.txt</w:t>
        </w:r>
      </w:hyperlink>
      <w:r w:rsidR="00133541" w:rsidRPr="00CD2248">
        <w:t>.</w:t>
      </w:r>
    </w:p>
    <w:p w14:paraId="04BCF98C" w14:textId="1A1A24BA" w:rsidR="00CA2B74" w:rsidRPr="00CD2248" w:rsidRDefault="00450E07" w:rsidP="00450E07">
      <w:pPr>
        <w:pStyle w:val="EX"/>
      </w:pPr>
      <w:r w:rsidRPr="00CD2248">
        <w:t>[</w:t>
      </w:r>
      <w:bookmarkStart w:id="24" w:name="REF_ISOIEC10646"/>
      <w:r w:rsidRPr="00CD2248">
        <w:fldChar w:fldCharType="begin"/>
      </w:r>
      <w:r w:rsidRPr="00CD2248">
        <w:instrText>SEQ REF</w:instrText>
      </w:r>
      <w:r w:rsidRPr="00CD2248">
        <w:fldChar w:fldCharType="separate"/>
      </w:r>
      <w:r w:rsidR="003E43CF" w:rsidRPr="00CD2248">
        <w:t>3</w:t>
      </w:r>
      <w:r w:rsidRPr="00CD2248">
        <w:fldChar w:fldCharType="end"/>
      </w:r>
      <w:bookmarkEnd w:id="24"/>
      <w:r w:rsidRPr="00CD2248">
        <w:t>]</w:t>
      </w:r>
      <w:r w:rsidRPr="00CD2248">
        <w:tab/>
        <w:t>ISO/IEC 10646:2017: "Information technology -- Universal Coded Character Set (UCS)".</w:t>
      </w:r>
    </w:p>
    <w:p w14:paraId="60BE1133" w14:textId="5E5EF495" w:rsidR="00133541" w:rsidRPr="00CD2248" w:rsidRDefault="00CA2B74" w:rsidP="004F63A2">
      <w:pPr>
        <w:pStyle w:val="NO"/>
      </w:pPr>
      <w:r w:rsidRPr="00CD2248">
        <w:t>NOTE:</w:t>
      </w:r>
      <w:r w:rsidRPr="00CD2248">
        <w:tab/>
        <w:t xml:space="preserve">Available at </w:t>
      </w:r>
      <w:hyperlink r:id="rId18" w:history="1">
        <w:r w:rsidR="00B33424" w:rsidRPr="00355F73">
          <w:rPr>
            <w:rStyle w:val="Hyperlink"/>
          </w:rPr>
          <w:t>https://www.iso.org/standard/69119.html</w:t>
        </w:r>
      </w:hyperlink>
      <w:r w:rsidRPr="00CD2248">
        <w:t>.</w:t>
      </w:r>
    </w:p>
    <w:p w14:paraId="76A6CB35" w14:textId="16B81B2E" w:rsidR="0045490C" w:rsidRPr="00CD2248" w:rsidRDefault="00450E07" w:rsidP="00450E07">
      <w:pPr>
        <w:pStyle w:val="EX"/>
      </w:pPr>
      <w:r w:rsidRPr="00CD2248">
        <w:t>[</w:t>
      </w:r>
      <w:bookmarkStart w:id="25" w:name="REF_IEEE754TM"/>
      <w:r w:rsidRPr="00CD2248">
        <w:fldChar w:fldCharType="begin"/>
      </w:r>
      <w:r w:rsidRPr="00CD2248">
        <w:instrText>SEQ REF</w:instrText>
      </w:r>
      <w:r w:rsidRPr="00CD2248">
        <w:fldChar w:fldCharType="separate"/>
      </w:r>
      <w:r w:rsidR="003E43CF" w:rsidRPr="00CD2248">
        <w:t>4</w:t>
      </w:r>
      <w:r w:rsidRPr="00CD2248">
        <w:fldChar w:fldCharType="end"/>
      </w:r>
      <w:bookmarkEnd w:id="25"/>
      <w:r w:rsidRPr="00CD2248">
        <w:t>]</w:t>
      </w:r>
      <w:r w:rsidRPr="00CD2248">
        <w:tab/>
        <w:t>IEEE 754</w:t>
      </w:r>
      <w:r w:rsidR="00BC5CA2">
        <w:rPr>
          <w:position w:val="6"/>
          <w:sz w:val="16"/>
        </w:rPr>
        <w:t>™</w:t>
      </w:r>
      <w:r w:rsidRPr="00CD2248">
        <w:t>: "IEEE Standard for Floating-Point Arithmetic".</w:t>
      </w:r>
    </w:p>
    <w:p w14:paraId="77CEAFDB" w14:textId="2D35B5E1" w:rsidR="00B20A16" w:rsidRPr="00CD2248" w:rsidRDefault="00450E07" w:rsidP="00450E07">
      <w:pPr>
        <w:pStyle w:val="EX"/>
      </w:pPr>
      <w:r w:rsidRPr="00CD2248">
        <w:t>[</w:t>
      </w:r>
      <w:bookmarkStart w:id="26" w:name="REF_ES201873_7"/>
      <w:r w:rsidRPr="00CD2248">
        <w:fldChar w:fldCharType="begin"/>
      </w:r>
      <w:r w:rsidRPr="00CD2248">
        <w:instrText>SEQ REF</w:instrText>
      </w:r>
      <w:r w:rsidRPr="00CD2248">
        <w:fldChar w:fldCharType="separate"/>
      </w:r>
      <w:r w:rsidR="003E43CF" w:rsidRPr="00CD2248">
        <w:t>5</w:t>
      </w:r>
      <w:r w:rsidRPr="00CD2248">
        <w:fldChar w:fldCharType="end"/>
      </w:r>
      <w:bookmarkEnd w:id="26"/>
      <w:r w:rsidRPr="00CD2248">
        <w:t>]</w:t>
      </w:r>
      <w:r w:rsidRPr="00CD2248">
        <w:tab/>
        <w:t>ETSI ES 201 873-7: "Methods for Testing and Specification (MTS); The Testing and Test Control Notation version 3; Part 7: Using ASN.1 with TTCN-3".</w:t>
      </w:r>
    </w:p>
    <w:p w14:paraId="4F3D4B49" w14:textId="77777777" w:rsidR="00D26845" w:rsidRPr="00CD2248" w:rsidRDefault="00D26845" w:rsidP="00066334">
      <w:pPr>
        <w:pStyle w:val="Heading2"/>
      </w:pPr>
      <w:bookmarkStart w:id="27" w:name="_Toc73353895"/>
      <w:r w:rsidRPr="00CD2248">
        <w:t>2.2</w:t>
      </w:r>
      <w:r w:rsidRPr="00CD2248">
        <w:tab/>
        <w:t>Informative references</w:t>
      </w:r>
      <w:bookmarkEnd w:id="27"/>
    </w:p>
    <w:p w14:paraId="7D7E0A8E" w14:textId="77777777" w:rsidR="004F63A2" w:rsidRPr="00CD2248" w:rsidRDefault="004F63A2" w:rsidP="004F63A2">
      <w:r w:rsidRPr="00CD2248">
        <w:t>References are either specific (identified by date of publication and/or edition number or version number) or non</w:t>
      </w:r>
      <w:r w:rsidRPr="00CD2248">
        <w:noBreakHyphen/>
        <w:t>specific. For specific references, only the cited version applies. For non-specific references, the latest version of the referenced document (including any amendments) applies.</w:t>
      </w:r>
    </w:p>
    <w:p w14:paraId="6767DE06" w14:textId="77777777" w:rsidR="004F63A2" w:rsidRPr="00CD2248" w:rsidRDefault="004F63A2" w:rsidP="004F63A2">
      <w:pPr>
        <w:pStyle w:val="NO"/>
      </w:pPr>
      <w:r w:rsidRPr="00CD2248">
        <w:t>NOTE:</w:t>
      </w:r>
      <w:r w:rsidRPr="00CD2248">
        <w:tab/>
        <w:t>While any hyperlinks included in this clause were valid at the time of publication, ETSI cannot guarantee their long term validity.</w:t>
      </w:r>
    </w:p>
    <w:p w14:paraId="16BD7083" w14:textId="77777777" w:rsidR="004F63A2" w:rsidRPr="00CD2248" w:rsidRDefault="004F63A2" w:rsidP="004F63A2">
      <w:pPr>
        <w:rPr>
          <w:lang w:eastAsia="en-GB"/>
        </w:rPr>
      </w:pPr>
      <w:r w:rsidRPr="00CD2248">
        <w:rPr>
          <w:lang w:eastAsia="en-GB"/>
        </w:rPr>
        <w:t xml:space="preserve">The following referenced documents are </w:t>
      </w:r>
      <w:r w:rsidRPr="00CD2248">
        <w:t>not necessary for the application of the present document but they assist the user with regard to a particular subject area</w:t>
      </w:r>
      <w:r w:rsidRPr="00CD2248">
        <w:rPr>
          <w:lang w:eastAsia="en-GB"/>
        </w:rPr>
        <w:t>.</w:t>
      </w:r>
    </w:p>
    <w:p w14:paraId="7C920D61" w14:textId="395D7C21" w:rsidR="00FA3886" w:rsidRPr="00CD2248" w:rsidRDefault="00450E07" w:rsidP="00450E07">
      <w:pPr>
        <w:pStyle w:val="EX"/>
      </w:pPr>
      <w:r w:rsidRPr="00CD2248">
        <w:t>[</w:t>
      </w:r>
      <w:bookmarkStart w:id="28" w:name="REF_IETFDRAFT_HANDREWS_JSON_SCHEMA_VALID"/>
      <w:r w:rsidRPr="00CD2248">
        <w:t>i.</w:t>
      </w:r>
      <w:r w:rsidRPr="00CD2248">
        <w:fldChar w:fldCharType="begin"/>
      </w:r>
      <w:r w:rsidRPr="00CD2248">
        <w:instrText>SEQ REFI</w:instrText>
      </w:r>
      <w:r w:rsidRPr="00CD2248">
        <w:fldChar w:fldCharType="separate"/>
      </w:r>
      <w:r w:rsidRPr="00CD2248">
        <w:t>1</w:t>
      </w:r>
      <w:r w:rsidRPr="00CD2248">
        <w:fldChar w:fldCharType="end"/>
      </w:r>
      <w:bookmarkEnd w:id="28"/>
      <w:r w:rsidRPr="00CD2248">
        <w:t>]</w:t>
      </w:r>
      <w:r w:rsidRPr="00CD2248">
        <w:tab/>
        <w:t>IETF</w:t>
      </w:r>
      <w:r w:rsidRPr="00CD2248">
        <w:rPr>
          <w:position w:val="6"/>
          <w:sz w:val="16"/>
        </w:rPr>
        <w:t>®</w:t>
      </w:r>
      <w:r w:rsidRPr="00CD2248">
        <w:t xml:space="preserve"> draft-handrews-json-schema-validation-00: "JSON Schema Validation: A Vocabulary for Structural Validation of JSON".</w:t>
      </w:r>
    </w:p>
    <w:p w14:paraId="0A18407F" w14:textId="774ED5D3" w:rsidR="00285815" w:rsidRPr="00CD2248" w:rsidRDefault="00FA3886" w:rsidP="00066334">
      <w:pPr>
        <w:pStyle w:val="NO"/>
      </w:pPr>
      <w:r w:rsidRPr="00CD2248">
        <w:t>NOTE:</w:t>
      </w:r>
      <w:r w:rsidRPr="00CD2248">
        <w:tab/>
        <w:t xml:space="preserve">Available at </w:t>
      </w:r>
      <w:hyperlink r:id="rId19" w:history="1">
        <w:r w:rsidR="00B06902" w:rsidRPr="00355F73">
          <w:rPr>
            <w:rStyle w:val="Hyperlink"/>
          </w:rPr>
          <w:t>https://datatracker.ietf.org/doc/draft-handrews-json-schema</w:t>
        </w:r>
      </w:hyperlink>
      <w:r w:rsidRPr="00CD2248">
        <w:t>.</w:t>
      </w:r>
    </w:p>
    <w:p w14:paraId="2438146E" w14:textId="4180A55E" w:rsidR="00D53E93" w:rsidRPr="00CD2248" w:rsidRDefault="003E43CF" w:rsidP="003E43CF">
      <w:pPr>
        <w:pStyle w:val="EX"/>
      </w:pPr>
      <w:r w:rsidRPr="00CD2248">
        <w:t>[</w:t>
      </w:r>
      <w:bookmarkStart w:id="29" w:name="REF_1WORLDWIDEWEBCONSORTIUMW3CRECOMMENDA"/>
      <w:r w:rsidRPr="00CD2248">
        <w:t>i.</w:t>
      </w:r>
      <w:r w:rsidRPr="00CD2248">
        <w:fldChar w:fldCharType="begin"/>
      </w:r>
      <w:r w:rsidRPr="00CD2248">
        <w:instrText>SEQ REFI</w:instrText>
      </w:r>
      <w:r w:rsidRPr="00CD2248">
        <w:fldChar w:fldCharType="separate"/>
      </w:r>
      <w:r w:rsidRPr="00CD2248">
        <w:t>2</w:t>
      </w:r>
      <w:r w:rsidRPr="00CD2248">
        <w:fldChar w:fldCharType="end"/>
      </w:r>
      <w:bookmarkEnd w:id="29"/>
      <w:r w:rsidRPr="00CD2248">
        <w:t>]</w:t>
      </w:r>
      <w:r w:rsidRPr="00CD2248">
        <w:tab/>
        <w:t>World Wide Web Consortium W3C</w:t>
      </w:r>
      <w:r w:rsidRPr="00CD2248">
        <w:rPr>
          <w:position w:val="6"/>
          <w:sz w:val="16"/>
        </w:rPr>
        <w:t>®</w:t>
      </w:r>
      <w:r w:rsidRPr="00CD2248">
        <w:t xml:space="preserve"> Recommendation: "W3C XML Schema Definition Language (XSD) 1.1 Part 1: Structures".</w:t>
      </w:r>
    </w:p>
    <w:p w14:paraId="16747490" w14:textId="77777777" w:rsidR="00D53E93" w:rsidRPr="00CD2248" w:rsidRDefault="00D53E93" w:rsidP="00066334">
      <w:pPr>
        <w:pStyle w:val="NO"/>
      </w:pPr>
      <w:r w:rsidRPr="00CD2248">
        <w:t>NOTE:</w:t>
      </w:r>
      <w:r w:rsidRPr="00CD2248">
        <w:tab/>
        <w:t xml:space="preserve">Available at </w:t>
      </w:r>
      <w:hyperlink r:id="rId20" w:history="1">
        <w:r w:rsidRPr="00355F73">
          <w:rPr>
            <w:rStyle w:val="Hyperlink"/>
            <w:rFonts w:cs="Arial"/>
          </w:rPr>
          <w:t>http://www.w3.org/TR/xmlschema11-1</w:t>
        </w:r>
      </w:hyperlink>
      <w:r w:rsidRPr="00CD2248">
        <w:t>.</w:t>
      </w:r>
    </w:p>
    <w:p w14:paraId="0CA87F6C" w14:textId="65A3021E" w:rsidR="00D53E93" w:rsidRPr="00CD2248" w:rsidRDefault="003E43CF" w:rsidP="003E43CF">
      <w:pPr>
        <w:pStyle w:val="EX"/>
      </w:pPr>
      <w:r w:rsidRPr="00CD2248">
        <w:lastRenderedPageBreak/>
        <w:t>[</w:t>
      </w:r>
      <w:bookmarkStart w:id="30" w:name="REF_2WORLDWIDEWEBCONSORTIUMW3CRECOMMENDA"/>
      <w:r w:rsidRPr="00CD2248">
        <w:t>i.</w:t>
      </w:r>
      <w:r w:rsidRPr="00CD2248">
        <w:fldChar w:fldCharType="begin"/>
      </w:r>
      <w:r w:rsidRPr="00CD2248">
        <w:instrText>SEQ REFI</w:instrText>
      </w:r>
      <w:r w:rsidRPr="00CD2248">
        <w:fldChar w:fldCharType="separate"/>
      </w:r>
      <w:r w:rsidRPr="00CD2248">
        <w:t>3</w:t>
      </w:r>
      <w:r w:rsidRPr="00CD2248">
        <w:fldChar w:fldCharType="end"/>
      </w:r>
      <w:bookmarkEnd w:id="30"/>
      <w:r w:rsidRPr="00CD2248">
        <w:t>]</w:t>
      </w:r>
      <w:r w:rsidRPr="00CD2248">
        <w:tab/>
        <w:t>World Wide Web Consortium W3C</w:t>
      </w:r>
      <w:r w:rsidRPr="00CD2248">
        <w:rPr>
          <w:position w:val="6"/>
          <w:sz w:val="16"/>
        </w:rPr>
        <w:t>®</w:t>
      </w:r>
      <w:r w:rsidRPr="00CD2248">
        <w:t xml:space="preserve"> Recommendation: "W3C XML Schema Definition Language (XSD) 1.1 Part 2: Datatypes".</w:t>
      </w:r>
    </w:p>
    <w:p w14:paraId="372D142C" w14:textId="77777777" w:rsidR="00D53E93" w:rsidRPr="00CD2248" w:rsidRDefault="00D53E93" w:rsidP="00066334">
      <w:pPr>
        <w:pStyle w:val="NO"/>
      </w:pPr>
      <w:r w:rsidRPr="00CD2248">
        <w:t>NOTE:</w:t>
      </w:r>
      <w:r w:rsidRPr="00CD2248">
        <w:tab/>
        <w:t xml:space="preserve">Available at </w:t>
      </w:r>
      <w:hyperlink r:id="rId21" w:history="1">
        <w:r w:rsidRPr="00355F73">
          <w:rPr>
            <w:rStyle w:val="Hyperlink"/>
            <w:rFonts w:cs="Arial"/>
          </w:rPr>
          <w:t>http://www.w3.org/TR/xmlschema11-2</w:t>
        </w:r>
      </w:hyperlink>
      <w:r w:rsidRPr="00CD2248">
        <w:t>.</w:t>
      </w:r>
    </w:p>
    <w:p w14:paraId="576BAFD4" w14:textId="7B6F5A4B" w:rsidR="007B6F0F" w:rsidRPr="00CD2248" w:rsidRDefault="00450E07" w:rsidP="00450E07">
      <w:pPr>
        <w:pStyle w:val="EX"/>
        <w:rPr>
          <w:bCs/>
        </w:rPr>
      </w:pPr>
      <w:r w:rsidRPr="00CD2248">
        <w:t>[</w:t>
      </w:r>
      <w:bookmarkStart w:id="31" w:name="REF_ES201873_8"/>
      <w:r w:rsidRPr="00CD2248">
        <w:t>i.</w:t>
      </w:r>
      <w:r w:rsidRPr="00CD2248">
        <w:fldChar w:fldCharType="begin"/>
      </w:r>
      <w:r w:rsidRPr="00CD2248">
        <w:instrText>SEQ REFI</w:instrText>
      </w:r>
      <w:r w:rsidRPr="00CD2248">
        <w:fldChar w:fldCharType="separate"/>
      </w:r>
      <w:r w:rsidRPr="00CD2248">
        <w:t>4</w:t>
      </w:r>
      <w:r w:rsidRPr="00CD2248">
        <w:fldChar w:fldCharType="end"/>
      </w:r>
      <w:bookmarkEnd w:id="31"/>
      <w:r w:rsidRPr="00CD2248">
        <w:t>]</w:t>
      </w:r>
      <w:r w:rsidRPr="00CD2248">
        <w:tab/>
        <w:t>ETSI ES 201 873-8: "Methods for Testing and Specification (MTS); The Testing and Test Control Notation version 3; Part 8: The IDL to TTCN-3 Mapping".</w:t>
      </w:r>
    </w:p>
    <w:p w14:paraId="59453BAB" w14:textId="2F4D0653" w:rsidR="00125A61" w:rsidRPr="00CD2248" w:rsidRDefault="00450E07" w:rsidP="00450E07">
      <w:pPr>
        <w:pStyle w:val="EX"/>
        <w:rPr>
          <w:bCs/>
        </w:rPr>
      </w:pPr>
      <w:r w:rsidRPr="00CD2248">
        <w:t>[</w:t>
      </w:r>
      <w:bookmarkStart w:id="32" w:name="REF_ES201873_9"/>
      <w:r w:rsidRPr="00CD2248">
        <w:t>i.</w:t>
      </w:r>
      <w:r w:rsidRPr="00CD2248">
        <w:fldChar w:fldCharType="begin"/>
      </w:r>
      <w:r w:rsidRPr="00CD2248">
        <w:instrText>SEQ REFI</w:instrText>
      </w:r>
      <w:r w:rsidRPr="00CD2248">
        <w:fldChar w:fldCharType="separate"/>
      </w:r>
      <w:r w:rsidRPr="00CD2248">
        <w:t>5</w:t>
      </w:r>
      <w:r w:rsidRPr="00CD2248">
        <w:fldChar w:fldCharType="end"/>
      </w:r>
      <w:bookmarkEnd w:id="32"/>
      <w:r w:rsidRPr="00CD2248">
        <w:t>]</w:t>
      </w:r>
      <w:r w:rsidRPr="00CD2248">
        <w:tab/>
        <w:t>ETSI ES 201 873-9: "Methods for Testing and Specification (MTS); The Testing and Test Control Notation version 3; Part 9: Using XML schema with TTCN-3".</w:t>
      </w:r>
    </w:p>
    <w:p w14:paraId="500EFF4A" w14:textId="1071503E" w:rsidR="000B697E" w:rsidRPr="00CD2248" w:rsidRDefault="00450E07" w:rsidP="00450E07">
      <w:pPr>
        <w:pStyle w:val="EX"/>
        <w:rPr>
          <w:bCs/>
        </w:rPr>
      </w:pPr>
      <w:r w:rsidRPr="00CD2248">
        <w:t>[</w:t>
      </w:r>
      <w:bookmarkStart w:id="33" w:name="REF_ES202781"/>
      <w:r w:rsidRPr="00CD2248">
        <w:t>i.</w:t>
      </w:r>
      <w:r w:rsidRPr="00CD2248">
        <w:fldChar w:fldCharType="begin"/>
      </w:r>
      <w:r w:rsidRPr="00CD2248">
        <w:instrText>SEQ REFI</w:instrText>
      </w:r>
      <w:r w:rsidRPr="00CD2248">
        <w:fldChar w:fldCharType="separate"/>
      </w:r>
      <w:r w:rsidRPr="00CD2248">
        <w:t>6</w:t>
      </w:r>
      <w:r w:rsidRPr="00CD2248">
        <w:fldChar w:fldCharType="end"/>
      </w:r>
      <w:bookmarkEnd w:id="33"/>
      <w:r w:rsidRPr="00CD2248">
        <w:t>]</w:t>
      </w:r>
      <w:r w:rsidRPr="00CD2248">
        <w:tab/>
        <w:t>ETSI ES 202 781: "Methods for Testing and Specification (MTS); The Testing and Test Control Notation version 3; TTCN-3 Language Extensions: Configuration and Deployment Support".</w:t>
      </w:r>
    </w:p>
    <w:p w14:paraId="6A64907F" w14:textId="336073EA" w:rsidR="000B697E" w:rsidRPr="00CD2248" w:rsidRDefault="00450E07" w:rsidP="00450E07">
      <w:pPr>
        <w:pStyle w:val="EX"/>
        <w:rPr>
          <w:bCs/>
        </w:rPr>
      </w:pPr>
      <w:r w:rsidRPr="00CD2248">
        <w:t>[</w:t>
      </w:r>
      <w:bookmarkStart w:id="34" w:name="REF_ES202782"/>
      <w:r w:rsidRPr="00CD2248">
        <w:t>i.</w:t>
      </w:r>
      <w:r w:rsidRPr="00CD2248">
        <w:fldChar w:fldCharType="begin"/>
      </w:r>
      <w:r w:rsidRPr="00CD2248">
        <w:instrText>SEQ REFI</w:instrText>
      </w:r>
      <w:r w:rsidRPr="00CD2248">
        <w:fldChar w:fldCharType="separate"/>
      </w:r>
      <w:r w:rsidRPr="00CD2248">
        <w:t>7</w:t>
      </w:r>
      <w:r w:rsidRPr="00CD2248">
        <w:fldChar w:fldCharType="end"/>
      </w:r>
      <w:bookmarkEnd w:id="34"/>
      <w:r w:rsidRPr="00CD2248">
        <w:t>]</w:t>
      </w:r>
      <w:r w:rsidRPr="00CD2248">
        <w:tab/>
        <w:t>ETSI ES 202 782: "Methods for Testing and Specification (MTS); The Testing and Test Control Notation version 3; TTCN-3 Language Extensions: TTCN-3 Performance and Real Time Testing".</w:t>
      </w:r>
    </w:p>
    <w:p w14:paraId="2F085771" w14:textId="68B1BA2C" w:rsidR="000B697E" w:rsidRPr="00CD2248" w:rsidRDefault="00450E07" w:rsidP="00450E07">
      <w:pPr>
        <w:pStyle w:val="EX"/>
      </w:pPr>
      <w:r w:rsidRPr="00CD2248">
        <w:t>[</w:t>
      </w:r>
      <w:bookmarkStart w:id="35" w:name="REF_ES202784"/>
      <w:r w:rsidRPr="00CD2248">
        <w:t>i.</w:t>
      </w:r>
      <w:r w:rsidRPr="00CD2248">
        <w:fldChar w:fldCharType="begin"/>
      </w:r>
      <w:r w:rsidRPr="00CD2248">
        <w:instrText>SEQ REFI</w:instrText>
      </w:r>
      <w:r w:rsidRPr="00CD2248">
        <w:fldChar w:fldCharType="separate"/>
      </w:r>
      <w:r w:rsidRPr="00CD2248">
        <w:t>8</w:t>
      </w:r>
      <w:r w:rsidRPr="00CD2248">
        <w:fldChar w:fldCharType="end"/>
      </w:r>
      <w:bookmarkEnd w:id="35"/>
      <w:r w:rsidRPr="00CD2248">
        <w:t>]</w:t>
      </w:r>
      <w:r w:rsidRPr="00CD2248">
        <w:tab/>
        <w:t>ETSI ES 202 784: "Methods for Testing and Specification (MTS); The Testing and Test Control Notation version 3; TTCN-3 Language Extensions: Advanced Parameterization".</w:t>
      </w:r>
    </w:p>
    <w:p w14:paraId="6E0F54D4" w14:textId="3B95952A" w:rsidR="000B697E" w:rsidRPr="00CD2248" w:rsidRDefault="00450E07" w:rsidP="00450E07">
      <w:pPr>
        <w:pStyle w:val="EX"/>
      </w:pPr>
      <w:r w:rsidRPr="00CD2248">
        <w:t>[</w:t>
      </w:r>
      <w:bookmarkStart w:id="36" w:name="REF_ES202785"/>
      <w:r w:rsidRPr="00CD2248">
        <w:t>i.</w:t>
      </w:r>
      <w:r w:rsidRPr="00CD2248">
        <w:fldChar w:fldCharType="begin"/>
      </w:r>
      <w:r w:rsidRPr="00CD2248">
        <w:instrText>SEQ REFI</w:instrText>
      </w:r>
      <w:r w:rsidRPr="00CD2248">
        <w:fldChar w:fldCharType="separate"/>
      </w:r>
      <w:r w:rsidRPr="00CD2248">
        <w:t>9</w:t>
      </w:r>
      <w:r w:rsidRPr="00CD2248">
        <w:fldChar w:fldCharType="end"/>
      </w:r>
      <w:bookmarkEnd w:id="36"/>
      <w:r w:rsidRPr="00CD2248">
        <w:t>]</w:t>
      </w:r>
      <w:r w:rsidRPr="00CD2248">
        <w:tab/>
        <w:t>ETSI ES 202 785: "Methods for Testing and Specification (MTS); The Testing and Test Control Notation version 3; TTCN-3 Language Extensions: Behaviour Types".</w:t>
      </w:r>
    </w:p>
    <w:p w14:paraId="5D362D7E" w14:textId="43A96660" w:rsidR="00150DEB" w:rsidRPr="00CD2248" w:rsidRDefault="00450E07" w:rsidP="00450E07">
      <w:pPr>
        <w:pStyle w:val="EX"/>
      </w:pPr>
      <w:r w:rsidRPr="00CD2248">
        <w:t>[</w:t>
      </w:r>
      <w:bookmarkStart w:id="37" w:name="REF_ES202786"/>
      <w:r w:rsidRPr="00CD2248">
        <w:t>i.</w:t>
      </w:r>
      <w:r w:rsidRPr="00CD2248">
        <w:fldChar w:fldCharType="begin"/>
      </w:r>
      <w:r w:rsidRPr="00CD2248">
        <w:instrText>SEQ REFI</w:instrText>
      </w:r>
      <w:r w:rsidRPr="00CD2248">
        <w:fldChar w:fldCharType="separate"/>
      </w:r>
      <w:r w:rsidRPr="00CD2248">
        <w:t>10</w:t>
      </w:r>
      <w:r w:rsidRPr="00CD2248">
        <w:fldChar w:fldCharType="end"/>
      </w:r>
      <w:bookmarkEnd w:id="37"/>
      <w:r w:rsidRPr="00CD2248">
        <w:t>]</w:t>
      </w:r>
      <w:r w:rsidRPr="00CD2248">
        <w:tab/>
        <w:t>ETSI ES 202 786: "Methods for Testing and Specification (MTS); The Testing and Test Control Notation version 3; TTCN-3 Language Extensions: Support of interfaces with continuous signals".</w:t>
      </w:r>
    </w:p>
    <w:p w14:paraId="08EF1D09" w14:textId="0D0542FE" w:rsidR="00DC0A2B" w:rsidRPr="00CD2248" w:rsidRDefault="00450E07" w:rsidP="00450E07">
      <w:pPr>
        <w:pStyle w:val="EX"/>
      </w:pPr>
      <w:r w:rsidRPr="00CD2248">
        <w:t>[</w:t>
      </w:r>
      <w:bookmarkStart w:id="38" w:name="REF_ES202789"/>
      <w:r w:rsidRPr="00CD2248">
        <w:t>i.</w:t>
      </w:r>
      <w:r w:rsidRPr="00CD2248">
        <w:fldChar w:fldCharType="begin"/>
      </w:r>
      <w:r w:rsidRPr="00CD2248">
        <w:instrText>SEQ REFI</w:instrText>
      </w:r>
      <w:r w:rsidRPr="00CD2248">
        <w:fldChar w:fldCharType="separate"/>
      </w:r>
      <w:r w:rsidRPr="00CD2248">
        <w:t>11</w:t>
      </w:r>
      <w:r w:rsidRPr="00CD2248">
        <w:fldChar w:fldCharType="end"/>
      </w:r>
      <w:bookmarkEnd w:id="38"/>
      <w:r w:rsidRPr="00CD2248">
        <w:t>]</w:t>
      </w:r>
      <w:r w:rsidRPr="00CD2248">
        <w:tab/>
        <w:t>ETSI ES 202 789: "Methods for Testing and Specification (MTS); The Testing and Test Control Notation version 3; TTCN-3 Language Extensions: Extended TRI".</w:t>
      </w:r>
    </w:p>
    <w:p w14:paraId="58399CF0" w14:textId="6363B2D1" w:rsidR="00DC0A2B" w:rsidRPr="00CD2248" w:rsidRDefault="00450E07" w:rsidP="00450E07">
      <w:pPr>
        <w:pStyle w:val="EX"/>
      </w:pPr>
      <w:r w:rsidRPr="00CD2248">
        <w:t>[</w:t>
      </w:r>
      <w:bookmarkStart w:id="39" w:name="REF_ES203022"/>
      <w:r w:rsidRPr="00CD2248">
        <w:t>i.</w:t>
      </w:r>
      <w:r w:rsidRPr="00CD2248">
        <w:fldChar w:fldCharType="begin"/>
      </w:r>
      <w:r w:rsidRPr="00CD2248">
        <w:instrText>SEQ REFI</w:instrText>
      </w:r>
      <w:r w:rsidRPr="00CD2248">
        <w:fldChar w:fldCharType="separate"/>
      </w:r>
      <w:r w:rsidRPr="00CD2248">
        <w:t>12</w:t>
      </w:r>
      <w:r w:rsidRPr="00CD2248">
        <w:fldChar w:fldCharType="end"/>
      </w:r>
      <w:bookmarkEnd w:id="39"/>
      <w:r w:rsidRPr="00CD2248">
        <w:t>]</w:t>
      </w:r>
      <w:r w:rsidRPr="00CD2248">
        <w:tab/>
        <w:t>ETSI ES 203 022: "Methods for Testing and Specification (MTS); The Testing and Test Control Notation version 3; TTCN-3 Language extension: Advanced Matching".</w:t>
      </w:r>
    </w:p>
    <w:p w14:paraId="027C2AF2" w14:textId="28036438" w:rsidR="00150DEB" w:rsidRPr="00CD2248" w:rsidRDefault="00450E07" w:rsidP="00450E07">
      <w:pPr>
        <w:pStyle w:val="EX"/>
      </w:pPr>
      <w:r w:rsidRPr="00CD2248">
        <w:t>[</w:t>
      </w:r>
      <w:bookmarkStart w:id="40" w:name="REF_ES203790"/>
      <w:r w:rsidRPr="00CD2248">
        <w:t>i.</w:t>
      </w:r>
      <w:r w:rsidRPr="00CD2248">
        <w:fldChar w:fldCharType="begin"/>
      </w:r>
      <w:r w:rsidRPr="00CD2248">
        <w:instrText>SEQ REFI</w:instrText>
      </w:r>
      <w:r w:rsidRPr="00CD2248">
        <w:fldChar w:fldCharType="separate"/>
      </w:r>
      <w:r w:rsidRPr="00CD2248">
        <w:t>13</w:t>
      </w:r>
      <w:r w:rsidRPr="00CD2248">
        <w:fldChar w:fldCharType="end"/>
      </w:r>
      <w:bookmarkEnd w:id="40"/>
      <w:r w:rsidRPr="00CD2248">
        <w:t>]</w:t>
      </w:r>
      <w:r w:rsidRPr="00CD2248">
        <w:tab/>
        <w:t>ETSI ES 203 790: "Methods for Testing and Specification (MTS); The Testing and Test Control Notation version 3; TTCN-3 Language Extensions: Object-Oriented Features".</w:t>
      </w:r>
    </w:p>
    <w:p w14:paraId="7088362A" w14:textId="6A8FE67A" w:rsidR="00133541" w:rsidRPr="00CD2248" w:rsidRDefault="003B145B" w:rsidP="00066334">
      <w:pPr>
        <w:pStyle w:val="Heading1"/>
      </w:pPr>
      <w:bookmarkStart w:id="41" w:name="_Toc73353896"/>
      <w:r w:rsidRPr="00CD2248">
        <w:t>3</w:t>
      </w:r>
      <w:r w:rsidRPr="00CD2248">
        <w:tab/>
      </w:r>
      <w:r w:rsidR="00801FE3" w:rsidRPr="00CD2248">
        <w:t>Definition</w:t>
      </w:r>
      <w:r w:rsidR="00882A31" w:rsidRPr="00CD2248">
        <w:t xml:space="preserve"> of term</w:t>
      </w:r>
      <w:r w:rsidR="00801FE3" w:rsidRPr="00CD2248">
        <w:t>s</w:t>
      </w:r>
      <w:r w:rsidR="00882A31" w:rsidRPr="00CD2248">
        <w:t>, symbols</w:t>
      </w:r>
      <w:r w:rsidR="00732D12" w:rsidRPr="00CD2248">
        <w:t xml:space="preserve"> and a</w:t>
      </w:r>
      <w:r w:rsidR="00133541" w:rsidRPr="00CD2248">
        <w:t>bbreviations</w:t>
      </w:r>
      <w:bookmarkEnd w:id="41"/>
    </w:p>
    <w:p w14:paraId="3492E890" w14:textId="50F3F2D5" w:rsidR="00732D12" w:rsidRPr="00CD2248" w:rsidRDefault="00732D12" w:rsidP="00066334">
      <w:pPr>
        <w:pStyle w:val="Heading2"/>
      </w:pPr>
      <w:bookmarkStart w:id="42" w:name="clause_Definitions"/>
      <w:bookmarkStart w:id="43" w:name="_Toc73353897"/>
      <w:r w:rsidRPr="00CD2248">
        <w:t>3.1</w:t>
      </w:r>
      <w:r w:rsidRPr="00CD2248">
        <w:tab/>
      </w:r>
      <w:r w:rsidR="00882A31" w:rsidRPr="00CD2248">
        <w:t>Term</w:t>
      </w:r>
      <w:r w:rsidR="00801FE3" w:rsidRPr="00CD2248">
        <w:t>s</w:t>
      </w:r>
      <w:bookmarkEnd w:id="42"/>
      <w:bookmarkEnd w:id="43"/>
    </w:p>
    <w:p w14:paraId="02F0BE19" w14:textId="19570499" w:rsidR="00D85A58" w:rsidRPr="00CD2248" w:rsidRDefault="00732D12" w:rsidP="009E5774">
      <w:pPr>
        <w:keepNext/>
      </w:pPr>
      <w:r w:rsidRPr="00CD2248">
        <w:t xml:space="preserve">For the purposes of the present document, </w:t>
      </w:r>
      <w:r w:rsidR="00801FE3" w:rsidRPr="00CD2248">
        <w:t xml:space="preserve">the terms and definitions given in </w:t>
      </w:r>
      <w:r w:rsidR="009F0433" w:rsidRPr="00CD2248">
        <w:t>ETSI ES 201 873-1</w:t>
      </w:r>
      <w:r w:rsidR="00801FE3" w:rsidRPr="00CD2248">
        <w:t xml:space="preserve"> [</w:t>
      </w:r>
      <w:r w:rsidR="00801FE3" w:rsidRPr="00CD2248">
        <w:fldChar w:fldCharType="begin"/>
      </w:r>
      <w:r w:rsidR="00801FE3" w:rsidRPr="00CD2248">
        <w:instrText xml:space="preserve"> REF REF_ES201873_1 \h  \* MERGEFORMAT </w:instrText>
      </w:r>
      <w:r w:rsidR="00801FE3" w:rsidRPr="00CD2248">
        <w:fldChar w:fldCharType="separate"/>
      </w:r>
      <w:r w:rsidR="00F91E52" w:rsidRPr="00CD2248">
        <w:rPr>
          <w:bCs/>
        </w:rPr>
        <w:t>1</w:t>
      </w:r>
      <w:r w:rsidR="00801FE3" w:rsidRPr="00CD2248">
        <w:fldChar w:fldCharType="end"/>
      </w:r>
      <w:r w:rsidR="00801FE3" w:rsidRPr="00CD2248">
        <w:t>]</w:t>
      </w:r>
      <w:r w:rsidR="00034EE7" w:rsidRPr="00CD2248">
        <w:t xml:space="preserve"> </w:t>
      </w:r>
      <w:r w:rsidR="00D62775" w:rsidRPr="00CD2248">
        <w:t>a</w:t>
      </w:r>
      <w:r w:rsidRPr="00CD2248">
        <w:t>p</w:t>
      </w:r>
      <w:r w:rsidR="00801FE3" w:rsidRPr="00CD2248">
        <w:t>p</w:t>
      </w:r>
      <w:r w:rsidRPr="00CD2248">
        <w:t>ly</w:t>
      </w:r>
      <w:r w:rsidR="008704FE" w:rsidRPr="00CD2248">
        <w:t>.</w:t>
      </w:r>
    </w:p>
    <w:p w14:paraId="4970A4FA" w14:textId="4A387E7C" w:rsidR="00882A31" w:rsidRPr="00CD2248" w:rsidRDefault="00882A31" w:rsidP="00066334">
      <w:pPr>
        <w:pStyle w:val="Heading2"/>
      </w:pPr>
      <w:bookmarkStart w:id="44" w:name="_Toc73353898"/>
      <w:r w:rsidRPr="00CD2248">
        <w:t>3.2</w:t>
      </w:r>
      <w:r w:rsidRPr="00CD2248">
        <w:tab/>
        <w:t>Symbols</w:t>
      </w:r>
      <w:bookmarkEnd w:id="44"/>
    </w:p>
    <w:p w14:paraId="745943B8" w14:textId="157EFE4B" w:rsidR="00882A31" w:rsidRPr="00CD2248" w:rsidRDefault="00882A31" w:rsidP="00882A31">
      <w:r w:rsidRPr="00CD2248">
        <w:t>Void.</w:t>
      </w:r>
    </w:p>
    <w:p w14:paraId="68B97A21" w14:textId="3A78DADA" w:rsidR="00732D12" w:rsidRPr="00CD2248" w:rsidRDefault="00732D12" w:rsidP="00066334">
      <w:pPr>
        <w:pStyle w:val="Heading2"/>
      </w:pPr>
      <w:bookmarkStart w:id="45" w:name="_Toc73353899"/>
      <w:r w:rsidRPr="00CD2248">
        <w:t>3.</w:t>
      </w:r>
      <w:r w:rsidR="00882A31" w:rsidRPr="00CD2248">
        <w:t>3</w:t>
      </w:r>
      <w:r w:rsidRPr="00CD2248">
        <w:tab/>
        <w:t>Abbreviations</w:t>
      </w:r>
      <w:bookmarkEnd w:id="45"/>
    </w:p>
    <w:p w14:paraId="2E8F34E9" w14:textId="77777777" w:rsidR="00732D12" w:rsidRPr="00CD2248" w:rsidRDefault="00732D12" w:rsidP="00066334">
      <w:pPr>
        <w:keepNext/>
      </w:pPr>
      <w:r w:rsidRPr="00CD2248">
        <w:t>For the purpose</w:t>
      </w:r>
      <w:r w:rsidR="0028259A" w:rsidRPr="00CD2248">
        <w:t>s</w:t>
      </w:r>
      <w:r w:rsidRPr="00CD2248">
        <w:t xml:space="preserve"> of the present document, the following abbreviations apply:</w:t>
      </w:r>
    </w:p>
    <w:p w14:paraId="46ED8EDC" w14:textId="035CBD39" w:rsidR="00CA1BC7" w:rsidRPr="00CD2248" w:rsidRDefault="00CA1BC7" w:rsidP="00B8016F">
      <w:pPr>
        <w:pStyle w:val="EW"/>
      </w:pPr>
      <w:r w:rsidRPr="00CD2248">
        <w:t>ASN.1</w:t>
      </w:r>
      <w:r w:rsidRPr="00CD2248">
        <w:tab/>
        <w:t xml:space="preserve">Abstract Syntax Notation </w:t>
      </w:r>
      <w:r w:rsidR="009929A8" w:rsidRPr="00CD2248">
        <w:t>One</w:t>
      </w:r>
    </w:p>
    <w:p w14:paraId="228E5AF3" w14:textId="77777777" w:rsidR="00CA1BC7" w:rsidRPr="00CD2248" w:rsidRDefault="00CA1BC7" w:rsidP="001821EB">
      <w:pPr>
        <w:pStyle w:val="EW"/>
      </w:pPr>
      <w:r w:rsidRPr="00CD2248">
        <w:t>IO</w:t>
      </w:r>
      <w:r w:rsidRPr="00CD2248">
        <w:tab/>
        <w:t>ASN.1 Information Object</w:t>
      </w:r>
    </w:p>
    <w:p w14:paraId="4A43EBA0" w14:textId="77777777" w:rsidR="00CA1BC7" w:rsidRPr="00CD2248" w:rsidRDefault="00CA1BC7" w:rsidP="001821EB">
      <w:pPr>
        <w:pStyle w:val="EW"/>
      </w:pPr>
      <w:r w:rsidRPr="00CD2248">
        <w:t>JSON</w:t>
      </w:r>
      <w:r w:rsidRPr="00CD2248">
        <w:tab/>
        <w:t>JavaScript Object Notation</w:t>
      </w:r>
    </w:p>
    <w:p w14:paraId="2AB340AD" w14:textId="77777777" w:rsidR="00CA1BC7" w:rsidRPr="00CD2248" w:rsidRDefault="00CA1BC7" w:rsidP="00B8016F">
      <w:pPr>
        <w:pStyle w:val="EW"/>
      </w:pPr>
      <w:r w:rsidRPr="00CD2248">
        <w:t>SUT</w:t>
      </w:r>
      <w:r w:rsidRPr="00CD2248">
        <w:tab/>
        <w:t>System Under Test</w:t>
      </w:r>
    </w:p>
    <w:p w14:paraId="39C507BD" w14:textId="77777777" w:rsidR="00CA1BC7" w:rsidRPr="00CD2248" w:rsidRDefault="00CA1BC7" w:rsidP="001821EB">
      <w:pPr>
        <w:pStyle w:val="EW"/>
      </w:pPr>
      <w:r w:rsidRPr="00CD2248">
        <w:t>TTCN-3</w:t>
      </w:r>
      <w:r w:rsidRPr="00CD2248">
        <w:tab/>
        <w:t>Testing and Test Control Notation version 3</w:t>
      </w:r>
    </w:p>
    <w:p w14:paraId="56C69DCC" w14:textId="77777777" w:rsidR="00CA1BC7" w:rsidRPr="00CD2248" w:rsidRDefault="00CA1BC7" w:rsidP="001821EB">
      <w:pPr>
        <w:pStyle w:val="EW"/>
      </w:pPr>
      <w:r w:rsidRPr="00CD2248">
        <w:t>UCS</w:t>
      </w:r>
      <w:r w:rsidRPr="00CD2248">
        <w:tab/>
        <w:t>Universal Coded Character Set</w:t>
      </w:r>
    </w:p>
    <w:p w14:paraId="1CA08788" w14:textId="77777777" w:rsidR="00CA1BC7" w:rsidRPr="00CD2248" w:rsidRDefault="00CA1BC7" w:rsidP="001821EB">
      <w:pPr>
        <w:pStyle w:val="EW"/>
      </w:pPr>
      <w:r w:rsidRPr="00CD2248">
        <w:t>USI</w:t>
      </w:r>
      <w:r w:rsidRPr="00CD2248">
        <w:tab/>
        <w:t>UCS Sequence Identifier</w:t>
      </w:r>
    </w:p>
    <w:p w14:paraId="557C3FE0" w14:textId="77777777" w:rsidR="00CA1BC7" w:rsidRPr="00CD2248" w:rsidRDefault="00CA1BC7" w:rsidP="00B8016F">
      <w:pPr>
        <w:pStyle w:val="EW"/>
      </w:pPr>
      <w:r w:rsidRPr="00CD2248">
        <w:t>UTF-8</w:t>
      </w:r>
      <w:r w:rsidRPr="00CD2248">
        <w:tab/>
        <w:t>Unicode Transformation Format-8</w:t>
      </w:r>
    </w:p>
    <w:p w14:paraId="1AAB5B8E" w14:textId="77777777" w:rsidR="00CA1BC7" w:rsidRPr="00CD2248" w:rsidRDefault="00CA1BC7" w:rsidP="00B8016F">
      <w:pPr>
        <w:pStyle w:val="EW"/>
      </w:pPr>
      <w:r w:rsidRPr="00CD2248">
        <w:t>XML</w:t>
      </w:r>
      <w:r w:rsidRPr="00CD2248">
        <w:tab/>
        <w:t>eXtensible Markup Language</w:t>
      </w:r>
    </w:p>
    <w:p w14:paraId="3AE40EA2" w14:textId="77777777" w:rsidR="00CA1BC7" w:rsidRPr="00CD2248" w:rsidRDefault="00CA1BC7" w:rsidP="00CA1BC7">
      <w:pPr>
        <w:pStyle w:val="EX"/>
      </w:pPr>
      <w:r w:rsidRPr="00CD2248">
        <w:t>XSD</w:t>
      </w:r>
      <w:r w:rsidRPr="00CD2248">
        <w:tab/>
        <w:t>XML Schema Definition</w:t>
      </w:r>
    </w:p>
    <w:p w14:paraId="5A123198" w14:textId="77777777" w:rsidR="00F72C50" w:rsidRPr="00CD2248" w:rsidRDefault="00F72C50" w:rsidP="00AF6B16">
      <w:pPr>
        <w:pStyle w:val="Heading1"/>
      </w:pPr>
      <w:bookmarkStart w:id="46" w:name="clause_Introduction"/>
      <w:bookmarkStart w:id="47" w:name="_Toc73353900"/>
      <w:r w:rsidRPr="00CD2248">
        <w:lastRenderedPageBreak/>
        <w:t>4</w:t>
      </w:r>
      <w:r w:rsidRPr="00CD2248">
        <w:tab/>
        <w:t>Introduction</w:t>
      </w:r>
      <w:bookmarkEnd w:id="46"/>
      <w:bookmarkEnd w:id="47"/>
    </w:p>
    <w:p w14:paraId="07057EC5" w14:textId="1AFD5031" w:rsidR="00F72C50" w:rsidRPr="00CD2248" w:rsidRDefault="00F72C50" w:rsidP="00AF6B16">
      <w:pPr>
        <w:keepNext/>
        <w:keepLines/>
      </w:pPr>
      <w:r w:rsidRPr="00CD2248">
        <w:t xml:space="preserve">An increasing number of distributed applications use the JSON to exchange data for various purposes like data bases queries or updates or event telecommunications operations such as provisioning. The JSON specification </w:t>
      </w:r>
      <w:r w:rsidR="00450E07" w:rsidRPr="00CD2248">
        <w:t>[</w:t>
      </w:r>
      <w:r w:rsidR="00450E07" w:rsidRPr="00CD2248">
        <w:fldChar w:fldCharType="begin"/>
      </w:r>
      <w:r w:rsidR="00450E07" w:rsidRPr="00CD2248">
        <w:instrText xml:space="preserve">REF REF_IETFRFC7159 \h </w:instrText>
      </w:r>
      <w:r w:rsidR="00450E07" w:rsidRPr="00CD2248">
        <w:fldChar w:fldCharType="separate"/>
      </w:r>
      <w:r w:rsidR="00474B3A" w:rsidRPr="00CD2248">
        <w:t>2</w:t>
      </w:r>
      <w:r w:rsidR="00450E07" w:rsidRPr="00CD2248">
        <w:fldChar w:fldCharType="end"/>
      </w:r>
      <w:r w:rsidR="00450E07" w:rsidRPr="00CD2248">
        <w:t>]</w:t>
      </w:r>
      <w:r w:rsidRPr="00CD2248">
        <w:t xml:space="preserve"> defines the syntax and encoding for JSON types and defined literals, but no semantics is defined. JSON does not have a schema specification, like the XML Schema Definition Language used for XML documents (see</w:t>
      </w:r>
      <w:r w:rsidR="003E43CF" w:rsidRPr="00CD2248">
        <w:t xml:space="preserve"> [</w:t>
      </w:r>
      <w:r w:rsidR="003E43CF" w:rsidRPr="00CD2248">
        <w:fldChar w:fldCharType="begin"/>
      </w:r>
      <w:r w:rsidR="003E43CF" w:rsidRPr="00CD2248">
        <w:instrText xml:space="preserve">REF REF_1WORLDWIDEWEBCONSORTIUMW3CRECOMMENDA \h </w:instrText>
      </w:r>
      <w:r w:rsidR="003E43CF" w:rsidRPr="00CD2248">
        <w:fldChar w:fldCharType="separate"/>
      </w:r>
      <w:r w:rsidR="00474B3A" w:rsidRPr="00CD2248">
        <w:t>i.</w:t>
      </w:r>
      <w:r w:rsidR="00474B3A" w:rsidRPr="00CD2248">
        <w:t>2</w:t>
      </w:r>
      <w:r w:rsidR="003E43CF" w:rsidRPr="00CD2248">
        <w:fldChar w:fldCharType="end"/>
      </w:r>
      <w:r w:rsidR="003E43CF" w:rsidRPr="00CD2248">
        <w:t>]</w:t>
      </w:r>
      <w:r w:rsidR="00F217C7" w:rsidRPr="00CD2248">
        <w:t xml:space="preserve"> </w:t>
      </w:r>
      <w:r w:rsidRPr="00CD2248">
        <w:t>and</w:t>
      </w:r>
      <w:r w:rsidR="00F217C7" w:rsidRPr="00CD2248">
        <w:t xml:space="preserve"> </w:t>
      </w:r>
      <w:r w:rsidR="003E43CF" w:rsidRPr="00CD2248">
        <w:t>[</w:t>
      </w:r>
      <w:r w:rsidR="003E43CF" w:rsidRPr="00CD2248">
        <w:fldChar w:fldCharType="begin"/>
      </w:r>
      <w:r w:rsidR="003E43CF" w:rsidRPr="00CD2248">
        <w:instrText xml:space="preserve">REF REF_2WORLDWIDEWEBCONSORTIUMW3CRECOMMENDA \h </w:instrText>
      </w:r>
      <w:r w:rsidR="003E43CF" w:rsidRPr="00CD2248">
        <w:fldChar w:fldCharType="separate"/>
      </w:r>
      <w:r w:rsidR="00474B3A" w:rsidRPr="00CD2248">
        <w:t>i.3</w:t>
      </w:r>
      <w:r w:rsidR="003E43CF" w:rsidRPr="00CD2248">
        <w:fldChar w:fldCharType="end"/>
      </w:r>
      <w:r w:rsidR="003E43CF" w:rsidRPr="00CD2248">
        <w:t>]</w:t>
      </w:r>
      <w:r w:rsidRPr="00CD2248">
        <w:t>).</w:t>
      </w:r>
    </w:p>
    <w:p w14:paraId="78DD0A47" w14:textId="1951F710" w:rsidR="00F72C50" w:rsidRPr="00CD2248" w:rsidRDefault="00F72C50" w:rsidP="00F72C50">
      <w:pPr>
        <w:pStyle w:val="NO"/>
      </w:pPr>
      <w:r w:rsidRPr="00CD2248">
        <w:t>NOTE:</w:t>
      </w:r>
      <w:r w:rsidRPr="00CD2248">
        <w:tab/>
        <w:t>Though an IETF draft proposal exists for JSON s</w:t>
      </w:r>
      <w:r w:rsidR="00441C0A" w:rsidRPr="00CD2248">
        <w:t>tructural validation</w:t>
      </w:r>
      <w:r w:rsidR="00B9561E" w:rsidRPr="00CD2248">
        <w:t xml:space="preserve"> </w:t>
      </w:r>
      <w:r w:rsidRPr="00CD2248">
        <w:t>(see</w:t>
      </w:r>
      <w:r w:rsidR="00450E07" w:rsidRPr="00CD2248">
        <w:t xml:space="preserve"> [</w:t>
      </w:r>
      <w:r w:rsidR="00450E07" w:rsidRPr="00CD2248">
        <w:rPr>
          <w:color w:val="0000FF"/>
        </w:rPr>
        <w:fldChar w:fldCharType="begin"/>
      </w:r>
      <w:r w:rsidR="00450E07" w:rsidRPr="00CD2248">
        <w:rPr>
          <w:color w:val="0000FF"/>
        </w:rPr>
        <w:instrText xml:space="preserve">REF REF_IETFDRAFT_HANDREWS_JSON_SCHEMA_VALID \h </w:instrText>
      </w:r>
      <w:r w:rsidR="00474B3A" w:rsidRPr="00CD2248">
        <w:rPr>
          <w:color w:val="0000FF"/>
        </w:rPr>
      </w:r>
      <w:r w:rsidR="00450E07" w:rsidRPr="00CD2248">
        <w:rPr>
          <w:color w:val="0000FF"/>
        </w:rPr>
        <w:fldChar w:fldCharType="separate"/>
      </w:r>
      <w:r w:rsidR="00474B3A" w:rsidRPr="00CD2248">
        <w:t>i.1</w:t>
      </w:r>
      <w:r w:rsidR="00450E07" w:rsidRPr="00CD2248">
        <w:rPr>
          <w:color w:val="0000FF"/>
        </w:rPr>
        <w:fldChar w:fldCharType="end"/>
      </w:r>
      <w:r w:rsidR="00450E07" w:rsidRPr="00CD2248">
        <w:t>]</w:t>
      </w:r>
      <w:r w:rsidRPr="00CD2248">
        <w:t>), it has not reached the RFC status.</w:t>
      </w:r>
    </w:p>
    <w:p w14:paraId="52E04745" w14:textId="2718ECCD" w:rsidR="00F72C50" w:rsidRPr="00CD2248" w:rsidRDefault="00F72C50" w:rsidP="005A521A">
      <w:r w:rsidRPr="00CD2248">
        <w:t>The core language of TTCN-3 is defined in ETSI ES 201 873-1 [</w:t>
      </w:r>
      <w:r w:rsidRPr="00CD2248">
        <w:fldChar w:fldCharType="begin"/>
      </w:r>
      <w:r w:rsidRPr="00CD2248">
        <w:instrText xml:space="preserve">REF REF_ES201873_1 \* MERGEFORMAT  \h </w:instrText>
      </w:r>
      <w:r w:rsidRPr="00CD2248">
        <w:fldChar w:fldCharType="separate"/>
      </w:r>
      <w:r w:rsidR="00474B3A" w:rsidRPr="00CD2248">
        <w:t>1</w:t>
      </w:r>
      <w:r w:rsidRPr="00CD2248">
        <w:fldChar w:fldCharType="end"/>
      </w:r>
      <w:r w:rsidRPr="00CD2248">
        <w:t>] and provides a full text-based syntax, static semantics and operational semantics. Other parts of the ETSI ES 201 873 series are defining its use with other specification languages like ASN.1</w:t>
      </w:r>
      <w:r w:rsidR="00450E07" w:rsidRPr="00CD2248">
        <w:t xml:space="preserve"> [</w:t>
      </w:r>
      <w:r w:rsidR="00450E07" w:rsidRPr="00CD2248">
        <w:fldChar w:fldCharType="begin"/>
      </w:r>
      <w:r w:rsidR="00450E07" w:rsidRPr="00CD2248">
        <w:instrText xml:space="preserve">REF REF_ES201873_7 \h </w:instrText>
      </w:r>
      <w:r w:rsidR="00450E07" w:rsidRPr="00CD2248">
        <w:fldChar w:fldCharType="separate"/>
      </w:r>
      <w:r w:rsidR="00474B3A" w:rsidRPr="00CD2248">
        <w:t>5</w:t>
      </w:r>
      <w:r w:rsidR="00450E07" w:rsidRPr="00CD2248">
        <w:fldChar w:fldCharType="end"/>
      </w:r>
      <w:r w:rsidR="00450E07" w:rsidRPr="00CD2248">
        <w:t>]</w:t>
      </w:r>
      <w:r w:rsidRPr="00CD2248">
        <w:t>, IDL</w:t>
      </w:r>
      <w:r w:rsidR="00450E07" w:rsidRPr="00CD2248">
        <w:t xml:space="preserve"> [</w:t>
      </w:r>
      <w:r w:rsidR="00450E07" w:rsidRPr="00CD2248">
        <w:fldChar w:fldCharType="begin"/>
      </w:r>
      <w:r w:rsidR="00450E07" w:rsidRPr="00CD2248">
        <w:instrText xml:space="preserve">REF REF_ES201873_8 \h </w:instrText>
      </w:r>
      <w:r w:rsidR="00450E07" w:rsidRPr="00CD2248">
        <w:fldChar w:fldCharType="separate"/>
      </w:r>
      <w:r w:rsidR="00474B3A" w:rsidRPr="00CD2248">
        <w:t>i.4</w:t>
      </w:r>
      <w:r w:rsidR="00450E07" w:rsidRPr="00CD2248">
        <w:fldChar w:fldCharType="end"/>
      </w:r>
      <w:r w:rsidR="00450E07" w:rsidRPr="00CD2248">
        <w:t>]</w:t>
      </w:r>
      <w:r w:rsidRPr="00CD2248">
        <w:t xml:space="preserve">, or XSD </w:t>
      </w:r>
      <w:r w:rsidR="00450E07" w:rsidRPr="00CD2248">
        <w:t>[</w:t>
      </w:r>
      <w:r w:rsidR="00450E07" w:rsidRPr="00CD2248">
        <w:fldChar w:fldCharType="begin"/>
      </w:r>
      <w:r w:rsidR="00450E07" w:rsidRPr="00CD2248">
        <w:instrText xml:space="preserve">REF REF_ES201873_9 \h </w:instrText>
      </w:r>
      <w:r w:rsidR="00450E07" w:rsidRPr="00CD2248">
        <w:fldChar w:fldCharType="separate"/>
      </w:r>
      <w:r w:rsidR="00474B3A" w:rsidRPr="00CD2248">
        <w:t>i.5</w:t>
      </w:r>
      <w:r w:rsidR="00450E07" w:rsidRPr="00CD2248">
        <w:fldChar w:fldCharType="end"/>
      </w:r>
      <w:r w:rsidR="00450E07" w:rsidRPr="00CD2248">
        <w:t>]</w:t>
      </w:r>
      <w:r w:rsidRPr="00CD2248">
        <w:t xml:space="preserve"> as shown in figure 1, while other documents as ETSI ES 202 781 [</w:t>
      </w:r>
      <w:r w:rsidRPr="00CD2248">
        <w:fldChar w:fldCharType="begin"/>
      </w:r>
      <w:r w:rsidRPr="00CD2248">
        <w:instrText xml:space="preserve"> REF REF_ES202781 \h  \* MERGEFORMAT </w:instrText>
      </w:r>
      <w:r w:rsidRPr="00CD2248">
        <w:fldChar w:fldCharType="separate"/>
      </w:r>
      <w:r w:rsidR="00474B3A" w:rsidRPr="00CD2248">
        <w:t>i.6</w:t>
      </w:r>
      <w:r w:rsidRPr="00CD2248">
        <w:fldChar w:fldCharType="end"/>
      </w:r>
      <w:r w:rsidRPr="00CD2248">
        <w:t>], ETSI ES 202 782 [</w:t>
      </w:r>
      <w:r w:rsidRPr="00CD2248">
        <w:fldChar w:fldCharType="begin"/>
      </w:r>
      <w:r w:rsidRPr="00CD2248">
        <w:instrText xml:space="preserve"> REF REF_ES202782 \h  \* MERGEFORMAT </w:instrText>
      </w:r>
      <w:r w:rsidRPr="00CD2248">
        <w:fldChar w:fldCharType="separate"/>
      </w:r>
      <w:r w:rsidR="00474B3A" w:rsidRPr="00CD2248">
        <w:t>i.7</w:t>
      </w:r>
      <w:r w:rsidRPr="00CD2248">
        <w:fldChar w:fldCharType="end"/>
      </w:r>
      <w:r w:rsidRPr="00CD2248">
        <w:t>], ETSI ES 202 784 [</w:t>
      </w:r>
      <w:r w:rsidRPr="00CD2248">
        <w:fldChar w:fldCharType="begin"/>
      </w:r>
      <w:r w:rsidRPr="00CD2248">
        <w:instrText xml:space="preserve"> REF REF_ES202784 \h  \* MERGEFORMAT </w:instrText>
      </w:r>
      <w:r w:rsidRPr="00CD2248">
        <w:fldChar w:fldCharType="separate"/>
      </w:r>
      <w:r w:rsidR="00474B3A" w:rsidRPr="00CD2248">
        <w:t>i.8</w:t>
      </w:r>
      <w:r w:rsidRPr="00CD2248">
        <w:fldChar w:fldCharType="end"/>
      </w:r>
      <w:r w:rsidRPr="00CD2248">
        <w:t>], ETSI ES 202 785 [</w:t>
      </w:r>
      <w:r w:rsidRPr="00CD2248">
        <w:fldChar w:fldCharType="begin"/>
      </w:r>
      <w:r w:rsidRPr="00CD2248">
        <w:instrText xml:space="preserve"> REF REF_ES202785 \h  \* MERGEFORMAT </w:instrText>
      </w:r>
      <w:r w:rsidRPr="00CD2248">
        <w:fldChar w:fldCharType="separate"/>
      </w:r>
      <w:r w:rsidR="00474B3A" w:rsidRPr="00CD2248">
        <w:t>i.9</w:t>
      </w:r>
      <w:r w:rsidRPr="00CD2248">
        <w:fldChar w:fldCharType="end"/>
      </w:r>
      <w:r w:rsidRPr="00CD2248">
        <w:t>], ETSI ES 202 786 [</w:t>
      </w:r>
      <w:r w:rsidRPr="00CD2248">
        <w:fldChar w:fldCharType="begin"/>
      </w:r>
      <w:r w:rsidRPr="00CD2248">
        <w:instrText xml:space="preserve"> REF REF_ES202786 \h  \* MERGEFORMAT </w:instrText>
      </w:r>
      <w:r w:rsidRPr="00CD2248">
        <w:fldChar w:fldCharType="separate"/>
      </w:r>
      <w:r w:rsidR="00474B3A" w:rsidRPr="00CD2248">
        <w:t>i.10</w:t>
      </w:r>
      <w:r w:rsidRPr="00CD2248">
        <w:fldChar w:fldCharType="end"/>
      </w:r>
      <w:r w:rsidRPr="00CD2248">
        <w:t>]</w:t>
      </w:r>
      <w:r w:rsidR="00DC0A2B" w:rsidRPr="00CD2248">
        <w:t>,</w:t>
      </w:r>
      <w:r w:rsidRPr="00CD2248">
        <w:t xml:space="preserve"> ETSI ES 202 789 [</w:t>
      </w:r>
      <w:r w:rsidRPr="00CD2248">
        <w:fldChar w:fldCharType="begin"/>
      </w:r>
      <w:r w:rsidRPr="00CD2248">
        <w:instrText xml:space="preserve"> REF REF_ES202789 \h  \* MERGEFORMAT </w:instrText>
      </w:r>
      <w:r w:rsidRPr="00CD2248">
        <w:fldChar w:fldCharType="separate"/>
      </w:r>
      <w:r w:rsidR="00474B3A" w:rsidRPr="00CD2248">
        <w:t>i.11</w:t>
      </w:r>
      <w:r w:rsidRPr="00CD2248">
        <w:fldChar w:fldCharType="end"/>
      </w:r>
      <w:r w:rsidRPr="00CD2248">
        <w:t>]</w:t>
      </w:r>
      <w:r w:rsidR="00DC0A2B" w:rsidRPr="00CD2248">
        <w:t>, ETSI ES 203 022 </w:t>
      </w:r>
      <w:r w:rsidR="00450E07" w:rsidRPr="00CD2248">
        <w:t>[</w:t>
      </w:r>
      <w:r w:rsidR="00450E07" w:rsidRPr="00CD2248">
        <w:fldChar w:fldCharType="begin"/>
      </w:r>
      <w:r w:rsidR="00450E07" w:rsidRPr="00CD2248">
        <w:instrText xml:space="preserve">REF REF_ES203022 \h </w:instrText>
      </w:r>
      <w:r w:rsidR="006750A8" w:rsidRPr="00CD2248">
        <w:instrText xml:space="preserve"> \* MERGEFORMAT </w:instrText>
      </w:r>
      <w:r w:rsidR="00450E07" w:rsidRPr="00CD2248">
        <w:fldChar w:fldCharType="separate"/>
      </w:r>
      <w:r w:rsidR="00474B3A" w:rsidRPr="00CD2248">
        <w:t>i.12</w:t>
      </w:r>
      <w:r w:rsidR="00450E07" w:rsidRPr="00CD2248">
        <w:fldChar w:fldCharType="end"/>
      </w:r>
      <w:r w:rsidR="00450E07" w:rsidRPr="00CD2248">
        <w:t>]</w:t>
      </w:r>
      <w:r w:rsidR="00DC0A2B" w:rsidRPr="00CD2248">
        <w:t xml:space="preserve"> and ETSI ES 203 790 </w:t>
      </w:r>
      <w:r w:rsidR="00450E07" w:rsidRPr="00CD2248">
        <w:t>[</w:t>
      </w:r>
      <w:r w:rsidR="00450E07" w:rsidRPr="00CD2248">
        <w:fldChar w:fldCharType="begin"/>
      </w:r>
      <w:r w:rsidR="00450E07" w:rsidRPr="00CD2248">
        <w:instrText xml:space="preserve">REF REF_ES203790 \h </w:instrText>
      </w:r>
      <w:r w:rsidR="006750A8" w:rsidRPr="00CD2248">
        <w:instrText xml:space="preserve"> \* MERGEFORMAT </w:instrText>
      </w:r>
      <w:r w:rsidR="00450E07" w:rsidRPr="00CD2248">
        <w:fldChar w:fldCharType="separate"/>
      </w:r>
      <w:r w:rsidR="00474B3A" w:rsidRPr="00CD2248">
        <w:t>i.13</w:t>
      </w:r>
      <w:r w:rsidR="00450E07" w:rsidRPr="00CD2248">
        <w:fldChar w:fldCharType="end"/>
      </w:r>
      <w:r w:rsidR="00450E07" w:rsidRPr="00CD2248">
        <w:t>]</w:t>
      </w:r>
      <w:r w:rsidRPr="00CD2248">
        <w:t xml:space="preserve"> specify language extensions and thus can define additional rules to the JSON/TTCN-3 mapping defined in </w:t>
      </w:r>
      <w:r w:rsidRPr="00CD2248">
        <w:rPr>
          <w:lang w:eastAsia="x-none"/>
        </w:rPr>
        <w:t xml:space="preserve">the present </w:t>
      </w:r>
      <w:r w:rsidRPr="00CD2248">
        <w:t>document.</w:t>
      </w:r>
    </w:p>
    <w:p w14:paraId="7F4BCF55" w14:textId="77777777" w:rsidR="00DC0A2B" w:rsidRPr="00CD2248" w:rsidRDefault="00DC0A2B" w:rsidP="00DC0A2B">
      <w:pPr>
        <w:pStyle w:val="FL"/>
      </w:pPr>
      <w:r w:rsidRPr="00CD2248">
        <w:rPr>
          <w:sz w:val="16"/>
          <w:szCs w:val="16"/>
        </w:rPr>
        <mc:AlternateContent>
          <mc:Choice Requires="wpc">
            <w:drawing>
              <wp:inline distT="0" distB="0" distL="0" distR="0" wp14:anchorId="1A5DE299" wp14:editId="189E40A6">
                <wp:extent cx="6120130" cy="2903017"/>
                <wp:effectExtent l="0" t="0" r="0" b="0"/>
                <wp:docPr id="61" name="Canvas 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6" name="Line 60"/>
                        <wps:cNvCnPr>
                          <a:cxnSpLocks noChangeShapeType="1"/>
                          <a:stCxn id="42" idx="2"/>
                        </wps:cNvCnPr>
                        <wps:spPr bwMode="auto">
                          <a:xfrm flipH="1">
                            <a:off x="3048000" y="427812"/>
                            <a:ext cx="414020" cy="250626"/>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7" name="Line 61"/>
                        <wps:cNvCnPr>
                          <a:cxnSpLocks noChangeShapeType="1"/>
                          <a:stCxn id="62" idx="2"/>
                        </wps:cNvCnPr>
                        <wps:spPr bwMode="auto">
                          <a:xfrm>
                            <a:off x="461857" y="420625"/>
                            <a:ext cx="2127724" cy="321758"/>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8" name="Line 62"/>
                        <wps:cNvCnPr>
                          <a:cxnSpLocks noChangeShapeType="1"/>
                          <a:stCxn id="41" idx="2"/>
                        </wps:cNvCnPr>
                        <wps:spPr bwMode="auto">
                          <a:xfrm>
                            <a:off x="1959293" y="420563"/>
                            <a:ext cx="888682" cy="252871"/>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9" name="Line 63"/>
                        <wps:cNvCnPr>
                          <a:cxnSpLocks noChangeShapeType="1"/>
                          <a:stCxn id="47" idx="2"/>
                        </wps:cNvCnPr>
                        <wps:spPr bwMode="auto">
                          <a:xfrm flipH="1">
                            <a:off x="3321101" y="420501"/>
                            <a:ext cx="2341512" cy="329307"/>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0" name="Line 64"/>
                        <wps:cNvCnPr>
                          <a:cxnSpLocks noChangeShapeType="1"/>
                          <a:stCxn id="44" idx="2"/>
                        </wps:cNvCnPr>
                        <wps:spPr bwMode="auto">
                          <a:xfrm>
                            <a:off x="1263015" y="427939"/>
                            <a:ext cx="1334135" cy="25060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1" name="Text Box 65"/>
                        <wps:cNvSpPr txBox="1">
                          <a:spLocks noChangeArrowheads="1"/>
                        </wps:cNvSpPr>
                        <wps:spPr bwMode="auto">
                          <a:xfrm>
                            <a:off x="1670685" y="35545"/>
                            <a:ext cx="577215" cy="385018"/>
                          </a:xfrm>
                          <a:prstGeom prst="rect">
                            <a:avLst/>
                          </a:prstGeom>
                          <a:solidFill>
                            <a:schemeClr val="bg1">
                              <a:lumMod val="85000"/>
                            </a:schemeClr>
                          </a:solidFill>
                          <a:ln w="9525">
                            <a:solidFill>
                              <a:srgbClr val="000000"/>
                            </a:solidFill>
                            <a:miter lim="800000"/>
                            <a:headEnd/>
                            <a:tailEnd/>
                          </a:ln>
                        </wps:spPr>
                        <wps:txbx>
                          <w:txbxContent>
                            <w:p w14:paraId="7E17E285" w14:textId="77777777" w:rsidR="00EF0FBF" w:rsidRPr="00F9662D" w:rsidRDefault="00EF0FBF" w:rsidP="00DC0A2B">
                              <w:pPr>
                                <w:pStyle w:val="FP"/>
                                <w:rPr>
                                  <w:b/>
                                  <w:sz w:val="14"/>
                                  <w:szCs w:val="14"/>
                                  <w:lang w:val="en-US"/>
                                </w:rPr>
                              </w:pPr>
                              <w:r w:rsidRPr="00F9662D">
                                <w:rPr>
                                  <w:rFonts w:ascii="Arial" w:hAnsi="Arial"/>
                                  <w:b/>
                                  <w:sz w:val="14"/>
                                  <w:szCs w:val="14"/>
                                  <w:lang w:val="en-US"/>
                                </w:rPr>
                                <w:t>Behavior Types</w:t>
                              </w:r>
                            </w:p>
                          </w:txbxContent>
                        </wps:txbx>
                        <wps:bodyPr rot="0" vert="horz" wrap="square" lIns="91440" tIns="45720" rIns="91440" bIns="45720" anchor="t" anchorCtr="0" upright="1">
                          <a:noAutofit/>
                        </wps:bodyPr>
                      </wps:wsp>
                      <wps:wsp>
                        <wps:cNvPr id="42" name="Text Box 66"/>
                        <wps:cNvSpPr txBox="1">
                          <a:spLocks noChangeArrowheads="1"/>
                        </wps:cNvSpPr>
                        <wps:spPr bwMode="auto">
                          <a:xfrm>
                            <a:off x="3094990" y="35549"/>
                            <a:ext cx="734060" cy="392326"/>
                          </a:xfrm>
                          <a:prstGeom prst="rect">
                            <a:avLst/>
                          </a:prstGeom>
                          <a:solidFill>
                            <a:schemeClr val="bg1">
                              <a:lumMod val="85000"/>
                            </a:schemeClr>
                          </a:solidFill>
                          <a:ln w="9525">
                            <a:solidFill>
                              <a:srgbClr val="000000"/>
                            </a:solidFill>
                            <a:miter lim="800000"/>
                            <a:headEnd/>
                            <a:tailEnd/>
                          </a:ln>
                        </wps:spPr>
                        <wps:txbx>
                          <w:txbxContent>
                            <w:p w14:paraId="18B83711" w14:textId="77777777" w:rsidR="00EF0FBF" w:rsidRPr="00F9662D" w:rsidRDefault="00EF0FBF" w:rsidP="00DC0A2B">
                              <w:pPr>
                                <w:pStyle w:val="FP"/>
                                <w:rPr>
                                  <w:b/>
                                  <w:sz w:val="14"/>
                                  <w:szCs w:val="14"/>
                                  <w:lang w:val="en-US"/>
                                </w:rPr>
                              </w:pPr>
                              <w:r>
                                <w:rPr>
                                  <w:rFonts w:ascii="Arial" w:hAnsi="Arial"/>
                                  <w:b/>
                                  <w:sz w:val="14"/>
                                  <w:szCs w:val="14"/>
                                  <w:lang w:val="en-US"/>
                                </w:rPr>
                                <w:t>Continuous signals</w:t>
                              </w:r>
                            </w:p>
                          </w:txbxContent>
                        </wps:txbx>
                        <wps:bodyPr rot="0" vert="horz" wrap="square" lIns="91440" tIns="45720" rIns="91440" bIns="45720" anchor="t" anchorCtr="0" upright="1">
                          <a:noAutofit/>
                        </wps:bodyPr>
                      </wps:wsp>
                      <wps:wsp>
                        <wps:cNvPr id="43" name="Text Box 67"/>
                        <wps:cNvSpPr txBox="1">
                          <a:spLocks noChangeArrowheads="1"/>
                        </wps:cNvSpPr>
                        <wps:spPr bwMode="auto">
                          <a:xfrm>
                            <a:off x="4586605" y="26031"/>
                            <a:ext cx="584835" cy="401716"/>
                          </a:xfrm>
                          <a:prstGeom prst="rect">
                            <a:avLst/>
                          </a:prstGeom>
                          <a:solidFill>
                            <a:schemeClr val="bg1">
                              <a:lumMod val="85000"/>
                            </a:schemeClr>
                          </a:solidFill>
                          <a:ln w="9525">
                            <a:solidFill>
                              <a:srgbClr val="000000"/>
                            </a:solidFill>
                            <a:miter lim="800000"/>
                            <a:headEnd/>
                            <a:tailEnd/>
                          </a:ln>
                        </wps:spPr>
                        <wps:txbx>
                          <w:txbxContent>
                            <w:p w14:paraId="28EB4071" w14:textId="77777777" w:rsidR="00EF0FBF" w:rsidRPr="00F9662D" w:rsidRDefault="00EF0FBF" w:rsidP="00DC0A2B">
                              <w:pPr>
                                <w:pStyle w:val="FP"/>
                                <w:rPr>
                                  <w:rFonts w:ascii="Arial" w:hAnsi="Arial"/>
                                  <w:b/>
                                  <w:sz w:val="14"/>
                                  <w:szCs w:val="14"/>
                                  <w:lang w:val="en-US"/>
                                </w:rPr>
                              </w:pPr>
                              <w:r w:rsidRPr="00F9662D">
                                <w:rPr>
                                  <w:rFonts w:ascii="Arial" w:hAnsi="Arial"/>
                                  <w:b/>
                                  <w:sz w:val="14"/>
                                  <w:szCs w:val="14"/>
                                  <w:lang w:val="en-US"/>
                                </w:rPr>
                                <w:t>OO</w:t>
                              </w:r>
                            </w:p>
                            <w:p w14:paraId="6413E9B8" w14:textId="77777777" w:rsidR="00EF0FBF" w:rsidRPr="00F9662D" w:rsidRDefault="00EF0FBF" w:rsidP="00DC0A2B">
                              <w:pPr>
                                <w:pStyle w:val="FP"/>
                                <w:rPr>
                                  <w:b/>
                                  <w:sz w:val="14"/>
                                  <w:szCs w:val="14"/>
                                  <w:lang w:val="en-US"/>
                                </w:rPr>
                              </w:pPr>
                              <w:r w:rsidRPr="00F9662D">
                                <w:rPr>
                                  <w:rFonts w:ascii="Arial" w:hAnsi="Arial"/>
                                  <w:b/>
                                  <w:sz w:val="14"/>
                                  <w:szCs w:val="14"/>
                                  <w:lang w:val="en-US"/>
                                </w:rPr>
                                <w:t>Features</w:t>
                              </w:r>
                            </w:p>
                          </w:txbxContent>
                        </wps:txbx>
                        <wps:bodyPr rot="0" vert="horz" wrap="square" lIns="91440" tIns="45720" rIns="91440" bIns="45720" anchor="t" anchorCtr="0" upright="1">
                          <a:noAutofit/>
                        </wps:bodyPr>
                      </wps:wsp>
                      <wps:wsp>
                        <wps:cNvPr id="44" name="Text Box 68"/>
                        <wps:cNvSpPr txBox="1">
                          <a:spLocks noChangeArrowheads="1"/>
                        </wps:cNvSpPr>
                        <wps:spPr bwMode="auto">
                          <a:xfrm>
                            <a:off x="889635" y="35555"/>
                            <a:ext cx="746760" cy="392384"/>
                          </a:xfrm>
                          <a:prstGeom prst="rect">
                            <a:avLst/>
                          </a:prstGeom>
                          <a:solidFill>
                            <a:schemeClr val="bg1">
                              <a:lumMod val="85000"/>
                            </a:schemeClr>
                          </a:solidFill>
                          <a:ln w="9525">
                            <a:solidFill>
                              <a:srgbClr val="000000"/>
                            </a:solidFill>
                            <a:miter lim="800000"/>
                            <a:headEnd/>
                            <a:tailEnd/>
                          </a:ln>
                        </wps:spPr>
                        <wps:txbx>
                          <w:txbxContent>
                            <w:p w14:paraId="17CFC960" w14:textId="4F888795" w:rsidR="00EF0FBF" w:rsidRDefault="00EF0FBF" w:rsidP="00DC0A2B">
                              <w:pPr>
                                <w:pStyle w:val="FP"/>
                                <w:rPr>
                                  <w:rFonts w:ascii="Arial" w:hAnsi="Arial"/>
                                  <w:b/>
                                  <w:sz w:val="14"/>
                                  <w:lang w:val="en-US"/>
                                </w:rPr>
                              </w:pPr>
                              <w:r w:rsidRPr="0033799C">
                                <w:rPr>
                                  <w:rFonts w:ascii="Arial" w:hAnsi="Arial"/>
                                  <w:b/>
                                  <w:sz w:val="14"/>
                                  <w:lang w:val="en-US"/>
                                </w:rPr>
                                <w:t>Advanced Parameteri</w:t>
                              </w:r>
                              <w:r>
                                <w:rPr>
                                  <w:rFonts w:ascii="Arial" w:hAnsi="Arial"/>
                                  <w:b/>
                                  <w:sz w:val="14"/>
                                  <w:lang w:val="en-US"/>
                                </w:rPr>
                                <w:t>-</w:t>
                              </w:r>
                            </w:p>
                            <w:p w14:paraId="196D33C8" w14:textId="484F7034" w:rsidR="00EF0FBF" w:rsidRPr="0033799C" w:rsidRDefault="00EF0FBF" w:rsidP="00DC0A2B">
                              <w:pPr>
                                <w:pStyle w:val="FP"/>
                                <w:rPr>
                                  <w:b/>
                                  <w:sz w:val="18"/>
                                  <w:lang w:val="en-US"/>
                                </w:rPr>
                              </w:pPr>
                              <w:r w:rsidRPr="0033799C">
                                <w:rPr>
                                  <w:rFonts w:ascii="Arial" w:hAnsi="Arial"/>
                                  <w:b/>
                                  <w:sz w:val="14"/>
                                  <w:lang w:val="en-US"/>
                                </w:rPr>
                                <w:t>zation</w:t>
                              </w:r>
                            </w:p>
                          </w:txbxContent>
                        </wps:txbx>
                        <wps:bodyPr rot="0" vert="horz" wrap="square" lIns="91440" tIns="45720" rIns="91440" bIns="45720" anchor="t" anchorCtr="0" upright="1">
                          <a:noAutofit/>
                        </wps:bodyPr>
                      </wps:wsp>
                      <wps:wsp>
                        <wps:cNvPr id="45" name="Text Box 69"/>
                        <wps:cNvSpPr txBox="1">
                          <a:spLocks noChangeArrowheads="1"/>
                        </wps:cNvSpPr>
                        <wps:spPr bwMode="auto">
                          <a:xfrm>
                            <a:off x="3886835" y="26030"/>
                            <a:ext cx="641985" cy="401845"/>
                          </a:xfrm>
                          <a:prstGeom prst="rect">
                            <a:avLst/>
                          </a:prstGeom>
                          <a:solidFill>
                            <a:schemeClr val="bg1">
                              <a:lumMod val="85000"/>
                            </a:schemeClr>
                          </a:solidFill>
                          <a:ln w="9525">
                            <a:solidFill>
                              <a:srgbClr val="000000"/>
                            </a:solidFill>
                            <a:miter lim="800000"/>
                            <a:headEnd/>
                            <a:tailEnd/>
                          </a:ln>
                        </wps:spPr>
                        <wps:txbx>
                          <w:txbxContent>
                            <w:p w14:paraId="718150E4" w14:textId="77777777" w:rsidR="00EF0FBF" w:rsidRPr="00F9662D" w:rsidRDefault="00EF0FBF" w:rsidP="00DC0A2B">
                              <w:pPr>
                                <w:pStyle w:val="FP"/>
                                <w:rPr>
                                  <w:b/>
                                  <w:sz w:val="14"/>
                                  <w:szCs w:val="14"/>
                                  <w:lang w:val="en-US"/>
                                </w:rPr>
                              </w:pPr>
                              <w:r>
                                <w:rPr>
                                  <w:rFonts w:ascii="Arial" w:hAnsi="Arial"/>
                                  <w:b/>
                                  <w:sz w:val="14"/>
                                  <w:szCs w:val="14"/>
                                  <w:lang w:val="en-US"/>
                                </w:rPr>
                                <w:t>Advanced Matching</w:t>
                              </w:r>
                            </w:p>
                          </w:txbxContent>
                        </wps:txbx>
                        <wps:bodyPr rot="0" vert="horz" wrap="square" lIns="91440" tIns="45720" rIns="91440" bIns="45720" anchor="t" anchorCtr="0" upright="1">
                          <a:noAutofit/>
                        </wps:bodyPr>
                      </wps:wsp>
                      <wps:wsp>
                        <wps:cNvPr id="46" name="Text Box 70"/>
                        <wps:cNvSpPr txBox="1">
                          <a:spLocks noChangeArrowheads="1"/>
                        </wps:cNvSpPr>
                        <wps:spPr bwMode="auto">
                          <a:xfrm>
                            <a:off x="5151120" y="35560"/>
                            <a:ext cx="228600" cy="3429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17B1B9E" w14:textId="77777777" w:rsidR="00EF0FBF" w:rsidRPr="0033799C" w:rsidRDefault="00EF0FBF" w:rsidP="00DC0A2B">
                              <w:pPr>
                                <w:rPr>
                                  <w:lang w:val="de-DE"/>
                                </w:rPr>
                              </w:pPr>
                              <w:r>
                                <w:rPr>
                                  <w:lang w:val="de-DE"/>
                                </w:rPr>
                                <w:t xml:space="preserve">… </w:t>
                              </w:r>
                            </w:p>
                          </w:txbxContent>
                        </wps:txbx>
                        <wps:bodyPr rot="0" vert="horz" wrap="square" lIns="91440" tIns="45720" rIns="91440" bIns="45720" anchor="t" anchorCtr="0" upright="1">
                          <a:noAutofit/>
                        </wps:bodyPr>
                      </wps:wsp>
                      <wps:wsp>
                        <wps:cNvPr id="47" name="Text Box 71"/>
                        <wps:cNvSpPr txBox="1">
                          <a:spLocks noChangeArrowheads="1"/>
                        </wps:cNvSpPr>
                        <wps:spPr bwMode="auto">
                          <a:xfrm>
                            <a:off x="5334000" y="35555"/>
                            <a:ext cx="657225" cy="385008"/>
                          </a:xfrm>
                          <a:prstGeom prst="rect">
                            <a:avLst/>
                          </a:prstGeom>
                          <a:solidFill>
                            <a:schemeClr val="bg1">
                              <a:lumMod val="85000"/>
                            </a:schemeClr>
                          </a:solidFill>
                          <a:ln w="9525">
                            <a:solidFill>
                              <a:srgbClr val="000000"/>
                            </a:solidFill>
                            <a:miter lim="800000"/>
                            <a:headEnd/>
                            <a:tailEnd/>
                          </a:ln>
                        </wps:spPr>
                        <wps:txbx>
                          <w:txbxContent>
                            <w:p w14:paraId="546F5A2B" w14:textId="77777777" w:rsidR="00EF0FBF" w:rsidRPr="00F9662D" w:rsidRDefault="00EF0FBF" w:rsidP="00DC0A2B">
                              <w:pPr>
                                <w:pStyle w:val="FP"/>
                                <w:rPr>
                                  <w:rFonts w:ascii="Arial" w:hAnsi="Arial"/>
                                  <w:sz w:val="14"/>
                                  <w:szCs w:val="14"/>
                                  <w:lang w:val="en-US"/>
                                </w:rPr>
                              </w:pPr>
                              <w:r w:rsidRPr="00F9662D">
                                <w:rPr>
                                  <w:rFonts w:ascii="Arial" w:hAnsi="Arial"/>
                                  <w:sz w:val="14"/>
                                  <w:szCs w:val="14"/>
                                  <w:lang w:val="en-US"/>
                                </w:rPr>
                                <w:t>TTCN-3 Packages</w:t>
                              </w:r>
                            </w:p>
                          </w:txbxContent>
                        </wps:txbx>
                        <wps:bodyPr rot="0" vert="horz" wrap="square" lIns="91440" tIns="45720" rIns="91440" bIns="45720" anchor="t" anchorCtr="0" upright="1">
                          <a:noAutofit/>
                        </wps:bodyPr>
                      </wps:wsp>
                      <wps:wsp>
                        <wps:cNvPr id="48" name="Text Box 72"/>
                        <wps:cNvSpPr txBox="1">
                          <a:spLocks noChangeArrowheads="1"/>
                        </wps:cNvSpPr>
                        <wps:spPr bwMode="auto">
                          <a:xfrm>
                            <a:off x="2595880" y="688340"/>
                            <a:ext cx="731520" cy="2064385"/>
                          </a:xfrm>
                          <a:prstGeom prst="rect">
                            <a:avLst/>
                          </a:prstGeom>
                          <a:solidFill>
                            <a:schemeClr val="bg1">
                              <a:lumMod val="85000"/>
                            </a:schemeClr>
                          </a:solidFill>
                          <a:ln w="9525">
                            <a:solidFill>
                              <a:srgbClr val="000000"/>
                            </a:solidFill>
                            <a:miter lim="800000"/>
                            <a:headEnd/>
                            <a:tailEnd/>
                          </a:ln>
                        </wps:spPr>
                        <wps:txbx>
                          <w:txbxContent>
                            <w:p w14:paraId="769538DA" w14:textId="77777777" w:rsidR="00EF0FBF" w:rsidRDefault="00EF0FBF" w:rsidP="00DC0A2B">
                              <w:pPr>
                                <w:pStyle w:val="FP"/>
                                <w:rPr>
                                  <w:rFonts w:ascii="Arial" w:hAnsi="Arial"/>
                                  <w:b/>
                                  <w:sz w:val="16"/>
                                  <w:lang w:val="en-US"/>
                                </w:rPr>
                              </w:pPr>
                            </w:p>
                            <w:p w14:paraId="55B3086B" w14:textId="77777777" w:rsidR="00EF0FBF" w:rsidRDefault="00EF0FBF" w:rsidP="00DC0A2B">
                              <w:pPr>
                                <w:pStyle w:val="FP"/>
                                <w:rPr>
                                  <w:rFonts w:ascii="Arial" w:hAnsi="Arial"/>
                                  <w:b/>
                                  <w:sz w:val="16"/>
                                  <w:lang w:val="en-US"/>
                                </w:rPr>
                              </w:pPr>
                            </w:p>
                            <w:p w14:paraId="5056C936" w14:textId="77777777" w:rsidR="00EF0FBF" w:rsidRDefault="00EF0FBF" w:rsidP="00DC0A2B">
                              <w:pPr>
                                <w:pStyle w:val="FP"/>
                                <w:rPr>
                                  <w:rFonts w:ascii="Arial" w:hAnsi="Arial"/>
                                  <w:b/>
                                  <w:sz w:val="16"/>
                                  <w:lang w:val="en-US"/>
                                </w:rPr>
                              </w:pPr>
                            </w:p>
                            <w:p w14:paraId="2C71FC61" w14:textId="77777777" w:rsidR="00EF0FBF" w:rsidRDefault="00EF0FBF" w:rsidP="00DC0A2B">
                              <w:pPr>
                                <w:pStyle w:val="FP"/>
                                <w:rPr>
                                  <w:rFonts w:ascii="Arial" w:hAnsi="Arial"/>
                                  <w:b/>
                                  <w:sz w:val="16"/>
                                  <w:lang w:val="en-US"/>
                                </w:rPr>
                              </w:pPr>
                            </w:p>
                            <w:p w14:paraId="2BEBCDF6" w14:textId="77777777" w:rsidR="00EF0FBF" w:rsidRDefault="00EF0FBF" w:rsidP="00DC0A2B">
                              <w:pPr>
                                <w:pStyle w:val="FP"/>
                                <w:rPr>
                                  <w:rFonts w:ascii="Arial" w:hAnsi="Arial"/>
                                  <w:b/>
                                  <w:sz w:val="16"/>
                                  <w:lang w:val="en-US"/>
                                </w:rPr>
                              </w:pPr>
                            </w:p>
                            <w:p w14:paraId="10491D1A" w14:textId="77777777" w:rsidR="00EF0FBF" w:rsidRDefault="00EF0FBF" w:rsidP="00DC0A2B">
                              <w:pPr>
                                <w:pStyle w:val="FP"/>
                                <w:rPr>
                                  <w:rFonts w:ascii="Arial" w:hAnsi="Arial"/>
                                  <w:b/>
                                  <w:sz w:val="16"/>
                                  <w:lang w:val="en-US"/>
                                </w:rPr>
                              </w:pPr>
                            </w:p>
                            <w:p w14:paraId="5FEE33E7" w14:textId="77777777" w:rsidR="00EF0FBF" w:rsidRDefault="00EF0FBF" w:rsidP="00DC0A2B">
                              <w:pPr>
                                <w:pStyle w:val="FP"/>
                                <w:rPr>
                                  <w:rFonts w:ascii="Arial" w:hAnsi="Arial"/>
                                  <w:b/>
                                  <w:sz w:val="16"/>
                                  <w:lang w:val="en-US"/>
                                </w:rPr>
                              </w:pPr>
                              <w:r>
                                <w:rPr>
                                  <w:rFonts w:ascii="Arial" w:hAnsi="Arial"/>
                                  <w:b/>
                                  <w:sz w:val="16"/>
                                  <w:lang w:val="en-US"/>
                                </w:rPr>
                                <w:t>TTCN-3 Core</w:t>
                              </w:r>
                            </w:p>
                            <w:p w14:paraId="504A0D5E" w14:textId="77777777" w:rsidR="00EF0FBF" w:rsidRDefault="00EF0FBF" w:rsidP="00DC0A2B">
                              <w:pPr>
                                <w:pStyle w:val="FP"/>
                                <w:rPr>
                                  <w:lang w:val="en-US"/>
                                </w:rPr>
                              </w:pPr>
                              <w:r>
                                <w:rPr>
                                  <w:rFonts w:ascii="Arial" w:hAnsi="Arial"/>
                                  <w:b/>
                                  <w:sz w:val="16"/>
                                  <w:lang w:val="en-US"/>
                                </w:rPr>
                                <w:t>Language</w:t>
                              </w:r>
                            </w:p>
                          </w:txbxContent>
                        </wps:txbx>
                        <wps:bodyPr rot="0" vert="horz" wrap="square" lIns="91440" tIns="45720" rIns="91440" bIns="45720" anchor="t" anchorCtr="0" upright="1">
                          <a:noAutofit/>
                        </wps:bodyPr>
                      </wps:wsp>
                      <wps:wsp>
                        <wps:cNvPr id="49" name="Text Box 73"/>
                        <wps:cNvSpPr txBox="1">
                          <a:spLocks noChangeArrowheads="1"/>
                        </wps:cNvSpPr>
                        <wps:spPr bwMode="auto">
                          <a:xfrm>
                            <a:off x="4272280" y="1529715"/>
                            <a:ext cx="1100455"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6375DF" w14:textId="77777777" w:rsidR="00EF0FBF" w:rsidRDefault="00EF0FBF" w:rsidP="00DC0A2B">
                              <w:pPr>
                                <w:pStyle w:val="FP"/>
                                <w:rPr>
                                  <w:rFonts w:ascii="Arial" w:hAnsi="Arial"/>
                                  <w:lang w:val="en-US"/>
                                </w:rPr>
                              </w:pPr>
                              <w:r>
                                <w:rPr>
                                  <w:rFonts w:ascii="Arial" w:hAnsi="Arial"/>
                                  <w:lang w:val="en-US"/>
                                </w:rPr>
                                <w:t>TTCN-3 User</w:t>
                              </w:r>
                            </w:p>
                          </w:txbxContent>
                        </wps:txbx>
                        <wps:bodyPr rot="0" vert="horz" wrap="square" lIns="91440" tIns="45720" rIns="91440" bIns="45720" anchor="t" anchorCtr="0" upright="1">
                          <a:noAutofit/>
                        </wps:bodyPr>
                      </wps:wsp>
                      <wps:wsp>
                        <wps:cNvPr id="50" name="Line 74"/>
                        <wps:cNvCnPr>
                          <a:cxnSpLocks noChangeShapeType="1"/>
                        </wps:cNvCnPr>
                        <wps:spPr bwMode="auto">
                          <a:xfrm>
                            <a:off x="3327400" y="1668780"/>
                            <a:ext cx="1025525" cy="63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1" name="Line 75"/>
                        <wps:cNvCnPr>
                          <a:cxnSpLocks noChangeShapeType="1"/>
                          <a:stCxn id="43" idx="2"/>
                        </wps:cNvCnPr>
                        <wps:spPr bwMode="auto">
                          <a:xfrm flipH="1">
                            <a:off x="3310128" y="427683"/>
                            <a:ext cx="1568895" cy="26055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2" name="Line 76"/>
                        <wps:cNvCnPr>
                          <a:cxnSpLocks noChangeShapeType="1"/>
                          <a:stCxn id="45" idx="2"/>
                        </wps:cNvCnPr>
                        <wps:spPr bwMode="auto">
                          <a:xfrm flipH="1">
                            <a:off x="3211373" y="427811"/>
                            <a:ext cx="996455" cy="250526"/>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3" name="Line 77"/>
                        <wps:cNvCnPr>
                          <a:cxnSpLocks noChangeShapeType="1"/>
                          <a:stCxn id="60" idx="2"/>
                        </wps:cNvCnPr>
                        <wps:spPr bwMode="auto">
                          <a:xfrm>
                            <a:off x="2671445" y="420562"/>
                            <a:ext cx="300355" cy="267572"/>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4" name="Text Box 78"/>
                        <wps:cNvSpPr txBox="1">
                          <a:spLocks noChangeArrowheads="1"/>
                        </wps:cNvSpPr>
                        <wps:spPr bwMode="auto">
                          <a:xfrm>
                            <a:off x="33655" y="2423160"/>
                            <a:ext cx="822960" cy="334645"/>
                          </a:xfrm>
                          <a:prstGeom prst="rect">
                            <a:avLst/>
                          </a:prstGeom>
                          <a:solidFill>
                            <a:schemeClr val="bg1">
                              <a:lumMod val="85000"/>
                            </a:schemeClr>
                          </a:solidFill>
                          <a:ln w="9525">
                            <a:solidFill>
                              <a:srgbClr val="000000"/>
                            </a:solidFill>
                            <a:miter lim="800000"/>
                            <a:headEnd/>
                            <a:tailEnd/>
                          </a:ln>
                        </wps:spPr>
                        <wps:txbx>
                          <w:txbxContent>
                            <w:p w14:paraId="68016608" w14:textId="77777777" w:rsidR="00EF0FBF" w:rsidRDefault="00EF0FBF" w:rsidP="00DC0A2B">
                              <w:pPr>
                                <w:pStyle w:val="FP"/>
                                <w:rPr>
                                  <w:lang w:val="en-US"/>
                                </w:rPr>
                              </w:pPr>
                              <w:r>
                                <w:rPr>
                                  <w:rFonts w:ascii="Arial" w:hAnsi="Arial"/>
                                  <w:sz w:val="16"/>
                                  <w:lang w:val="en-US"/>
                                </w:rPr>
                                <w:t>Other types &amp; values</w:t>
                              </w:r>
                            </w:p>
                          </w:txbxContent>
                        </wps:txbx>
                        <wps:bodyPr rot="0" vert="horz" wrap="square" lIns="91440" tIns="45720" rIns="91440" bIns="45720" anchor="t" anchorCtr="0" upright="1">
                          <a:spAutoFit/>
                        </wps:bodyPr>
                      </wps:wsp>
                      <wps:wsp>
                        <wps:cNvPr id="55" name="Line 79"/>
                        <wps:cNvCnPr>
                          <a:cxnSpLocks noChangeShapeType="1"/>
                        </wps:cNvCnPr>
                        <wps:spPr bwMode="auto">
                          <a:xfrm flipV="1">
                            <a:off x="856615" y="2589530"/>
                            <a:ext cx="1720215" cy="184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6" name="Line 80"/>
                        <wps:cNvCnPr>
                          <a:cxnSpLocks noChangeShapeType="1"/>
                        </wps:cNvCnPr>
                        <wps:spPr bwMode="auto">
                          <a:xfrm>
                            <a:off x="399415" y="2221230"/>
                            <a:ext cx="635" cy="18288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57" name="Line 81"/>
                        <wps:cNvCnPr>
                          <a:cxnSpLocks noChangeShapeType="1"/>
                        </wps:cNvCnPr>
                        <wps:spPr bwMode="auto">
                          <a:xfrm flipV="1">
                            <a:off x="855345" y="2019300"/>
                            <a:ext cx="1740535" cy="1143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8" name="Text Box 82"/>
                        <wps:cNvSpPr txBox="1">
                          <a:spLocks noChangeArrowheads="1"/>
                        </wps:cNvSpPr>
                        <wps:spPr bwMode="auto">
                          <a:xfrm>
                            <a:off x="32385" y="1857375"/>
                            <a:ext cx="822960" cy="323850"/>
                          </a:xfrm>
                          <a:prstGeom prst="rect">
                            <a:avLst/>
                          </a:prstGeom>
                          <a:noFill/>
                          <a:ln w="9525">
                            <a:solidFill>
                              <a:srgbClr val="000000"/>
                            </a:solidFill>
                            <a:miter lim="800000"/>
                            <a:headEnd/>
                            <a:tailEnd/>
                          </a:ln>
                        </wps:spPr>
                        <wps:txbx>
                          <w:txbxContent>
                            <w:p w14:paraId="55A2E74F" w14:textId="77777777" w:rsidR="00EF0FBF" w:rsidRPr="009459DF" w:rsidRDefault="00EF0FBF" w:rsidP="00DC0A2B">
                              <w:pPr>
                                <w:pStyle w:val="FP"/>
                                <w:rPr>
                                  <w:b/>
                                  <w:lang w:val="en-US"/>
                                </w:rPr>
                              </w:pPr>
                              <w:r>
                                <w:rPr>
                                  <w:rFonts w:ascii="Arial" w:hAnsi="Arial"/>
                                  <w:b/>
                                  <w:sz w:val="16"/>
                                  <w:lang w:val="en-US"/>
                                </w:rPr>
                                <w:t>JSON</w:t>
                              </w:r>
                              <w:r w:rsidRPr="009459DF">
                                <w:rPr>
                                  <w:rFonts w:ascii="Arial" w:hAnsi="Arial"/>
                                  <w:b/>
                                  <w:sz w:val="16"/>
                                  <w:lang w:val="en-US"/>
                                </w:rPr>
                                <w:t xml:space="preserve"> </w:t>
                              </w:r>
                              <w:r>
                                <w:rPr>
                                  <w:rFonts w:ascii="Arial" w:hAnsi="Arial"/>
                                  <w:b/>
                                  <w:sz w:val="16"/>
                                  <w:lang w:val="en-US"/>
                                </w:rPr>
                                <w:t>t</w:t>
                              </w:r>
                              <w:r w:rsidRPr="009459DF">
                                <w:rPr>
                                  <w:rFonts w:ascii="Arial" w:hAnsi="Arial"/>
                                  <w:b/>
                                  <w:sz w:val="16"/>
                                  <w:lang w:val="en-US"/>
                                </w:rPr>
                                <w:t>ypes</w:t>
                              </w:r>
                              <w:r>
                                <w:rPr>
                                  <w:rFonts w:ascii="Arial" w:hAnsi="Arial"/>
                                  <w:b/>
                                  <w:sz w:val="16"/>
                                  <w:lang w:val="en-US"/>
                                </w:rPr>
                                <w:t xml:space="preserve"> &amp; values</w:t>
                              </w:r>
                            </w:p>
                          </w:txbxContent>
                        </wps:txbx>
                        <wps:bodyPr rot="0" vert="horz" wrap="square" lIns="91440" tIns="45720" rIns="91440" bIns="45720" anchor="t" anchorCtr="0" upright="1">
                          <a:noAutofit/>
                        </wps:bodyPr>
                      </wps:wsp>
                      <wps:wsp>
                        <wps:cNvPr id="59" name="Text Box 83"/>
                        <wps:cNvSpPr txBox="1">
                          <a:spLocks noChangeArrowheads="1"/>
                        </wps:cNvSpPr>
                        <wps:spPr bwMode="auto">
                          <a:xfrm>
                            <a:off x="3717925" y="2242185"/>
                            <a:ext cx="1554480" cy="365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BCB701" w14:textId="77777777" w:rsidR="00EF0FBF" w:rsidRDefault="00EF0FBF" w:rsidP="00DC0A2B">
                              <w:pPr>
                                <w:pStyle w:val="FP"/>
                                <w:rPr>
                                  <w:rFonts w:ascii="Arial" w:hAnsi="Arial"/>
                                  <w:i/>
                                  <w:sz w:val="16"/>
                                </w:rPr>
                              </w:pPr>
                              <w:r w:rsidRPr="00013BE6">
                                <w:rPr>
                                  <w:rFonts w:ascii="Arial" w:hAnsi="Arial"/>
                                  <w:i/>
                                  <w:sz w:val="16"/>
                                </w:rPr>
                                <w:t>The shaded boxes are not defined in this document</w:t>
                              </w:r>
                            </w:p>
                          </w:txbxContent>
                        </wps:txbx>
                        <wps:bodyPr rot="0" vert="horz" wrap="square" lIns="91440" tIns="45720" rIns="91440" bIns="45720" anchor="t" anchorCtr="0" upright="1">
                          <a:noAutofit/>
                        </wps:bodyPr>
                      </wps:wsp>
                      <wps:wsp>
                        <wps:cNvPr id="60" name="Text Box 84"/>
                        <wps:cNvSpPr txBox="1">
                          <a:spLocks noChangeArrowheads="1"/>
                        </wps:cNvSpPr>
                        <wps:spPr bwMode="auto">
                          <a:xfrm>
                            <a:off x="2294890" y="35550"/>
                            <a:ext cx="753110" cy="385012"/>
                          </a:xfrm>
                          <a:prstGeom prst="rect">
                            <a:avLst/>
                          </a:prstGeom>
                          <a:solidFill>
                            <a:schemeClr val="bg1">
                              <a:lumMod val="85000"/>
                            </a:schemeClr>
                          </a:solidFill>
                          <a:ln w="9525">
                            <a:solidFill>
                              <a:srgbClr val="000000"/>
                            </a:solidFill>
                            <a:miter lim="800000"/>
                            <a:headEnd/>
                            <a:tailEnd/>
                          </a:ln>
                        </wps:spPr>
                        <wps:txbx>
                          <w:txbxContent>
                            <w:p w14:paraId="551BBAAE" w14:textId="77777777" w:rsidR="00EF0FBF" w:rsidRDefault="00EF0FBF" w:rsidP="00DC0A2B">
                              <w:pPr>
                                <w:pStyle w:val="FP"/>
                                <w:rPr>
                                  <w:rFonts w:ascii="Arial" w:hAnsi="Arial"/>
                                  <w:b/>
                                  <w:sz w:val="14"/>
                                  <w:szCs w:val="14"/>
                                  <w:lang w:val="en-US"/>
                                </w:rPr>
                              </w:pPr>
                              <w:r w:rsidRPr="00F9662D">
                                <w:rPr>
                                  <w:rFonts w:ascii="Arial" w:hAnsi="Arial"/>
                                  <w:b/>
                                  <w:sz w:val="14"/>
                                  <w:szCs w:val="14"/>
                                  <w:lang w:val="en-US"/>
                                </w:rPr>
                                <w:t xml:space="preserve">Performance </w:t>
                              </w:r>
                            </w:p>
                            <w:p w14:paraId="23D57C21" w14:textId="77777777" w:rsidR="00EF0FBF" w:rsidRPr="00F9662D" w:rsidRDefault="00EF0FBF" w:rsidP="00DC0A2B">
                              <w:pPr>
                                <w:pStyle w:val="FP"/>
                                <w:rPr>
                                  <w:b/>
                                  <w:sz w:val="14"/>
                                  <w:szCs w:val="14"/>
                                  <w:lang w:val="en-US"/>
                                </w:rPr>
                              </w:pPr>
                              <w:r w:rsidRPr="00F9662D">
                                <w:rPr>
                                  <w:rFonts w:ascii="Arial" w:hAnsi="Arial"/>
                                  <w:b/>
                                  <w:sz w:val="14"/>
                                  <w:szCs w:val="14"/>
                                  <w:lang w:val="en-US"/>
                                </w:rPr>
                                <w:t>and Real Time T</w:t>
                              </w:r>
                              <w:r>
                                <w:rPr>
                                  <w:rFonts w:ascii="Arial" w:hAnsi="Arial"/>
                                  <w:b/>
                                  <w:sz w:val="14"/>
                                  <w:szCs w:val="14"/>
                                  <w:lang w:val="en-US"/>
                                </w:rPr>
                                <w:t>e</w:t>
                              </w:r>
                              <w:r w:rsidRPr="00F9662D">
                                <w:rPr>
                                  <w:rFonts w:ascii="Arial" w:hAnsi="Arial"/>
                                  <w:b/>
                                  <w:sz w:val="14"/>
                                  <w:szCs w:val="14"/>
                                  <w:lang w:val="en-US"/>
                                </w:rPr>
                                <w:t>sting</w:t>
                              </w:r>
                            </w:p>
                          </w:txbxContent>
                        </wps:txbx>
                        <wps:bodyPr rot="0" vert="horz" wrap="square" lIns="91440" tIns="45720" rIns="91440" bIns="45720" anchor="t" anchorCtr="0" upright="1">
                          <a:noAutofit/>
                        </wps:bodyPr>
                      </wps:wsp>
                      <wps:wsp>
                        <wps:cNvPr id="62" name="Text Box 68"/>
                        <wps:cNvSpPr txBox="1">
                          <a:spLocks noChangeArrowheads="1"/>
                        </wps:cNvSpPr>
                        <wps:spPr bwMode="auto">
                          <a:xfrm>
                            <a:off x="73153" y="36203"/>
                            <a:ext cx="777408" cy="384422"/>
                          </a:xfrm>
                          <a:prstGeom prst="rect">
                            <a:avLst/>
                          </a:prstGeom>
                          <a:solidFill>
                            <a:schemeClr val="bg1">
                              <a:lumMod val="85000"/>
                            </a:schemeClr>
                          </a:solidFill>
                          <a:ln w="9525">
                            <a:solidFill>
                              <a:srgbClr val="000000"/>
                            </a:solidFill>
                            <a:miter lim="800000"/>
                            <a:headEnd/>
                            <a:tailEnd/>
                          </a:ln>
                        </wps:spPr>
                        <wps:txbx>
                          <w:txbxContent>
                            <w:p w14:paraId="563AC558" w14:textId="77777777" w:rsidR="00EF0FBF" w:rsidRPr="00693506" w:rsidRDefault="00EF0FBF" w:rsidP="00DC0A2B">
                              <w:pPr>
                                <w:spacing w:after="0" w:line="216" w:lineRule="auto"/>
                                <w:rPr>
                                  <w:rFonts w:ascii="Arial" w:hAnsi="Arial" w:cs="Arial"/>
                                  <w:b/>
                                  <w:bCs/>
                                  <w:sz w:val="14"/>
                                  <w:szCs w:val="14"/>
                                  <w:lang w:val="en-US"/>
                                </w:rPr>
                              </w:pPr>
                              <w:r w:rsidRPr="00693506">
                                <w:rPr>
                                  <w:rFonts w:ascii="Arial" w:hAnsi="Arial" w:cs="Arial"/>
                                  <w:b/>
                                  <w:bCs/>
                                  <w:sz w:val="14"/>
                                  <w:szCs w:val="14"/>
                                  <w:lang w:val="en-US"/>
                                </w:rPr>
                                <w:t>Configuratio</w:t>
                              </w:r>
                              <w:r>
                                <w:rPr>
                                  <w:rFonts w:ascii="Arial" w:hAnsi="Arial" w:cs="Arial"/>
                                  <w:b/>
                                  <w:bCs/>
                                  <w:sz w:val="14"/>
                                  <w:szCs w:val="14"/>
                                  <w:lang w:val="en-US"/>
                                </w:rPr>
                                <w:t>n</w:t>
                              </w:r>
                              <w:r w:rsidRPr="00693506">
                                <w:rPr>
                                  <w:rFonts w:ascii="Arial" w:hAnsi="Arial" w:cs="Arial"/>
                                  <w:b/>
                                  <w:bCs/>
                                  <w:sz w:val="14"/>
                                  <w:szCs w:val="14"/>
                                  <w:lang w:val="en-US"/>
                                </w:rPr>
                                <w:t xml:space="preserve"> and deploy-ment support</w:t>
                              </w:r>
                            </w:p>
                          </w:txbxContent>
                        </wps:txbx>
                        <wps:bodyPr rot="0" vert="horz" wrap="square" lIns="91440" tIns="45720" rIns="91440" bIns="45720" anchor="t" anchorCtr="0" upright="1">
                          <a:noAutofit/>
                        </wps:bodyPr>
                      </wps:wsp>
                      <wps:wsp>
                        <wps:cNvPr id="65" name="Line 81"/>
                        <wps:cNvCnPr>
                          <a:cxnSpLocks noChangeShapeType="1"/>
                        </wps:cNvCnPr>
                        <wps:spPr bwMode="auto">
                          <a:xfrm flipV="1">
                            <a:off x="856615" y="1636715"/>
                            <a:ext cx="1740535" cy="107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6" name="Text Box 82"/>
                        <wps:cNvSpPr txBox="1">
                          <a:spLocks noChangeArrowheads="1"/>
                        </wps:cNvSpPr>
                        <wps:spPr bwMode="auto">
                          <a:xfrm>
                            <a:off x="33655" y="1474790"/>
                            <a:ext cx="822960" cy="323215"/>
                          </a:xfrm>
                          <a:prstGeom prst="rect">
                            <a:avLst/>
                          </a:prstGeom>
                          <a:solidFill>
                            <a:schemeClr val="bg1">
                              <a:lumMod val="85000"/>
                            </a:schemeClr>
                          </a:solidFill>
                          <a:ln w="9525">
                            <a:solidFill>
                              <a:srgbClr val="000000"/>
                            </a:solidFill>
                            <a:miter lim="800000"/>
                            <a:headEnd/>
                            <a:tailEnd/>
                          </a:ln>
                        </wps:spPr>
                        <wps:txbx>
                          <w:txbxContent>
                            <w:p w14:paraId="655E73EB" w14:textId="77777777" w:rsidR="00EF0FBF" w:rsidRPr="00693506" w:rsidRDefault="00EF0FBF" w:rsidP="00DC0A2B">
                              <w:pPr>
                                <w:rPr>
                                  <w:sz w:val="24"/>
                                  <w:szCs w:val="24"/>
                                  <w:lang w:val="en-US"/>
                                </w:rPr>
                              </w:pPr>
                              <w:r>
                                <w:rPr>
                                  <w:rFonts w:ascii="Arial" w:hAnsi="Arial"/>
                                  <w:b/>
                                  <w:bCs/>
                                  <w:sz w:val="16"/>
                                  <w:szCs w:val="16"/>
                                  <w:lang w:val="en-US"/>
                                </w:rPr>
                                <w:t>XML types</w:t>
                              </w:r>
                            </w:p>
                          </w:txbxContent>
                        </wps:txbx>
                        <wps:bodyPr rot="0" vert="horz" wrap="square" lIns="91440" tIns="45720" rIns="91440" bIns="45720" anchor="t" anchorCtr="0" upright="1">
                          <a:noAutofit/>
                        </wps:bodyPr>
                      </wps:wsp>
                      <wps:wsp>
                        <wps:cNvPr id="67" name="Line 81"/>
                        <wps:cNvCnPr>
                          <a:cxnSpLocks noChangeShapeType="1"/>
                        </wps:cNvCnPr>
                        <wps:spPr bwMode="auto">
                          <a:xfrm flipV="1">
                            <a:off x="860313" y="1259982"/>
                            <a:ext cx="1740535" cy="101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8" name="Text Box 82"/>
                        <wps:cNvSpPr txBox="1">
                          <a:spLocks noChangeArrowheads="1"/>
                        </wps:cNvSpPr>
                        <wps:spPr bwMode="auto">
                          <a:xfrm>
                            <a:off x="37353" y="1098057"/>
                            <a:ext cx="822960" cy="322580"/>
                          </a:xfrm>
                          <a:prstGeom prst="rect">
                            <a:avLst/>
                          </a:prstGeom>
                          <a:solidFill>
                            <a:schemeClr val="bg1">
                              <a:lumMod val="85000"/>
                            </a:schemeClr>
                          </a:solidFill>
                          <a:ln w="9525">
                            <a:solidFill>
                              <a:srgbClr val="000000"/>
                            </a:solidFill>
                            <a:miter lim="800000"/>
                            <a:headEnd/>
                            <a:tailEnd/>
                          </a:ln>
                        </wps:spPr>
                        <wps:txbx>
                          <w:txbxContent>
                            <w:p w14:paraId="407EBA7E" w14:textId="77777777" w:rsidR="00EF0FBF" w:rsidRPr="00693506" w:rsidRDefault="00EF0FBF" w:rsidP="00DC0A2B">
                              <w:pPr>
                                <w:rPr>
                                  <w:sz w:val="24"/>
                                  <w:szCs w:val="24"/>
                                  <w:lang w:val="en-US"/>
                                </w:rPr>
                              </w:pPr>
                              <w:r>
                                <w:rPr>
                                  <w:rFonts w:ascii="Arial" w:hAnsi="Arial"/>
                                  <w:b/>
                                  <w:bCs/>
                                  <w:sz w:val="16"/>
                                  <w:szCs w:val="16"/>
                                  <w:lang w:val="en-US"/>
                                </w:rPr>
                                <w:t>IDL types</w:t>
                              </w:r>
                            </w:p>
                          </w:txbxContent>
                        </wps:txbx>
                        <wps:bodyPr rot="0" vert="horz" wrap="square" lIns="91440" tIns="45720" rIns="91440" bIns="45720" anchor="t" anchorCtr="0" upright="1">
                          <a:noAutofit/>
                        </wps:bodyPr>
                      </wps:wsp>
                      <wps:wsp>
                        <wps:cNvPr id="69" name="Line 81"/>
                        <wps:cNvCnPr>
                          <a:cxnSpLocks noChangeShapeType="1"/>
                        </wps:cNvCnPr>
                        <wps:spPr bwMode="auto">
                          <a:xfrm flipV="1">
                            <a:off x="856615" y="879592"/>
                            <a:ext cx="1740535" cy="95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0" name="Text Box 82"/>
                        <wps:cNvSpPr txBox="1">
                          <a:spLocks noChangeArrowheads="1"/>
                        </wps:cNvSpPr>
                        <wps:spPr bwMode="auto">
                          <a:xfrm>
                            <a:off x="33655" y="717667"/>
                            <a:ext cx="822960" cy="321945"/>
                          </a:xfrm>
                          <a:prstGeom prst="rect">
                            <a:avLst/>
                          </a:prstGeom>
                          <a:solidFill>
                            <a:schemeClr val="bg1">
                              <a:lumMod val="85000"/>
                            </a:schemeClr>
                          </a:solidFill>
                          <a:ln w="9525">
                            <a:solidFill>
                              <a:srgbClr val="000000"/>
                            </a:solidFill>
                            <a:miter lim="800000"/>
                            <a:headEnd/>
                            <a:tailEnd/>
                          </a:ln>
                        </wps:spPr>
                        <wps:txbx>
                          <w:txbxContent>
                            <w:p w14:paraId="22E6613A" w14:textId="77777777" w:rsidR="00EF0FBF" w:rsidRPr="00693506" w:rsidRDefault="00EF0FBF" w:rsidP="00DC0A2B">
                              <w:pPr>
                                <w:rPr>
                                  <w:sz w:val="24"/>
                                  <w:szCs w:val="24"/>
                                  <w:lang w:val="en-US"/>
                                </w:rPr>
                              </w:pPr>
                              <w:r>
                                <w:rPr>
                                  <w:rFonts w:ascii="Arial" w:hAnsi="Arial"/>
                                  <w:b/>
                                  <w:bCs/>
                                  <w:sz w:val="16"/>
                                  <w:szCs w:val="16"/>
                                  <w:lang w:val="en-US"/>
                                </w:rPr>
                                <w:t>ASN.1 types and values</w:t>
                              </w:r>
                            </w:p>
                          </w:txbxContent>
                        </wps:txbx>
                        <wps:bodyPr rot="0" vert="horz" wrap="square" lIns="91440" tIns="45720" rIns="91440" bIns="45720" anchor="t" anchorCtr="0" upright="1">
                          <a:noAutofit/>
                        </wps:bodyPr>
                      </wps:wsp>
                    </wpc:wpc>
                  </a:graphicData>
                </a:graphic>
              </wp:inline>
            </w:drawing>
          </mc:Choice>
          <mc:Fallback>
            <w:pict>
              <v:group w14:anchorId="1A5DE299" id="Canvas 61" o:spid="_x0000_s1026" editas="canvas" style="width:481.9pt;height:228.6pt;mso-position-horizontal-relative:char;mso-position-vertical-relative:line" coordsize="61201,290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1201;height:29025;visibility:visible;mso-wrap-style:square">
                  <v:fill o:detectmouseclick="t"/>
                  <v:path o:connecttype="none"/>
                </v:shape>
                <v:line id="Line 60" o:spid="_x0000_s1028" style="position:absolute;flip:x;visibility:visible;mso-wrap-style:square" from="30480,4278" to="34620,67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">
                  <v:stroke endarrow="block"/>
                </v:line>
                <v:line id="Line 61" o:spid="_x0000_s1029" style="position:absolute;visibility:visible;mso-wrap-style:square" from="4618,4206" to="25895,74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">
                  <v:stroke endarrow="block"/>
                </v:line>
                <v:line id="Line 62" o:spid="_x0000_s1030" style="position:absolute;visibility:visible;mso-wrap-style:square" from="19592,4205" to="28479,67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">
                  <v:stroke endarrow="block"/>
                </v:line>
                <v:line id="Line 63" o:spid="_x0000_s1031" style="position:absolute;flip:x;visibility:visible;mso-wrap-style:square" from="33211,4205" to="56626,7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">
                  <v:stroke endarrow="block"/>
                </v:line>
                <v:line id="Line 64" o:spid="_x0000_s1032" style="position:absolute;visibility:visible;mso-wrap-style:square" from="12630,4279" to="25971,6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">
                  <v:stroke endarrow="block"/>
                </v:line>
                <v:shapetype id="_x0000_t202" coordsize="21600,21600" o:spt="202" path="m,l,21600r21600,l21600,xe">
                  <v:stroke joinstyle="miter"/>
                  <v:path gradientshapeok="t" o:connecttype="rect"/>
                </v:shapetype>
                <v:shape id="Text Box 65" o:spid="_x0000_s1033" type="#_x0000_t202" style="position:absolute;left:16706;top:355;width:5773;height:3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" fillcolor="#d8d8d8 [2732]">
                  <v:textbox>
                    <w:txbxContent>
                      <w:p w14:paraId="7E17E285" w14:textId="77777777" w:rsidR="00EF0FBF" w:rsidRPr="00F9662D" w:rsidRDefault="00EF0FBF" w:rsidP="00DC0A2B">
                        <w:pPr>
                          <w:pStyle w:val="FP"/>
                          <w:rPr>
                            <w:b/>
                            <w:sz w:val="14"/>
                            <w:szCs w:val="14"/>
                            <w:lang w:val="en-US"/>
                          </w:rPr>
                        </w:pPr>
                        <w:r w:rsidRPr="00F9662D">
                          <w:rPr>
                            <w:rFonts w:ascii="Arial" w:hAnsi="Arial"/>
                            <w:b/>
                            <w:sz w:val="14"/>
                            <w:szCs w:val="14"/>
                            <w:lang w:val="en-US"/>
                          </w:rPr>
                          <w:t>Behavior Types</w:t>
                        </w:r>
                      </w:p>
                    </w:txbxContent>
                  </v:textbox>
                </v:shape>
                <v:shape id="Text Box 66" o:spid="_x0000_s1034" type="#_x0000_t202" style="position:absolute;left:30949;top:355;width:7341;height:39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" fillcolor="#d8d8d8 [2732]">
                  <v:textbox>
                    <w:txbxContent>
                      <w:p w14:paraId="18B83711" w14:textId="77777777" w:rsidR="00EF0FBF" w:rsidRPr="00F9662D" w:rsidRDefault="00EF0FBF" w:rsidP="00DC0A2B">
                        <w:pPr>
                          <w:pStyle w:val="FP"/>
                          <w:rPr>
                            <w:b/>
                            <w:sz w:val="14"/>
                            <w:szCs w:val="14"/>
                            <w:lang w:val="en-US"/>
                          </w:rPr>
                        </w:pPr>
                        <w:r>
                          <w:rPr>
                            <w:rFonts w:ascii="Arial" w:hAnsi="Arial"/>
                            <w:b/>
                            <w:sz w:val="14"/>
                            <w:szCs w:val="14"/>
                            <w:lang w:val="en-US"/>
                          </w:rPr>
                          <w:t>Continuous signals</w:t>
                        </w:r>
                      </w:p>
                    </w:txbxContent>
                  </v:textbox>
                </v:shape>
                <v:shape id="Text Box 67" o:spid="_x0000_s1035" type="#_x0000_t202" style="position:absolute;left:45866;top:260;width:5848;height:40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" fillcolor="#d8d8d8 [2732]">
                  <v:textbox>
                    <w:txbxContent>
                      <w:p w14:paraId="28EB4071" w14:textId="77777777" w:rsidR="00EF0FBF" w:rsidRPr="00F9662D" w:rsidRDefault="00EF0FBF" w:rsidP="00DC0A2B">
                        <w:pPr>
                          <w:pStyle w:val="FP"/>
                          <w:rPr>
                            <w:rFonts w:ascii="Arial" w:hAnsi="Arial"/>
                            <w:b/>
                            <w:sz w:val="14"/>
                            <w:szCs w:val="14"/>
                            <w:lang w:val="en-US"/>
                          </w:rPr>
                        </w:pPr>
                        <w:r w:rsidRPr="00F9662D">
                          <w:rPr>
                            <w:rFonts w:ascii="Arial" w:hAnsi="Arial"/>
                            <w:b/>
                            <w:sz w:val="14"/>
                            <w:szCs w:val="14"/>
                            <w:lang w:val="en-US"/>
                          </w:rPr>
                          <w:t>OO</w:t>
                        </w:r>
                      </w:p>
                      <w:p w14:paraId="6413E9B8" w14:textId="77777777" w:rsidR="00EF0FBF" w:rsidRPr="00F9662D" w:rsidRDefault="00EF0FBF" w:rsidP="00DC0A2B">
                        <w:pPr>
                          <w:pStyle w:val="FP"/>
                          <w:rPr>
                            <w:b/>
                            <w:sz w:val="14"/>
                            <w:szCs w:val="14"/>
                            <w:lang w:val="en-US"/>
                          </w:rPr>
                        </w:pPr>
                        <w:r w:rsidRPr="00F9662D">
                          <w:rPr>
                            <w:rFonts w:ascii="Arial" w:hAnsi="Arial"/>
                            <w:b/>
                            <w:sz w:val="14"/>
                            <w:szCs w:val="14"/>
                            <w:lang w:val="en-US"/>
                          </w:rPr>
                          <w:t>Features</w:t>
                        </w:r>
                      </w:p>
                    </w:txbxContent>
                  </v:textbox>
                </v:shape>
                <v:shape id="Text Box 68" o:spid="_x0000_s1036" type="#_x0000_t202" style="position:absolute;left:8896;top:355;width:7467;height:39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" fillcolor="#d8d8d8 [2732]">
                  <v:textbox>
                    <w:txbxContent>
                      <w:p w14:paraId="17CFC960" w14:textId="4F888795" w:rsidR="00EF0FBF" w:rsidRDefault="00EF0FBF" w:rsidP="00DC0A2B">
                        <w:pPr>
                          <w:pStyle w:val="FP"/>
                          <w:rPr>
                            <w:rFonts w:ascii="Arial" w:hAnsi="Arial"/>
                            <w:b/>
                            <w:sz w:val="14"/>
                            <w:lang w:val="en-US"/>
                          </w:rPr>
                        </w:pPr>
                        <w:r w:rsidRPr="0033799C">
                          <w:rPr>
                            <w:rFonts w:ascii="Arial" w:hAnsi="Arial"/>
                            <w:b/>
                            <w:sz w:val="14"/>
                            <w:lang w:val="en-US"/>
                          </w:rPr>
                          <w:t>Advanced Parameteri</w:t>
                        </w:r>
                        <w:r>
                          <w:rPr>
                            <w:rFonts w:ascii="Arial" w:hAnsi="Arial"/>
                            <w:b/>
                            <w:sz w:val="14"/>
                            <w:lang w:val="en-US"/>
                          </w:rPr>
                          <w:t>-</w:t>
                        </w:r>
                      </w:p>
                      <w:p w14:paraId="196D33C8" w14:textId="484F7034" w:rsidR="00EF0FBF" w:rsidRPr="0033799C" w:rsidRDefault="00EF0FBF" w:rsidP="00DC0A2B">
                        <w:pPr>
                          <w:pStyle w:val="FP"/>
                          <w:rPr>
                            <w:b/>
                            <w:sz w:val="18"/>
                            <w:lang w:val="en-US"/>
                          </w:rPr>
                        </w:pPr>
                        <w:r w:rsidRPr="0033799C">
                          <w:rPr>
                            <w:rFonts w:ascii="Arial" w:hAnsi="Arial"/>
                            <w:b/>
                            <w:sz w:val="14"/>
                            <w:lang w:val="en-US"/>
                          </w:rPr>
                          <w:t>zation</w:t>
                        </w:r>
                      </w:p>
                    </w:txbxContent>
                  </v:textbox>
                </v:shape>
                <v:shape id="Text Box 69" o:spid="_x0000_s1037" type="#_x0000_t202" style="position:absolute;left:38868;top:260;width:6420;height:40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" fillcolor="#d8d8d8 [2732]">
                  <v:textbox>
                    <w:txbxContent>
                      <w:p w14:paraId="718150E4" w14:textId="77777777" w:rsidR="00EF0FBF" w:rsidRPr="00F9662D" w:rsidRDefault="00EF0FBF" w:rsidP="00DC0A2B">
                        <w:pPr>
                          <w:pStyle w:val="FP"/>
                          <w:rPr>
                            <w:b/>
                            <w:sz w:val="14"/>
                            <w:szCs w:val="14"/>
                            <w:lang w:val="en-US"/>
                          </w:rPr>
                        </w:pPr>
                        <w:r>
                          <w:rPr>
                            <w:rFonts w:ascii="Arial" w:hAnsi="Arial"/>
                            <w:b/>
                            <w:sz w:val="14"/>
                            <w:szCs w:val="14"/>
                            <w:lang w:val="en-US"/>
                          </w:rPr>
                          <w:t>Advanced Matching</w:t>
                        </w:r>
                      </w:p>
                    </w:txbxContent>
                  </v:textbox>
                </v:shape>
                <v:shape id="Text Box 70" o:spid="_x0000_s1038" type="#_x0000_t202" style="position:absolute;left:51511;top:355;width:228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" filled="f" stroked="f">
                  <v:textbox>
                    <w:txbxContent>
                      <w:p w14:paraId="417B1B9E" w14:textId="77777777" w:rsidR="00EF0FBF" w:rsidRPr="0033799C" w:rsidRDefault="00EF0FBF" w:rsidP="00DC0A2B">
                        <w:pPr>
                          <w:rPr>
                            <w:lang w:val="de-DE"/>
                          </w:rPr>
                        </w:pPr>
                        <w:r>
                          <w:rPr>
                            <w:lang w:val="de-DE"/>
                          </w:rPr>
                          <w:t xml:space="preserve">… </w:t>
                        </w:r>
                      </w:p>
                    </w:txbxContent>
                  </v:textbox>
                </v:shape>
                <v:shape id="Text Box 71" o:spid="_x0000_s1039" type="#_x0000_t202" style="position:absolute;left:53340;top:355;width:6572;height:3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" fillcolor="#d8d8d8 [2732]">
                  <v:textbox>
                    <w:txbxContent>
                      <w:p w14:paraId="546F5A2B" w14:textId="77777777" w:rsidR="00EF0FBF" w:rsidRPr="00F9662D" w:rsidRDefault="00EF0FBF" w:rsidP="00DC0A2B">
                        <w:pPr>
                          <w:pStyle w:val="FP"/>
                          <w:rPr>
                            <w:rFonts w:ascii="Arial" w:hAnsi="Arial"/>
                            <w:sz w:val="14"/>
                            <w:szCs w:val="14"/>
                            <w:lang w:val="en-US"/>
                          </w:rPr>
                        </w:pPr>
                        <w:r w:rsidRPr="00F9662D">
                          <w:rPr>
                            <w:rFonts w:ascii="Arial" w:hAnsi="Arial"/>
                            <w:sz w:val="14"/>
                            <w:szCs w:val="14"/>
                            <w:lang w:val="en-US"/>
                          </w:rPr>
                          <w:t>TTCN-3 Packages</w:t>
                        </w:r>
                      </w:p>
                    </w:txbxContent>
                  </v:textbox>
                </v:shape>
                <v:shape id="Text Box 72" o:spid="_x0000_s1040" type="#_x0000_t202" style="position:absolute;left:25958;top:6883;width:7316;height:206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" fillcolor="#d8d8d8 [2732]">
                  <v:textbox>
                    <w:txbxContent>
                      <w:p w14:paraId="769538DA" w14:textId="77777777" w:rsidR="00EF0FBF" w:rsidRDefault="00EF0FBF" w:rsidP="00DC0A2B">
                        <w:pPr>
                          <w:pStyle w:val="FP"/>
                          <w:rPr>
                            <w:rFonts w:ascii="Arial" w:hAnsi="Arial"/>
                            <w:b/>
                            <w:sz w:val="16"/>
                            <w:lang w:val="en-US"/>
                          </w:rPr>
                        </w:pPr>
                      </w:p>
                      <w:p w14:paraId="55B3086B" w14:textId="77777777" w:rsidR="00EF0FBF" w:rsidRDefault="00EF0FBF" w:rsidP="00DC0A2B">
                        <w:pPr>
                          <w:pStyle w:val="FP"/>
                          <w:rPr>
                            <w:rFonts w:ascii="Arial" w:hAnsi="Arial"/>
                            <w:b/>
                            <w:sz w:val="16"/>
                            <w:lang w:val="en-US"/>
                          </w:rPr>
                        </w:pPr>
                      </w:p>
                      <w:p w14:paraId="5056C936" w14:textId="77777777" w:rsidR="00EF0FBF" w:rsidRDefault="00EF0FBF" w:rsidP="00DC0A2B">
                        <w:pPr>
                          <w:pStyle w:val="FP"/>
                          <w:rPr>
                            <w:rFonts w:ascii="Arial" w:hAnsi="Arial"/>
                            <w:b/>
                            <w:sz w:val="16"/>
                            <w:lang w:val="en-US"/>
                          </w:rPr>
                        </w:pPr>
                      </w:p>
                      <w:p w14:paraId="2C71FC61" w14:textId="77777777" w:rsidR="00EF0FBF" w:rsidRDefault="00EF0FBF" w:rsidP="00DC0A2B">
                        <w:pPr>
                          <w:pStyle w:val="FP"/>
                          <w:rPr>
                            <w:rFonts w:ascii="Arial" w:hAnsi="Arial"/>
                            <w:b/>
                            <w:sz w:val="16"/>
                            <w:lang w:val="en-US"/>
                          </w:rPr>
                        </w:pPr>
                      </w:p>
                      <w:p w14:paraId="2BEBCDF6" w14:textId="77777777" w:rsidR="00EF0FBF" w:rsidRDefault="00EF0FBF" w:rsidP="00DC0A2B">
                        <w:pPr>
                          <w:pStyle w:val="FP"/>
                          <w:rPr>
                            <w:rFonts w:ascii="Arial" w:hAnsi="Arial"/>
                            <w:b/>
                            <w:sz w:val="16"/>
                            <w:lang w:val="en-US"/>
                          </w:rPr>
                        </w:pPr>
                      </w:p>
                      <w:p w14:paraId="10491D1A" w14:textId="77777777" w:rsidR="00EF0FBF" w:rsidRDefault="00EF0FBF" w:rsidP="00DC0A2B">
                        <w:pPr>
                          <w:pStyle w:val="FP"/>
                          <w:rPr>
                            <w:rFonts w:ascii="Arial" w:hAnsi="Arial"/>
                            <w:b/>
                            <w:sz w:val="16"/>
                            <w:lang w:val="en-US"/>
                          </w:rPr>
                        </w:pPr>
                      </w:p>
                      <w:p w14:paraId="5FEE33E7" w14:textId="77777777" w:rsidR="00EF0FBF" w:rsidRDefault="00EF0FBF" w:rsidP="00DC0A2B">
                        <w:pPr>
                          <w:pStyle w:val="FP"/>
                          <w:rPr>
                            <w:rFonts w:ascii="Arial" w:hAnsi="Arial"/>
                            <w:b/>
                            <w:sz w:val="16"/>
                            <w:lang w:val="en-US"/>
                          </w:rPr>
                        </w:pPr>
                        <w:r>
                          <w:rPr>
                            <w:rFonts w:ascii="Arial" w:hAnsi="Arial"/>
                            <w:b/>
                            <w:sz w:val="16"/>
                            <w:lang w:val="en-US"/>
                          </w:rPr>
                          <w:t>TTCN-3 Core</w:t>
                        </w:r>
                      </w:p>
                      <w:p w14:paraId="504A0D5E" w14:textId="77777777" w:rsidR="00EF0FBF" w:rsidRDefault="00EF0FBF" w:rsidP="00DC0A2B">
                        <w:pPr>
                          <w:pStyle w:val="FP"/>
                          <w:rPr>
                            <w:lang w:val="en-US"/>
                          </w:rPr>
                        </w:pPr>
                        <w:r>
                          <w:rPr>
                            <w:rFonts w:ascii="Arial" w:hAnsi="Arial"/>
                            <w:b/>
                            <w:sz w:val="16"/>
                            <w:lang w:val="en-US"/>
                          </w:rPr>
                          <w:t>Language</w:t>
                        </w:r>
                      </w:p>
                    </w:txbxContent>
                  </v:textbox>
                </v:shape>
                <v:shape id="Text Box 73" o:spid="_x0000_s1041" type="#_x0000_t202" style="position:absolute;left:42722;top:15297;width:11005;height:2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" stroked="f">
                  <v:textbox>
                    <w:txbxContent>
                      <w:p w14:paraId="5D6375DF" w14:textId="77777777" w:rsidR="00EF0FBF" w:rsidRDefault="00EF0FBF" w:rsidP="00DC0A2B">
                        <w:pPr>
                          <w:pStyle w:val="FP"/>
                          <w:rPr>
                            <w:rFonts w:ascii="Arial" w:hAnsi="Arial"/>
                            <w:lang w:val="en-US"/>
                          </w:rPr>
                        </w:pPr>
                        <w:r>
                          <w:rPr>
                            <w:rFonts w:ascii="Arial" w:hAnsi="Arial"/>
                            <w:lang w:val="en-US"/>
                          </w:rPr>
                          <w:t>TTCN-3 User</w:t>
                        </w:r>
                      </w:p>
                    </w:txbxContent>
                  </v:textbox>
                </v:shape>
                <v:line id="Line 74" o:spid="_x0000_s1042" style="position:absolute;visibility:visible;mso-wrap-style:square" from="33274,16687" to="43529,166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">
                  <v:stroke startarrow="block" endarrow="block"/>
                </v:line>
                <v:line id="Line 75" o:spid="_x0000_s1043" style="position:absolute;flip:x;visibility:visible;mso-wrap-style:square" from="33101,4276" to="48790,6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">
                  <v:stroke endarrow="block"/>
                </v:line>
                <v:line id="Line 76" o:spid="_x0000_s1044" style="position:absolute;flip:x;visibility:visible;mso-wrap-style:square" from="32113,4278" to="42078,67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">
                  <v:stroke endarrow="block"/>
                </v:line>
                <v:line id="Line 77" o:spid="_x0000_s1045" style="position:absolute;visibility:visible;mso-wrap-style:square" from="26714,4205" to="29718,68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">
                  <v:stroke endarrow="block"/>
                </v:line>
                <v:shape id="Text Box 78" o:spid="_x0000_s1046" type="#_x0000_t202" style="position:absolute;left:336;top:24231;width:8230;height:33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" fillcolor="#d8d8d8 [2732]">
                  <v:textbox style="mso-fit-shape-to-text:t">
                    <w:txbxContent>
                      <w:p w14:paraId="68016608" w14:textId="77777777" w:rsidR="00EF0FBF" w:rsidRDefault="00EF0FBF" w:rsidP="00DC0A2B">
                        <w:pPr>
                          <w:pStyle w:val="FP"/>
                          <w:rPr>
                            <w:lang w:val="en-US"/>
                          </w:rPr>
                        </w:pPr>
                        <w:r>
                          <w:rPr>
                            <w:rFonts w:ascii="Arial" w:hAnsi="Arial"/>
                            <w:sz w:val="16"/>
                            <w:lang w:val="en-US"/>
                          </w:rPr>
                          <w:t>Other types &amp; values</w:t>
                        </w:r>
                      </w:p>
                    </w:txbxContent>
                  </v:textbox>
                </v:shape>
                <v:line id="Line 79" o:spid="_x0000_s1047" style="position:absolute;flip:y;visibility:visible;mso-wrap-style:square" from="8566,25895" to="25768,260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">
                  <v:stroke endarrow="block"/>
                </v:line>
                <v:line id="Line 80" o:spid="_x0000_s1048" style="position:absolute;visibility:visible;mso-wrap-style:square" from="3994,22212" to="4000,240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">
                  <v:stroke dashstyle="1 1" endcap="round"/>
                </v:line>
                <v:line id="Line 81" o:spid="_x0000_s1049" style="position:absolute;flip:y;visibility:visible;mso-wrap-style:square" from="8553,20193" to="25958,20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">
                  <v:stroke endarrow="block"/>
                </v:line>
                <v:shape id="Text Box 82" o:spid="_x0000_s1050" type="#_x0000_t202" style="position:absolute;left:323;top:18573;width:8230;height:3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" filled="f">
                  <v:textbox>
                    <w:txbxContent>
                      <w:p w14:paraId="55A2E74F" w14:textId="77777777" w:rsidR="00EF0FBF" w:rsidRPr="009459DF" w:rsidRDefault="00EF0FBF" w:rsidP="00DC0A2B">
                        <w:pPr>
                          <w:pStyle w:val="FP"/>
                          <w:rPr>
                            <w:b/>
                            <w:lang w:val="en-US"/>
                          </w:rPr>
                        </w:pPr>
                        <w:r>
                          <w:rPr>
                            <w:rFonts w:ascii="Arial" w:hAnsi="Arial"/>
                            <w:b/>
                            <w:sz w:val="16"/>
                            <w:lang w:val="en-US"/>
                          </w:rPr>
                          <w:t>JSON</w:t>
                        </w:r>
                        <w:r w:rsidRPr="009459DF">
                          <w:rPr>
                            <w:rFonts w:ascii="Arial" w:hAnsi="Arial"/>
                            <w:b/>
                            <w:sz w:val="16"/>
                            <w:lang w:val="en-US"/>
                          </w:rPr>
                          <w:t xml:space="preserve"> </w:t>
                        </w:r>
                        <w:r>
                          <w:rPr>
                            <w:rFonts w:ascii="Arial" w:hAnsi="Arial"/>
                            <w:b/>
                            <w:sz w:val="16"/>
                            <w:lang w:val="en-US"/>
                          </w:rPr>
                          <w:t>t</w:t>
                        </w:r>
                        <w:r w:rsidRPr="009459DF">
                          <w:rPr>
                            <w:rFonts w:ascii="Arial" w:hAnsi="Arial"/>
                            <w:b/>
                            <w:sz w:val="16"/>
                            <w:lang w:val="en-US"/>
                          </w:rPr>
                          <w:t>ypes</w:t>
                        </w:r>
                        <w:r>
                          <w:rPr>
                            <w:rFonts w:ascii="Arial" w:hAnsi="Arial"/>
                            <w:b/>
                            <w:sz w:val="16"/>
                            <w:lang w:val="en-US"/>
                          </w:rPr>
                          <w:t xml:space="preserve"> &amp; values</w:t>
                        </w:r>
                      </w:p>
                    </w:txbxContent>
                  </v:textbox>
                </v:shape>
                <v:shape id="Text Box 83" o:spid="_x0000_s1051" type="#_x0000_t202" style="position:absolute;left:37179;top:22421;width:15545;height:3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" stroked="f">
                  <v:textbox>
                    <w:txbxContent>
                      <w:p w14:paraId="79BCB701" w14:textId="77777777" w:rsidR="00EF0FBF" w:rsidRDefault="00EF0FBF" w:rsidP="00DC0A2B">
                        <w:pPr>
                          <w:pStyle w:val="FP"/>
                          <w:rPr>
                            <w:rFonts w:ascii="Arial" w:hAnsi="Arial"/>
                            <w:i/>
                            <w:sz w:val="16"/>
                          </w:rPr>
                        </w:pPr>
                        <w:r w:rsidRPr="00013BE6">
                          <w:rPr>
                            <w:rFonts w:ascii="Arial" w:hAnsi="Arial"/>
                            <w:i/>
                            <w:sz w:val="16"/>
                          </w:rPr>
                          <w:t>The shaded boxes are not defined in this document</w:t>
                        </w:r>
                      </w:p>
                    </w:txbxContent>
                  </v:textbox>
                </v:shape>
                <v:shape id="Text Box 84" o:spid="_x0000_s1052" type="#_x0000_t202" style="position:absolute;left:22948;top:355;width:7532;height:3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" fillcolor="#d8d8d8 [2732]">
                  <v:textbox>
                    <w:txbxContent>
                      <w:p w14:paraId="551BBAAE" w14:textId="77777777" w:rsidR="00EF0FBF" w:rsidRDefault="00EF0FBF" w:rsidP="00DC0A2B">
                        <w:pPr>
                          <w:pStyle w:val="FP"/>
                          <w:rPr>
                            <w:rFonts w:ascii="Arial" w:hAnsi="Arial"/>
                            <w:b/>
                            <w:sz w:val="14"/>
                            <w:szCs w:val="14"/>
                            <w:lang w:val="en-US"/>
                          </w:rPr>
                        </w:pPr>
                        <w:r w:rsidRPr="00F9662D">
                          <w:rPr>
                            <w:rFonts w:ascii="Arial" w:hAnsi="Arial"/>
                            <w:b/>
                            <w:sz w:val="14"/>
                            <w:szCs w:val="14"/>
                            <w:lang w:val="en-US"/>
                          </w:rPr>
                          <w:t xml:space="preserve">Performance </w:t>
                        </w:r>
                      </w:p>
                      <w:p w14:paraId="23D57C21" w14:textId="77777777" w:rsidR="00EF0FBF" w:rsidRPr="00F9662D" w:rsidRDefault="00EF0FBF" w:rsidP="00DC0A2B">
                        <w:pPr>
                          <w:pStyle w:val="FP"/>
                          <w:rPr>
                            <w:b/>
                            <w:sz w:val="14"/>
                            <w:szCs w:val="14"/>
                            <w:lang w:val="en-US"/>
                          </w:rPr>
                        </w:pPr>
                        <w:r w:rsidRPr="00F9662D">
                          <w:rPr>
                            <w:rFonts w:ascii="Arial" w:hAnsi="Arial"/>
                            <w:b/>
                            <w:sz w:val="14"/>
                            <w:szCs w:val="14"/>
                            <w:lang w:val="en-US"/>
                          </w:rPr>
                          <w:t>and Real Time T</w:t>
                        </w:r>
                        <w:r>
                          <w:rPr>
                            <w:rFonts w:ascii="Arial" w:hAnsi="Arial"/>
                            <w:b/>
                            <w:sz w:val="14"/>
                            <w:szCs w:val="14"/>
                            <w:lang w:val="en-US"/>
                          </w:rPr>
                          <w:t>e</w:t>
                        </w:r>
                        <w:r w:rsidRPr="00F9662D">
                          <w:rPr>
                            <w:rFonts w:ascii="Arial" w:hAnsi="Arial"/>
                            <w:b/>
                            <w:sz w:val="14"/>
                            <w:szCs w:val="14"/>
                            <w:lang w:val="en-US"/>
                          </w:rPr>
                          <w:t>sting</w:t>
                        </w:r>
                      </w:p>
                    </w:txbxContent>
                  </v:textbox>
                </v:shape>
                <v:shape id="Text Box 68" o:spid="_x0000_s1053" type="#_x0000_t202" style="position:absolute;left:731;top:362;width:7774;height:3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" fillcolor="#d8d8d8 [2732]">
                  <v:textbox>
                    <w:txbxContent>
                      <w:p w14:paraId="563AC558" w14:textId="77777777" w:rsidR="00EF0FBF" w:rsidRPr="00693506" w:rsidRDefault="00EF0FBF" w:rsidP="00DC0A2B">
                        <w:pPr>
                          <w:spacing w:after="0" w:line="216" w:lineRule="auto"/>
                          <w:rPr>
                            <w:rFonts w:ascii="Arial" w:hAnsi="Arial" w:cs="Arial"/>
                            <w:b/>
                            <w:bCs/>
                            <w:sz w:val="14"/>
                            <w:szCs w:val="14"/>
                            <w:lang w:val="en-US"/>
                          </w:rPr>
                        </w:pPr>
                        <w:r w:rsidRPr="00693506">
                          <w:rPr>
                            <w:rFonts w:ascii="Arial" w:hAnsi="Arial" w:cs="Arial"/>
                            <w:b/>
                            <w:bCs/>
                            <w:sz w:val="14"/>
                            <w:szCs w:val="14"/>
                            <w:lang w:val="en-US"/>
                          </w:rPr>
                          <w:t>Configuratio</w:t>
                        </w:r>
                        <w:r>
                          <w:rPr>
                            <w:rFonts w:ascii="Arial" w:hAnsi="Arial" w:cs="Arial"/>
                            <w:b/>
                            <w:bCs/>
                            <w:sz w:val="14"/>
                            <w:szCs w:val="14"/>
                            <w:lang w:val="en-US"/>
                          </w:rPr>
                          <w:t>n</w:t>
                        </w:r>
                        <w:r w:rsidRPr="00693506">
                          <w:rPr>
                            <w:rFonts w:ascii="Arial" w:hAnsi="Arial" w:cs="Arial"/>
                            <w:b/>
                            <w:bCs/>
                            <w:sz w:val="14"/>
                            <w:szCs w:val="14"/>
                            <w:lang w:val="en-US"/>
                          </w:rPr>
                          <w:t xml:space="preserve"> and deploy-ment support</w:t>
                        </w:r>
                      </w:p>
                    </w:txbxContent>
                  </v:textbox>
                </v:shape>
                <v:line id="Line 81" o:spid="_x0000_s1054" style="position:absolute;flip:y;visibility:visible;mso-wrap-style:square" from="8566,16367" to="25971,164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">
                  <v:stroke endarrow="block"/>
                </v:line>
                <v:shape id="Text Box 82" o:spid="_x0000_s1055" type="#_x0000_t202" style="position:absolute;left:336;top:14747;width:8230;height:32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" fillcolor="#d8d8d8 [2732]">
                  <v:textbox>
                    <w:txbxContent>
                      <w:p w14:paraId="655E73EB" w14:textId="77777777" w:rsidR="00EF0FBF" w:rsidRPr="00693506" w:rsidRDefault="00EF0FBF" w:rsidP="00DC0A2B">
                        <w:pPr>
                          <w:rPr>
                            <w:sz w:val="24"/>
                            <w:szCs w:val="24"/>
                            <w:lang w:val="en-US"/>
                          </w:rPr>
                        </w:pPr>
                        <w:r>
                          <w:rPr>
                            <w:rFonts w:ascii="Arial" w:hAnsi="Arial"/>
                            <w:b/>
                            <w:bCs/>
                            <w:sz w:val="16"/>
                            <w:szCs w:val="16"/>
                            <w:lang w:val="en-US"/>
                          </w:rPr>
                          <w:t>XML types</w:t>
                        </w:r>
                      </w:p>
                    </w:txbxContent>
                  </v:textbox>
                </v:shape>
                <v:line id="Line 81" o:spid="_x0000_s1056" style="position:absolute;flip:y;visibility:visible;mso-wrap-style:square" from="8603,12599" to="26008,127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">
                  <v:stroke endarrow="block"/>
                </v:line>
                <v:shape id="Text Box 82" o:spid="_x0000_s1057" type="#_x0000_t202" style="position:absolute;left:373;top:10980;width:8230;height:3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" fillcolor="#d8d8d8 [2732]">
                  <v:textbox>
                    <w:txbxContent>
                      <w:p w14:paraId="407EBA7E" w14:textId="77777777" w:rsidR="00EF0FBF" w:rsidRPr="00693506" w:rsidRDefault="00EF0FBF" w:rsidP="00DC0A2B">
                        <w:pPr>
                          <w:rPr>
                            <w:sz w:val="24"/>
                            <w:szCs w:val="24"/>
                            <w:lang w:val="en-US"/>
                          </w:rPr>
                        </w:pPr>
                        <w:r>
                          <w:rPr>
                            <w:rFonts w:ascii="Arial" w:hAnsi="Arial"/>
                            <w:b/>
                            <w:bCs/>
                            <w:sz w:val="16"/>
                            <w:szCs w:val="16"/>
                            <w:lang w:val="en-US"/>
                          </w:rPr>
                          <w:t>IDL types</w:t>
                        </w:r>
                      </w:p>
                    </w:txbxContent>
                  </v:textbox>
                </v:shape>
                <v:line id="Line 81" o:spid="_x0000_s1058" style="position:absolute;flip:y;visibility:visible;mso-wrap-style:square" from="8566,8795" to="25971,8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">
                  <v:stroke endarrow="block"/>
                </v:line>
                <v:shape id="Text Box 82" o:spid="_x0000_s1059" type="#_x0000_t202" style="position:absolute;left:336;top:7176;width:8230;height:3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" fillcolor="#d8d8d8 [2732]">
                  <v:textbox>
                    <w:txbxContent>
                      <w:p w14:paraId="22E6613A" w14:textId="77777777" w:rsidR="00EF0FBF" w:rsidRPr="00693506" w:rsidRDefault="00EF0FBF" w:rsidP="00DC0A2B">
                        <w:pPr>
                          <w:rPr>
                            <w:sz w:val="24"/>
                            <w:szCs w:val="24"/>
                            <w:lang w:val="en-US"/>
                          </w:rPr>
                        </w:pPr>
                        <w:r>
                          <w:rPr>
                            <w:rFonts w:ascii="Arial" w:hAnsi="Arial"/>
                            <w:b/>
                            <w:bCs/>
                            <w:sz w:val="16"/>
                            <w:szCs w:val="16"/>
                            <w:lang w:val="en-US"/>
                          </w:rPr>
                          <w:t>ASN.1 types and values</w:t>
                        </w:r>
                      </w:p>
                    </w:txbxContent>
                  </v:textbox>
                </v:shape>
                <w10:anchorlock/>
              </v:group>
            </w:pict>
          </mc:Fallback>
        </mc:AlternateContent>
      </w:r>
    </w:p>
    <w:p w14:paraId="0286CD3C" w14:textId="34D6C43B" w:rsidR="00F72C50" w:rsidRPr="00CD2248" w:rsidRDefault="00F72C50" w:rsidP="00F72C50">
      <w:pPr>
        <w:pStyle w:val="TF"/>
      </w:pPr>
      <w:r w:rsidRPr="00CD2248">
        <w:t xml:space="preserve">Figure </w:t>
      </w:r>
      <w:r w:rsidR="00474B3A" w:rsidRPr="00CD2248">
        <w:fldChar w:fldCharType="begin"/>
      </w:r>
      <w:r w:rsidR="00474B3A" w:rsidRPr="00CD2248">
        <w:instrText xml:space="preserve"> SEQ Figure \* ARABIC </w:instrText>
      </w:r>
      <w:r w:rsidR="00474B3A" w:rsidRPr="00CD2248">
        <w:fldChar w:fldCharType="separate"/>
      </w:r>
      <w:r w:rsidR="00F91E52" w:rsidRPr="00CD2248">
        <w:t>1</w:t>
      </w:r>
      <w:r w:rsidR="00474B3A" w:rsidRPr="00CD2248">
        <w:fldChar w:fldCharType="end"/>
      </w:r>
      <w:r w:rsidRPr="00CD2248">
        <w:t xml:space="preserve">: User's view of the core language and </w:t>
      </w:r>
      <w:r w:rsidR="007A07DF" w:rsidRPr="00CD2248">
        <w:rPr>
          <w:color w:val="000000"/>
        </w:rPr>
        <w:t>its packages</w:t>
      </w:r>
    </w:p>
    <w:p w14:paraId="087C2508" w14:textId="77777777" w:rsidR="00F72C50" w:rsidRPr="00CD2248" w:rsidRDefault="00F72C50" w:rsidP="00F72C50">
      <w:r w:rsidRPr="00CD2248">
        <w:t>In the context of TTCN-3, JSON can be used for different purposes:</w:t>
      </w:r>
    </w:p>
    <w:p w14:paraId="1DA565A8" w14:textId="77777777" w:rsidR="00F72C50" w:rsidRPr="00CD2248" w:rsidRDefault="00F72C50" w:rsidP="00F72C50">
      <w:pPr>
        <w:pStyle w:val="B10"/>
      </w:pPr>
      <w:r w:rsidRPr="00CD2248">
        <w:t>1)</w:t>
      </w:r>
      <w:r w:rsidRPr="00CD2248">
        <w:tab/>
        <w:t>TTCN-3 can be used as a JSON Schema definition language that allows generating JSON values from TTCN</w:t>
      </w:r>
      <w:r w:rsidRPr="00CD2248">
        <w:noBreakHyphen/>
        <w:t>3 and consuming and evaluating received JSON values, i.e. enables testing of JSON-based interfaces and protocols.</w:t>
      </w:r>
    </w:p>
    <w:p w14:paraId="6D399CA4" w14:textId="77777777" w:rsidR="00F72C50" w:rsidRPr="00CD2248" w:rsidRDefault="00F72C50" w:rsidP="00F72C50">
      <w:pPr>
        <w:pStyle w:val="B10"/>
      </w:pPr>
      <w:r w:rsidRPr="00CD2248">
        <w:t>2)</w:t>
      </w:r>
      <w:r w:rsidRPr="00CD2248">
        <w:tab/>
        <w:t>To exchange type and data information between the TTCN-3 test system and systems written in other languages like Java, C, C++, Python, etc. In this way TTCN-3 test systems can be used as a subsystem of a more complex test system; for example, the TTCN-3 system receiving contents of messages to be sent to an SUT, encode and send a message, receive and process the response and report the result to the other system.</w:t>
      </w:r>
    </w:p>
    <w:p w14:paraId="563B32AB" w14:textId="77777777" w:rsidR="00F72C50" w:rsidRPr="00CD2248" w:rsidRDefault="00F72C50" w:rsidP="00F72C50">
      <w:r w:rsidRPr="00CD2248">
        <w:t>Consequently, there is a need to specify mappings between JSON and TTCN-3 for the above purposes.</w:t>
      </w:r>
    </w:p>
    <w:p w14:paraId="3813A3F6" w14:textId="77777777" w:rsidR="004F71B2" w:rsidRPr="00CD2248" w:rsidRDefault="006F64DE" w:rsidP="001623B0">
      <w:pPr>
        <w:pStyle w:val="Heading1"/>
      </w:pPr>
      <w:bookmarkStart w:id="48" w:name="_Toc73353901"/>
      <w:r w:rsidRPr="00CD2248">
        <w:t>5</w:t>
      </w:r>
      <w:r w:rsidR="004F71B2" w:rsidRPr="00CD2248">
        <w:tab/>
        <w:t>Conformance and compatibility</w:t>
      </w:r>
      <w:bookmarkEnd w:id="48"/>
    </w:p>
    <w:p w14:paraId="6485E60A" w14:textId="13906D4C" w:rsidR="004F71B2" w:rsidRPr="00CD2248" w:rsidRDefault="004F71B2" w:rsidP="00066334">
      <w:r w:rsidRPr="00CD2248">
        <w:t>For an implementation claiming to support the use of TTCN-3</w:t>
      </w:r>
      <w:r w:rsidR="0009185A" w:rsidRPr="00CD2248">
        <w:t xml:space="preserve"> as a JSON schema language</w:t>
      </w:r>
      <w:r w:rsidRPr="00CD2248">
        <w:t xml:space="preserve">, all features specified in </w:t>
      </w:r>
      <w:r w:rsidR="0009185A" w:rsidRPr="00CD2248">
        <w:t xml:space="preserve">clause </w:t>
      </w:r>
      <w:r w:rsidR="003B0B2A" w:rsidRPr="00CD2248">
        <w:fldChar w:fldCharType="begin"/>
      </w:r>
      <w:r w:rsidR="003B0B2A" w:rsidRPr="00CD2248">
        <w:instrText xml:space="preserve"> REF clause_JSONTypes_MainClause \h </w:instrText>
      </w:r>
      <w:r w:rsidR="006A2C8E" w:rsidRPr="00CD2248">
        <w:instrText xml:space="preserve"> \* MERGEFORMAT </w:instrText>
      </w:r>
      <w:r w:rsidR="003B0B2A" w:rsidRPr="00CD2248">
        <w:fldChar w:fldCharType="separate"/>
      </w:r>
      <w:r w:rsidR="00F91E52" w:rsidRPr="00CD2248">
        <w:t>6</w:t>
      </w:r>
      <w:r w:rsidR="003B0B2A" w:rsidRPr="00CD2248">
        <w:fldChar w:fldCharType="end"/>
      </w:r>
      <w:r w:rsidR="00481027" w:rsidRPr="00CD2248">
        <w:t xml:space="preserve"> </w:t>
      </w:r>
      <w:r w:rsidR="0009185A" w:rsidRPr="00CD2248">
        <w:t xml:space="preserve">of </w:t>
      </w:r>
      <w:r w:rsidRPr="00CD2248">
        <w:t>the present document</w:t>
      </w:r>
      <w:r w:rsidR="003B0B2A" w:rsidRPr="00CD2248">
        <w:t xml:space="preserve"> </w:t>
      </w:r>
      <w:r w:rsidRPr="00CD2248">
        <w:t xml:space="preserve">shall be implemented consistently with the requirements given in </w:t>
      </w:r>
      <w:r w:rsidR="00481027" w:rsidRPr="00CD2248">
        <w:t xml:space="preserve">clause </w:t>
      </w:r>
      <w:r w:rsidR="00AC2E04" w:rsidRPr="00CD2248">
        <w:fldChar w:fldCharType="begin"/>
      </w:r>
      <w:r w:rsidR="00AC2E04" w:rsidRPr="00CD2248">
        <w:instrText xml:space="preserve"> REF clause_JSONTypes_MainClause \h </w:instrText>
      </w:r>
      <w:r w:rsidR="006A2C8E" w:rsidRPr="00CD2248">
        <w:instrText xml:space="preserve"> \* MERGEFORMAT </w:instrText>
      </w:r>
      <w:r w:rsidR="00AC2E04" w:rsidRPr="00CD2248">
        <w:fldChar w:fldCharType="separate"/>
      </w:r>
      <w:r w:rsidR="00F91E52" w:rsidRPr="00CD2248">
        <w:t>6</w:t>
      </w:r>
      <w:r w:rsidR="00AC2E04" w:rsidRPr="00CD2248">
        <w:fldChar w:fldCharType="end"/>
      </w:r>
      <w:r w:rsidR="00481027" w:rsidRPr="00CD2248">
        <w:t xml:space="preserve"> </w:t>
      </w:r>
      <w:r w:rsidR="00EA3A3D" w:rsidRPr="00CD2248">
        <w:t xml:space="preserve">and </w:t>
      </w:r>
      <w:r w:rsidR="00EA3A3D" w:rsidRPr="00CD2248">
        <w:fldChar w:fldCharType="begin"/>
      </w:r>
      <w:r w:rsidR="00EA3A3D" w:rsidRPr="00CD2248">
        <w:instrText xml:space="preserve"> REF annex_EncInstr_General \h </w:instrText>
      </w:r>
      <w:r w:rsidR="00E5109E" w:rsidRPr="00CD2248">
        <w:instrText xml:space="preserve"> \* MERGEFORMAT </w:instrText>
      </w:r>
      <w:r w:rsidR="00EA3A3D" w:rsidRPr="00CD2248">
        <w:fldChar w:fldCharType="separate"/>
      </w:r>
      <w:r w:rsidR="00F91E52" w:rsidRPr="00CD2248">
        <w:t>Annex B</w:t>
      </w:r>
      <w:r w:rsidR="00EA3A3D" w:rsidRPr="00CD2248">
        <w:fldChar w:fldCharType="end"/>
      </w:r>
      <w:r w:rsidR="00EA3A3D" w:rsidRPr="00CD2248">
        <w:t xml:space="preserve"> </w:t>
      </w:r>
      <w:r w:rsidR="00481027" w:rsidRPr="00CD2248">
        <w:t xml:space="preserve">of </w:t>
      </w:r>
      <w:r w:rsidRPr="00CD2248">
        <w:t xml:space="preserve">the present document and in </w:t>
      </w:r>
      <w:r w:rsidR="009F0433" w:rsidRPr="00CD2248">
        <w:t>ETSI ES 201 873</w:t>
      </w:r>
      <w:r w:rsidR="009F0433" w:rsidRPr="00CD2248">
        <w:noBreakHyphen/>
        <w:t>1</w:t>
      </w:r>
      <w:r w:rsidRPr="00CD2248">
        <w:t> [</w:t>
      </w:r>
      <w:r w:rsidR="009F0433" w:rsidRPr="00CD2248">
        <w:fldChar w:fldCharType="begin"/>
      </w:r>
      <w:r w:rsidR="009F0433" w:rsidRPr="00CD2248">
        <w:instrText xml:space="preserve">REF REF_ES201873_1 \* MERGEFORMAT  \h </w:instrText>
      </w:r>
      <w:r w:rsidR="009F0433" w:rsidRPr="00CD2248">
        <w:fldChar w:fldCharType="separate"/>
      </w:r>
      <w:r w:rsidR="00F91E52" w:rsidRPr="00CD2248">
        <w:t>1</w:t>
      </w:r>
      <w:r w:rsidR="009F0433" w:rsidRPr="00CD2248">
        <w:fldChar w:fldCharType="end"/>
      </w:r>
      <w:r w:rsidRPr="00CD2248">
        <w:t>].</w:t>
      </w:r>
    </w:p>
    <w:p w14:paraId="7FD6E705" w14:textId="25992171" w:rsidR="0009185A" w:rsidRPr="00CD2248" w:rsidRDefault="0009185A" w:rsidP="00066334">
      <w:r w:rsidRPr="00CD2248">
        <w:lastRenderedPageBreak/>
        <w:t xml:space="preserve">For an implementation claiming to support the </w:t>
      </w:r>
      <w:r w:rsidR="00481027" w:rsidRPr="00CD2248">
        <w:t>exchange of</w:t>
      </w:r>
      <w:r w:rsidR="00CA07A5" w:rsidRPr="00CD2248">
        <w:t xml:space="preserve"> TTCN-3-based</w:t>
      </w:r>
      <w:r w:rsidR="00481027" w:rsidRPr="00CD2248">
        <w:t xml:space="preserve"> </w:t>
      </w:r>
      <w:r w:rsidR="00EA3A3D" w:rsidRPr="00CD2248">
        <w:t>data between systems</w:t>
      </w:r>
      <w:r w:rsidR="00AC2E04" w:rsidRPr="00CD2248">
        <w:t>, and not supporting using ASN.1 with TTCN-3,</w:t>
      </w:r>
      <w:r w:rsidR="00EA3A3D" w:rsidRPr="00CD2248">
        <w:t xml:space="preserve"> all features specified </w:t>
      </w:r>
      <w:r w:rsidRPr="00CD2248">
        <w:t xml:space="preserve">in clause </w:t>
      </w:r>
      <w:r w:rsidR="00AC2E04" w:rsidRPr="00CD2248">
        <w:fldChar w:fldCharType="begin"/>
      </w:r>
      <w:r w:rsidR="00AC2E04" w:rsidRPr="00CD2248">
        <w:instrText xml:space="preserve"> REF clause_TTCN2JSON_MainClause \h </w:instrText>
      </w:r>
      <w:r w:rsidR="006A2C8E" w:rsidRPr="00CD2248">
        <w:instrText xml:space="preserve"> \* MERGEFORMAT </w:instrText>
      </w:r>
      <w:r w:rsidR="00AC2E04" w:rsidRPr="00CD2248">
        <w:fldChar w:fldCharType="separate"/>
      </w:r>
      <w:r w:rsidR="00F91E52" w:rsidRPr="00CD2248">
        <w:t>7</w:t>
      </w:r>
      <w:r w:rsidR="00AC2E04" w:rsidRPr="00CD2248">
        <w:fldChar w:fldCharType="end"/>
      </w:r>
      <w:r w:rsidR="00EA3A3D" w:rsidRPr="00CD2248">
        <w:t xml:space="preserve"> </w:t>
      </w:r>
      <w:r w:rsidRPr="00CD2248">
        <w:t>of the present document</w:t>
      </w:r>
      <w:r w:rsidR="00AC2E04" w:rsidRPr="00CD2248">
        <w:t xml:space="preserve">, with the exception of the mapping of the objid type in clause </w:t>
      </w:r>
      <w:r w:rsidR="00AC2E04" w:rsidRPr="00CD2248">
        <w:fldChar w:fldCharType="begin"/>
      </w:r>
      <w:r w:rsidR="00AC2E04" w:rsidRPr="00CD2248">
        <w:instrText xml:space="preserve"> REF clause_JSONTypes_Objid \h </w:instrText>
      </w:r>
      <w:r w:rsidR="006A2C8E" w:rsidRPr="00CD2248">
        <w:instrText xml:space="preserve"> \* MERGEFORMAT </w:instrText>
      </w:r>
      <w:r w:rsidR="00AC2E04" w:rsidRPr="00CD2248">
        <w:fldChar w:fldCharType="separate"/>
      </w:r>
      <w:r w:rsidR="00F91E52" w:rsidRPr="00CD2248">
        <w:t>7.2.11</w:t>
      </w:r>
      <w:r w:rsidR="00AC2E04" w:rsidRPr="00CD2248">
        <w:fldChar w:fldCharType="end"/>
      </w:r>
      <w:r w:rsidRPr="00CD2248">
        <w:t xml:space="preserve"> shall be implemented consistently with the requirements given in </w:t>
      </w:r>
      <w:r w:rsidR="00EA3A3D" w:rsidRPr="00CD2248">
        <w:t xml:space="preserve">clause </w:t>
      </w:r>
      <w:r w:rsidR="00AC2E04" w:rsidRPr="00CD2248">
        <w:fldChar w:fldCharType="begin"/>
      </w:r>
      <w:r w:rsidR="00AC2E04" w:rsidRPr="00CD2248">
        <w:instrText xml:space="preserve"> REF clause_TTCN2JSON_MainClause \h </w:instrText>
      </w:r>
      <w:r w:rsidR="006A2C8E" w:rsidRPr="00CD2248">
        <w:instrText xml:space="preserve"> \* MERGEFORMAT </w:instrText>
      </w:r>
      <w:r w:rsidR="00AC2E04" w:rsidRPr="00CD2248">
        <w:fldChar w:fldCharType="separate"/>
      </w:r>
      <w:r w:rsidR="00F91E52" w:rsidRPr="00CD2248">
        <w:t>7</w:t>
      </w:r>
      <w:r w:rsidR="00AC2E04" w:rsidRPr="00CD2248">
        <w:fldChar w:fldCharType="end"/>
      </w:r>
      <w:r w:rsidR="00EA3A3D" w:rsidRPr="00CD2248">
        <w:t xml:space="preserve"> and </w:t>
      </w:r>
      <w:r w:rsidR="00EA3A3D" w:rsidRPr="00CD2248">
        <w:fldChar w:fldCharType="begin"/>
      </w:r>
      <w:r w:rsidR="00EA3A3D" w:rsidRPr="00CD2248">
        <w:instrText xml:space="preserve"> REF annex_EncInstr_General \h </w:instrText>
      </w:r>
      <w:r w:rsidR="005C5DE4" w:rsidRPr="00CD2248">
        <w:instrText xml:space="preserve"> \* MERGEFORMAT </w:instrText>
      </w:r>
      <w:r w:rsidR="00EA3A3D" w:rsidRPr="00CD2248">
        <w:fldChar w:fldCharType="separate"/>
      </w:r>
      <w:r w:rsidR="00F91E52" w:rsidRPr="00CD2248">
        <w:t>Annex B</w:t>
      </w:r>
      <w:r w:rsidR="00EA3A3D" w:rsidRPr="00CD2248">
        <w:fldChar w:fldCharType="end"/>
      </w:r>
      <w:r w:rsidR="00EA3A3D" w:rsidRPr="00CD2248">
        <w:t xml:space="preserve"> of </w:t>
      </w:r>
      <w:r w:rsidRPr="00CD2248">
        <w:t xml:space="preserve">the present document and in </w:t>
      </w:r>
      <w:r w:rsidR="009F0433" w:rsidRPr="00CD2248">
        <w:t>ETSI ES 201 873</w:t>
      </w:r>
      <w:r w:rsidR="009F0433" w:rsidRPr="00CD2248">
        <w:noBreakHyphen/>
        <w:t>1</w:t>
      </w:r>
      <w:r w:rsidRPr="00CD2248">
        <w:t> [</w:t>
      </w:r>
      <w:r w:rsidR="009F0433" w:rsidRPr="00CD2248">
        <w:fldChar w:fldCharType="begin"/>
      </w:r>
      <w:r w:rsidR="009F0433" w:rsidRPr="00CD2248">
        <w:instrText xml:space="preserve">REF REF_ES201873_1 \* MERGEFORMAT  \h </w:instrText>
      </w:r>
      <w:r w:rsidR="009F0433" w:rsidRPr="00CD2248">
        <w:fldChar w:fldCharType="separate"/>
      </w:r>
      <w:r w:rsidR="00F91E52" w:rsidRPr="00CD2248">
        <w:t>1</w:t>
      </w:r>
      <w:r w:rsidR="009F0433" w:rsidRPr="00CD2248">
        <w:fldChar w:fldCharType="end"/>
      </w:r>
      <w:r w:rsidRPr="00CD2248">
        <w:t>].</w:t>
      </w:r>
      <w:r w:rsidR="00AC2E04" w:rsidRPr="00CD2248">
        <w:t xml:space="preserve"> I</w:t>
      </w:r>
      <w:r w:rsidR="00316529" w:rsidRPr="00CD2248">
        <w:t>mplemen</w:t>
      </w:r>
      <w:r w:rsidR="00AC2E04" w:rsidRPr="00CD2248">
        <w:t xml:space="preserve">tations </w:t>
      </w:r>
      <w:r w:rsidR="00316529" w:rsidRPr="00CD2248">
        <w:t>claiming the support</w:t>
      </w:r>
      <w:r w:rsidR="00AC2E04" w:rsidRPr="00CD2248">
        <w:t xml:space="preserve"> </w:t>
      </w:r>
      <w:r w:rsidR="00316529" w:rsidRPr="00CD2248">
        <w:t xml:space="preserve">of </w:t>
      </w:r>
      <w:r w:rsidR="00AC2E04" w:rsidRPr="00CD2248">
        <w:t xml:space="preserve">using ASN.1 with TTCN-3, </w:t>
      </w:r>
      <w:r w:rsidR="00316529" w:rsidRPr="00CD2248">
        <w:t xml:space="preserve">shall </w:t>
      </w:r>
      <w:r w:rsidR="00AC2E04" w:rsidRPr="00CD2248">
        <w:t xml:space="preserve">in addition support features in clause </w:t>
      </w:r>
      <w:r w:rsidR="00AC2E04" w:rsidRPr="00CD2248">
        <w:fldChar w:fldCharType="begin"/>
      </w:r>
      <w:r w:rsidR="00AC2E04" w:rsidRPr="00CD2248">
        <w:instrText xml:space="preserve"> REF clause_JSONTypes_Objid \h </w:instrText>
      </w:r>
      <w:r w:rsidR="006A2C8E" w:rsidRPr="00CD2248">
        <w:instrText xml:space="preserve"> \* MERGEFORMAT </w:instrText>
      </w:r>
      <w:r w:rsidR="00AC2E04" w:rsidRPr="00CD2248">
        <w:fldChar w:fldCharType="separate"/>
      </w:r>
      <w:r w:rsidR="00F91E52" w:rsidRPr="00CD2248">
        <w:t>7.2.11</w:t>
      </w:r>
      <w:r w:rsidR="00AC2E04" w:rsidRPr="00CD2248">
        <w:fldChar w:fldCharType="end"/>
      </w:r>
      <w:r w:rsidR="00AC2E04" w:rsidRPr="00CD2248">
        <w:t xml:space="preserve"> and clause </w:t>
      </w:r>
      <w:r w:rsidR="00AC2E04" w:rsidRPr="00CD2248">
        <w:fldChar w:fldCharType="begin"/>
      </w:r>
      <w:r w:rsidR="00AC2E04" w:rsidRPr="00CD2248">
        <w:instrText xml:space="preserve"> REF clause_ASN2JSON_MainClause \h </w:instrText>
      </w:r>
      <w:r w:rsidR="006A2C8E" w:rsidRPr="00CD2248">
        <w:instrText xml:space="preserve"> \* MERGEFORMAT </w:instrText>
      </w:r>
      <w:r w:rsidR="00AC2E04" w:rsidRPr="00CD2248">
        <w:fldChar w:fldCharType="separate"/>
      </w:r>
      <w:r w:rsidR="00F91E52" w:rsidRPr="00CD2248">
        <w:rPr>
          <w:rFonts w:eastAsia="MS Mincho"/>
        </w:rPr>
        <w:t>8</w:t>
      </w:r>
      <w:r w:rsidR="00AC2E04" w:rsidRPr="00CD2248">
        <w:fldChar w:fldCharType="end"/>
      </w:r>
      <w:r w:rsidR="00AC2E04" w:rsidRPr="00CD2248">
        <w:t xml:space="preserve"> of the present document.</w:t>
      </w:r>
    </w:p>
    <w:p w14:paraId="72699F67" w14:textId="77777777" w:rsidR="004F71B2" w:rsidRPr="00CD2248" w:rsidRDefault="004F71B2" w:rsidP="00A62F50">
      <w:pPr>
        <w:keepNext/>
        <w:keepLines/>
      </w:pPr>
      <w:r w:rsidRPr="00CD2248">
        <w:t>The language mapping</w:t>
      </w:r>
      <w:r w:rsidR="0009185A" w:rsidRPr="00CD2248">
        <w:t>s</w:t>
      </w:r>
      <w:r w:rsidRPr="00CD2248">
        <w:t xml:space="preserve"> presented in th</w:t>
      </w:r>
      <w:r w:rsidR="00997022" w:rsidRPr="00CD2248">
        <w:t>e present</w:t>
      </w:r>
      <w:r w:rsidRPr="00CD2248">
        <w:t xml:space="preserve"> document is compatible to</w:t>
      </w:r>
      <w:r w:rsidR="00DB2A76" w:rsidRPr="00CD2248">
        <w:t>:</w:t>
      </w:r>
    </w:p>
    <w:p w14:paraId="59152488" w14:textId="11636D88" w:rsidR="004F71B2" w:rsidRPr="00CD2248" w:rsidRDefault="009F0433" w:rsidP="00066334">
      <w:pPr>
        <w:pStyle w:val="B1"/>
      </w:pPr>
      <w:r w:rsidRPr="00CD2248">
        <w:t>ETSI ES 201 873-1</w:t>
      </w:r>
      <w:r w:rsidR="00142201" w:rsidRPr="00CD2248">
        <w:t xml:space="preserve"> [</w:t>
      </w:r>
      <w:r w:rsidR="00142201" w:rsidRPr="00CD2248">
        <w:fldChar w:fldCharType="begin"/>
      </w:r>
      <w:r w:rsidRPr="00CD2248">
        <w:instrText xml:space="preserve">REF REF_ES201873_1 \* MERGEFORMAT  \h </w:instrText>
      </w:r>
      <w:r w:rsidR="00142201" w:rsidRPr="00CD2248">
        <w:fldChar w:fldCharType="separate"/>
      </w:r>
      <w:r w:rsidR="00F91E52" w:rsidRPr="00CD2248">
        <w:t>1</w:t>
      </w:r>
      <w:r w:rsidR="00142201" w:rsidRPr="00CD2248">
        <w:fldChar w:fldCharType="end"/>
      </w:r>
      <w:r w:rsidR="00142201" w:rsidRPr="00CD2248">
        <w:t>]</w:t>
      </w:r>
      <w:r w:rsidR="004F71B2" w:rsidRPr="00CD2248">
        <w:t>, version 4.</w:t>
      </w:r>
      <w:r w:rsidR="00E379F1" w:rsidRPr="00CD2248">
        <w:t>9</w:t>
      </w:r>
      <w:r w:rsidR="004F71B2" w:rsidRPr="00CD2248">
        <w:t>.1.</w:t>
      </w:r>
    </w:p>
    <w:p w14:paraId="1B2767D3" w14:textId="77777777" w:rsidR="004F71B2" w:rsidRPr="00CD2248" w:rsidRDefault="004F71B2" w:rsidP="00066334">
      <w:r w:rsidRPr="00CD2248">
        <w:t xml:space="preserve">If later versions of those parts are available and should be used instead, the compatibility of the </w:t>
      </w:r>
      <w:r w:rsidR="00BA52B2" w:rsidRPr="00CD2248">
        <w:t>rules</w:t>
      </w:r>
      <w:r w:rsidRPr="00CD2248">
        <w:t xml:space="preserve"> presented in th</w:t>
      </w:r>
      <w:r w:rsidR="00997022" w:rsidRPr="00CD2248">
        <w:t>e present</w:t>
      </w:r>
      <w:r w:rsidRPr="00CD2248">
        <w:t xml:space="preserve"> document </w:t>
      </w:r>
      <w:r w:rsidR="00BA52B2" w:rsidRPr="00CD2248">
        <w:t>shall</w:t>
      </w:r>
      <w:r w:rsidRPr="00CD2248">
        <w:t xml:space="preserve"> be checked individually.</w:t>
      </w:r>
    </w:p>
    <w:p w14:paraId="51C6CB24" w14:textId="77777777" w:rsidR="00133541" w:rsidRPr="00CD2248" w:rsidRDefault="006F64DE" w:rsidP="00066334">
      <w:pPr>
        <w:pStyle w:val="Heading1"/>
      </w:pPr>
      <w:bookmarkStart w:id="49" w:name="clause_JSONTypes_MainClause"/>
      <w:bookmarkStart w:id="50" w:name="_Toc73353902"/>
      <w:r w:rsidRPr="00CD2248">
        <w:t>6</w:t>
      </w:r>
      <w:bookmarkEnd w:id="49"/>
      <w:r w:rsidR="003B145B" w:rsidRPr="00CD2248">
        <w:tab/>
      </w:r>
      <w:r w:rsidR="00125A61" w:rsidRPr="00CD2248">
        <w:t>Using</w:t>
      </w:r>
      <w:r w:rsidR="00133541" w:rsidRPr="00CD2248">
        <w:t xml:space="preserve"> </w:t>
      </w:r>
      <w:r w:rsidR="00C9021A" w:rsidRPr="00CD2248">
        <w:t xml:space="preserve">TTCN-3 as </w:t>
      </w:r>
      <w:r w:rsidR="00125A61" w:rsidRPr="00CD2248">
        <w:t>JSON</w:t>
      </w:r>
      <w:r w:rsidR="00133541" w:rsidRPr="00CD2248">
        <w:t xml:space="preserve"> Schema</w:t>
      </w:r>
      <w:bookmarkEnd w:id="50"/>
    </w:p>
    <w:p w14:paraId="526BF47A" w14:textId="77777777" w:rsidR="00C46B75" w:rsidRPr="00CD2248" w:rsidRDefault="00C46B75" w:rsidP="00C46B75">
      <w:pPr>
        <w:pStyle w:val="Heading2"/>
      </w:pPr>
      <w:bookmarkStart w:id="51" w:name="clause_JSONTypes_approach"/>
      <w:bookmarkStart w:id="52" w:name="_Toc73353903"/>
      <w:r w:rsidRPr="00CD2248">
        <w:t>6.1</w:t>
      </w:r>
      <w:r w:rsidRPr="00CD2248">
        <w:tab/>
        <w:t>Approach</w:t>
      </w:r>
      <w:bookmarkEnd w:id="51"/>
      <w:bookmarkEnd w:id="52"/>
    </w:p>
    <w:p w14:paraId="128EC257" w14:textId="0A035022" w:rsidR="00C46B75" w:rsidRPr="00CD2248" w:rsidRDefault="001533EC" w:rsidP="00066334">
      <w:r w:rsidRPr="00CD2248">
        <w:t xml:space="preserve">JSON </w:t>
      </w:r>
      <w:r w:rsidR="00450E07" w:rsidRPr="00CD2248">
        <w:t>[</w:t>
      </w:r>
      <w:r w:rsidR="00450E07" w:rsidRPr="00CD2248">
        <w:fldChar w:fldCharType="begin"/>
      </w:r>
      <w:r w:rsidR="00450E07" w:rsidRPr="00CD2248">
        <w:instrText xml:space="preserve">REF REF_IETFRFC7159 \h </w:instrText>
      </w:r>
      <w:r w:rsidR="00450E07" w:rsidRPr="00CD2248">
        <w:fldChar w:fldCharType="separate"/>
      </w:r>
      <w:r w:rsidR="00450E07" w:rsidRPr="00CD2248">
        <w:t>2</w:t>
      </w:r>
      <w:r w:rsidR="00450E07" w:rsidRPr="00CD2248">
        <w:fldChar w:fldCharType="end"/>
      </w:r>
      <w:r w:rsidR="00450E07" w:rsidRPr="00CD2248">
        <w:t>]</w:t>
      </w:r>
      <w:r w:rsidRPr="00CD2248">
        <w:t xml:space="preserve"> defines a limited set of JSON types and </w:t>
      </w:r>
      <w:r w:rsidR="00202D03" w:rsidRPr="00CD2248">
        <w:t xml:space="preserve">literal </w:t>
      </w:r>
      <w:r w:rsidRPr="00CD2248">
        <w:t>values. Th</w:t>
      </w:r>
      <w:r w:rsidR="00C7063F" w:rsidRPr="00CD2248">
        <w:t>e</w:t>
      </w:r>
      <w:r w:rsidRPr="00CD2248">
        <w:t xml:space="preserve"> clause</w:t>
      </w:r>
      <w:r w:rsidR="00C7063F" w:rsidRPr="00CD2248">
        <w:t>s below</w:t>
      </w:r>
      <w:r w:rsidRPr="00CD2248">
        <w:t xml:space="preserve"> </w:t>
      </w:r>
      <w:r w:rsidR="00C7063F" w:rsidRPr="00CD2248">
        <w:t>define</w:t>
      </w:r>
      <w:r w:rsidRPr="00CD2248">
        <w:t xml:space="preserve"> the TTCN-3 types that </w:t>
      </w:r>
      <w:r w:rsidR="00010841" w:rsidRPr="00CD2248">
        <w:t>can be used to specify a S</w:t>
      </w:r>
      <w:r w:rsidR="00C7063F" w:rsidRPr="00CD2248">
        <w:t>ch</w:t>
      </w:r>
      <w:r w:rsidR="00C66F61" w:rsidRPr="00CD2248">
        <w:t xml:space="preserve">ema for any JSON </w:t>
      </w:r>
      <w:r w:rsidR="00010841" w:rsidRPr="00CD2248">
        <w:t xml:space="preserve">interface </w:t>
      </w:r>
      <w:r w:rsidR="00C66F61" w:rsidRPr="00CD2248">
        <w:t>specification. The TTCN-3 type</w:t>
      </w:r>
      <w:r w:rsidR="00202D03" w:rsidRPr="00CD2248">
        <w:t>s defined in th</w:t>
      </w:r>
      <w:r w:rsidR="00CC7D17" w:rsidRPr="00CD2248">
        <w:t>e</w:t>
      </w:r>
      <w:r w:rsidR="00202D03" w:rsidRPr="00CD2248">
        <w:t xml:space="preserve"> clause</w:t>
      </w:r>
      <w:r w:rsidR="00CC7D17" w:rsidRPr="00CD2248">
        <w:t>s</w:t>
      </w:r>
      <w:r w:rsidR="00C66F61" w:rsidRPr="00CD2248">
        <w:t xml:space="preserve"> </w:t>
      </w:r>
      <w:r w:rsidR="00CC7D17" w:rsidRPr="00CD2248">
        <w:t xml:space="preserve">below </w:t>
      </w:r>
      <w:r w:rsidR="00C66F61" w:rsidRPr="00CD2248">
        <w:t xml:space="preserve">will allow </w:t>
      </w:r>
      <w:r w:rsidR="00202D03" w:rsidRPr="00CD2248">
        <w:t xml:space="preserve">to use </w:t>
      </w:r>
      <w:r w:rsidR="00C66F61" w:rsidRPr="00CD2248">
        <w:t>the same set of values as JSON permit</w:t>
      </w:r>
      <w:r w:rsidR="00CA07A5" w:rsidRPr="00CD2248">
        <w:t>s</w:t>
      </w:r>
      <w:r w:rsidR="00C66F61" w:rsidRPr="00CD2248">
        <w:t>.</w:t>
      </w:r>
      <w:r w:rsidR="001523AE" w:rsidRPr="00CD2248">
        <w:t xml:space="preserve"> </w:t>
      </w:r>
      <w:r w:rsidR="00CA07A5" w:rsidRPr="00CD2248">
        <w:fldChar w:fldCharType="begin"/>
      </w:r>
      <w:r w:rsidR="00CA07A5" w:rsidRPr="00CD2248">
        <w:instrText xml:space="preserve"> REF annex_JSONModule \h </w:instrText>
      </w:r>
      <w:r w:rsidR="00CA07A5" w:rsidRPr="00CD2248">
        <w:fldChar w:fldCharType="separate"/>
      </w:r>
      <w:r w:rsidR="00F91E52" w:rsidRPr="00CD2248">
        <w:t>Annex A</w:t>
      </w:r>
      <w:r w:rsidR="00CA07A5" w:rsidRPr="00CD2248">
        <w:fldChar w:fldCharType="end"/>
      </w:r>
      <w:r w:rsidR="00CA07A5" w:rsidRPr="00CD2248">
        <w:t xml:space="preserve"> p</w:t>
      </w:r>
      <w:r w:rsidR="001523AE" w:rsidRPr="00CD2248">
        <w:t>rovides a TTCN-3 module containing all TTCN</w:t>
      </w:r>
      <w:r w:rsidR="00CC7D17" w:rsidRPr="00CD2248">
        <w:noBreakHyphen/>
      </w:r>
      <w:r w:rsidR="001523AE" w:rsidRPr="00CD2248">
        <w:t xml:space="preserve">3 definitions </w:t>
      </w:r>
      <w:r w:rsidR="00CA07A5" w:rsidRPr="00CD2248">
        <w:t xml:space="preserve">specified </w:t>
      </w:r>
      <w:r w:rsidR="001523AE" w:rsidRPr="00CD2248">
        <w:t>in th</w:t>
      </w:r>
      <w:r w:rsidR="00CC7D17" w:rsidRPr="00CD2248">
        <w:t>ese</w:t>
      </w:r>
      <w:r w:rsidR="001523AE" w:rsidRPr="00CD2248">
        <w:t xml:space="preserve"> clause</w:t>
      </w:r>
      <w:r w:rsidR="00CC7D17" w:rsidRPr="00CD2248">
        <w:t>s</w:t>
      </w:r>
      <w:r w:rsidR="001523AE" w:rsidRPr="00CD2248">
        <w:t>. Th</w:t>
      </w:r>
      <w:r w:rsidR="00CC7D17" w:rsidRPr="00CD2248">
        <w:t>e</w:t>
      </w:r>
      <w:r w:rsidR="001523AE" w:rsidRPr="00CD2248">
        <w:t xml:space="preserve"> </w:t>
      </w:r>
      <w:r w:rsidR="00C46B75" w:rsidRPr="00CD2248">
        <w:rPr>
          <w:rFonts w:ascii="Courier New" w:hAnsi="Courier New" w:cs="Courier New"/>
          <w:b/>
        </w:rPr>
        <w:t>JSON</w:t>
      </w:r>
      <w:r w:rsidR="00C46B75" w:rsidRPr="00CD2248">
        <w:t xml:space="preserve"> </w:t>
      </w:r>
      <w:r w:rsidR="001523AE" w:rsidRPr="00CD2248">
        <w:t xml:space="preserve">module </w:t>
      </w:r>
      <w:r w:rsidR="00CC7D17" w:rsidRPr="00CD2248">
        <w:t xml:space="preserve">in </w:t>
      </w:r>
      <w:r w:rsidR="00CC7D17" w:rsidRPr="00CD2248">
        <w:fldChar w:fldCharType="begin"/>
      </w:r>
      <w:r w:rsidR="00CC7D17" w:rsidRPr="00CD2248">
        <w:instrText xml:space="preserve"> REF annex_JSONModule \h </w:instrText>
      </w:r>
      <w:r w:rsidR="00CC7D17" w:rsidRPr="00CD2248">
        <w:fldChar w:fldCharType="separate"/>
      </w:r>
      <w:r w:rsidR="00F91E52" w:rsidRPr="00CD2248">
        <w:t>Annex A</w:t>
      </w:r>
      <w:r w:rsidR="00CC7D17" w:rsidRPr="00CD2248">
        <w:fldChar w:fldCharType="end"/>
      </w:r>
      <w:r w:rsidR="00CC7D17" w:rsidRPr="00CD2248">
        <w:t xml:space="preserve"> </w:t>
      </w:r>
      <w:r w:rsidR="001523AE" w:rsidRPr="00CD2248">
        <w:t xml:space="preserve">shall either explicitly </w:t>
      </w:r>
      <w:r w:rsidR="00CC7D17" w:rsidRPr="00CD2248">
        <w:t xml:space="preserve">be </w:t>
      </w:r>
      <w:r w:rsidR="001523AE" w:rsidRPr="00CD2248">
        <w:t>present in TTCN-3 test suites or TTCN</w:t>
      </w:r>
      <w:r w:rsidR="00CC7D17" w:rsidRPr="00CD2248">
        <w:noBreakHyphen/>
      </w:r>
      <w:r w:rsidR="001523AE" w:rsidRPr="00CD2248">
        <w:t xml:space="preserve">3 tools </w:t>
      </w:r>
      <w:r w:rsidR="009A47B4" w:rsidRPr="00CD2248">
        <w:t xml:space="preserve">shall </w:t>
      </w:r>
      <w:r w:rsidR="001523AE" w:rsidRPr="00CD2248">
        <w:t>support these types implicitly. This is left as a tool implementation option.</w:t>
      </w:r>
    </w:p>
    <w:p w14:paraId="09C24B2A" w14:textId="7978C6FE" w:rsidR="001533EC" w:rsidRPr="00CD2248" w:rsidRDefault="00C7063F" w:rsidP="00066334">
      <w:r w:rsidRPr="00CD2248">
        <w:t>JSON in many cases allows different encod</w:t>
      </w:r>
      <w:r w:rsidR="00CC7D17" w:rsidRPr="00CD2248">
        <w:t>ing</w:t>
      </w:r>
      <w:r w:rsidRPr="00CD2248">
        <w:t xml:space="preserve"> </w:t>
      </w:r>
      <w:r w:rsidR="00CC7D17" w:rsidRPr="00CD2248">
        <w:t xml:space="preserve">options </w:t>
      </w:r>
      <w:r w:rsidRPr="00CD2248">
        <w:t xml:space="preserve">for </w:t>
      </w:r>
      <w:r w:rsidR="00CC7D17" w:rsidRPr="00CD2248">
        <w:t>the same</w:t>
      </w:r>
      <w:r w:rsidRPr="00CD2248">
        <w:t xml:space="preserve"> value. These </w:t>
      </w:r>
      <w:r w:rsidR="00CC7D17" w:rsidRPr="00CD2248">
        <w:t xml:space="preserve">may </w:t>
      </w:r>
      <w:r w:rsidRPr="00CD2248">
        <w:t xml:space="preserve">be controlled by the JSON encoding instructions specified in </w:t>
      </w:r>
      <w:r w:rsidR="00CA07A5" w:rsidRPr="00CD2248">
        <w:fldChar w:fldCharType="begin"/>
      </w:r>
      <w:r w:rsidR="00CA07A5" w:rsidRPr="00CD2248">
        <w:instrText xml:space="preserve"> REF annex_EncInstr_General \h </w:instrText>
      </w:r>
      <w:r w:rsidR="00CA07A5" w:rsidRPr="00CD2248">
        <w:fldChar w:fldCharType="separate"/>
      </w:r>
      <w:r w:rsidR="00F91E52" w:rsidRPr="00CD2248">
        <w:t>Annex B</w:t>
      </w:r>
      <w:r w:rsidR="00CA07A5" w:rsidRPr="00CD2248">
        <w:fldChar w:fldCharType="end"/>
      </w:r>
      <w:r w:rsidRPr="00CD2248">
        <w:t>.</w:t>
      </w:r>
      <w:r w:rsidR="00022939" w:rsidRPr="00CD2248">
        <w:t xml:space="preserve"> JSON encoding instructions </w:t>
      </w:r>
      <w:r w:rsidR="00512BEA" w:rsidRPr="00CD2248">
        <w:t xml:space="preserve">may be </w:t>
      </w:r>
      <w:r w:rsidR="00022939" w:rsidRPr="00CD2248">
        <w:t xml:space="preserve">added to TTCN-3 types and fields by using TTCN-3 variant attributes (see </w:t>
      </w:r>
      <w:r w:rsidR="009F0433" w:rsidRPr="00CD2248">
        <w:t>ETSI ES 201 873</w:t>
      </w:r>
      <w:r w:rsidR="009F0433" w:rsidRPr="00CD2248">
        <w:noBreakHyphen/>
        <w:t>1</w:t>
      </w:r>
      <w:r w:rsidR="00022939" w:rsidRPr="00CD2248">
        <w:t xml:space="preserve"> [</w:t>
      </w:r>
      <w:r w:rsidR="00022939" w:rsidRPr="00CD2248">
        <w:fldChar w:fldCharType="begin"/>
      </w:r>
      <w:r w:rsidR="00022939" w:rsidRPr="00CD2248">
        <w:instrText xml:space="preserve"> REF REF_ES201873_1 \h </w:instrText>
      </w:r>
      <w:r w:rsidR="00066334" w:rsidRPr="00CD2248">
        <w:instrText xml:space="preserve"> \* MERGEFORMAT </w:instrText>
      </w:r>
      <w:r w:rsidR="00022939" w:rsidRPr="00CD2248">
        <w:fldChar w:fldCharType="separate"/>
      </w:r>
      <w:r w:rsidR="00F91E52" w:rsidRPr="00CD2248">
        <w:t>1</w:t>
      </w:r>
      <w:r w:rsidR="00022939" w:rsidRPr="00CD2248">
        <w:fldChar w:fldCharType="end"/>
      </w:r>
      <w:r w:rsidR="00022939" w:rsidRPr="00CD2248">
        <w:t>]</w:t>
      </w:r>
      <w:r w:rsidR="004A73A6" w:rsidRPr="00CD2248">
        <w:t>,</w:t>
      </w:r>
      <w:r w:rsidR="00022939" w:rsidRPr="00CD2248">
        <w:t xml:space="preserve"> clause 27.5</w:t>
      </w:r>
      <w:r w:rsidR="00CA07A5" w:rsidRPr="00CD2248">
        <w:t>)</w:t>
      </w:r>
      <w:r w:rsidR="00022939" w:rsidRPr="00CD2248">
        <w:t>.</w:t>
      </w:r>
    </w:p>
    <w:p w14:paraId="7DCA4FA3" w14:textId="77777777" w:rsidR="00022939" w:rsidRPr="00CD2248" w:rsidRDefault="006F64DE" w:rsidP="00066334">
      <w:pPr>
        <w:pStyle w:val="Heading2"/>
      </w:pPr>
      <w:bookmarkStart w:id="53" w:name="_Toc73353904"/>
      <w:r w:rsidRPr="00CD2248">
        <w:t>6</w:t>
      </w:r>
      <w:r w:rsidR="00022939" w:rsidRPr="00CD2248">
        <w:t>.</w:t>
      </w:r>
      <w:r w:rsidR="00C46B75" w:rsidRPr="00CD2248">
        <w:t>2</w:t>
      </w:r>
      <w:r w:rsidR="00022939" w:rsidRPr="00CD2248">
        <w:tab/>
        <w:t xml:space="preserve">Validation of JSON </w:t>
      </w:r>
      <w:r w:rsidR="00E47F04" w:rsidRPr="00CD2248">
        <w:t>Values</w:t>
      </w:r>
      <w:bookmarkEnd w:id="53"/>
    </w:p>
    <w:p w14:paraId="555E280F" w14:textId="77777777" w:rsidR="00022939" w:rsidRPr="00CD2248" w:rsidRDefault="00C31DD9" w:rsidP="00C31DD9">
      <w:r w:rsidRPr="00CD2248">
        <w:t>For further study</w:t>
      </w:r>
      <w:r w:rsidR="002C08D0" w:rsidRPr="00CD2248">
        <w:t>.</w:t>
      </w:r>
    </w:p>
    <w:p w14:paraId="1833AD6E" w14:textId="77777777" w:rsidR="00875CE1" w:rsidRPr="00CD2248" w:rsidRDefault="006F64DE" w:rsidP="009E5774">
      <w:pPr>
        <w:pStyle w:val="Heading2"/>
      </w:pPr>
      <w:bookmarkStart w:id="54" w:name="clause_NameConversionRules"/>
      <w:bookmarkStart w:id="55" w:name="_Toc73353905"/>
      <w:r w:rsidRPr="00CD2248">
        <w:t>6</w:t>
      </w:r>
      <w:r w:rsidR="00875CE1" w:rsidRPr="00CD2248">
        <w:t>.</w:t>
      </w:r>
      <w:r w:rsidR="00C46B75" w:rsidRPr="00CD2248">
        <w:t>3</w:t>
      </w:r>
      <w:bookmarkEnd w:id="54"/>
      <w:r w:rsidR="00875CE1" w:rsidRPr="00CD2248">
        <w:tab/>
        <w:t>Name conversion rules</w:t>
      </w:r>
      <w:bookmarkEnd w:id="55"/>
    </w:p>
    <w:p w14:paraId="1191109B" w14:textId="1677040D" w:rsidR="00163099" w:rsidRPr="00CD2248" w:rsidRDefault="001276FF" w:rsidP="003C6B10">
      <w:pPr>
        <w:rPr>
          <w:rStyle w:val="XSDText"/>
          <w:rFonts w:ascii="Times New Roman" w:hAnsi="Times New Roman"/>
          <w:b w:val="0"/>
          <w:bCs/>
          <w:noProof w:val="0"/>
          <w:sz w:val="20"/>
          <w:lang w:val="en-GB"/>
        </w:rPr>
      </w:pPr>
      <w:r w:rsidRPr="00CD2248">
        <w:rPr>
          <w:rStyle w:val="XSDText"/>
          <w:rFonts w:ascii="Times New Roman" w:hAnsi="Times New Roman"/>
          <w:b w:val="0"/>
          <w:bCs/>
          <w:noProof w:val="0"/>
          <w:sz w:val="20"/>
          <w:lang w:val="en-GB"/>
        </w:rPr>
        <w:t xml:space="preserve">The current version of the JSON specification </w:t>
      </w:r>
      <w:r w:rsidR="00450E07" w:rsidRPr="00CD2248">
        <w:rPr>
          <w:rStyle w:val="XSDText"/>
          <w:rFonts w:ascii="Times New Roman" w:hAnsi="Times New Roman"/>
          <w:b w:val="0"/>
          <w:bCs/>
          <w:noProof w:val="0"/>
          <w:sz w:val="20"/>
          <w:lang w:val="en-GB"/>
        </w:rPr>
        <w:t>[</w:t>
      </w:r>
      <w:r w:rsidR="00450E07" w:rsidRPr="00CD2248">
        <w:rPr>
          <w:rStyle w:val="XSDText"/>
          <w:rFonts w:ascii="Times New Roman" w:hAnsi="Times New Roman"/>
          <w:b w:val="0"/>
          <w:bCs/>
          <w:noProof w:val="0"/>
          <w:sz w:val="20"/>
          <w:lang w:val="en-GB"/>
        </w:rPr>
        <w:fldChar w:fldCharType="begin"/>
      </w:r>
      <w:r w:rsidR="00450E07" w:rsidRPr="00CD2248">
        <w:rPr>
          <w:rStyle w:val="XSDText"/>
          <w:rFonts w:ascii="Times New Roman" w:hAnsi="Times New Roman"/>
          <w:b w:val="0"/>
          <w:bCs/>
          <w:noProof w:val="0"/>
          <w:sz w:val="20"/>
          <w:lang w:val="en-GB"/>
        </w:rPr>
        <w:instrText xml:space="preserve">REF REF_IETFRFC7159 \h </w:instrText>
      </w:r>
      <w:r w:rsidR="00450E07" w:rsidRPr="00CD2248">
        <w:rPr>
          <w:rStyle w:val="XSDText"/>
          <w:rFonts w:ascii="Times New Roman" w:hAnsi="Times New Roman"/>
          <w:b w:val="0"/>
          <w:bCs/>
          <w:noProof w:val="0"/>
          <w:sz w:val="20"/>
          <w:lang w:val="en-GB"/>
        </w:rPr>
      </w:r>
      <w:r w:rsidR="00450E07" w:rsidRPr="00CD2248">
        <w:rPr>
          <w:rStyle w:val="XSDText"/>
          <w:rFonts w:ascii="Times New Roman" w:hAnsi="Times New Roman"/>
          <w:b w:val="0"/>
          <w:bCs/>
          <w:noProof w:val="0"/>
          <w:sz w:val="20"/>
          <w:lang w:val="en-GB"/>
        </w:rPr>
        <w:fldChar w:fldCharType="separate"/>
      </w:r>
      <w:r w:rsidR="00450E07" w:rsidRPr="00CD2248">
        <w:t>2</w:t>
      </w:r>
      <w:r w:rsidR="00450E07" w:rsidRPr="00CD2248">
        <w:rPr>
          <w:rStyle w:val="XSDText"/>
          <w:rFonts w:ascii="Times New Roman" w:hAnsi="Times New Roman"/>
          <w:b w:val="0"/>
          <w:bCs/>
          <w:noProof w:val="0"/>
          <w:sz w:val="20"/>
          <w:lang w:val="en-GB"/>
        </w:rPr>
        <w:fldChar w:fldCharType="end"/>
      </w:r>
      <w:r w:rsidR="00450E07" w:rsidRPr="00CD2248">
        <w:rPr>
          <w:rStyle w:val="XSDText"/>
          <w:rFonts w:ascii="Times New Roman" w:hAnsi="Times New Roman"/>
          <w:b w:val="0"/>
          <w:bCs/>
          <w:noProof w:val="0"/>
          <w:sz w:val="20"/>
          <w:lang w:val="en-GB"/>
        </w:rPr>
        <w:t>]</w:t>
      </w:r>
      <w:r w:rsidRPr="00CD2248">
        <w:rPr>
          <w:rStyle w:val="XSDText"/>
          <w:rFonts w:ascii="Times New Roman" w:hAnsi="Times New Roman"/>
          <w:b w:val="0"/>
          <w:bCs/>
          <w:noProof w:val="0"/>
          <w:sz w:val="20"/>
          <w:lang w:val="en-GB"/>
        </w:rPr>
        <w:t xml:space="preserve"> uses names to identify JSON object members only</w:t>
      </w:r>
      <w:r w:rsidR="00997881" w:rsidRPr="00CD2248">
        <w:rPr>
          <w:rStyle w:val="XSDText"/>
          <w:rFonts w:ascii="Times New Roman" w:hAnsi="Times New Roman"/>
          <w:b w:val="0"/>
          <w:bCs/>
          <w:noProof w:val="0"/>
          <w:sz w:val="20"/>
          <w:lang w:val="en-GB"/>
        </w:rPr>
        <w:t>.</w:t>
      </w:r>
      <w:r w:rsidR="00163099" w:rsidRPr="00CD2248">
        <w:rPr>
          <w:rStyle w:val="XSDText"/>
          <w:rFonts w:ascii="Times New Roman" w:hAnsi="Times New Roman"/>
          <w:b w:val="0"/>
          <w:bCs/>
          <w:noProof w:val="0"/>
          <w:sz w:val="20"/>
          <w:lang w:val="en-GB"/>
        </w:rPr>
        <w:t xml:space="preserve"> </w:t>
      </w:r>
      <w:r w:rsidR="00997881" w:rsidRPr="00CD2248">
        <w:rPr>
          <w:rStyle w:val="XSDText"/>
          <w:rFonts w:ascii="Times New Roman" w:hAnsi="Times New Roman"/>
          <w:b w:val="0"/>
          <w:bCs/>
          <w:noProof w:val="0"/>
          <w:sz w:val="20"/>
          <w:lang w:val="en-GB"/>
        </w:rPr>
        <w:t>T</w:t>
      </w:r>
      <w:r w:rsidR="00163099" w:rsidRPr="00CD2248">
        <w:rPr>
          <w:rStyle w:val="XSDText"/>
          <w:rFonts w:ascii="Times New Roman" w:hAnsi="Times New Roman"/>
          <w:b w:val="0"/>
          <w:bCs/>
          <w:noProof w:val="0"/>
          <w:sz w:val="20"/>
          <w:lang w:val="en-GB"/>
        </w:rPr>
        <w:t xml:space="preserve">he present document </w:t>
      </w:r>
      <w:r w:rsidR="00997881" w:rsidRPr="00CD2248">
        <w:rPr>
          <w:rStyle w:val="XSDText"/>
          <w:rFonts w:ascii="Times New Roman" w:hAnsi="Times New Roman"/>
          <w:b w:val="0"/>
          <w:bCs/>
          <w:noProof w:val="0"/>
          <w:sz w:val="20"/>
          <w:lang w:val="en-GB"/>
        </w:rPr>
        <w:t>defines</w:t>
      </w:r>
      <w:r w:rsidRPr="00CD2248">
        <w:rPr>
          <w:rStyle w:val="XSDText"/>
          <w:rFonts w:ascii="Times New Roman" w:hAnsi="Times New Roman"/>
          <w:b w:val="0"/>
          <w:bCs/>
          <w:noProof w:val="0"/>
          <w:sz w:val="20"/>
          <w:lang w:val="en-GB"/>
        </w:rPr>
        <w:t xml:space="preserve"> JSON to TTCN</w:t>
      </w:r>
      <w:r w:rsidRPr="00CD2248">
        <w:rPr>
          <w:rStyle w:val="XSDText"/>
          <w:rFonts w:ascii="Times New Roman" w:hAnsi="Times New Roman"/>
          <w:b w:val="0"/>
          <w:bCs/>
          <w:noProof w:val="0"/>
          <w:sz w:val="20"/>
          <w:lang w:val="en-GB"/>
        </w:rPr>
        <w:noBreakHyphen/>
        <w:t xml:space="preserve">3 name conversion </w:t>
      </w:r>
      <w:r w:rsidR="00997881" w:rsidRPr="00CD2248">
        <w:rPr>
          <w:rStyle w:val="XSDText"/>
          <w:rFonts w:ascii="Times New Roman" w:hAnsi="Times New Roman"/>
          <w:b w:val="0"/>
          <w:bCs/>
          <w:noProof w:val="0"/>
          <w:sz w:val="20"/>
          <w:lang w:val="en-GB"/>
        </w:rPr>
        <w:t xml:space="preserve">rules that shall be used </w:t>
      </w:r>
      <w:r w:rsidRPr="00CD2248">
        <w:rPr>
          <w:rStyle w:val="XSDText"/>
          <w:rFonts w:ascii="Times New Roman" w:hAnsi="Times New Roman"/>
          <w:b w:val="0"/>
          <w:bCs/>
          <w:noProof w:val="0"/>
          <w:sz w:val="20"/>
          <w:lang w:val="en-GB"/>
        </w:rPr>
        <w:t>when using TTCN</w:t>
      </w:r>
      <w:r w:rsidRPr="00CD2248">
        <w:rPr>
          <w:rStyle w:val="XSDText"/>
          <w:rFonts w:ascii="Times New Roman" w:hAnsi="Times New Roman"/>
          <w:b w:val="0"/>
          <w:bCs/>
          <w:noProof w:val="0"/>
          <w:sz w:val="20"/>
          <w:lang w:val="en-GB"/>
        </w:rPr>
        <w:noBreakHyphen/>
        <w:t>3 to specify a schema for a JSON interface</w:t>
      </w:r>
      <w:r w:rsidR="00CC2E8C" w:rsidRPr="00CD2248">
        <w:rPr>
          <w:rStyle w:val="XSDText"/>
          <w:rFonts w:ascii="Times New Roman" w:hAnsi="Times New Roman"/>
          <w:b w:val="0"/>
          <w:bCs/>
          <w:noProof w:val="0"/>
          <w:sz w:val="20"/>
          <w:lang w:val="en-GB"/>
        </w:rPr>
        <w:t xml:space="preserve"> (see for example clause </w:t>
      </w:r>
      <w:r w:rsidR="00CC2E8C" w:rsidRPr="00CD2248">
        <w:rPr>
          <w:rStyle w:val="XSDText"/>
          <w:rFonts w:ascii="Times New Roman" w:hAnsi="Times New Roman"/>
          <w:b w:val="0"/>
          <w:bCs/>
          <w:noProof w:val="0"/>
          <w:sz w:val="20"/>
          <w:lang w:val="en-GB"/>
        </w:rPr>
        <w:fldChar w:fldCharType="begin"/>
      </w:r>
      <w:r w:rsidR="00CC2E8C" w:rsidRPr="00CD2248">
        <w:rPr>
          <w:rStyle w:val="XSDText"/>
          <w:rFonts w:ascii="Times New Roman" w:hAnsi="Times New Roman"/>
          <w:b w:val="0"/>
          <w:bCs/>
          <w:noProof w:val="0"/>
          <w:sz w:val="20"/>
          <w:lang w:val="en-GB"/>
        </w:rPr>
        <w:instrText xml:space="preserve"> REF clause_JSONTypes_Objects \h </w:instrText>
      </w:r>
      <w:r w:rsidR="006A2C8E" w:rsidRPr="00CD2248">
        <w:rPr>
          <w:rStyle w:val="XSDText"/>
          <w:rFonts w:ascii="Times New Roman" w:hAnsi="Times New Roman"/>
          <w:b w:val="0"/>
          <w:bCs/>
          <w:noProof w:val="0"/>
          <w:sz w:val="20"/>
          <w:lang w:val="en-GB"/>
        </w:rPr>
        <w:instrText xml:space="preserve"> \* MERGEFORMAT </w:instrText>
      </w:r>
      <w:r w:rsidR="00CC2E8C" w:rsidRPr="00CD2248">
        <w:rPr>
          <w:rStyle w:val="XSDText"/>
          <w:rFonts w:ascii="Times New Roman" w:hAnsi="Times New Roman"/>
          <w:b w:val="0"/>
          <w:bCs/>
          <w:noProof w:val="0"/>
          <w:sz w:val="20"/>
          <w:lang w:val="en-GB"/>
        </w:rPr>
      </w:r>
      <w:r w:rsidR="00CC2E8C" w:rsidRPr="00CD2248">
        <w:rPr>
          <w:rStyle w:val="XSDText"/>
          <w:rFonts w:ascii="Times New Roman" w:hAnsi="Times New Roman"/>
          <w:b w:val="0"/>
          <w:bCs/>
          <w:noProof w:val="0"/>
          <w:sz w:val="20"/>
          <w:lang w:val="en-GB"/>
        </w:rPr>
        <w:fldChar w:fldCharType="separate"/>
      </w:r>
      <w:r w:rsidR="00F91E52" w:rsidRPr="00CD2248">
        <w:t>6.4.4</w:t>
      </w:r>
      <w:r w:rsidR="00CC2E8C" w:rsidRPr="00CD2248">
        <w:rPr>
          <w:rStyle w:val="XSDText"/>
          <w:rFonts w:ascii="Times New Roman" w:hAnsi="Times New Roman"/>
          <w:b w:val="0"/>
          <w:bCs/>
          <w:noProof w:val="0"/>
          <w:sz w:val="20"/>
          <w:lang w:val="en-GB"/>
        </w:rPr>
        <w:fldChar w:fldCharType="end"/>
      </w:r>
      <w:r w:rsidR="00CC2E8C" w:rsidRPr="00CD2248">
        <w:rPr>
          <w:rStyle w:val="XSDText"/>
          <w:rFonts w:ascii="Times New Roman" w:hAnsi="Times New Roman"/>
          <w:b w:val="0"/>
          <w:bCs/>
          <w:noProof w:val="0"/>
          <w:sz w:val="20"/>
          <w:lang w:val="en-GB"/>
        </w:rPr>
        <w:t>)</w:t>
      </w:r>
      <w:r w:rsidRPr="00CD2248">
        <w:rPr>
          <w:rStyle w:val="XSDText"/>
          <w:rFonts w:ascii="Times New Roman" w:hAnsi="Times New Roman"/>
          <w:b w:val="0"/>
          <w:bCs/>
          <w:noProof w:val="0"/>
          <w:sz w:val="20"/>
          <w:lang w:val="en-GB"/>
        </w:rPr>
        <w:t xml:space="preserve">. </w:t>
      </w:r>
      <w:r w:rsidR="00CC2E8C" w:rsidRPr="00CD2248">
        <w:rPr>
          <w:rStyle w:val="XSDText"/>
          <w:rFonts w:ascii="Times New Roman" w:hAnsi="Times New Roman"/>
          <w:b w:val="0"/>
          <w:bCs/>
          <w:noProof w:val="0"/>
          <w:sz w:val="20"/>
          <w:lang w:val="en-GB"/>
        </w:rPr>
        <w:t>When the JSON and the TTCN</w:t>
      </w:r>
      <w:r w:rsidR="00CC2E8C" w:rsidRPr="00CD2248">
        <w:rPr>
          <w:rStyle w:val="XSDText"/>
          <w:rFonts w:ascii="Times New Roman" w:hAnsi="Times New Roman"/>
          <w:b w:val="0"/>
          <w:bCs/>
          <w:noProof w:val="0"/>
          <w:sz w:val="20"/>
          <w:lang w:val="en-GB"/>
        </w:rPr>
        <w:noBreakHyphen/>
        <w:t>3 names differ after applying the rules in this clause, the</w:t>
      </w:r>
      <w:r w:rsidRPr="00CD2248">
        <w:rPr>
          <w:rStyle w:val="XSDText"/>
          <w:rFonts w:ascii="Times New Roman" w:hAnsi="Times New Roman"/>
          <w:b w:val="0"/>
          <w:bCs/>
          <w:noProof w:val="0"/>
          <w:sz w:val="20"/>
          <w:lang w:val="en-GB"/>
        </w:rPr>
        <w:t xml:space="preserve"> </w:t>
      </w:r>
      <w:r w:rsidR="00EE345B" w:rsidRPr="00CD2248">
        <w:rPr>
          <w:rStyle w:val="XSDText"/>
          <w:rFonts w:ascii="Times New Roman" w:hAnsi="Times New Roman"/>
          <w:b w:val="0"/>
          <w:bCs/>
          <w:noProof w:val="0"/>
          <w:sz w:val="20"/>
          <w:lang w:val="en-GB" w:eastAsia="zh-TW"/>
        </w:rPr>
        <w:t>"</w:t>
      </w:r>
      <w:r w:rsidRPr="00CD2248">
        <w:rPr>
          <w:rStyle w:val="XSDText"/>
          <w:rFonts w:ascii="Times New Roman" w:hAnsi="Times New Roman"/>
          <w:b w:val="0"/>
          <w:bCs/>
          <w:noProof w:val="0"/>
          <w:sz w:val="20"/>
          <w:lang w:val="en-GB"/>
        </w:rPr>
        <w:t>name as …</w:t>
      </w:r>
      <w:r w:rsidR="00EE345B" w:rsidRPr="00CD2248">
        <w:rPr>
          <w:rStyle w:val="XSDText"/>
          <w:rFonts w:ascii="Times New Roman" w:hAnsi="Times New Roman"/>
          <w:b w:val="0"/>
          <w:bCs/>
          <w:noProof w:val="0"/>
          <w:sz w:val="20"/>
          <w:lang w:val="en-GB"/>
        </w:rPr>
        <w:t>"</w:t>
      </w:r>
      <w:r w:rsidR="004F48A7" w:rsidRPr="00CD2248">
        <w:rPr>
          <w:rStyle w:val="XSDText"/>
          <w:rFonts w:ascii="Times New Roman" w:hAnsi="Times New Roman"/>
          <w:b w:val="0"/>
          <w:bCs/>
          <w:noProof w:val="0"/>
          <w:sz w:val="20"/>
          <w:lang w:val="en-GB"/>
        </w:rPr>
        <w:t xml:space="preserve"> encoding instruction </w:t>
      </w:r>
      <w:r w:rsidR="00CC2E8C" w:rsidRPr="00CD2248">
        <w:rPr>
          <w:rStyle w:val="XSDText"/>
          <w:rFonts w:ascii="Times New Roman" w:hAnsi="Times New Roman"/>
          <w:b w:val="0"/>
          <w:bCs/>
          <w:noProof w:val="0"/>
          <w:sz w:val="20"/>
          <w:lang w:val="en-GB"/>
        </w:rPr>
        <w:t>shall</w:t>
      </w:r>
      <w:r w:rsidR="004F48A7" w:rsidRPr="00CD2248">
        <w:rPr>
          <w:rStyle w:val="XSDText"/>
          <w:rFonts w:ascii="Times New Roman" w:hAnsi="Times New Roman"/>
          <w:b w:val="0"/>
          <w:bCs/>
          <w:noProof w:val="0"/>
          <w:sz w:val="20"/>
          <w:lang w:val="en-GB"/>
        </w:rPr>
        <w:t xml:space="preserve"> be used to identify the exact JSON name. </w:t>
      </w:r>
      <w:r w:rsidR="00CC2E8C" w:rsidRPr="00CD2248">
        <w:rPr>
          <w:rStyle w:val="XSDText"/>
          <w:rFonts w:ascii="Times New Roman" w:hAnsi="Times New Roman"/>
          <w:b w:val="0"/>
          <w:bCs/>
          <w:noProof w:val="0"/>
          <w:sz w:val="20"/>
          <w:lang w:val="en-GB"/>
        </w:rPr>
        <w:t>To ensure compatibility with future versions and automatic conversions, the rules specified in this clause should always be applied</w:t>
      </w:r>
      <w:r w:rsidR="004F48A7" w:rsidRPr="00CD2248">
        <w:rPr>
          <w:rStyle w:val="XSDText"/>
          <w:rFonts w:ascii="Times New Roman" w:hAnsi="Times New Roman"/>
          <w:b w:val="0"/>
          <w:bCs/>
          <w:noProof w:val="0"/>
          <w:sz w:val="20"/>
          <w:lang w:val="en-GB"/>
        </w:rPr>
        <w:t>.</w:t>
      </w:r>
    </w:p>
    <w:p w14:paraId="0536D444" w14:textId="77777777" w:rsidR="003C6B10" w:rsidRPr="00CD2248" w:rsidRDefault="001276FF" w:rsidP="003C6B10">
      <w:r w:rsidRPr="00CD2248">
        <w:t xml:space="preserve">JSON names </w:t>
      </w:r>
      <w:r w:rsidR="00406C8C" w:rsidRPr="00CD2248">
        <w:t>can</w:t>
      </w:r>
      <w:r w:rsidR="003C6B10" w:rsidRPr="00CD2248">
        <w:t xml:space="preserve"> be ide</w:t>
      </w:r>
      <w:r w:rsidR="00163099" w:rsidRPr="00CD2248">
        <w:t>ntical to TTCN-3 reserved words</w:t>
      </w:r>
      <w:r w:rsidRPr="00CD2248">
        <w:t>,</w:t>
      </w:r>
      <w:r w:rsidR="00163099" w:rsidRPr="00CD2248">
        <w:t xml:space="preserve"> </w:t>
      </w:r>
      <w:r w:rsidR="00406C8C" w:rsidRPr="00CD2248">
        <w:t>can</w:t>
      </w:r>
      <w:r w:rsidR="003C6B10" w:rsidRPr="00CD2248">
        <w:t xml:space="preserve"> contain characters not allowed in TTCN-3 identifiers</w:t>
      </w:r>
      <w:r w:rsidRPr="00CD2248">
        <w:t xml:space="preserve"> or allowed to be identical, whe</w:t>
      </w:r>
      <w:r w:rsidR="00406C8C" w:rsidRPr="00CD2248">
        <w:t>n</w:t>
      </w:r>
      <w:r w:rsidRPr="00CD2248">
        <w:t xml:space="preserve"> the corresponding</w:t>
      </w:r>
      <w:r w:rsidR="003C6B10" w:rsidRPr="00CD2248">
        <w:t xml:space="preserve"> TTCN-3 names are required to be </w:t>
      </w:r>
      <w:r w:rsidRPr="00CD2248">
        <w:t>unique</w:t>
      </w:r>
      <w:r w:rsidR="00406C8C" w:rsidRPr="00CD2248">
        <w:t>, in which case the JSON names shall be processed by the rules below to obtain the corresponding TTCN-3</w:t>
      </w:r>
      <w:r w:rsidR="005F68E6" w:rsidRPr="00CD2248">
        <w:t xml:space="preserve"> identifi</w:t>
      </w:r>
      <w:r w:rsidR="00406C8C" w:rsidRPr="00CD2248">
        <w:t>ers.</w:t>
      </w:r>
    </w:p>
    <w:p w14:paraId="2379F2E5" w14:textId="77777777" w:rsidR="003C6B10" w:rsidRPr="00CD2248" w:rsidRDefault="002318ED" w:rsidP="003C6B10">
      <w:r w:rsidRPr="00CD2248">
        <w:t>T</w:t>
      </w:r>
      <w:r w:rsidR="003C6B10" w:rsidRPr="00CD2248">
        <w:t>he following character substitutions shall be applied, in order</w:t>
      </w:r>
      <w:r w:rsidR="00033E3B" w:rsidRPr="00CD2248">
        <w:t xml:space="preserve"> that</w:t>
      </w:r>
      <w:r w:rsidR="003C6B10" w:rsidRPr="00CD2248">
        <w:t xml:space="preserve"> each character string being mapped to a TTCN-3 name, where each substitution (except the first) shall be applied to the result of the previous transformation:</w:t>
      </w:r>
    </w:p>
    <w:p w14:paraId="18680BE4" w14:textId="77777777" w:rsidR="003C6B10" w:rsidRPr="00CD2248" w:rsidRDefault="00EC2BF8" w:rsidP="003C6B10">
      <w:pPr>
        <w:pStyle w:val="B10"/>
      </w:pPr>
      <w:r w:rsidRPr="00CD2248">
        <w:t>a</w:t>
      </w:r>
      <w:r w:rsidR="003C6B10" w:rsidRPr="00CD2248">
        <w:t>)</w:t>
      </w:r>
      <w:r w:rsidR="003C6B10" w:rsidRPr="00CD2248">
        <w:tab/>
        <w:t>any character except "A" to "Z" (L</w:t>
      </w:r>
      <w:r w:rsidR="002318ED" w:rsidRPr="00CD2248">
        <w:t>atin</w:t>
      </w:r>
      <w:r w:rsidR="003C6B10" w:rsidRPr="00CD2248">
        <w:t xml:space="preserve"> C</w:t>
      </w:r>
      <w:r w:rsidR="002318ED" w:rsidRPr="00CD2248">
        <w:t>apital</w:t>
      </w:r>
      <w:r w:rsidR="003C6B10" w:rsidRPr="00CD2248">
        <w:t xml:space="preserve"> L</w:t>
      </w:r>
      <w:r w:rsidR="002318ED" w:rsidRPr="00CD2248">
        <w:t>etter</w:t>
      </w:r>
      <w:r w:rsidR="003C6B10" w:rsidRPr="00CD2248">
        <w:t xml:space="preserve"> A to </w:t>
      </w:r>
      <w:r w:rsidR="002318ED" w:rsidRPr="00CD2248">
        <w:t xml:space="preserve">Latin Capital Letter </w:t>
      </w:r>
      <w:r w:rsidR="003C6B10" w:rsidRPr="00CD2248">
        <w:t>Z), "a" to "z" (</w:t>
      </w:r>
      <w:r w:rsidR="002318ED" w:rsidRPr="00CD2248">
        <w:t xml:space="preserve">Latin </w:t>
      </w:r>
      <w:r w:rsidR="003C6B10" w:rsidRPr="00CD2248">
        <w:t>S</w:t>
      </w:r>
      <w:r w:rsidR="002318ED" w:rsidRPr="00CD2248">
        <w:t>mall</w:t>
      </w:r>
      <w:r w:rsidR="003C6B10" w:rsidRPr="00CD2248">
        <w:t xml:space="preserve"> </w:t>
      </w:r>
      <w:r w:rsidR="002318ED" w:rsidRPr="00CD2248">
        <w:t xml:space="preserve">Letter </w:t>
      </w:r>
      <w:r w:rsidR="003C6B10" w:rsidRPr="00CD2248">
        <w:t xml:space="preserve">A to </w:t>
      </w:r>
      <w:r w:rsidR="002318ED" w:rsidRPr="00CD2248">
        <w:t xml:space="preserve">Latin Small Letter </w:t>
      </w:r>
      <w:r w:rsidR="003C6B10" w:rsidRPr="00CD2248">
        <w:t>Z), "0" to "9" (D</w:t>
      </w:r>
      <w:r w:rsidR="002318ED" w:rsidRPr="00CD2248">
        <w:t>igit</w:t>
      </w:r>
      <w:r w:rsidR="003C6B10" w:rsidRPr="00CD2248">
        <w:t xml:space="preserve"> Z</w:t>
      </w:r>
      <w:r w:rsidR="002318ED" w:rsidRPr="00CD2248">
        <w:t>ero</w:t>
      </w:r>
      <w:r w:rsidR="003C6B10" w:rsidRPr="00CD2248">
        <w:t xml:space="preserve"> to </w:t>
      </w:r>
      <w:r w:rsidR="002318ED" w:rsidRPr="00CD2248">
        <w:t xml:space="preserve">Digit </w:t>
      </w:r>
      <w:r w:rsidR="003C6B10" w:rsidRPr="00CD2248">
        <w:t>N</w:t>
      </w:r>
      <w:r w:rsidR="002318ED" w:rsidRPr="00CD2248">
        <w:t>ine</w:t>
      </w:r>
      <w:r w:rsidR="003C6B10" w:rsidRPr="00CD2248">
        <w:t>), and "</w:t>
      </w:r>
      <w:r w:rsidR="003C6B10" w:rsidRPr="00CD2248">
        <w:rPr>
          <w:rFonts w:ascii="Arial" w:hAnsi="Arial"/>
          <w:b/>
          <w:sz w:val="18"/>
        </w:rPr>
        <w:t>_</w:t>
      </w:r>
      <w:r w:rsidR="003C6B10" w:rsidRPr="00CD2248">
        <w:t>" (L</w:t>
      </w:r>
      <w:r w:rsidR="002318ED" w:rsidRPr="00CD2248">
        <w:t>ow</w:t>
      </w:r>
      <w:r w:rsidR="003C6B10" w:rsidRPr="00CD2248">
        <w:t xml:space="preserve"> L</w:t>
      </w:r>
      <w:r w:rsidR="002318ED" w:rsidRPr="00CD2248">
        <w:t>ine</w:t>
      </w:r>
      <w:r w:rsidR="003C6B10" w:rsidRPr="00CD2248">
        <w:t>) shall be removed;</w:t>
      </w:r>
    </w:p>
    <w:p w14:paraId="6A9CF55B" w14:textId="77777777" w:rsidR="003C6B10" w:rsidRPr="00CD2248" w:rsidRDefault="00EC2BF8" w:rsidP="003C6B10">
      <w:pPr>
        <w:pStyle w:val="B10"/>
      </w:pPr>
      <w:r w:rsidRPr="00CD2248">
        <w:t>b</w:t>
      </w:r>
      <w:r w:rsidR="003C6B10" w:rsidRPr="00CD2248">
        <w:t>)</w:t>
      </w:r>
      <w:r w:rsidR="003C6B10" w:rsidRPr="00CD2248">
        <w:tab/>
        <w:t>a sequence of two or more "</w:t>
      </w:r>
      <w:r w:rsidR="003C6B10" w:rsidRPr="00CD2248">
        <w:rPr>
          <w:rFonts w:ascii="Arial" w:hAnsi="Arial"/>
          <w:b/>
          <w:sz w:val="18"/>
        </w:rPr>
        <w:t>_</w:t>
      </w:r>
      <w:r w:rsidR="003C6B10" w:rsidRPr="00CD2248">
        <w:t>" (</w:t>
      </w:r>
      <w:r w:rsidR="002318ED" w:rsidRPr="00CD2248">
        <w:t>Low Line</w:t>
      </w:r>
      <w:r w:rsidR="003C6B10" w:rsidRPr="00CD2248">
        <w:t>) characters shall be replaced with a single "</w:t>
      </w:r>
      <w:r w:rsidR="003C6B10" w:rsidRPr="00CD2248">
        <w:rPr>
          <w:rFonts w:ascii="Arial" w:hAnsi="Arial"/>
          <w:b/>
          <w:sz w:val="18"/>
        </w:rPr>
        <w:t>_</w:t>
      </w:r>
      <w:r w:rsidR="003C6B10" w:rsidRPr="00CD2248">
        <w:t>" (</w:t>
      </w:r>
      <w:r w:rsidR="002318ED" w:rsidRPr="00CD2248">
        <w:t>Low Line</w:t>
      </w:r>
      <w:r w:rsidR="003C6B10" w:rsidRPr="00CD2248">
        <w:t>);</w:t>
      </w:r>
    </w:p>
    <w:p w14:paraId="227D817F" w14:textId="77777777" w:rsidR="003C6B10" w:rsidRPr="00CD2248" w:rsidRDefault="00EC2BF8" w:rsidP="003C6B10">
      <w:pPr>
        <w:pStyle w:val="B10"/>
      </w:pPr>
      <w:r w:rsidRPr="00CD2248">
        <w:t>c</w:t>
      </w:r>
      <w:r w:rsidR="003C6B10" w:rsidRPr="00CD2248">
        <w:t>)</w:t>
      </w:r>
      <w:r w:rsidR="003C6B10" w:rsidRPr="00CD2248">
        <w:tab/>
        <w:t>"</w:t>
      </w:r>
      <w:r w:rsidR="003C6B10" w:rsidRPr="00CD2248">
        <w:rPr>
          <w:rFonts w:ascii="Arial" w:hAnsi="Arial"/>
          <w:b/>
          <w:sz w:val="18"/>
        </w:rPr>
        <w:t>_</w:t>
      </w:r>
      <w:r w:rsidR="003C6B10" w:rsidRPr="00CD2248">
        <w:t>" (</w:t>
      </w:r>
      <w:r w:rsidR="002318ED" w:rsidRPr="00CD2248">
        <w:t>Low Line</w:t>
      </w:r>
      <w:r w:rsidR="003C6B10" w:rsidRPr="00CD2248">
        <w:t>) characters occurring at the beginning or at the en</w:t>
      </w:r>
      <w:r w:rsidR="004F63A2" w:rsidRPr="00CD2248">
        <w:t>d of the name shall be removed;</w:t>
      </w:r>
    </w:p>
    <w:p w14:paraId="43DDAC05" w14:textId="77777777" w:rsidR="003C6B10" w:rsidRPr="00CD2248" w:rsidRDefault="00EC2BF8" w:rsidP="009E5774">
      <w:pPr>
        <w:pStyle w:val="B10"/>
      </w:pPr>
      <w:r w:rsidRPr="00CD2248">
        <w:t>d</w:t>
      </w:r>
      <w:r w:rsidR="003C6B10" w:rsidRPr="00CD2248">
        <w:t>)</w:t>
      </w:r>
      <w:r w:rsidR="003C6B10" w:rsidRPr="00CD2248">
        <w:tab/>
      </w:r>
      <w:r w:rsidRPr="00CD2248">
        <w:t xml:space="preserve">if a character string </w:t>
      </w:r>
      <w:r w:rsidR="003C6B10" w:rsidRPr="00CD2248">
        <w:t>starts with a digit (</w:t>
      </w:r>
      <w:r w:rsidRPr="00CD2248">
        <w:t>Digit Zero to Digit Nine</w:t>
      </w:r>
      <w:r w:rsidR="003C6B10" w:rsidRPr="00CD2248">
        <w:t>), it shall be prefixed with an "</w:t>
      </w:r>
      <w:r w:rsidR="003C6B10" w:rsidRPr="00CD2248">
        <w:rPr>
          <w:rFonts w:ascii="Courier New" w:hAnsi="Courier New"/>
          <w:b/>
          <w:sz w:val="18"/>
        </w:rPr>
        <w:t>x</w:t>
      </w:r>
      <w:r w:rsidR="003C6B10" w:rsidRPr="00CD2248">
        <w:t>" (</w:t>
      </w:r>
      <w:r w:rsidRPr="00CD2248">
        <w:t>Latin Small Letter</w:t>
      </w:r>
      <w:r w:rsidR="003C6B10" w:rsidRPr="00CD2248">
        <w:t xml:space="preserve"> X) character;</w:t>
      </w:r>
    </w:p>
    <w:p w14:paraId="2A1D0F37" w14:textId="77777777" w:rsidR="00EC2BF8" w:rsidRPr="00CD2248" w:rsidRDefault="00EC2BF8" w:rsidP="009E5774">
      <w:pPr>
        <w:pStyle w:val="B10"/>
      </w:pPr>
      <w:r w:rsidRPr="00CD2248">
        <w:t>e</w:t>
      </w:r>
      <w:r w:rsidRPr="00CD2248">
        <w:rPr>
          <w:rFonts w:hint="eastAsia"/>
          <w:lang w:eastAsia="zh-TW"/>
        </w:rPr>
        <w:t>)</w:t>
      </w:r>
      <w:r w:rsidRPr="00CD2248">
        <w:rPr>
          <w:rFonts w:hint="eastAsia"/>
          <w:lang w:eastAsia="zh-TW"/>
        </w:rPr>
        <w:tab/>
      </w:r>
      <w:r w:rsidRPr="00CD2248">
        <w:t>if a character string is empty, it shall be replaced by "</w:t>
      </w:r>
      <w:r w:rsidR="003C305F" w:rsidRPr="00CD2248">
        <w:rPr>
          <w:b/>
        </w:rPr>
        <w:t>x</w:t>
      </w:r>
      <w:r w:rsidRPr="00CD2248">
        <w:t xml:space="preserve">" (Latin </w:t>
      </w:r>
      <w:r w:rsidR="003C305F" w:rsidRPr="00CD2248">
        <w:t xml:space="preserve">Small </w:t>
      </w:r>
      <w:r w:rsidRPr="00CD2248">
        <w:t>Letter X)</w:t>
      </w:r>
      <w:r w:rsidR="00A46059" w:rsidRPr="00CD2248">
        <w:t>;</w:t>
      </w:r>
    </w:p>
    <w:p w14:paraId="37DD6AD3" w14:textId="5F6BBB66" w:rsidR="00A46059" w:rsidRPr="00CD2248" w:rsidRDefault="00A46059" w:rsidP="002B0C73">
      <w:pPr>
        <w:pStyle w:val="B10"/>
        <w:rPr>
          <w:lang w:eastAsia="zh-TW"/>
        </w:rPr>
      </w:pPr>
      <w:bookmarkStart w:id="56" w:name="clause_NameConversRules_resolveNameClash"/>
      <w:r w:rsidRPr="00CD2248">
        <w:lastRenderedPageBreak/>
        <w:t>f)</w:t>
      </w:r>
      <w:bookmarkEnd w:id="56"/>
      <w:r w:rsidRPr="00CD2248">
        <w:tab/>
        <w:t>if the TTCN</w:t>
      </w:r>
      <w:r w:rsidRPr="00CD2248">
        <w:noBreakHyphen/>
        <w:t xml:space="preserve">3 name being generated is identical to a previously generated </w:t>
      </w:r>
      <w:r w:rsidR="006800DD" w:rsidRPr="00CD2248">
        <w:t>TTCN</w:t>
      </w:r>
      <w:r w:rsidR="006800DD" w:rsidRPr="00CD2248">
        <w:noBreakHyphen/>
        <w:t xml:space="preserve">3 </w:t>
      </w:r>
      <w:r w:rsidRPr="00CD2248">
        <w:t xml:space="preserve">identifier in the same scope, then a postfix shall be appended to the character string generated by the above rules. </w:t>
      </w:r>
      <w:r w:rsidR="00250663" w:rsidRPr="00CD2248">
        <w:t>If a field name of a TTCN-3 structured type is cla</w:t>
      </w:r>
      <w:r w:rsidR="00674F8D" w:rsidRPr="00CD2248">
        <w:t>s</w:t>
      </w:r>
      <w:r w:rsidR="00250663" w:rsidRPr="00CD2248">
        <w:t>hing with a type</w:t>
      </w:r>
      <w:r w:rsidR="00EE345B" w:rsidRPr="00CD2248">
        <w:t>'</w:t>
      </w:r>
      <w:r w:rsidR="00250663" w:rsidRPr="00CD2248">
        <w:t>s name used in the same structured</w:t>
      </w:r>
      <w:r w:rsidR="0034263A" w:rsidRPr="00CD2248">
        <w:t xml:space="preserve"> type</w:t>
      </w:r>
      <w:r w:rsidR="00250663" w:rsidRPr="00CD2248">
        <w:t>, the field</w:t>
      </w:r>
      <w:r w:rsidR="00EE345B" w:rsidRPr="00CD2248">
        <w:t>'</w:t>
      </w:r>
      <w:r w:rsidR="00687318" w:rsidRPr="00CD2248">
        <w:t>s name shall be postfi</w:t>
      </w:r>
      <w:r w:rsidR="00250663" w:rsidRPr="00CD2248">
        <w:t xml:space="preserve">xed. </w:t>
      </w:r>
      <w:r w:rsidRPr="00CD2248">
        <w:t xml:space="preserve">The postfix shall consist of a "_" (Low Line) followed by an integer. This integer shall be the least positive integer such that the new identifier is different from the identifier of any previously generated identifier in the same scope (i.e. the first postfix applied by this mechanism is </w:t>
      </w:r>
      <w:r w:rsidR="00EE345B" w:rsidRPr="00CD2248">
        <w:t>"</w:t>
      </w:r>
      <w:r w:rsidRPr="00CD2248">
        <w:t>_1</w:t>
      </w:r>
      <w:r w:rsidR="00EE345B" w:rsidRPr="00CD2248">
        <w:t>"</w:t>
      </w:r>
      <w:r w:rsidRPr="00CD2248">
        <w:t>). TTCN</w:t>
      </w:r>
      <w:r w:rsidRPr="00CD2248">
        <w:noBreakHyphen/>
        <w:t>3 names that are one of the TTCN-3 keywords (see clause A.1.5 of ETSI ES 201 873</w:t>
      </w:r>
      <w:r w:rsidRPr="00CD2248">
        <w:noBreakHyphen/>
        <w:t>1 [</w:t>
      </w:r>
      <w:r w:rsidRPr="00CD2248">
        <w:fldChar w:fldCharType="begin"/>
      </w:r>
      <w:r w:rsidRPr="00CD2248">
        <w:instrText xml:space="preserve">REF REF_ES201873_1 \* MERGEFORMAT  \h </w:instrText>
      </w:r>
      <w:r w:rsidRPr="00CD2248">
        <w:fldChar w:fldCharType="separate"/>
      </w:r>
      <w:r w:rsidR="00F91E52" w:rsidRPr="00CD2248">
        <w:t>1</w:t>
      </w:r>
      <w:r w:rsidRPr="00CD2248">
        <w:fldChar w:fldCharType="end"/>
      </w:r>
      <w:r w:rsidRPr="00CD2248">
        <w:t>]) or names of predefined functions (see clause 16.1.2 of ETSI ES 201 873</w:t>
      </w:r>
      <w:r w:rsidRPr="00CD2248">
        <w:noBreakHyphen/>
        <w:t>1 [</w:t>
      </w:r>
      <w:r w:rsidRPr="00CD2248">
        <w:fldChar w:fldCharType="begin"/>
      </w:r>
      <w:r w:rsidRPr="00CD2248">
        <w:instrText xml:space="preserve">REF REF_ES201873_1 \* MERGEFORMAT  \h </w:instrText>
      </w:r>
      <w:r w:rsidRPr="00CD2248">
        <w:fldChar w:fldCharType="separate"/>
      </w:r>
      <w:r w:rsidR="00F91E52" w:rsidRPr="00CD2248">
        <w:t>1</w:t>
      </w:r>
      <w:r w:rsidRPr="00CD2248">
        <w:fldChar w:fldCharType="end"/>
      </w:r>
      <w:r w:rsidRPr="00CD2248">
        <w:t>]) after applying the postfix to clashing names, shall be suffixed by a single "_" (Low Line) character.</w:t>
      </w:r>
    </w:p>
    <w:p w14:paraId="4458032F" w14:textId="77777777" w:rsidR="001C679D" w:rsidRPr="00CD2248" w:rsidRDefault="006F64DE" w:rsidP="00066334">
      <w:pPr>
        <w:pStyle w:val="Heading2"/>
      </w:pPr>
      <w:bookmarkStart w:id="57" w:name="_Toc73353906"/>
      <w:r w:rsidRPr="00CD2248">
        <w:t>6.</w:t>
      </w:r>
      <w:r w:rsidR="00C46B75" w:rsidRPr="00CD2248">
        <w:t>4</w:t>
      </w:r>
      <w:r w:rsidR="003B145B" w:rsidRPr="00CD2248">
        <w:tab/>
      </w:r>
      <w:r w:rsidR="001C679D" w:rsidRPr="00CD2248">
        <w:t>Mapping of JSON Values</w:t>
      </w:r>
      <w:bookmarkEnd w:id="57"/>
    </w:p>
    <w:p w14:paraId="7F7EF671" w14:textId="77777777" w:rsidR="00D429F4" w:rsidRPr="00CD2248" w:rsidRDefault="006F64DE" w:rsidP="001C679D">
      <w:pPr>
        <w:pStyle w:val="Heading3"/>
      </w:pPr>
      <w:bookmarkStart w:id="58" w:name="clause_JSONTypes_Number"/>
      <w:bookmarkStart w:id="59" w:name="_Toc73353907"/>
      <w:r w:rsidRPr="00CD2248">
        <w:t>6.</w:t>
      </w:r>
      <w:r w:rsidR="00C46B75" w:rsidRPr="00CD2248">
        <w:t>4</w:t>
      </w:r>
      <w:r w:rsidR="001C679D" w:rsidRPr="00CD2248">
        <w:t>.</w:t>
      </w:r>
      <w:r w:rsidR="00967763" w:rsidRPr="00CD2248">
        <w:t>1</w:t>
      </w:r>
      <w:bookmarkEnd w:id="58"/>
      <w:r w:rsidR="00D429F4" w:rsidRPr="00CD2248">
        <w:tab/>
        <w:t xml:space="preserve">JSON </w:t>
      </w:r>
      <w:r w:rsidR="005E4647" w:rsidRPr="00CD2248">
        <w:t>Numbers</w:t>
      </w:r>
      <w:bookmarkEnd w:id="59"/>
    </w:p>
    <w:p w14:paraId="44C13B1F" w14:textId="77777777" w:rsidR="00B4083D" w:rsidRPr="00CD2248" w:rsidRDefault="00D429F4" w:rsidP="00F54930">
      <w:r w:rsidRPr="00CD2248">
        <w:t xml:space="preserve">JSON </w:t>
      </w:r>
      <w:r w:rsidR="005E4647" w:rsidRPr="00CD2248">
        <w:t xml:space="preserve">numbers </w:t>
      </w:r>
      <w:r w:rsidR="00F54930" w:rsidRPr="00CD2248">
        <w:t>are represented as</w:t>
      </w:r>
      <w:r w:rsidR="00F54930" w:rsidRPr="00CD2248">
        <w:rPr>
          <w:lang w:eastAsia="zh-CN"/>
        </w:rPr>
        <w:t xml:space="preserve"> base 10 decimal digits contain</w:t>
      </w:r>
      <w:r w:rsidR="003C305F" w:rsidRPr="00CD2248">
        <w:rPr>
          <w:lang w:eastAsia="zh-CN"/>
        </w:rPr>
        <w:t>ing</w:t>
      </w:r>
      <w:r w:rsidR="00F54930" w:rsidRPr="00CD2248">
        <w:rPr>
          <w:lang w:eastAsia="zh-CN"/>
        </w:rPr>
        <w:t xml:space="preserve"> a mandatory integer component that </w:t>
      </w:r>
      <w:r w:rsidR="00406C8C" w:rsidRPr="00CD2248">
        <w:rPr>
          <w:lang w:eastAsia="zh-CN"/>
        </w:rPr>
        <w:t xml:space="preserve">can </w:t>
      </w:r>
      <w:r w:rsidR="00F54930" w:rsidRPr="00CD2248">
        <w:rPr>
          <w:lang w:eastAsia="zh-CN"/>
        </w:rPr>
        <w:t xml:space="preserve">be prefixed with an optional minus sign, and </w:t>
      </w:r>
      <w:r w:rsidR="00406C8C" w:rsidRPr="00CD2248">
        <w:rPr>
          <w:lang w:eastAsia="zh-CN"/>
        </w:rPr>
        <w:t xml:space="preserve">can </w:t>
      </w:r>
      <w:r w:rsidR="00F54930" w:rsidRPr="00CD2248">
        <w:rPr>
          <w:lang w:eastAsia="zh-CN"/>
        </w:rPr>
        <w:t>be followed by a fraction part, an exponent part or both.</w:t>
      </w:r>
      <w:r w:rsidR="003E6A06" w:rsidRPr="00CD2248">
        <w:rPr>
          <w:lang w:eastAsia="zh-CN"/>
        </w:rPr>
        <w:t xml:space="preserve"> </w:t>
      </w:r>
      <w:r w:rsidR="00F54930" w:rsidRPr="00CD2248">
        <w:rPr>
          <w:lang w:eastAsia="zh-CN"/>
        </w:rPr>
        <w:t>Leading zeros are not allowed.</w:t>
      </w:r>
      <w:r w:rsidR="005E4647" w:rsidRPr="00CD2248">
        <w:t xml:space="preserve"> JSON does</w:t>
      </w:r>
      <w:r w:rsidR="00EE345B" w:rsidRPr="00CD2248">
        <w:t xml:space="preserve"> </w:t>
      </w:r>
      <w:r w:rsidR="005E4647" w:rsidRPr="00CD2248">
        <w:t>n</w:t>
      </w:r>
      <w:r w:rsidR="00EE345B" w:rsidRPr="00CD2248">
        <w:t>o</w:t>
      </w:r>
      <w:r w:rsidR="005E4647" w:rsidRPr="00CD2248">
        <w:t>t distinguish numbers based on their value sets like integer</w:t>
      </w:r>
      <w:r w:rsidR="0012546F" w:rsidRPr="00CD2248">
        <w:t>s</w:t>
      </w:r>
      <w:r w:rsidR="005E4647" w:rsidRPr="00CD2248">
        <w:t xml:space="preserve"> and </w:t>
      </w:r>
      <w:r w:rsidR="00B4083D" w:rsidRPr="00CD2248">
        <w:t>real</w:t>
      </w:r>
      <w:r w:rsidR="0012546F" w:rsidRPr="00CD2248">
        <w:t>s</w:t>
      </w:r>
      <w:r w:rsidR="00F54930" w:rsidRPr="00CD2248">
        <w:t>, like</w:t>
      </w:r>
      <w:r w:rsidR="005E4647" w:rsidRPr="00CD2248">
        <w:t xml:space="preserve"> other languages</w:t>
      </w:r>
      <w:r w:rsidR="00F54930" w:rsidRPr="00CD2248">
        <w:t xml:space="preserve"> do</w:t>
      </w:r>
      <w:r w:rsidR="005E4647" w:rsidRPr="00CD2248">
        <w:t>.</w:t>
      </w:r>
      <w:r w:rsidR="00B75201" w:rsidRPr="00CD2248">
        <w:t xml:space="preserve"> No special values (</w:t>
      </w:r>
      <w:r w:rsidR="0012546F" w:rsidRPr="00CD2248">
        <w:t>as</w:t>
      </w:r>
      <w:r w:rsidR="00B75201" w:rsidRPr="00CD2248">
        <w:t xml:space="preserve"> –infinity, infinity or NaN) are allowed.</w:t>
      </w:r>
    </w:p>
    <w:p w14:paraId="4405E7A8" w14:textId="77777777" w:rsidR="005E4647" w:rsidRPr="00CD2248" w:rsidRDefault="005E4647" w:rsidP="00066334">
      <w:r w:rsidRPr="00CD2248">
        <w:rPr>
          <w:rStyle w:val="NOChar"/>
        </w:rPr>
        <w:t xml:space="preserve">In </w:t>
      </w:r>
      <w:r w:rsidR="00406C8C" w:rsidRPr="00CD2248">
        <w:rPr>
          <w:rStyle w:val="NOChar"/>
        </w:rPr>
        <w:t xml:space="preserve">the </w:t>
      </w:r>
      <w:r w:rsidRPr="00CD2248">
        <w:rPr>
          <w:rStyle w:val="NOChar"/>
        </w:rPr>
        <w:t>general</w:t>
      </w:r>
      <w:r w:rsidR="00406C8C" w:rsidRPr="00CD2248">
        <w:rPr>
          <w:rStyle w:val="NOChar"/>
        </w:rPr>
        <w:t xml:space="preserve"> c</w:t>
      </w:r>
      <w:r w:rsidR="00033E3B" w:rsidRPr="00CD2248">
        <w:rPr>
          <w:rStyle w:val="NOChar"/>
        </w:rPr>
        <w:t>a</w:t>
      </w:r>
      <w:r w:rsidR="00406C8C" w:rsidRPr="00CD2248">
        <w:rPr>
          <w:rStyle w:val="NOChar"/>
        </w:rPr>
        <w:t>se</w:t>
      </w:r>
      <w:r w:rsidRPr="00CD2248">
        <w:rPr>
          <w:rStyle w:val="NOChar"/>
        </w:rPr>
        <w:t xml:space="preserve">, </w:t>
      </w:r>
      <w:r w:rsidR="00406C8C" w:rsidRPr="00CD2248">
        <w:rPr>
          <w:rStyle w:val="NOChar"/>
        </w:rPr>
        <w:t xml:space="preserve">JSON numbers shall be mapped by using </w:t>
      </w:r>
      <w:r w:rsidRPr="00CD2248">
        <w:rPr>
          <w:rStyle w:val="NOChar"/>
        </w:rPr>
        <w:t>the following TTCN</w:t>
      </w:r>
      <w:r w:rsidRPr="00CD2248">
        <w:rPr>
          <w:rStyle w:val="NOChar"/>
        </w:rPr>
        <w:noBreakHyphen/>
        <w:t>3 type:</w:t>
      </w:r>
    </w:p>
    <w:p w14:paraId="3194F83E" w14:textId="77777777" w:rsidR="005E4647" w:rsidRPr="00CD2248" w:rsidRDefault="005E4647" w:rsidP="00066334">
      <w:pPr>
        <w:pStyle w:val="PL"/>
        <w:rPr>
          <w:noProof w:val="0"/>
          <w:lang w:eastAsia="zh-CN"/>
        </w:rPr>
      </w:pPr>
      <w:r w:rsidRPr="00CD2248">
        <w:rPr>
          <w:noProof w:val="0"/>
          <w:lang w:eastAsia="zh-CN"/>
        </w:rPr>
        <w:t xml:space="preserve">  </w:t>
      </w:r>
      <w:r w:rsidRPr="00CD2248">
        <w:rPr>
          <w:b/>
          <w:bCs/>
          <w:noProof w:val="0"/>
          <w:lang w:eastAsia="zh-CN"/>
        </w:rPr>
        <w:t>type</w:t>
      </w:r>
      <w:r w:rsidRPr="00CD2248">
        <w:rPr>
          <w:noProof w:val="0"/>
          <w:lang w:eastAsia="zh-CN"/>
        </w:rPr>
        <w:t xml:space="preserve"> </w:t>
      </w:r>
      <w:r w:rsidRPr="00CD2248">
        <w:rPr>
          <w:b/>
          <w:bCs/>
          <w:noProof w:val="0"/>
          <w:lang w:eastAsia="zh-CN"/>
        </w:rPr>
        <w:t>float</w:t>
      </w:r>
      <w:r w:rsidRPr="00CD2248">
        <w:rPr>
          <w:noProof w:val="0"/>
          <w:lang w:eastAsia="zh-CN"/>
        </w:rPr>
        <w:t xml:space="preserve"> Number (!-</w:t>
      </w:r>
      <w:r w:rsidRPr="00CD2248">
        <w:rPr>
          <w:b/>
          <w:bCs/>
          <w:noProof w:val="0"/>
          <w:lang w:eastAsia="zh-CN"/>
        </w:rPr>
        <w:t>infinity</w:t>
      </w:r>
      <w:r w:rsidRPr="00CD2248">
        <w:rPr>
          <w:noProof w:val="0"/>
          <w:lang w:eastAsia="zh-CN"/>
        </w:rPr>
        <w:t xml:space="preserve"> .. !</w:t>
      </w:r>
      <w:r w:rsidRPr="00CD2248">
        <w:rPr>
          <w:b/>
          <w:bCs/>
          <w:noProof w:val="0"/>
          <w:lang w:eastAsia="zh-CN"/>
        </w:rPr>
        <w:t>infinity</w:t>
      </w:r>
      <w:r w:rsidRPr="00CD2248">
        <w:rPr>
          <w:noProof w:val="0"/>
          <w:lang w:eastAsia="zh-CN"/>
        </w:rPr>
        <w:t xml:space="preserve">) </w:t>
      </w:r>
      <w:r w:rsidRPr="00CD2248">
        <w:rPr>
          <w:b/>
          <w:bCs/>
          <w:noProof w:val="0"/>
          <w:lang w:eastAsia="zh-CN"/>
        </w:rPr>
        <w:t>with</w:t>
      </w:r>
      <w:r w:rsidRPr="00CD2248">
        <w:rPr>
          <w:noProof w:val="0"/>
          <w:lang w:eastAsia="zh-CN"/>
        </w:rPr>
        <w:t xml:space="preserve"> {</w:t>
      </w:r>
    </w:p>
    <w:p w14:paraId="3B041EB1" w14:textId="77777777" w:rsidR="005E4647" w:rsidRPr="00CD2248" w:rsidRDefault="005E4647" w:rsidP="00066334">
      <w:pPr>
        <w:pStyle w:val="PL"/>
        <w:rPr>
          <w:noProof w:val="0"/>
          <w:lang w:eastAsia="zh-CN"/>
        </w:rPr>
      </w:pPr>
      <w:r w:rsidRPr="00CD2248">
        <w:rPr>
          <w:noProof w:val="0"/>
          <w:lang w:eastAsia="zh-CN"/>
        </w:rPr>
        <w:t xml:space="preserve">    </w:t>
      </w:r>
      <w:r w:rsidRPr="00CD2248">
        <w:rPr>
          <w:b/>
          <w:bCs/>
          <w:noProof w:val="0"/>
          <w:lang w:eastAsia="zh-CN"/>
        </w:rPr>
        <w:t>variant</w:t>
      </w:r>
      <w:r w:rsidRPr="00CD2248">
        <w:rPr>
          <w:noProof w:val="0"/>
          <w:lang w:eastAsia="zh-CN"/>
        </w:rPr>
        <w:t xml:space="preserve"> "JSON:number"</w:t>
      </w:r>
    </w:p>
    <w:p w14:paraId="281A40AC" w14:textId="77777777" w:rsidR="005E4647" w:rsidRPr="00CD2248" w:rsidRDefault="005E4647" w:rsidP="00066334">
      <w:pPr>
        <w:pStyle w:val="PL"/>
        <w:rPr>
          <w:noProof w:val="0"/>
          <w:lang w:eastAsia="zh-CN"/>
        </w:rPr>
      </w:pPr>
      <w:r w:rsidRPr="00CD2248">
        <w:rPr>
          <w:noProof w:val="0"/>
          <w:lang w:eastAsia="zh-CN"/>
        </w:rPr>
        <w:t xml:space="preserve">    }</w:t>
      </w:r>
    </w:p>
    <w:p w14:paraId="122FCE32" w14:textId="77777777" w:rsidR="005E4647" w:rsidRPr="00CD2248" w:rsidRDefault="005E4647" w:rsidP="004F63A2">
      <w:pPr>
        <w:pStyle w:val="PL"/>
        <w:rPr>
          <w:noProof w:val="0"/>
        </w:rPr>
      </w:pPr>
    </w:p>
    <w:p w14:paraId="4F06011F" w14:textId="7BEDBC69" w:rsidR="004C104F" w:rsidRPr="00CD2248" w:rsidRDefault="004C104F" w:rsidP="004C104F">
      <w:pPr>
        <w:rPr>
          <w:highlight w:val="yellow"/>
        </w:rPr>
      </w:pPr>
      <w:r w:rsidRPr="00CD2248">
        <w:t xml:space="preserve">When the JSON interface specification requires a number to conform to the IEEE 754 </w:t>
      </w:r>
      <w:r w:rsidR="00AD1A14" w:rsidRPr="00CD2248">
        <w:t>[</w:t>
      </w:r>
      <w:r w:rsidR="00AD1A14" w:rsidRPr="00CD2248">
        <w:fldChar w:fldCharType="begin"/>
      </w:r>
      <w:r w:rsidR="00450E07" w:rsidRPr="00CD2248">
        <w:instrText xml:space="preserve">REF REF_IEEE754TM  \h </w:instrText>
      </w:r>
      <w:r w:rsidR="00AD1A14" w:rsidRPr="00CD2248">
        <w:fldChar w:fldCharType="separate"/>
      </w:r>
      <w:r w:rsidR="00450E07" w:rsidRPr="00CD2248">
        <w:t>4</w:t>
      </w:r>
      <w:r w:rsidR="00AD1A14" w:rsidRPr="00CD2248">
        <w:fldChar w:fldCharType="end"/>
      </w:r>
      <w:r w:rsidR="00AD1A14" w:rsidRPr="00CD2248">
        <w:t>]</w:t>
      </w:r>
      <w:r w:rsidRPr="00CD2248">
        <w:t xml:space="preserve"> floating-point number specification, the </w:t>
      </w:r>
      <w:r w:rsidRPr="00CD2248">
        <w:rPr>
          <w:snapToGrid w:val="0"/>
        </w:rPr>
        <w:t>IEEE 754</w:t>
      </w:r>
      <w:r w:rsidR="009F0433" w:rsidRPr="00CD2248">
        <w:rPr>
          <w:snapToGrid w:val="0"/>
        </w:rPr>
        <w:t xml:space="preserve"> </w:t>
      </w:r>
      <w:r w:rsidRPr="00CD2248">
        <w:rPr>
          <w:snapToGrid w:val="0"/>
        </w:rPr>
        <w:t xml:space="preserve">floats useful types of clause E.2.1.4 of </w:t>
      </w:r>
      <w:r w:rsidR="009F0433" w:rsidRPr="00CD2248">
        <w:rPr>
          <w:snapToGrid w:val="0"/>
        </w:rPr>
        <w:t>ETSI ES 201 873</w:t>
      </w:r>
      <w:r w:rsidR="009F0433" w:rsidRPr="00CD2248">
        <w:rPr>
          <w:snapToGrid w:val="0"/>
        </w:rPr>
        <w:noBreakHyphen/>
        <w:t>1</w:t>
      </w:r>
      <w:r w:rsidRPr="00CD2248">
        <w:rPr>
          <w:snapToGrid w:val="0"/>
        </w:rPr>
        <w:t xml:space="preserve"> </w:t>
      </w:r>
      <w:r w:rsidR="00450E07" w:rsidRPr="00CD2248">
        <w:rPr>
          <w:snapToGrid w:val="0"/>
        </w:rPr>
        <w:t>[</w:t>
      </w:r>
      <w:r w:rsidR="00450E07" w:rsidRPr="00CD2248">
        <w:rPr>
          <w:snapToGrid w:val="0"/>
        </w:rPr>
        <w:fldChar w:fldCharType="begin"/>
      </w:r>
      <w:r w:rsidR="00450E07" w:rsidRPr="00CD2248">
        <w:rPr>
          <w:snapToGrid w:val="0"/>
        </w:rPr>
        <w:instrText xml:space="preserve">REF REF_ES201873_1 \h </w:instrText>
      </w:r>
      <w:r w:rsidR="00450E07" w:rsidRPr="00CD2248">
        <w:rPr>
          <w:snapToGrid w:val="0"/>
        </w:rPr>
      </w:r>
      <w:r w:rsidR="00450E07" w:rsidRPr="00CD2248">
        <w:rPr>
          <w:snapToGrid w:val="0"/>
        </w:rPr>
        <w:fldChar w:fldCharType="separate"/>
      </w:r>
      <w:r w:rsidR="00450E07" w:rsidRPr="00CD2248">
        <w:t>1</w:t>
      </w:r>
      <w:r w:rsidR="00450E07" w:rsidRPr="00CD2248">
        <w:rPr>
          <w:snapToGrid w:val="0"/>
        </w:rPr>
        <w:fldChar w:fldCharType="end"/>
      </w:r>
      <w:r w:rsidR="00450E07" w:rsidRPr="00CD2248">
        <w:rPr>
          <w:snapToGrid w:val="0"/>
        </w:rPr>
        <w:t>]</w:t>
      </w:r>
      <w:r w:rsidRPr="00CD2248">
        <w:rPr>
          <w:snapToGrid w:val="0"/>
        </w:rPr>
        <w:t xml:space="preserve"> can be used in the context of JSON encoding, in which case, by default, the given useful type will con</w:t>
      </w:r>
      <w:r w:rsidR="003C305F" w:rsidRPr="00CD2248">
        <w:rPr>
          <w:snapToGrid w:val="0"/>
        </w:rPr>
        <w:t>s</w:t>
      </w:r>
      <w:r w:rsidRPr="00CD2248">
        <w:rPr>
          <w:snapToGrid w:val="0"/>
        </w:rPr>
        <w:t>train the value set and the encoding of the JSON value according to this clause. The JSON encoding instructions in this case can be applied to fields of IEEE 754 useful types.</w:t>
      </w:r>
    </w:p>
    <w:p w14:paraId="3465DB81" w14:textId="77777777" w:rsidR="004C104F" w:rsidRPr="00CD2248" w:rsidRDefault="004C104F" w:rsidP="004C104F">
      <w:r w:rsidRPr="00CD2248">
        <w:t xml:space="preserve">By default, i.e. without any encoding instruction applied, the form of the JSON representation of </w:t>
      </w:r>
      <w:r w:rsidRPr="00CD2248">
        <w:rPr>
          <w:rFonts w:ascii="Courier New" w:hAnsi="Courier New" w:cs="Courier New"/>
          <w:i/>
        </w:rPr>
        <w:t>JSON.Number</w:t>
      </w:r>
      <w:r w:rsidRPr="00CD2248">
        <w:t xml:space="preserve"> is a tool implementation option (i.e. the number of fraction digits, using the exponent part</w:t>
      </w:r>
      <w:r w:rsidR="004F63A2" w:rsidRPr="00CD2248">
        <w:t>,</w:t>
      </w:r>
      <w:r w:rsidRPr="00CD2248">
        <w:t xml:space="preserve"> etc.)</w:t>
      </w:r>
    </w:p>
    <w:p w14:paraId="42A2A427" w14:textId="77777777" w:rsidR="00B4083D" w:rsidRPr="00CD2248" w:rsidRDefault="00B4083D" w:rsidP="0045490C">
      <w:r w:rsidRPr="00CD2248">
        <w:t xml:space="preserve">To make defining JSON Schemas in TTCN-3 easier, the present document, in addition to the generic mapping of JSON numbers, also specifies </w:t>
      </w:r>
      <w:r w:rsidR="00C97F5D" w:rsidRPr="00CD2248">
        <w:t>a</w:t>
      </w:r>
      <w:r w:rsidRPr="00CD2248">
        <w:t xml:space="preserve"> TTCN-3 type </w:t>
      </w:r>
      <w:r w:rsidR="0012546F" w:rsidRPr="00CD2248">
        <w:t xml:space="preserve">that </w:t>
      </w:r>
      <w:r w:rsidR="00406C8C" w:rsidRPr="00CD2248">
        <w:t xml:space="preserve">may </w:t>
      </w:r>
      <w:r w:rsidRPr="00CD2248">
        <w:t xml:space="preserve">be used where the interface specification </w:t>
      </w:r>
      <w:r w:rsidR="00F54930" w:rsidRPr="00CD2248">
        <w:t xml:space="preserve">allows </w:t>
      </w:r>
      <w:r w:rsidR="0008114C" w:rsidRPr="00CD2248">
        <w:t>only</w:t>
      </w:r>
      <w:r w:rsidR="0045490C" w:rsidRPr="00CD2248">
        <w:t xml:space="preserve"> </w:t>
      </w:r>
      <w:r w:rsidRPr="00CD2248">
        <w:t>numbers without the fraction and</w:t>
      </w:r>
      <w:r w:rsidR="00F54930" w:rsidRPr="00CD2248">
        <w:t xml:space="preserve"> the</w:t>
      </w:r>
      <w:r w:rsidRPr="00CD2248">
        <w:t xml:space="preserve"> exponent part</w:t>
      </w:r>
      <w:r w:rsidR="00F54930" w:rsidRPr="00CD2248">
        <w:t>s</w:t>
      </w:r>
      <w:r w:rsidRPr="00CD2248">
        <w:t>:</w:t>
      </w:r>
    </w:p>
    <w:p w14:paraId="74804029" w14:textId="77777777" w:rsidR="00D429F4" w:rsidRPr="00CD2248" w:rsidRDefault="00B4083D" w:rsidP="00066334">
      <w:pPr>
        <w:pStyle w:val="PL"/>
        <w:rPr>
          <w:noProof w:val="0"/>
          <w:lang w:eastAsia="zh-CN"/>
        </w:rPr>
      </w:pPr>
      <w:r w:rsidRPr="00CD2248">
        <w:rPr>
          <w:b/>
          <w:bCs/>
          <w:noProof w:val="0"/>
          <w:lang w:eastAsia="zh-CN"/>
        </w:rPr>
        <w:tab/>
      </w:r>
      <w:r w:rsidR="00D429F4" w:rsidRPr="00CD2248">
        <w:rPr>
          <w:b/>
          <w:bCs/>
          <w:noProof w:val="0"/>
          <w:lang w:eastAsia="zh-CN"/>
        </w:rPr>
        <w:t>type</w:t>
      </w:r>
      <w:r w:rsidR="00D429F4" w:rsidRPr="00CD2248">
        <w:rPr>
          <w:noProof w:val="0"/>
          <w:lang w:eastAsia="zh-CN"/>
        </w:rPr>
        <w:t xml:space="preserve"> </w:t>
      </w:r>
      <w:r w:rsidR="00D429F4" w:rsidRPr="00CD2248">
        <w:rPr>
          <w:b/>
          <w:bCs/>
          <w:noProof w:val="0"/>
          <w:lang w:eastAsia="zh-CN"/>
        </w:rPr>
        <w:t>integer</w:t>
      </w:r>
      <w:r w:rsidR="00D429F4" w:rsidRPr="00CD2248">
        <w:rPr>
          <w:noProof w:val="0"/>
          <w:lang w:eastAsia="zh-CN"/>
        </w:rPr>
        <w:t xml:space="preserve"> Integer (-</w:t>
      </w:r>
      <w:r w:rsidR="00D429F4" w:rsidRPr="00CD2248">
        <w:rPr>
          <w:b/>
          <w:bCs/>
          <w:noProof w:val="0"/>
          <w:lang w:eastAsia="zh-CN"/>
        </w:rPr>
        <w:t>infinity</w:t>
      </w:r>
      <w:r w:rsidR="00D429F4" w:rsidRPr="00CD2248">
        <w:rPr>
          <w:noProof w:val="0"/>
          <w:lang w:eastAsia="zh-CN"/>
        </w:rPr>
        <w:t xml:space="preserve"> .. </w:t>
      </w:r>
      <w:r w:rsidR="00D429F4" w:rsidRPr="00CD2248">
        <w:rPr>
          <w:b/>
          <w:bCs/>
          <w:noProof w:val="0"/>
          <w:lang w:eastAsia="zh-CN"/>
        </w:rPr>
        <w:t>infinity</w:t>
      </w:r>
      <w:r w:rsidR="00D429F4" w:rsidRPr="00CD2248">
        <w:rPr>
          <w:noProof w:val="0"/>
          <w:lang w:eastAsia="zh-CN"/>
        </w:rPr>
        <w:t xml:space="preserve">) </w:t>
      </w:r>
      <w:r w:rsidR="00D429F4" w:rsidRPr="00CD2248">
        <w:rPr>
          <w:b/>
          <w:bCs/>
          <w:noProof w:val="0"/>
          <w:lang w:eastAsia="zh-CN"/>
        </w:rPr>
        <w:t>with</w:t>
      </w:r>
      <w:r w:rsidR="00D429F4" w:rsidRPr="00CD2248">
        <w:rPr>
          <w:noProof w:val="0"/>
          <w:lang w:eastAsia="zh-CN"/>
        </w:rPr>
        <w:t xml:space="preserve"> {</w:t>
      </w:r>
    </w:p>
    <w:p w14:paraId="772A567C" w14:textId="77777777" w:rsidR="00D429F4" w:rsidRPr="00CD2248" w:rsidRDefault="00B4083D" w:rsidP="00066334">
      <w:pPr>
        <w:pStyle w:val="PL"/>
        <w:rPr>
          <w:noProof w:val="0"/>
          <w:lang w:eastAsia="zh-CN"/>
        </w:rPr>
      </w:pPr>
      <w:r w:rsidRPr="00CD2248">
        <w:rPr>
          <w:noProof w:val="0"/>
          <w:lang w:eastAsia="zh-CN"/>
        </w:rPr>
        <w:tab/>
      </w:r>
      <w:r w:rsidRPr="00CD2248">
        <w:rPr>
          <w:noProof w:val="0"/>
          <w:lang w:eastAsia="zh-CN"/>
        </w:rPr>
        <w:tab/>
      </w:r>
      <w:r w:rsidR="00D429F4" w:rsidRPr="00CD2248">
        <w:rPr>
          <w:b/>
          <w:bCs/>
          <w:noProof w:val="0"/>
          <w:lang w:eastAsia="zh-CN"/>
        </w:rPr>
        <w:t>variant</w:t>
      </w:r>
      <w:r w:rsidR="00D429F4" w:rsidRPr="00CD2248">
        <w:rPr>
          <w:noProof w:val="0"/>
          <w:lang w:eastAsia="zh-CN"/>
        </w:rPr>
        <w:t xml:space="preserve"> "JSON:integer"</w:t>
      </w:r>
    </w:p>
    <w:p w14:paraId="2E44BAF9" w14:textId="77777777" w:rsidR="00D429F4" w:rsidRPr="00CD2248" w:rsidRDefault="00B4083D" w:rsidP="00066334">
      <w:pPr>
        <w:pStyle w:val="PL"/>
        <w:rPr>
          <w:noProof w:val="0"/>
          <w:lang w:eastAsia="zh-CN"/>
        </w:rPr>
      </w:pPr>
      <w:r w:rsidRPr="00CD2248">
        <w:rPr>
          <w:noProof w:val="0"/>
          <w:lang w:eastAsia="zh-CN"/>
        </w:rPr>
        <w:tab/>
      </w:r>
      <w:r w:rsidR="00D429F4" w:rsidRPr="00CD2248">
        <w:rPr>
          <w:noProof w:val="0"/>
          <w:lang w:eastAsia="zh-CN"/>
        </w:rPr>
        <w:t>}</w:t>
      </w:r>
    </w:p>
    <w:p w14:paraId="1DC5B9E7" w14:textId="77777777" w:rsidR="004F63A2" w:rsidRPr="00CD2248" w:rsidRDefault="004F63A2" w:rsidP="00066334">
      <w:pPr>
        <w:pStyle w:val="PL"/>
        <w:rPr>
          <w:noProof w:val="0"/>
          <w:lang w:eastAsia="zh-CN"/>
        </w:rPr>
      </w:pPr>
    </w:p>
    <w:p w14:paraId="4579856B" w14:textId="77777777" w:rsidR="0045490C" w:rsidRPr="00CD2248" w:rsidRDefault="00406C8C" w:rsidP="0045490C">
      <w:r w:rsidRPr="00CD2248">
        <w:t xml:space="preserve">Attempts </w:t>
      </w:r>
      <w:r w:rsidR="00C97F5D" w:rsidRPr="00CD2248">
        <w:t xml:space="preserve">to decode a JSON </w:t>
      </w:r>
      <w:r w:rsidR="00C266A8" w:rsidRPr="00CD2248">
        <w:t xml:space="preserve">number </w:t>
      </w:r>
      <w:r w:rsidR="00C97F5D" w:rsidRPr="00CD2248">
        <w:t>value with either a fraction or an exponent part or both</w:t>
      </w:r>
      <w:r w:rsidR="0012546F" w:rsidRPr="00CD2248">
        <w:t xml:space="preserve"> into this </w:t>
      </w:r>
      <w:r w:rsidR="0012546F" w:rsidRPr="00CD2248">
        <w:rPr>
          <w:rFonts w:ascii="Courier New" w:hAnsi="Courier New" w:cs="Courier New"/>
          <w:i/>
        </w:rPr>
        <w:t>JSON.Integer</w:t>
      </w:r>
      <w:r w:rsidR="0012546F" w:rsidRPr="00CD2248">
        <w:t xml:space="preserve"> type</w:t>
      </w:r>
      <w:r w:rsidR="00C97F5D" w:rsidRPr="00CD2248">
        <w:t xml:space="preserve"> shall cause a decoding failure.</w:t>
      </w:r>
    </w:p>
    <w:p w14:paraId="6200440B" w14:textId="77777777" w:rsidR="00F54930" w:rsidRPr="00CD2248" w:rsidRDefault="00CF46CD" w:rsidP="00B666C6">
      <w:r w:rsidRPr="00CD2248">
        <w:t>In addition to the generic encoding instructions like "normalize" and "name as …", t</w:t>
      </w:r>
      <w:r w:rsidR="00F54930" w:rsidRPr="00CD2248">
        <w:t xml:space="preserve">he following </w:t>
      </w:r>
      <w:r w:rsidRPr="00CD2248">
        <w:t xml:space="preserve">specific instructions </w:t>
      </w:r>
      <w:r w:rsidR="00406C8C" w:rsidRPr="00CD2248">
        <w:t xml:space="preserve">shall be </w:t>
      </w:r>
      <w:r w:rsidR="00F54930" w:rsidRPr="00CD2248">
        <w:t xml:space="preserve">applicable to </w:t>
      </w:r>
      <w:r w:rsidR="0012546F" w:rsidRPr="00CD2248">
        <w:t xml:space="preserve">types and </w:t>
      </w:r>
      <w:r w:rsidR="00040D70" w:rsidRPr="00CD2248">
        <w:t xml:space="preserve">fields of </w:t>
      </w:r>
      <w:r w:rsidR="00F54930" w:rsidRPr="00CD2248">
        <w:rPr>
          <w:rFonts w:ascii="Courier New" w:hAnsi="Courier New" w:cs="Courier New"/>
          <w:i/>
        </w:rPr>
        <w:t>JSON.Number</w:t>
      </w:r>
      <w:r w:rsidR="00F54930" w:rsidRPr="00CD2248">
        <w:t xml:space="preserve"> </w:t>
      </w:r>
      <w:r w:rsidR="00B3492C" w:rsidRPr="00CD2248">
        <w:t xml:space="preserve">and the </w:t>
      </w:r>
      <w:r w:rsidR="00B3492C" w:rsidRPr="00CD2248">
        <w:rPr>
          <w:snapToGrid w:val="0"/>
        </w:rPr>
        <w:t xml:space="preserve">IEEE 754 useful </w:t>
      </w:r>
      <w:r w:rsidR="00F54930" w:rsidRPr="00CD2248">
        <w:t>type</w:t>
      </w:r>
      <w:r w:rsidR="00B3492C" w:rsidRPr="00CD2248">
        <w:t>s</w:t>
      </w:r>
      <w:r w:rsidR="00F54930" w:rsidRPr="00CD2248">
        <w:t>:</w:t>
      </w:r>
    </w:p>
    <w:p w14:paraId="3F3F4299" w14:textId="4EE069C5" w:rsidR="00040D70" w:rsidRPr="00CD2248" w:rsidRDefault="00040D70" w:rsidP="000E7D3A">
      <w:pPr>
        <w:pStyle w:val="B1"/>
      </w:pPr>
      <w:r w:rsidRPr="00CD2248">
        <w:t>fractionDigits</w:t>
      </w:r>
      <w:r w:rsidRPr="00CD2248">
        <w:tab/>
      </w:r>
      <w:r w:rsidRPr="00CD2248">
        <w:tab/>
      </w:r>
      <w:r w:rsidR="00B3492C" w:rsidRPr="00CD2248">
        <w:t xml:space="preserve">see </w:t>
      </w:r>
      <w:r w:rsidRPr="00CD2248">
        <w:t xml:space="preserve">clause </w:t>
      </w:r>
      <w:r w:rsidR="00390014" w:rsidRPr="00CD2248">
        <w:fldChar w:fldCharType="begin"/>
      </w:r>
      <w:r w:rsidR="00390014" w:rsidRPr="00CD2248">
        <w:instrText xml:space="preserve"> REF  clause_EncInstr_fractionDigits \h  \* MERGEFORMAT </w:instrText>
      </w:r>
      <w:r w:rsidR="00390014" w:rsidRPr="00CD2248">
        <w:fldChar w:fldCharType="separate"/>
      </w:r>
      <w:r w:rsidR="00F91E52" w:rsidRPr="00CD2248">
        <w:t>B.3.5</w:t>
      </w:r>
      <w:r w:rsidR="00390014" w:rsidRPr="00CD2248">
        <w:fldChar w:fldCharType="end"/>
      </w:r>
    </w:p>
    <w:p w14:paraId="78EAB0EF" w14:textId="12DB2158" w:rsidR="008561FE" w:rsidRPr="00CD2248" w:rsidRDefault="008561FE" w:rsidP="008561FE">
      <w:pPr>
        <w:pStyle w:val="B1"/>
      </w:pPr>
      <w:r w:rsidRPr="00CD2248">
        <w:t>useMinus</w:t>
      </w:r>
      <w:r w:rsidRPr="00CD2248">
        <w:tab/>
      </w:r>
      <w:r w:rsidRPr="00CD2248">
        <w:tab/>
      </w:r>
      <w:r w:rsidR="00766ABC" w:rsidRPr="00CD2248">
        <w:tab/>
      </w:r>
      <w:r w:rsidRPr="00CD2248">
        <w:t xml:space="preserve">see clause </w:t>
      </w:r>
      <w:r w:rsidR="00390014" w:rsidRPr="00CD2248">
        <w:fldChar w:fldCharType="begin"/>
      </w:r>
      <w:r w:rsidR="00390014" w:rsidRPr="00CD2248">
        <w:instrText xml:space="preserve"> REF  clause_EncInstr_useMinus \h  \* MERGEFORMAT </w:instrText>
      </w:r>
      <w:r w:rsidR="00390014" w:rsidRPr="00CD2248">
        <w:fldChar w:fldCharType="separate"/>
      </w:r>
      <w:r w:rsidR="00F91E52" w:rsidRPr="00CD2248">
        <w:t>B.3.6</w:t>
      </w:r>
      <w:r w:rsidR="00390014" w:rsidRPr="00CD2248">
        <w:fldChar w:fldCharType="end"/>
      </w:r>
    </w:p>
    <w:p w14:paraId="5E92BA5B" w14:textId="77777777" w:rsidR="004365F1" w:rsidRPr="00CD2248" w:rsidRDefault="004365F1" w:rsidP="004365F1">
      <w:pPr>
        <w:pStyle w:val="NO"/>
      </w:pPr>
      <w:r w:rsidRPr="00CD2248">
        <w:t>NOTE:</w:t>
      </w:r>
      <w:r w:rsidRPr="00CD2248">
        <w:tab/>
      </w:r>
      <w:r w:rsidR="00406C8C" w:rsidRPr="00CD2248">
        <w:t>T</w:t>
      </w:r>
      <w:r w:rsidRPr="00CD2248">
        <w:t xml:space="preserve">he beginning character of the exponent part can be both </w:t>
      </w:r>
      <w:r w:rsidR="00EE345B" w:rsidRPr="00CD2248">
        <w:t>"</w:t>
      </w:r>
      <w:r w:rsidRPr="00CD2248">
        <w:t>e</w:t>
      </w:r>
      <w:r w:rsidR="00EE345B" w:rsidRPr="00CD2248">
        <w:t>"</w:t>
      </w:r>
      <w:r w:rsidRPr="00CD2248">
        <w:t xml:space="preserve"> and </w:t>
      </w:r>
      <w:r w:rsidR="00EE345B" w:rsidRPr="00CD2248">
        <w:t>"</w:t>
      </w:r>
      <w:r w:rsidRPr="00CD2248">
        <w:t>E</w:t>
      </w:r>
      <w:r w:rsidR="00EE345B" w:rsidRPr="00CD2248">
        <w:t>"</w:t>
      </w:r>
      <w:r w:rsidRPr="00CD2248">
        <w:t>. This is not controlled by an</w:t>
      </w:r>
      <w:r w:rsidR="00F13BB4" w:rsidRPr="00CD2248">
        <w:t>y</w:t>
      </w:r>
      <w:r w:rsidRPr="00CD2248">
        <w:t xml:space="preserve"> </w:t>
      </w:r>
      <w:r w:rsidR="00F13BB4" w:rsidRPr="00CD2248">
        <w:t xml:space="preserve">of the </w:t>
      </w:r>
      <w:r w:rsidRPr="00CD2248">
        <w:t>encoding instruction</w:t>
      </w:r>
      <w:r w:rsidR="00F13BB4" w:rsidRPr="00CD2248">
        <w:t>s</w:t>
      </w:r>
      <w:r w:rsidRPr="00CD2248">
        <w:t xml:space="preserve"> but left as a tool implementation option.</w:t>
      </w:r>
    </w:p>
    <w:p w14:paraId="3E0426E0" w14:textId="77777777" w:rsidR="0012546F" w:rsidRPr="00CD2248" w:rsidRDefault="0012546F" w:rsidP="0012546F">
      <w:r w:rsidRPr="00CD2248">
        <w:t xml:space="preserve">and to types and fields of </w:t>
      </w:r>
      <w:r w:rsidRPr="00CD2248">
        <w:rPr>
          <w:rFonts w:ascii="Courier New" w:hAnsi="Courier New" w:cs="Courier New"/>
          <w:i/>
        </w:rPr>
        <w:t>JSON.Integer</w:t>
      </w:r>
      <w:r w:rsidRPr="00CD2248">
        <w:t xml:space="preserve"> types:</w:t>
      </w:r>
    </w:p>
    <w:p w14:paraId="405435D8" w14:textId="1555ADC1" w:rsidR="0012546F" w:rsidRPr="00CD2248" w:rsidRDefault="0012546F" w:rsidP="0012546F">
      <w:pPr>
        <w:pStyle w:val="B1"/>
      </w:pPr>
      <w:r w:rsidRPr="00CD2248">
        <w:t>useMinus</w:t>
      </w:r>
      <w:r w:rsidRPr="00CD2248">
        <w:tab/>
      </w:r>
      <w:r w:rsidRPr="00CD2248">
        <w:tab/>
      </w:r>
      <w:r w:rsidRPr="00CD2248">
        <w:tab/>
        <w:t xml:space="preserve">see clause </w:t>
      </w:r>
      <w:r w:rsidRPr="00CD2248">
        <w:fldChar w:fldCharType="begin"/>
      </w:r>
      <w:r w:rsidRPr="00CD2248">
        <w:instrText xml:space="preserve"> REF clause_EncInstr_useMinus \h  \* MERGEFORMAT </w:instrText>
      </w:r>
      <w:r w:rsidRPr="00CD2248">
        <w:fldChar w:fldCharType="separate"/>
      </w:r>
      <w:r w:rsidR="00F91E52" w:rsidRPr="00CD2248">
        <w:t>B.3.6</w:t>
      </w:r>
      <w:r w:rsidRPr="00CD2248">
        <w:fldChar w:fldCharType="end"/>
      </w:r>
    </w:p>
    <w:p w14:paraId="79A26A78" w14:textId="77777777" w:rsidR="00967763" w:rsidRPr="00CD2248" w:rsidRDefault="00C46B75" w:rsidP="001F0A27">
      <w:pPr>
        <w:pStyle w:val="Heading3"/>
        <w:rPr>
          <w:rStyle w:val="Heading2Char1"/>
          <w:kern w:val="0"/>
          <w:sz w:val="28"/>
          <w:lang w:val="en-GB" w:eastAsia="x-none"/>
        </w:rPr>
      </w:pPr>
      <w:bookmarkStart w:id="60" w:name="clause_JSONTypes_String"/>
      <w:bookmarkStart w:id="61" w:name="_Toc73353908"/>
      <w:r w:rsidRPr="00CD2248">
        <w:rPr>
          <w:rStyle w:val="Heading2Char1"/>
          <w:kern w:val="0"/>
          <w:sz w:val="28"/>
          <w:lang w:val="en-GB" w:eastAsia="x-none"/>
        </w:rPr>
        <w:lastRenderedPageBreak/>
        <w:t>6.4</w:t>
      </w:r>
      <w:r w:rsidR="006F64DE" w:rsidRPr="00CD2248">
        <w:rPr>
          <w:rStyle w:val="Heading2Char1"/>
          <w:kern w:val="0"/>
          <w:sz w:val="28"/>
          <w:lang w:val="en-GB" w:eastAsia="x-none"/>
        </w:rPr>
        <w:t>.2</w:t>
      </w:r>
      <w:bookmarkEnd w:id="60"/>
      <w:r w:rsidR="00967763" w:rsidRPr="00CD2248">
        <w:rPr>
          <w:rStyle w:val="Heading2Char1"/>
          <w:kern w:val="0"/>
          <w:sz w:val="28"/>
          <w:lang w:val="en-GB" w:eastAsia="x-none"/>
        </w:rPr>
        <w:tab/>
        <w:t>JSON Strings</w:t>
      </w:r>
      <w:bookmarkEnd w:id="61"/>
    </w:p>
    <w:p w14:paraId="66DB76FA" w14:textId="77777777" w:rsidR="00EA1E19" w:rsidRPr="00CD2248" w:rsidRDefault="004E09C8" w:rsidP="001F0A27">
      <w:pPr>
        <w:keepLines/>
        <w:rPr>
          <w:lang w:eastAsia="zh-CN"/>
        </w:rPr>
      </w:pPr>
      <w:r w:rsidRPr="00CD2248">
        <w:t xml:space="preserve">A </w:t>
      </w:r>
      <w:r w:rsidR="00967763" w:rsidRPr="00CD2248">
        <w:t xml:space="preserve">JSON string </w:t>
      </w:r>
      <w:r w:rsidR="00967763" w:rsidRPr="00CD2248">
        <w:rPr>
          <w:lang w:eastAsia="zh-CN"/>
        </w:rPr>
        <w:t xml:space="preserve">is a sequence of zero or more Unicode characters, enclosed in a pair of </w:t>
      </w:r>
      <w:r w:rsidR="001F0A27" w:rsidRPr="00CD2248">
        <w:rPr>
          <w:lang w:eastAsia="zh-CN"/>
        </w:rPr>
        <w:t>quota</w:t>
      </w:r>
      <w:r w:rsidRPr="00CD2248">
        <w:rPr>
          <w:lang w:eastAsia="zh-CN"/>
        </w:rPr>
        <w:t>t</w:t>
      </w:r>
      <w:r w:rsidR="001F0A27" w:rsidRPr="00CD2248">
        <w:rPr>
          <w:lang w:eastAsia="zh-CN"/>
        </w:rPr>
        <w:t xml:space="preserve">ion mark </w:t>
      </w:r>
      <w:r w:rsidR="00967763" w:rsidRPr="00CD2248">
        <w:rPr>
          <w:lang w:eastAsia="zh-CN"/>
        </w:rPr>
        <w:t>characters (</w:t>
      </w:r>
      <w:r w:rsidR="00EE345B" w:rsidRPr="00CD2248">
        <w:rPr>
          <w:lang w:eastAsia="zh-CN"/>
        </w:rPr>
        <w:t>"""</w:t>
      </w:r>
      <w:r w:rsidR="007C0046" w:rsidRPr="00CD2248">
        <w:rPr>
          <w:lang w:eastAsia="zh-CN"/>
        </w:rPr>
        <w:t xml:space="preserve">, </w:t>
      </w:r>
      <w:r w:rsidR="00967763" w:rsidRPr="00CD2248">
        <w:rPr>
          <w:rFonts w:ascii="Courier New" w:hAnsi="Courier New" w:cs="Courier New"/>
          <w:b/>
          <w:lang w:eastAsia="zh-CN"/>
        </w:rPr>
        <w:t>char</w:t>
      </w:r>
      <w:r w:rsidR="00967763" w:rsidRPr="00CD2248">
        <w:rPr>
          <w:rFonts w:ascii="Courier New" w:hAnsi="Courier New" w:cs="Courier New"/>
          <w:lang w:eastAsia="zh-CN"/>
        </w:rPr>
        <w:t>(U22)</w:t>
      </w:r>
      <w:r w:rsidR="00967763" w:rsidRPr="00CD2248">
        <w:rPr>
          <w:lang w:eastAsia="zh-CN"/>
        </w:rPr>
        <w:t xml:space="preserve">). </w:t>
      </w:r>
      <w:r w:rsidR="001F0A27" w:rsidRPr="00CD2248">
        <w:rPr>
          <w:lang w:eastAsia="zh-CN"/>
        </w:rPr>
        <w:t xml:space="preserve">Any characters may be escaped </w:t>
      </w:r>
      <w:r w:rsidR="00EA1E19" w:rsidRPr="00CD2248">
        <w:rPr>
          <w:lang w:eastAsia="zh-CN"/>
        </w:rPr>
        <w:t>by the escape sequence: "\u&lt;HHHH&gt;", where &lt;HHHH&gt; represents four hexadecimal digits</w:t>
      </w:r>
      <w:r w:rsidR="001F0A27" w:rsidRPr="00CD2248">
        <w:rPr>
          <w:lang w:eastAsia="zh-CN"/>
        </w:rPr>
        <w:t xml:space="preserve">, but the </w:t>
      </w:r>
      <w:r w:rsidR="00210F80" w:rsidRPr="00CD2248">
        <w:rPr>
          <w:lang w:eastAsia="zh-CN"/>
        </w:rPr>
        <w:t>i</w:t>
      </w:r>
      <w:r w:rsidR="001F0A27" w:rsidRPr="00CD2248">
        <w:rPr>
          <w:lang w:eastAsia="zh-CN"/>
        </w:rPr>
        <w:t>characters</w:t>
      </w:r>
      <w:r w:rsidR="00EA1E19" w:rsidRPr="00CD2248">
        <w:rPr>
          <w:lang w:eastAsia="zh-CN"/>
        </w:rPr>
        <w:t>:</w:t>
      </w:r>
      <w:r w:rsidR="00BF3A38" w:rsidRPr="00CD2248">
        <w:rPr>
          <w:lang w:eastAsia="zh-CN"/>
        </w:rPr>
        <w:t xml:space="preserve"> </w:t>
      </w:r>
      <w:r w:rsidR="001F0A27" w:rsidRPr="00CD2248">
        <w:rPr>
          <w:lang w:eastAsia="zh-CN"/>
        </w:rPr>
        <w:t>quotation mark (</w:t>
      </w:r>
      <w:r w:rsidR="00EE345B" w:rsidRPr="00CD2248">
        <w:rPr>
          <w:lang w:eastAsia="zh-CN"/>
        </w:rPr>
        <w:t>"""</w:t>
      </w:r>
      <w:r w:rsidR="007C0046" w:rsidRPr="00CD2248">
        <w:rPr>
          <w:lang w:eastAsia="zh-CN"/>
        </w:rPr>
        <w:t xml:space="preserve">, </w:t>
      </w:r>
      <w:r w:rsidR="001F0A27" w:rsidRPr="00CD2248">
        <w:rPr>
          <w:rFonts w:ascii="Courier New" w:hAnsi="Courier New" w:cs="Courier New"/>
          <w:b/>
          <w:lang w:eastAsia="zh-CN"/>
        </w:rPr>
        <w:t>char</w:t>
      </w:r>
      <w:r w:rsidR="001F0A27" w:rsidRPr="00CD2248">
        <w:rPr>
          <w:rFonts w:ascii="Courier New" w:hAnsi="Courier New" w:cs="Courier New"/>
          <w:lang w:eastAsia="zh-CN"/>
        </w:rPr>
        <w:t>(U22</w:t>
      </w:r>
      <w:r w:rsidR="00BF3A38" w:rsidRPr="00CD2248">
        <w:rPr>
          <w:rFonts w:ascii="Courier New" w:hAnsi="Courier New" w:cs="Courier New"/>
          <w:lang w:eastAsia="zh-CN"/>
        </w:rPr>
        <w:t>)</w:t>
      </w:r>
      <w:r w:rsidR="00EB33AE" w:rsidRPr="00CD2248">
        <w:rPr>
          <w:rFonts w:ascii="Courier New" w:hAnsi="Courier New" w:cs="Courier New"/>
          <w:lang w:eastAsia="zh-CN"/>
        </w:rPr>
        <w:t>)</w:t>
      </w:r>
      <w:r w:rsidR="00BF3A38" w:rsidRPr="00CD2248">
        <w:rPr>
          <w:lang w:eastAsia="zh-CN"/>
        </w:rPr>
        <w:t>,</w:t>
      </w:r>
      <w:r w:rsidR="00841918" w:rsidRPr="00CD2248">
        <w:rPr>
          <w:lang w:eastAsia="zh-CN"/>
        </w:rPr>
        <w:t xml:space="preserve"> </w:t>
      </w:r>
      <w:r w:rsidR="001F0A27" w:rsidRPr="00CD2248">
        <w:rPr>
          <w:lang w:eastAsia="zh-CN"/>
        </w:rPr>
        <w:t>reverse solidus</w:t>
      </w:r>
      <w:r w:rsidR="00EA1E19" w:rsidRPr="00CD2248">
        <w:rPr>
          <w:lang w:eastAsia="zh-CN"/>
        </w:rPr>
        <w:t xml:space="preserve"> </w:t>
      </w:r>
      <w:r w:rsidR="001F0A27" w:rsidRPr="00CD2248">
        <w:rPr>
          <w:lang w:eastAsia="zh-CN"/>
        </w:rPr>
        <w:t>(</w:t>
      </w:r>
      <w:r w:rsidR="00EE345B" w:rsidRPr="00CD2248">
        <w:rPr>
          <w:lang w:eastAsia="zh-CN"/>
        </w:rPr>
        <w:t>"</w:t>
      </w:r>
      <w:r w:rsidR="007C0046" w:rsidRPr="00CD2248">
        <w:rPr>
          <w:lang w:eastAsia="zh-CN"/>
        </w:rPr>
        <w:t>\</w:t>
      </w:r>
      <w:r w:rsidR="00EE345B" w:rsidRPr="00CD2248">
        <w:rPr>
          <w:lang w:eastAsia="zh-CN"/>
        </w:rPr>
        <w:t>"</w:t>
      </w:r>
      <w:r w:rsidR="007C0046" w:rsidRPr="00CD2248">
        <w:rPr>
          <w:lang w:eastAsia="zh-CN"/>
        </w:rPr>
        <w:t xml:space="preserve">, </w:t>
      </w:r>
      <w:r w:rsidR="001F0A27" w:rsidRPr="00CD2248">
        <w:rPr>
          <w:rFonts w:ascii="Courier New" w:hAnsi="Courier New" w:cs="Courier New"/>
          <w:b/>
          <w:lang w:eastAsia="zh-CN"/>
        </w:rPr>
        <w:t>char</w:t>
      </w:r>
      <w:r w:rsidR="001F0A27" w:rsidRPr="00CD2248">
        <w:rPr>
          <w:rFonts w:ascii="Courier New" w:hAnsi="Courier New" w:cs="Courier New"/>
          <w:lang w:eastAsia="zh-CN"/>
        </w:rPr>
        <w:t>(U5C)</w:t>
      </w:r>
      <w:r w:rsidR="00EB33AE" w:rsidRPr="00CD2248">
        <w:rPr>
          <w:rFonts w:ascii="Courier New" w:hAnsi="Courier New" w:cs="Courier New"/>
          <w:lang w:eastAsia="zh-CN"/>
        </w:rPr>
        <w:t>)</w:t>
      </w:r>
      <w:r w:rsidR="00EA1E19" w:rsidRPr="00CD2248">
        <w:rPr>
          <w:lang w:eastAsia="zh-CN"/>
        </w:rPr>
        <w:t xml:space="preserve"> and</w:t>
      </w:r>
      <w:r w:rsidR="00BF3A38" w:rsidRPr="00CD2248">
        <w:rPr>
          <w:lang w:eastAsia="zh-CN"/>
        </w:rPr>
        <w:t xml:space="preserve"> </w:t>
      </w:r>
      <w:r w:rsidR="001F0A27" w:rsidRPr="00CD2248">
        <w:rPr>
          <w:lang w:eastAsia="zh-CN"/>
        </w:rPr>
        <w:t>all C0 control characters (</w:t>
      </w:r>
      <w:r w:rsidR="00C67D3D" w:rsidRPr="00CD2248">
        <w:rPr>
          <w:rFonts w:ascii="Courier New" w:hAnsi="Courier New" w:cs="Courier New"/>
          <w:b/>
          <w:lang w:eastAsia="zh-CN"/>
        </w:rPr>
        <w:t>char</w:t>
      </w:r>
      <w:r w:rsidR="00C67D3D" w:rsidRPr="00CD2248">
        <w:rPr>
          <w:rFonts w:ascii="Courier New" w:hAnsi="Courier New" w:cs="Courier New"/>
          <w:lang w:eastAsia="zh-CN"/>
        </w:rPr>
        <w:t>(U0)</w:t>
      </w:r>
      <w:r w:rsidR="001F0A27" w:rsidRPr="00CD2248">
        <w:rPr>
          <w:lang w:eastAsia="zh-CN"/>
        </w:rPr>
        <w:t xml:space="preserve"> through </w:t>
      </w:r>
      <w:r w:rsidR="00C67D3D" w:rsidRPr="00CD2248">
        <w:rPr>
          <w:rFonts w:ascii="Courier New" w:hAnsi="Courier New" w:cs="Courier New"/>
          <w:b/>
          <w:lang w:eastAsia="zh-CN"/>
        </w:rPr>
        <w:t>char</w:t>
      </w:r>
      <w:r w:rsidR="00C67D3D" w:rsidRPr="00CD2248">
        <w:rPr>
          <w:rFonts w:ascii="Courier New" w:hAnsi="Courier New" w:cs="Courier New"/>
          <w:lang w:eastAsia="zh-CN"/>
        </w:rPr>
        <w:t>(U1F)</w:t>
      </w:r>
      <w:r w:rsidR="00B865F5" w:rsidRPr="00CD2248">
        <w:rPr>
          <w:rFonts w:ascii="Courier New" w:hAnsi="Courier New" w:cs="Courier New"/>
          <w:lang w:eastAsia="zh-CN"/>
        </w:rPr>
        <w:t>)</w:t>
      </w:r>
      <w:r w:rsidR="00EA1E19" w:rsidRPr="00CD2248">
        <w:rPr>
          <w:lang w:eastAsia="zh-CN"/>
        </w:rPr>
        <w:t xml:space="preserve"> shall be escaped.</w:t>
      </w:r>
      <w:r w:rsidR="00210F80" w:rsidRPr="00CD2248">
        <w:rPr>
          <w:lang w:eastAsia="zh-CN"/>
        </w:rPr>
        <w:t xml:space="preserve"> </w:t>
      </w:r>
    </w:p>
    <w:p w14:paraId="0C70388E" w14:textId="77777777" w:rsidR="00EA1E19" w:rsidRPr="00CD2248" w:rsidRDefault="00EA1E19" w:rsidP="00FC30CC">
      <w:pPr>
        <w:rPr>
          <w:lang w:eastAsia="zh-CN"/>
        </w:rPr>
      </w:pPr>
      <w:r w:rsidRPr="00CD2248">
        <w:rPr>
          <w:lang w:eastAsia="zh-CN"/>
        </w:rPr>
        <w:t>Al</w:t>
      </w:r>
      <w:r w:rsidR="001728DC" w:rsidRPr="00CD2248">
        <w:rPr>
          <w:lang w:eastAsia="zh-CN"/>
        </w:rPr>
        <w:t xml:space="preserve">ternatively, </w:t>
      </w:r>
      <w:r w:rsidR="00210F80" w:rsidRPr="00CD2248">
        <w:rPr>
          <w:lang w:eastAsia="zh-CN"/>
        </w:rPr>
        <w:t>the</w:t>
      </w:r>
      <w:r w:rsidR="001728DC" w:rsidRPr="00CD2248">
        <w:rPr>
          <w:lang w:eastAsia="zh-CN"/>
        </w:rPr>
        <w:t xml:space="preserve"> </w:t>
      </w:r>
      <w:r w:rsidRPr="00CD2248">
        <w:rPr>
          <w:lang w:eastAsia="zh-CN"/>
        </w:rPr>
        <w:t xml:space="preserve">short, two-character escape sequences defined </w:t>
      </w:r>
      <w:r w:rsidR="00B865F5" w:rsidRPr="00CD2248">
        <w:rPr>
          <w:lang w:eastAsia="zh-CN"/>
        </w:rPr>
        <w:t xml:space="preserve">in </w:t>
      </w:r>
      <w:r w:rsidR="002D49F4" w:rsidRPr="00CD2248">
        <w:rPr>
          <w:lang w:eastAsia="zh-CN"/>
        </w:rPr>
        <w:t xml:space="preserve">table </w:t>
      </w:r>
      <w:r w:rsidR="00B865F5" w:rsidRPr="00CD2248">
        <w:rPr>
          <w:lang w:eastAsia="zh-CN"/>
        </w:rPr>
        <w:t xml:space="preserve">1 can be used to escape </w:t>
      </w:r>
      <w:r w:rsidR="00210F80" w:rsidRPr="00CD2248">
        <w:rPr>
          <w:lang w:eastAsia="zh-CN"/>
        </w:rPr>
        <w:t xml:space="preserve">some of </w:t>
      </w:r>
      <w:r w:rsidRPr="00CD2248">
        <w:rPr>
          <w:lang w:eastAsia="zh-CN"/>
        </w:rPr>
        <w:t>the characters</w:t>
      </w:r>
      <w:r w:rsidR="00210F80" w:rsidRPr="00CD2248">
        <w:rPr>
          <w:lang w:eastAsia="zh-CN"/>
        </w:rPr>
        <w:t>.</w:t>
      </w:r>
    </w:p>
    <w:p w14:paraId="483649FF" w14:textId="44E697FC" w:rsidR="00B865F5" w:rsidRPr="00CD2248" w:rsidRDefault="00B865F5" w:rsidP="009E5774">
      <w:pPr>
        <w:pStyle w:val="TH"/>
        <w:rPr>
          <w:lang w:eastAsia="zh-CN"/>
        </w:rPr>
      </w:pPr>
      <w:r w:rsidRPr="00CD2248">
        <w:t xml:space="preserve">Table </w:t>
      </w:r>
      <w:bookmarkStart w:id="62" w:name="table_OverviewOfXSDConstructs"/>
      <w:r w:rsidRPr="00CD2248">
        <w:fldChar w:fldCharType="begin"/>
      </w:r>
      <w:r w:rsidRPr="00CD2248">
        <w:instrText xml:space="preserve"> SEQ Table \* ARABIC </w:instrText>
      </w:r>
      <w:r w:rsidRPr="00CD2248">
        <w:fldChar w:fldCharType="separate"/>
      </w:r>
      <w:r w:rsidR="00F91E52" w:rsidRPr="00CD2248">
        <w:t>1</w:t>
      </w:r>
      <w:r w:rsidRPr="00CD2248">
        <w:fldChar w:fldCharType="end"/>
      </w:r>
      <w:bookmarkEnd w:id="62"/>
      <w:r w:rsidRPr="00CD2248">
        <w:t>: Short character escape sequences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1853"/>
        <w:gridCol w:w="1559"/>
        <w:gridCol w:w="1560"/>
      </w:tblGrid>
      <w:tr w:rsidR="001728DC" w:rsidRPr="00CD2248" w14:paraId="3813C31D" w14:textId="77777777" w:rsidTr="00664457">
        <w:trPr>
          <w:jc w:val="center"/>
        </w:trPr>
        <w:tc>
          <w:tcPr>
            <w:tcW w:w="1853" w:type="dxa"/>
            <w:shd w:val="clear" w:color="auto" w:fill="auto"/>
          </w:tcPr>
          <w:p w14:paraId="65C18E21" w14:textId="77777777" w:rsidR="001728DC" w:rsidRPr="00CD2248" w:rsidRDefault="001728DC" w:rsidP="001D372A">
            <w:pPr>
              <w:pStyle w:val="TAH"/>
              <w:rPr>
                <w:lang w:eastAsia="zh-CN"/>
              </w:rPr>
            </w:pPr>
            <w:r w:rsidRPr="00CD2248">
              <w:rPr>
                <w:lang w:eastAsia="zh-CN"/>
              </w:rPr>
              <w:t>Character</w:t>
            </w:r>
            <w:r w:rsidR="00EE345B" w:rsidRPr="00CD2248">
              <w:rPr>
                <w:lang w:eastAsia="zh-CN"/>
              </w:rPr>
              <w:t>'</w:t>
            </w:r>
            <w:r w:rsidRPr="00CD2248">
              <w:rPr>
                <w:lang w:eastAsia="zh-CN"/>
              </w:rPr>
              <w:t>s name</w:t>
            </w:r>
          </w:p>
        </w:tc>
        <w:tc>
          <w:tcPr>
            <w:tcW w:w="1559" w:type="dxa"/>
            <w:shd w:val="clear" w:color="auto" w:fill="auto"/>
          </w:tcPr>
          <w:p w14:paraId="4D7687AA" w14:textId="77777777" w:rsidR="001728DC" w:rsidRPr="00CD2248" w:rsidRDefault="001728DC" w:rsidP="001D372A">
            <w:pPr>
              <w:pStyle w:val="TAH"/>
              <w:rPr>
                <w:lang w:eastAsia="zh-CN"/>
              </w:rPr>
            </w:pPr>
            <w:r w:rsidRPr="00CD2248">
              <w:rPr>
                <w:lang w:eastAsia="zh-CN"/>
              </w:rPr>
              <w:t>Character code</w:t>
            </w:r>
          </w:p>
        </w:tc>
        <w:tc>
          <w:tcPr>
            <w:tcW w:w="1560" w:type="dxa"/>
            <w:shd w:val="clear" w:color="auto" w:fill="auto"/>
          </w:tcPr>
          <w:p w14:paraId="573F7260" w14:textId="77777777" w:rsidR="001728DC" w:rsidRPr="00CD2248" w:rsidRDefault="001728DC" w:rsidP="001D372A">
            <w:pPr>
              <w:pStyle w:val="TAH"/>
              <w:rPr>
                <w:lang w:eastAsia="zh-CN"/>
              </w:rPr>
            </w:pPr>
            <w:r w:rsidRPr="00CD2248">
              <w:rPr>
                <w:lang w:eastAsia="zh-CN"/>
              </w:rPr>
              <w:t>Short escape sequence</w:t>
            </w:r>
          </w:p>
        </w:tc>
      </w:tr>
      <w:tr w:rsidR="001728DC" w:rsidRPr="00CD2248" w14:paraId="7AF1E3F2" w14:textId="77777777" w:rsidTr="00664457">
        <w:trPr>
          <w:jc w:val="center"/>
        </w:trPr>
        <w:tc>
          <w:tcPr>
            <w:tcW w:w="1853" w:type="dxa"/>
            <w:shd w:val="clear" w:color="auto" w:fill="auto"/>
          </w:tcPr>
          <w:p w14:paraId="6930FB23" w14:textId="77777777" w:rsidR="001728DC" w:rsidRPr="00CD2248" w:rsidRDefault="001728DC" w:rsidP="001D372A">
            <w:pPr>
              <w:pStyle w:val="TAL"/>
              <w:rPr>
                <w:lang w:eastAsia="zh-CN"/>
              </w:rPr>
            </w:pPr>
            <w:r w:rsidRPr="00CD2248">
              <w:rPr>
                <w:lang w:eastAsia="zh-CN"/>
              </w:rPr>
              <w:t>quotation mark</w:t>
            </w:r>
          </w:p>
        </w:tc>
        <w:tc>
          <w:tcPr>
            <w:tcW w:w="1559" w:type="dxa"/>
            <w:shd w:val="clear" w:color="auto" w:fill="auto"/>
          </w:tcPr>
          <w:p w14:paraId="171F521F" w14:textId="77777777" w:rsidR="001728DC" w:rsidRPr="00CD2248" w:rsidRDefault="001728DC" w:rsidP="001D372A">
            <w:pPr>
              <w:pStyle w:val="TAL"/>
              <w:rPr>
                <w:lang w:eastAsia="zh-CN"/>
              </w:rPr>
            </w:pPr>
            <w:r w:rsidRPr="00CD2248">
              <w:rPr>
                <w:rFonts w:ascii="Courier New" w:hAnsi="Courier New" w:cs="Courier New"/>
                <w:b/>
                <w:lang w:eastAsia="zh-CN"/>
              </w:rPr>
              <w:t>char</w:t>
            </w:r>
            <w:r w:rsidRPr="00CD2248">
              <w:rPr>
                <w:rFonts w:ascii="Courier New" w:hAnsi="Courier New" w:cs="Courier New"/>
                <w:lang w:eastAsia="zh-CN"/>
              </w:rPr>
              <w:t>(U22)</w:t>
            </w:r>
          </w:p>
        </w:tc>
        <w:tc>
          <w:tcPr>
            <w:tcW w:w="1560" w:type="dxa"/>
            <w:shd w:val="clear" w:color="auto" w:fill="auto"/>
          </w:tcPr>
          <w:p w14:paraId="279E3206" w14:textId="77777777" w:rsidR="001728DC" w:rsidRPr="00CD2248" w:rsidRDefault="001728DC" w:rsidP="001D372A">
            <w:pPr>
              <w:pStyle w:val="TAL"/>
              <w:rPr>
                <w:lang w:eastAsia="zh-CN"/>
              </w:rPr>
            </w:pPr>
            <w:r w:rsidRPr="00CD2248">
              <w:rPr>
                <w:lang w:eastAsia="zh-CN"/>
              </w:rPr>
              <w:t>\"</w:t>
            </w:r>
          </w:p>
        </w:tc>
      </w:tr>
      <w:tr w:rsidR="001728DC" w:rsidRPr="00CD2248" w14:paraId="657EA4C8" w14:textId="77777777" w:rsidTr="00664457">
        <w:trPr>
          <w:jc w:val="center"/>
        </w:trPr>
        <w:tc>
          <w:tcPr>
            <w:tcW w:w="1853" w:type="dxa"/>
            <w:shd w:val="clear" w:color="auto" w:fill="auto"/>
          </w:tcPr>
          <w:p w14:paraId="2CC2BDF7" w14:textId="77777777" w:rsidR="001728DC" w:rsidRPr="00CD2248" w:rsidRDefault="001728DC" w:rsidP="001D372A">
            <w:pPr>
              <w:pStyle w:val="TAL"/>
              <w:rPr>
                <w:lang w:eastAsia="zh-CN"/>
              </w:rPr>
            </w:pPr>
            <w:r w:rsidRPr="00CD2248">
              <w:rPr>
                <w:lang w:eastAsia="zh-CN"/>
              </w:rPr>
              <w:t>reverse solidus</w:t>
            </w:r>
          </w:p>
        </w:tc>
        <w:tc>
          <w:tcPr>
            <w:tcW w:w="1559" w:type="dxa"/>
            <w:shd w:val="clear" w:color="auto" w:fill="auto"/>
          </w:tcPr>
          <w:p w14:paraId="45FE7ABB" w14:textId="77777777" w:rsidR="001728DC" w:rsidRPr="00CD2248" w:rsidRDefault="001728DC" w:rsidP="001D372A">
            <w:pPr>
              <w:pStyle w:val="TAL"/>
              <w:rPr>
                <w:lang w:eastAsia="zh-CN"/>
              </w:rPr>
            </w:pPr>
            <w:r w:rsidRPr="00CD2248">
              <w:rPr>
                <w:rFonts w:ascii="Courier New" w:hAnsi="Courier New" w:cs="Courier New"/>
                <w:b/>
                <w:lang w:eastAsia="zh-CN"/>
              </w:rPr>
              <w:t>char</w:t>
            </w:r>
            <w:r w:rsidRPr="00CD2248">
              <w:rPr>
                <w:rFonts w:ascii="Courier New" w:hAnsi="Courier New" w:cs="Courier New"/>
                <w:lang w:eastAsia="zh-CN"/>
              </w:rPr>
              <w:t>(U5C)</w:t>
            </w:r>
          </w:p>
        </w:tc>
        <w:tc>
          <w:tcPr>
            <w:tcW w:w="1560" w:type="dxa"/>
            <w:shd w:val="clear" w:color="auto" w:fill="auto"/>
          </w:tcPr>
          <w:p w14:paraId="4EB73525" w14:textId="77777777" w:rsidR="001728DC" w:rsidRPr="00CD2248" w:rsidRDefault="001728DC" w:rsidP="001D372A">
            <w:pPr>
              <w:pStyle w:val="TAL"/>
              <w:rPr>
                <w:lang w:eastAsia="zh-CN"/>
              </w:rPr>
            </w:pPr>
            <w:r w:rsidRPr="00CD2248">
              <w:rPr>
                <w:lang w:eastAsia="zh-CN"/>
              </w:rPr>
              <w:t>\\</w:t>
            </w:r>
          </w:p>
        </w:tc>
      </w:tr>
      <w:tr w:rsidR="001728DC" w:rsidRPr="00CD2248" w14:paraId="1A10341A" w14:textId="77777777" w:rsidTr="00664457">
        <w:trPr>
          <w:jc w:val="center"/>
        </w:trPr>
        <w:tc>
          <w:tcPr>
            <w:tcW w:w="1853" w:type="dxa"/>
            <w:shd w:val="clear" w:color="auto" w:fill="auto"/>
          </w:tcPr>
          <w:p w14:paraId="46846C6A" w14:textId="77777777" w:rsidR="001728DC" w:rsidRPr="00CD2248" w:rsidRDefault="001728DC" w:rsidP="001D372A">
            <w:pPr>
              <w:pStyle w:val="TAL"/>
              <w:rPr>
                <w:lang w:eastAsia="zh-CN"/>
              </w:rPr>
            </w:pPr>
            <w:r w:rsidRPr="00CD2248">
              <w:rPr>
                <w:lang w:eastAsia="zh-CN"/>
              </w:rPr>
              <w:t>solidus</w:t>
            </w:r>
          </w:p>
        </w:tc>
        <w:tc>
          <w:tcPr>
            <w:tcW w:w="1559" w:type="dxa"/>
            <w:shd w:val="clear" w:color="auto" w:fill="auto"/>
          </w:tcPr>
          <w:p w14:paraId="613FFD97" w14:textId="77777777" w:rsidR="001728DC" w:rsidRPr="00CD2248" w:rsidRDefault="001728DC" w:rsidP="001D372A">
            <w:pPr>
              <w:pStyle w:val="TAL"/>
              <w:rPr>
                <w:lang w:eastAsia="zh-CN"/>
              </w:rPr>
            </w:pPr>
            <w:r w:rsidRPr="00CD2248">
              <w:rPr>
                <w:rFonts w:ascii="Courier New" w:hAnsi="Courier New" w:cs="Courier New"/>
                <w:b/>
                <w:lang w:eastAsia="zh-CN"/>
              </w:rPr>
              <w:t>char</w:t>
            </w:r>
            <w:r w:rsidRPr="00CD2248">
              <w:rPr>
                <w:rFonts w:ascii="Courier New" w:hAnsi="Courier New" w:cs="Courier New"/>
                <w:lang w:eastAsia="zh-CN"/>
              </w:rPr>
              <w:t>(U2F)</w:t>
            </w:r>
          </w:p>
        </w:tc>
        <w:tc>
          <w:tcPr>
            <w:tcW w:w="1560" w:type="dxa"/>
            <w:shd w:val="clear" w:color="auto" w:fill="auto"/>
          </w:tcPr>
          <w:p w14:paraId="6EF076F3" w14:textId="77777777" w:rsidR="001728DC" w:rsidRPr="00CD2248" w:rsidRDefault="001728DC" w:rsidP="001D372A">
            <w:pPr>
              <w:pStyle w:val="TAL"/>
              <w:rPr>
                <w:lang w:eastAsia="zh-CN"/>
              </w:rPr>
            </w:pPr>
            <w:r w:rsidRPr="00CD2248">
              <w:rPr>
                <w:lang w:eastAsia="zh-CN"/>
              </w:rPr>
              <w:t>\/</w:t>
            </w:r>
          </w:p>
        </w:tc>
      </w:tr>
      <w:tr w:rsidR="001728DC" w:rsidRPr="00CD2248" w14:paraId="421633B1" w14:textId="77777777" w:rsidTr="00664457">
        <w:trPr>
          <w:jc w:val="center"/>
        </w:trPr>
        <w:tc>
          <w:tcPr>
            <w:tcW w:w="1853" w:type="dxa"/>
            <w:shd w:val="clear" w:color="auto" w:fill="auto"/>
          </w:tcPr>
          <w:p w14:paraId="7AAB8B9B" w14:textId="77777777" w:rsidR="001728DC" w:rsidRPr="00CD2248" w:rsidRDefault="001728DC" w:rsidP="001D372A">
            <w:pPr>
              <w:pStyle w:val="TAL"/>
              <w:rPr>
                <w:lang w:eastAsia="zh-CN"/>
              </w:rPr>
            </w:pPr>
            <w:r w:rsidRPr="00CD2248">
              <w:rPr>
                <w:lang w:eastAsia="zh-CN"/>
              </w:rPr>
              <w:t>backspace</w:t>
            </w:r>
          </w:p>
        </w:tc>
        <w:tc>
          <w:tcPr>
            <w:tcW w:w="1559" w:type="dxa"/>
            <w:shd w:val="clear" w:color="auto" w:fill="auto"/>
          </w:tcPr>
          <w:p w14:paraId="2217A20F" w14:textId="77777777" w:rsidR="001728DC" w:rsidRPr="00CD2248" w:rsidRDefault="001728DC" w:rsidP="001D372A">
            <w:pPr>
              <w:pStyle w:val="TAL"/>
              <w:rPr>
                <w:lang w:eastAsia="zh-CN"/>
              </w:rPr>
            </w:pPr>
            <w:r w:rsidRPr="00CD2248">
              <w:rPr>
                <w:rFonts w:ascii="Courier New" w:hAnsi="Courier New" w:cs="Courier New"/>
                <w:b/>
                <w:lang w:eastAsia="zh-CN"/>
              </w:rPr>
              <w:t>char</w:t>
            </w:r>
            <w:r w:rsidRPr="00CD2248">
              <w:rPr>
                <w:rFonts w:ascii="Courier New" w:hAnsi="Courier New" w:cs="Courier New"/>
                <w:lang w:eastAsia="zh-CN"/>
              </w:rPr>
              <w:t>(U8)</w:t>
            </w:r>
          </w:p>
        </w:tc>
        <w:tc>
          <w:tcPr>
            <w:tcW w:w="1560" w:type="dxa"/>
            <w:shd w:val="clear" w:color="auto" w:fill="auto"/>
          </w:tcPr>
          <w:p w14:paraId="7FB0F0E3" w14:textId="77777777" w:rsidR="001728DC" w:rsidRPr="00CD2248" w:rsidRDefault="001728DC" w:rsidP="001D372A">
            <w:pPr>
              <w:pStyle w:val="TAL"/>
              <w:rPr>
                <w:lang w:eastAsia="zh-CN"/>
              </w:rPr>
            </w:pPr>
            <w:r w:rsidRPr="00CD2248">
              <w:rPr>
                <w:rFonts w:ascii="Times New Roman" w:hAnsi="Times New Roman"/>
                <w:lang w:eastAsia="zh-CN"/>
              </w:rPr>
              <w:t>\b</w:t>
            </w:r>
          </w:p>
        </w:tc>
      </w:tr>
      <w:tr w:rsidR="001728DC" w:rsidRPr="00CD2248" w14:paraId="26F3CBEA" w14:textId="77777777" w:rsidTr="00664457">
        <w:trPr>
          <w:jc w:val="center"/>
        </w:trPr>
        <w:tc>
          <w:tcPr>
            <w:tcW w:w="1853" w:type="dxa"/>
            <w:shd w:val="clear" w:color="auto" w:fill="auto"/>
          </w:tcPr>
          <w:p w14:paraId="68C9F79F" w14:textId="77777777" w:rsidR="001728DC" w:rsidRPr="00CD2248" w:rsidRDefault="001728DC" w:rsidP="001D372A">
            <w:pPr>
              <w:pStyle w:val="TAL"/>
              <w:rPr>
                <w:lang w:eastAsia="zh-CN"/>
              </w:rPr>
            </w:pPr>
            <w:r w:rsidRPr="00CD2248">
              <w:rPr>
                <w:lang w:eastAsia="zh-CN"/>
              </w:rPr>
              <w:t>form feed</w:t>
            </w:r>
          </w:p>
        </w:tc>
        <w:tc>
          <w:tcPr>
            <w:tcW w:w="1559" w:type="dxa"/>
            <w:shd w:val="clear" w:color="auto" w:fill="auto"/>
          </w:tcPr>
          <w:p w14:paraId="272D854D" w14:textId="77777777" w:rsidR="001728DC" w:rsidRPr="00CD2248" w:rsidRDefault="001728DC" w:rsidP="001D372A">
            <w:pPr>
              <w:pStyle w:val="TAL"/>
              <w:rPr>
                <w:lang w:eastAsia="zh-CN"/>
              </w:rPr>
            </w:pPr>
            <w:r w:rsidRPr="00CD2248">
              <w:rPr>
                <w:rFonts w:ascii="Courier New" w:hAnsi="Courier New" w:cs="Courier New"/>
                <w:b/>
                <w:lang w:eastAsia="zh-CN"/>
              </w:rPr>
              <w:t>char</w:t>
            </w:r>
            <w:r w:rsidRPr="00CD2248">
              <w:rPr>
                <w:rFonts w:ascii="Courier New" w:hAnsi="Courier New" w:cs="Courier New"/>
                <w:lang w:eastAsia="zh-CN"/>
              </w:rPr>
              <w:t>(UC)</w:t>
            </w:r>
          </w:p>
        </w:tc>
        <w:tc>
          <w:tcPr>
            <w:tcW w:w="1560" w:type="dxa"/>
            <w:shd w:val="clear" w:color="auto" w:fill="auto"/>
          </w:tcPr>
          <w:p w14:paraId="185F9C17" w14:textId="77777777" w:rsidR="001728DC" w:rsidRPr="00CD2248" w:rsidRDefault="001728DC" w:rsidP="001D372A">
            <w:pPr>
              <w:pStyle w:val="TAL"/>
              <w:rPr>
                <w:lang w:eastAsia="zh-CN"/>
              </w:rPr>
            </w:pPr>
            <w:r w:rsidRPr="00CD2248">
              <w:rPr>
                <w:lang w:eastAsia="zh-CN"/>
              </w:rPr>
              <w:t>\f</w:t>
            </w:r>
          </w:p>
        </w:tc>
      </w:tr>
      <w:tr w:rsidR="001728DC" w:rsidRPr="00CD2248" w14:paraId="18529A30" w14:textId="77777777" w:rsidTr="00664457">
        <w:trPr>
          <w:jc w:val="center"/>
        </w:trPr>
        <w:tc>
          <w:tcPr>
            <w:tcW w:w="1853" w:type="dxa"/>
            <w:shd w:val="clear" w:color="auto" w:fill="auto"/>
          </w:tcPr>
          <w:p w14:paraId="71E29444" w14:textId="77777777" w:rsidR="001728DC" w:rsidRPr="00CD2248" w:rsidRDefault="001728DC" w:rsidP="001D372A">
            <w:pPr>
              <w:pStyle w:val="TAL"/>
              <w:rPr>
                <w:lang w:eastAsia="zh-CN"/>
              </w:rPr>
            </w:pPr>
            <w:r w:rsidRPr="00CD2248">
              <w:rPr>
                <w:lang w:eastAsia="zh-CN"/>
              </w:rPr>
              <w:t>line feed</w:t>
            </w:r>
          </w:p>
        </w:tc>
        <w:tc>
          <w:tcPr>
            <w:tcW w:w="1559" w:type="dxa"/>
            <w:shd w:val="clear" w:color="auto" w:fill="auto"/>
          </w:tcPr>
          <w:p w14:paraId="1C5EE0C1" w14:textId="77777777" w:rsidR="001728DC" w:rsidRPr="00CD2248" w:rsidRDefault="001728DC" w:rsidP="001D372A">
            <w:pPr>
              <w:pStyle w:val="TAL"/>
              <w:rPr>
                <w:lang w:eastAsia="zh-CN"/>
              </w:rPr>
            </w:pPr>
            <w:r w:rsidRPr="00CD2248">
              <w:rPr>
                <w:rFonts w:ascii="Courier New" w:hAnsi="Courier New" w:cs="Courier New"/>
                <w:b/>
                <w:lang w:eastAsia="zh-CN"/>
              </w:rPr>
              <w:t>char</w:t>
            </w:r>
            <w:r w:rsidRPr="00CD2248">
              <w:rPr>
                <w:rFonts w:ascii="Courier New" w:hAnsi="Courier New" w:cs="Courier New"/>
                <w:lang w:eastAsia="zh-CN"/>
              </w:rPr>
              <w:t>(UA)</w:t>
            </w:r>
          </w:p>
        </w:tc>
        <w:tc>
          <w:tcPr>
            <w:tcW w:w="1560" w:type="dxa"/>
            <w:shd w:val="clear" w:color="auto" w:fill="auto"/>
          </w:tcPr>
          <w:p w14:paraId="7EE0FCE3" w14:textId="77777777" w:rsidR="001728DC" w:rsidRPr="00CD2248" w:rsidRDefault="001728DC" w:rsidP="001D372A">
            <w:pPr>
              <w:pStyle w:val="TAL"/>
              <w:rPr>
                <w:lang w:eastAsia="zh-CN"/>
              </w:rPr>
            </w:pPr>
            <w:r w:rsidRPr="00CD2248">
              <w:rPr>
                <w:lang w:eastAsia="zh-CN"/>
              </w:rPr>
              <w:t>\n</w:t>
            </w:r>
          </w:p>
        </w:tc>
      </w:tr>
      <w:tr w:rsidR="001728DC" w:rsidRPr="00CD2248" w14:paraId="7734AF91" w14:textId="77777777" w:rsidTr="00664457">
        <w:trPr>
          <w:jc w:val="center"/>
        </w:trPr>
        <w:tc>
          <w:tcPr>
            <w:tcW w:w="1853" w:type="dxa"/>
            <w:shd w:val="clear" w:color="auto" w:fill="auto"/>
          </w:tcPr>
          <w:p w14:paraId="33F1D185" w14:textId="77777777" w:rsidR="001728DC" w:rsidRPr="00CD2248" w:rsidRDefault="001728DC" w:rsidP="001D372A">
            <w:pPr>
              <w:pStyle w:val="TAL"/>
              <w:rPr>
                <w:lang w:eastAsia="zh-CN"/>
              </w:rPr>
            </w:pPr>
            <w:r w:rsidRPr="00CD2248">
              <w:rPr>
                <w:lang w:eastAsia="zh-CN"/>
              </w:rPr>
              <w:t>carriage return</w:t>
            </w:r>
          </w:p>
        </w:tc>
        <w:tc>
          <w:tcPr>
            <w:tcW w:w="1559" w:type="dxa"/>
            <w:shd w:val="clear" w:color="auto" w:fill="auto"/>
          </w:tcPr>
          <w:p w14:paraId="5EFFA9FD" w14:textId="77777777" w:rsidR="001728DC" w:rsidRPr="00CD2248" w:rsidRDefault="001728DC" w:rsidP="001D372A">
            <w:pPr>
              <w:pStyle w:val="TAL"/>
              <w:rPr>
                <w:lang w:eastAsia="zh-CN"/>
              </w:rPr>
            </w:pPr>
            <w:r w:rsidRPr="00CD2248">
              <w:rPr>
                <w:rFonts w:ascii="Courier New" w:hAnsi="Courier New" w:cs="Courier New"/>
                <w:b/>
                <w:lang w:eastAsia="zh-CN"/>
              </w:rPr>
              <w:t>char</w:t>
            </w:r>
            <w:r w:rsidRPr="00CD2248">
              <w:rPr>
                <w:rFonts w:ascii="Courier New" w:hAnsi="Courier New" w:cs="Courier New"/>
                <w:lang w:eastAsia="zh-CN"/>
              </w:rPr>
              <w:t>(UD)</w:t>
            </w:r>
          </w:p>
        </w:tc>
        <w:tc>
          <w:tcPr>
            <w:tcW w:w="1560" w:type="dxa"/>
            <w:shd w:val="clear" w:color="auto" w:fill="auto"/>
          </w:tcPr>
          <w:p w14:paraId="1129447A" w14:textId="77777777" w:rsidR="001728DC" w:rsidRPr="00CD2248" w:rsidRDefault="001728DC" w:rsidP="001D372A">
            <w:pPr>
              <w:pStyle w:val="TAL"/>
              <w:rPr>
                <w:lang w:eastAsia="zh-CN"/>
              </w:rPr>
            </w:pPr>
            <w:r w:rsidRPr="00CD2248">
              <w:rPr>
                <w:rFonts w:ascii="Times New Roman" w:hAnsi="Times New Roman"/>
                <w:lang w:eastAsia="zh-CN"/>
              </w:rPr>
              <w:t>\r</w:t>
            </w:r>
          </w:p>
        </w:tc>
      </w:tr>
      <w:tr w:rsidR="001728DC" w:rsidRPr="00CD2248" w14:paraId="7EF6CC06" w14:textId="77777777" w:rsidTr="00664457">
        <w:trPr>
          <w:jc w:val="center"/>
        </w:trPr>
        <w:tc>
          <w:tcPr>
            <w:tcW w:w="1853" w:type="dxa"/>
            <w:shd w:val="clear" w:color="auto" w:fill="auto"/>
          </w:tcPr>
          <w:p w14:paraId="3B40572B" w14:textId="77777777" w:rsidR="001728DC" w:rsidRPr="00CD2248" w:rsidRDefault="001728DC" w:rsidP="001D372A">
            <w:pPr>
              <w:pStyle w:val="TAL"/>
              <w:rPr>
                <w:lang w:eastAsia="zh-CN"/>
              </w:rPr>
            </w:pPr>
            <w:r w:rsidRPr="00CD2248">
              <w:rPr>
                <w:lang w:eastAsia="zh-CN"/>
              </w:rPr>
              <w:t>horizontal tab</w:t>
            </w:r>
          </w:p>
        </w:tc>
        <w:tc>
          <w:tcPr>
            <w:tcW w:w="1559" w:type="dxa"/>
            <w:shd w:val="clear" w:color="auto" w:fill="auto"/>
          </w:tcPr>
          <w:p w14:paraId="2E5CF273" w14:textId="77777777" w:rsidR="001728DC" w:rsidRPr="00CD2248" w:rsidRDefault="001728DC" w:rsidP="001D372A">
            <w:pPr>
              <w:pStyle w:val="TAL"/>
              <w:rPr>
                <w:lang w:eastAsia="zh-CN"/>
              </w:rPr>
            </w:pPr>
            <w:r w:rsidRPr="00CD2248">
              <w:rPr>
                <w:rFonts w:ascii="Courier New" w:hAnsi="Courier New" w:cs="Courier New"/>
                <w:b/>
                <w:lang w:eastAsia="zh-CN"/>
              </w:rPr>
              <w:t>char</w:t>
            </w:r>
            <w:r w:rsidRPr="00CD2248">
              <w:rPr>
                <w:rFonts w:ascii="Courier New" w:hAnsi="Courier New" w:cs="Courier New"/>
                <w:lang w:eastAsia="zh-CN"/>
              </w:rPr>
              <w:t>(U9)</w:t>
            </w:r>
          </w:p>
        </w:tc>
        <w:tc>
          <w:tcPr>
            <w:tcW w:w="1560" w:type="dxa"/>
            <w:shd w:val="clear" w:color="auto" w:fill="auto"/>
          </w:tcPr>
          <w:p w14:paraId="3ECDF9D9" w14:textId="77777777" w:rsidR="001728DC" w:rsidRPr="00CD2248" w:rsidRDefault="001728DC" w:rsidP="001D372A">
            <w:pPr>
              <w:pStyle w:val="TAL"/>
              <w:rPr>
                <w:lang w:eastAsia="zh-CN"/>
              </w:rPr>
            </w:pPr>
            <w:r w:rsidRPr="00CD2248">
              <w:rPr>
                <w:rFonts w:ascii="Times New Roman" w:hAnsi="Times New Roman"/>
                <w:lang w:eastAsia="zh-CN"/>
              </w:rPr>
              <w:t>\t</w:t>
            </w:r>
          </w:p>
        </w:tc>
      </w:tr>
    </w:tbl>
    <w:p w14:paraId="5CFE0C59" w14:textId="77777777" w:rsidR="00B865F5" w:rsidRPr="00CD2248" w:rsidRDefault="00B865F5" w:rsidP="00BF3A38">
      <w:pPr>
        <w:keepLines/>
        <w:rPr>
          <w:lang w:eastAsia="zh-CN"/>
        </w:rPr>
      </w:pPr>
    </w:p>
    <w:p w14:paraId="192C8A13" w14:textId="77777777" w:rsidR="00926C27" w:rsidRPr="00CD2248" w:rsidRDefault="00926C27" w:rsidP="00926C27">
      <w:r w:rsidRPr="00CD2248">
        <w:t xml:space="preserve">By default, </w:t>
      </w:r>
      <w:r w:rsidR="00033E3B" w:rsidRPr="00CD2248">
        <w:t xml:space="preserve">it is a tool implementation option which </w:t>
      </w:r>
      <w:r w:rsidRPr="00CD2248">
        <w:t xml:space="preserve">form of escaping </w:t>
      </w:r>
      <w:r w:rsidR="00033E3B" w:rsidRPr="00CD2248">
        <w:t>is used</w:t>
      </w:r>
      <w:r w:rsidR="0022358B" w:rsidRPr="00CD2248">
        <w:t xml:space="preserve">, which may be overridden by the </w:t>
      </w:r>
      <w:r w:rsidR="00EE345B" w:rsidRPr="00CD2248">
        <w:t>"</w:t>
      </w:r>
      <w:r w:rsidR="0022358B" w:rsidRPr="00CD2248">
        <w:t>escape as …</w:t>
      </w:r>
      <w:r w:rsidR="00EE345B" w:rsidRPr="00CD2248">
        <w:t>"</w:t>
      </w:r>
      <w:r w:rsidR="0022358B" w:rsidRPr="00CD2248">
        <w:t xml:space="preserve"> encoding instruction.</w:t>
      </w:r>
    </w:p>
    <w:p w14:paraId="5CB9C947" w14:textId="658347B1" w:rsidR="00BF3A38" w:rsidRPr="00CD2248" w:rsidRDefault="00BF3A38" w:rsidP="00BF3A38">
      <w:pPr>
        <w:pStyle w:val="NO"/>
      </w:pPr>
      <w:r w:rsidRPr="00CD2248">
        <w:t>NOTE</w:t>
      </w:r>
      <w:r w:rsidR="0055470C" w:rsidRPr="00CD2248">
        <w:t xml:space="preserve"> </w:t>
      </w:r>
      <w:r w:rsidR="00A85CB6" w:rsidRPr="00CD2248">
        <w:t>1</w:t>
      </w:r>
      <w:r w:rsidRPr="00CD2248">
        <w:t>:</w:t>
      </w:r>
      <w:r w:rsidR="004F63A2" w:rsidRPr="00CD2248">
        <w:tab/>
      </w:r>
      <w:r w:rsidRPr="00CD2248">
        <w:t xml:space="preserve">Note that the JSON module in </w:t>
      </w:r>
      <w:r w:rsidRPr="00CD2248">
        <w:rPr>
          <w:rStyle w:val="NOChar"/>
        </w:rPr>
        <w:fldChar w:fldCharType="begin"/>
      </w:r>
      <w:r w:rsidRPr="00CD2248">
        <w:rPr>
          <w:rStyle w:val="NOChar"/>
        </w:rPr>
        <w:instrText xml:space="preserve"> REF annex_JSONModule \h  \* MERGEFORMAT </w:instrText>
      </w:r>
      <w:r w:rsidRPr="00CD2248">
        <w:rPr>
          <w:rStyle w:val="NOChar"/>
        </w:rPr>
      </w:r>
      <w:r w:rsidRPr="00CD2248">
        <w:rPr>
          <w:rStyle w:val="NOChar"/>
        </w:rPr>
        <w:fldChar w:fldCharType="separate"/>
      </w:r>
      <w:r w:rsidR="00F91E52" w:rsidRPr="00CD2248">
        <w:t>Annex A</w:t>
      </w:r>
      <w:r w:rsidRPr="00CD2248">
        <w:rPr>
          <w:rStyle w:val="NOChar"/>
        </w:rPr>
        <w:fldChar w:fldCharType="end"/>
      </w:r>
      <w:r w:rsidRPr="00CD2248">
        <w:t xml:space="preserve"> defines useful TTCN-3 constants for the characters listed above.</w:t>
      </w:r>
    </w:p>
    <w:p w14:paraId="5E6B827B" w14:textId="77777777" w:rsidR="00967763" w:rsidRPr="00CD2248" w:rsidRDefault="00967763" w:rsidP="00967763">
      <w:r w:rsidRPr="00CD2248">
        <w:rPr>
          <w:rStyle w:val="NOChar"/>
        </w:rPr>
        <w:t>The following TTCN</w:t>
      </w:r>
      <w:r w:rsidRPr="00CD2248">
        <w:rPr>
          <w:rStyle w:val="NOChar"/>
        </w:rPr>
        <w:noBreakHyphen/>
        <w:t>3 type shall be used to map JSON strings to TTCN-3:</w:t>
      </w:r>
    </w:p>
    <w:p w14:paraId="5D7992C8" w14:textId="77777777" w:rsidR="00967763" w:rsidRPr="00CD2248" w:rsidRDefault="00967763" w:rsidP="00967763">
      <w:pPr>
        <w:pStyle w:val="PL"/>
        <w:rPr>
          <w:noProof w:val="0"/>
          <w:lang w:eastAsia="zh-CN"/>
        </w:rPr>
      </w:pPr>
      <w:r w:rsidRPr="00CD2248">
        <w:rPr>
          <w:noProof w:val="0"/>
          <w:lang w:eastAsia="zh-CN"/>
        </w:rPr>
        <w:t xml:space="preserve">  </w:t>
      </w:r>
      <w:r w:rsidRPr="00CD2248">
        <w:rPr>
          <w:b/>
          <w:bCs/>
          <w:noProof w:val="0"/>
          <w:lang w:eastAsia="zh-CN"/>
        </w:rPr>
        <w:t>type</w:t>
      </w:r>
      <w:r w:rsidRPr="00CD2248">
        <w:rPr>
          <w:noProof w:val="0"/>
          <w:lang w:eastAsia="zh-CN"/>
        </w:rPr>
        <w:t xml:space="preserve"> </w:t>
      </w:r>
      <w:r w:rsidRPr="00CD2248">
        <w:rPr>
          <w:b/>
          <w:bCs/>
          <w:noProof w:val="0"/>
          <w:lang w:eastAsia="zh-CN"/>
        </w:rPr>
        <w:t>universal</w:t>
      </w:r>
      <w:r w:rsidRPr="00CD2248">
        <w:rPr>
          <w:noProof w:val="0"/>
          <w:lang w:eastAsia="zh-CN"/>
        </w:rPr>
        <w:t xml:space="preserve"> </w:t>
      </w:r>
      <w:r w:rsidRPr="00CD2248">
        <w:rPr>
          <w:b/>
          <w:bCs/>
          <w:noProof w:val="0"/>
          <w:lang w:eastAsia="zh-CN"/>
        </w:rPr>
        <w:t>charstring</w:t>
      </w:r>
      <w:r w:rsidRPr="00CD2248">
        <w:rPr>
          <w:noProof w:val="0"/>
          <w:lang w:eastAsia="zh-CN"/>
        </w:rPr>
        <w:t xml:space="preserve"> String </w:t>
      </w:r>
      <w:r w:rsidRPr="00CD2248">
        <w:rPr>
          <w:b/>
          <w:bCs/>
          <w:noProof w:val="0"/>
          <w:lang w:eastAsia="zh-CN"/>
        </w:rPr>
        <w:t>with</w:t>
      </w:r>
      <w:r w:rsidRPr="00CD2248">
        <w:rPr>
          <w:noProof w:val="0"/>
          <w:lang w:eastAsia="zh-CN"/>
        </w:rPr>
        <w:t xml:space="preserve"> {</w:t>
      </w:r>
    </w:p>
    <w:p w14:paraId="1C00E44A" w14:textId="77777777" w:rsidR="00967763" w:rsidRPr="00CD2248" w:rsidRDefault="00967763" w:rsidP="00967763">
      <w:pPr>
        <w:pStyle w:val="PL"/>
        <w:rPr>
          <w:noProof w:val="0"/>
          <w:lang w:eastAsia="zh-CN"/>
        </w:rPr>
      </w:pPr>
      <w:r w:rsidRPr="00CD2248">
        <w:rPr>
          <w:noProof w:val="0"/>
          <w:lang w:eastAsia="zh-CN"/>
        </w:rPr>
        <w:t xml:space="preserve">    </w:t>
      </w:r>
      <w:r w:rsidRPr="00CD2248">
        <w:rPr>
          <w:b/>
          <w:bCs/>
          <w:noProof w:val="0"/>
          <w:lang w:eastAsia="zh-CN"/>
        </w:rPr>
        <w:t>variant</w:t>
      </w:r>
      <w:r w:rsidRPr="00CD2248">
        <w:rPr>
          <w:noProof w:val="0"/>
          <w:lang w:eastAsia="zh-CN"/>
        </w:rPr>
        <w:t xml:space="preserve"> "JSON:string"</w:t>
      </w:r>
    </w:p>
    <w:p w14:paraId="6942B85B" w14:textId="77777777" w:rsidR="00967763" w:rsidRPr="00CD2248" w:rsidRDefault="00967763" w:rsidP="00967763">
      <w:pPr>
        <w:pStyle w:val="PL"/>
        <w:rPr>
          <w:noProof w:val="0"/>
          <w:lang w:eastAsia="zh-CN"/>
        </w:rPr>
      </w:pPr>
      <w:r w:rsidRPr="00CD2248">
        <w:rPr>
          <w:noProof w:val="0"/>
          <w:lang w:eastAsia="zh-CN"/>
        </w:rPr>
        <w:t xml:space="preserve">  }</w:t>
      </w:r>
    </w:p>
    <w:p w14:paraId="3FA77438" w14:textId="77777777" w:rsidR="00967763" w:rsidRPr="00CD2248" w:rsidRDefault="00967763" w:rsidP="004F63A2">
      <w:pPr>
        <w:pStyle w:val="PL"/>
        <w:rPr>
          <w:noProof w:val="0"/>
        </w:rPr>
      </w:pPr>
    </w:p>
    <w:p w14:paraId="1622572C" w14:textId="09AC794A" w:rsidR="00967763" w:rsidRPr="00CD2248" w:rsidRDefault="00967763" w:rsidP="00967763">
      <w:pPr>
        <w:pStyle w:val="NO"/>
      </w:pPr>
      <w:r w:rsidRPr="00CD2248">
        <w:t>NOTE</w:t>
      </w:r>
      <w:r w:rsidR="00223104" w:rsidRPr="00CD2248">
        <w:t xml:space="preserve"> </w:t>
      </w:r>
      <w:r w:rsidR="00A85CB6" w:rsidRPr="00CD2248">
        <w:t>2</w:t>
      </w:r>
      <w:r w:rsidRPr="00CD2248">
        <w:t>:</w:t>
      </w:r>
      <w:r w:rsidRPr="00CD2248">
        <w:tab/>
        <w:t>Though Unicode and ISO/IEC 10646 [</w:t>
      </w:r>
      <w:r w:rsidRPr="00CD2248">
        <w:fldChar w:fldCharType="begin"/>
      </w:r>
      <w:r w:rsidRPr="00CD2248">
        <w:instrText xml:space="preserve"> REF REF_ISOIEC10646 \h  \* MERGEFORMAT </w:instrText>
      </w:r>
      <w:r w:rsidRPr="00CD2248">
        <w:fldChar w:fldCharType="separate"/>
      </w:r>
      <w:r w:rsidR="00F91E52" w:rsidRPr="00CD2248">
        <w:t>3</w:t>
      </w:r>
      <w:r w:rsidRPr="00CD2248">
        <w:fldChar w:fldCharType="end"/>
      </w:r>
      <w:r w:rsidRPr="00CD2248">
        <w:t xml:space="preserve">] </w:t>
      </w:r>
      <w:r w:rsidR="004E09C8" w:rsidRPr="00CD2248">
        <w:t xml:space="preserve">do </w:t>
      </w:r>
      <w:r w:rsidRPr="00CD2248">
        <w:t>not necessarily contain the same set of characters at all point</w:t>
      </w:r>
      <w:r w:rsidR="00744DF0" w:rsidRPr="00CD2248">
        <w:t>s</w:t>
      </w:r>
      <w:r w:rsidRPr="00CD2248">
        <w:t xml:space="preserve"> in time, JSON strings are expressed using the TTCN-3 universal charstring type.</w:t>
      </w:r>
    </w:p>
    <w:p w14:paraId="3E76E9C2" w14:textId="77777777" w:rsidR="003F510A" w:rsidRPr="00CD2248" w:rsidRDefault="00CF46CD" w:rsidP="003F510A">
      <w:r w:rsidRPr="00CD2248">
        <w:t>In addition to the generic encoding instructions like "normalize" and "name as …", t</w:t>
      </w:r>
      <w:r w:rsidR="003F510A" w:rsidRPr="00CD2248">
        <w:t xml:space="preserve">he following </w:t>
      </w:r>
      <w:r w:rsidR="00926C27" w:rsidRPr="00CD2248">
        <w:t xml:space="preserve">specific </w:t>
      </w:r>
      <w:r w:rsidR="003F510A" w:rsidRPr="00CD2248">
        <w:t xml:space="preserve">encoding instructions are applicable to </w:t>
      </w:r>
      <w:r w:rsidR="003F510A" w:rsidRPr="00CD2248">
        <w:rPr>
          <w:rFonts w:ascii="Courier New" w:hAnsi="Courier New" w:cs="Courier New"/>
          <w:b/>
        </w:rPr>
        <w:t>JSON.</w:t>
      </w:r>
      <w:r w:rsidR="003F510A" w:rsidRPr="00CD2248">
        <w:rPr>
          <w:rFonts w:ascii="Courier New" w:hAnsi="Courier New" w:cs="Courier New"/>
          <w:b/>
          <w:lang w:eastAsia="zh-CN"/>
        </w:rPr>
        <w:t>String</w:t>
      </w:r>
      <w:r w:rsidR="003F510A" w:rsidRPr="00CD2248">
        <w:t xml:space="preserve"> type</w:t>
      </w:r>
      <w:r w:rsidR="00667644" w:rsidRPr="00CD2248">
        <w:t>s</w:t>
      </w:r>
      <w:r w:rsidR="003F510A" w:rsidRPr="00CD2248">
        <w:t>:</w:t>
      </w:r>
    </w:p>
    <w:p w14:paraId="72F288D9" w14:textId="082C78DA" w:rsidR="003F510A" w:rsidRPr="00CD2248" w:rsidRDefault="00B7104D" w:rsidP="003F510A">
      <w:pPr>
        <w:pStyle w:val="B1"/>
      </w:pPr>
      <w:r w:rsidRPr="00CD2248">
        <w:t>e</w:t>
      </w:r>
      <w:r w:rsidR="00135186" w:rsidRPr="00CD2248">
        <w:t>scape</w:t>
      </w:r>
      <w:r w:rsidRPr="00CD2248">
        <w:t xml:space="preserve"> as …</w:t>
      </w:r>
      <w:r w:rsidR="003F510A" w:rsidRPr="00CD2248">
        <w:tab/>
      </w:r>
      <w:r w:rsidR="003F510A" w:rsidRPr="00CD2248">
        <w:tab/>
        <w:t xml:space="preserve">see clause </w:t>
      </w:r>
      <w:r w:rsidR="0028781D" w:rsidRPr="00CD2248">
        <w:fldChar w:fldCharType="begin"/>
      </w:r>
      <w:r w:rsidR="0028781D" w:rsidRPr="00CD2248">
        <w:instrText xml:space="preserve"> REF  clause_EncInstr_escapeAs \h  \* MERGEFORMAT </w:instrText>
      </w:r>
      <w:r w:rsidR="0028781D" w:rsidRPr="00CD2248">
        <w:fldChar w:fldCharType="separate"/>
      </w:r>
      <w:r w:rsidR="00F91E52" w:rsidRPr="00CD2248">
        <w:t>B.3.7</w:t>
      </w:r>
      <w:r w:rsidR="0028781D" w:rsidRPr="00CD2248">
        <w:fldChar w:fldCharType="end"/>
      </w:r>
    </w:p>
    <w:p w14:paraId="5D78D0B6" w14:textId="77777777" w:rsidR="00047788" w:rsidRPr="00CD2248" w:rsidRDefault="00047788" w:rsidP="00047788">
      <w:pPr>
        <w:pStyle w:val="EX"/>
        <w:rPr>
          <w:rFonts w:eastAsia="MS Mincho"/>
        </w:rPr>
      </w:pPr>
      <w:r w:rsidRPr="00CD2248">
        <w:rPr>
          <w:rFonts w:eastAsia="MS Mincho"/>
        </w:rPr>
        <w:t>EXAMPLE:</w:t>
      </w:r>
      <w:r w:rsidR="004F63A2" w:rsidRPr="00CD2248">
        <w:rPr>
          <w:rFonts w:eastAsia="MS Mincho"/>
        </w:rPr>
        <w:tab/>
      </w:r>
      <w:r w:rsidR="007C0046" w:rsidRPr="00CD2248">
        <w:rPr>
          <w:rFonts w:eastAsia="MS Mincho"/>
        </w:rPr>
        <w:t>String encoding examples</w:t>
      </w:r>
    </w:p>
    <w:p w14:paraId="7EEBB4E6" w14:textId="77777777" w:rsidR="00047788" w:rsidRPr="00CD2248" w:rsidRDefault="00047788" w:rsidP="00047788">
      <w:pPr>
        <w:rPr>
          <w:rFonts w:eastAsia="MS Mincho"/>
        </w:rPr>
      </w:pPr>
      <w:r w:rsidRPr="00CD2248">
        <w:rPr>
          <w:rFonts w:eastAsia="MS Mincho"/>
        </w:rPr>
        <w:tab/>
        <w:t>If:</w:t>
      </w:r>
    </w:p>
    <w:p w14:paraId="3387D324" w14:textId="77777777" w:rsidR="00047788" w:rsidRPr="00CD2248" w:rsidRDefault="00047788" w:rsidP="00047788">
      <w:pPr>
        <w:pStyle w:val="PL"/>
        <w:rPr>
          <w:rFonts w:eastAsia="MS Mincho"/>
          <w:noProof w:val="0"/>
        </w:rPr>
      </w:pPr>
      <w:r w:rsidRPr="00CD2248">
        <w:rPr>
          <w:rFonts w:eastAsia="MS Mincho"/>
          <w:noProof w:val="0"/>
        </w:rPr>
        <w:tab/>
      </w:r>
      <w:r w:rsidRPr="00CD2248">
        <w:rPr>
          <w:rFonts w:eastAsia="MS Mincho"/>
          <w:b/>
          <w:noProof w:val="0"/>
        </w:rPr>
        <w:t>const</w:t>
      </w:r>
      <w:r w:rsidRPr="00CD2248">
        <w:rPr>
          <w:rFonts w:eastAsia="MS Mincho"/>
          <w:noProof w:val="0"/>
        </w:rPr>
        <w:t xml:space="preserve"> JSON.</w:t>
      </w:r>
      <w:r w:rsidR="00485B40" w:rsidRPr="00CD2248">
        <w:rPr>
          <w:rFonts w:eastAsia="MS Mincho"/>
          <w:noProof w:val="0"/>
        </w:rPr>
        <w:t>String</w:t>
      </w:r>
      <w:r w:rsidRPr="00CD2248">
        <w:rPr>
          <w:rFonts w:eastAsia="MS Mincho"/>
          <w:noProof w:val="0"/>
        </w:rPr>
        <w:t xml:space="preserve"> c_</w:t>
      </w:r>
      <w:r w:rsidR="00485B40" w:rsidRPr="00CD2248">
        <w:rPr>
          <w:rFonts w:eastAsia="MS Mincho"/>
          <w:noProof w:val="0"/>
        </w:rPr>
        <w:t>string1</w:t>
      </w:r>
      <w:r w:rsidRPr="00CD2248">
        <w:rPr>
          <w:rFonts w:eastAsia="MS Mincho"/>
          <w:noProof w:val="0"/>
        </w:rPr>
        <w:t xml:space="preserve"> := &lt;actual value&gt; </w:t>
      </w:r>
      <w:r w:rsidRPr="00CD2248">
        <w:rPr>
          <w:rFonts w:eastAsia="MS Mincho"/>
          <w:b/>
          <w:noProof w:val="0"/>
        </w:rPr>
        <w:t>with</w:t>
      </w:r>
      <w:r w:rsidRPr="00CD2248">
        <w:rPr>
          <w:rFonts w:eastAsia="MS Mincho"/>
          <w:noProof w:val="0"/>
        </w:rPr>
        <w:t xml:space="preserve"> </w:t>
      </w:r>
      <w:r w:rsidR="001673C1" w:rsidRPr="00CD2248">
        <w:rPr>
          <w:rFonts w:eastAsia="MS Mincho"/>
          <w:noProof w:val="0"/>
        </w:rPr>
        <w:t>{</w:t>
      </w:r>
      <w:r w:rsidRPr="00CD2248">
        <w:rPr>
          <w:rFonts w:eastAsia="MS Mincho" w:cs="Courier New"/>
          <w:b/>
          <w:noProof w:val="0"/>
        </w:rPr>
        <w:t>variant</w:t>
      </w:r>
      <w:r w:rsidRPr="00CD2248">
        <w:rPr>
          <w:rFonts w:eastAsia="MS Mincho" w:cs="Courier New"/>
          <w:noProof w:val="0"/>
        </w:rPr>
        <w:t xml:space="preserve"> "</w:t>
      </w:r>
      <w:r w:rsidR="00485B40" w:rsidRPr="00CD2248">
        <w:rPr>
          <w:rFonts w:eastAsia="MS Mincho" w:cs="Courier New"/>
          <w:noProof w:val="0"/>
        </w:rPr>
        <w:t>escape as short</w:t>
      </w:r>
      <w:r w:rsidRPr="00CD2248">
        <w:rPr>
          <w:rFonts w:eastAsia="MS Mincho" w:cs="Courier New"/>
          <w:noProof w:val="0"/>
        </w:rPr>
        <w:t>"</w:t>
      </w:r>
      <w:r w:rsidR="001673C1" w:rsidRPr="00CD2248">
        <w:rPr>
          <w:rFonts w:eastAsia="MS Mincho" w:cs="Courier New"/>
          <w:noProof w:val="0"/>
        </w:rPr>
        <w:t>}</w:t>
      </w:r>
      <w:r w:rsidRPr="00CD2248">
        <w:rPr>
          <w:rFonts w:eastAsia="MS Mincho" w:cs="Courier New"/>
          <w:noProof w:val="0"/>
        </w:rPr>
        <w:t>;</w:t>
      </w:r>
    </w:p>
    <w:p w14:paraId="7CBBE204" w14:textId="77777777" w:rsidR="00047788" w:rsidRPr="00CD2248" w:rsidRDefault="00047788" w:rsidP="004F63A2">
      <w:pPr>
        <w:pStyle w:val="PL"/>
        <w:rPr>
          <w:rFonts w:eastAsia="MS Mincho"/>
          <w:noProof w:val="0"/>
        </w:rPr>
      </w:pPr>
    </w:p>
    <w:p w14:paraId="4EDAC0C4" w14:textId="11F68211" w:rsidR="00047788" w:rsidRPr="00CD2248" w:rsidRDefault="00047788" w:rsidP="00047788">
      <w:pPr>
        <w:rPr>
          <w:rFonts w:eastAsia="MS Mincho"/>
        </w:rPr>
      </w:pPr>
      <w:r w:rsidRPr="00CD2248">
        <w:rPr>
          <w:rFonts w:eastAsia="MS Mincho"/>
        </w:rPr>
        <w:tab/>
        <w:t>then</w:t>
      </w:r>
      <w:r w:rsidR="00042108" w:rsidRPr="00CD2248">
        <w:rPr>
          <w:rFonts w:eastAsia="MS Mincho"/>
        </w:rPr>
        <w:t>:</w:t>
      </w:r>
    </w:p>
    <w:tbl>
      <w:tblPr>
        <w:tblW w:w="0" w:type="auto"/>
        <w:tblInd w:w="85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7" w:type="dxa"/>
          <w:right w:w="57" w:type="dxa"/>
        </w:tblCellMar>
        <w:tblLook w:val="04A0" w:firstRow="1" w:lastRow="0" w:firstColumn="1" w:lastColumn="0" w:noHBand="0" w:noVBand="1"/>
      </w:tblPr>
      <w:tblGrid>
        <w:gridCol w:w="2183"/>
        <w:gridCol w:w="1985"/>
        <w:gridCol w:w="2690"/>
        <w:gridCol w:w="2043"/>
      </w:tblGrid>
      <w:tr w:rsidR="006627A0" w:rsidRPr="00CD2248" w14:paraId="491D12E7" w14:textId="77777777" w:rsidTr="005777F9">
        <w:tc>
          <w:tcPr>
            <w:tcW w:w="2183" w:type="dxa"/>
            <w:shd w:val="clear" w:color="auto" w:fill="auto"/>
          </w:tcPr>
          <w:p w14:paraId="39220F39" w14:textId="77777777" w:rsidR="006627A0" w:rsidRPr="00CD2248" w:rsidRDefault="006627A0" w:rsidP="009E5774">
            <w:pPr>
              <w:pStyle w:val="PL"/>
              <w:keepNext/>
              <w:keepLines/>
              <w:jc w:val="center"/>
              <w:rPr>
                <w:rFonts w:eastAsia="MS Mincho"/>
                <w:noProof w:val="0"/>
              </w:rPr>
            </w:pPr>
            <w:r w:rsidRPr="00CD2248">
              <w:rPr>
                <w:rFonts w:eastAsia="MS Mincho"/>
                <w:noProof w:val="0"/>
              </w:rPr>
              <w:t>&lt;actual value&gt;</w:t>
            </w:r>
          </w:p>
        </w:tc>
        <w:tc>
          <w:tcPr>
            <w:tcW w:w="1985" w:type="dxa"/>
            <w:shd w:val="clear" w:color="auto" w:fill="auto"/>
          </w:tcPr>
          <w:p w14:paraId="6AAEC663" w14:textId="77777777" w:rsidR="006627A0" w:rsidRPr="00CD2248" w:rsidRDefault="006627A0" w:rsidP="009E5774">
            <w:pPr>
              <w:pStyle w:val="PL"/>
              <w:keepNext/>
              <w:keepLines/>
              <w:jc w:val="center"/>
              <w:rPr>
                <w:rFonts w:eastAsia="MS Mincho"/>
                <w:noProof w:val="0"/>
              </w:rPr>
            </w:pPr>
            <w:r w:rsidRPr="00CD2248">
              <w:rPr>
                <w:rFonts w:eastAsia="MS Mincho"/>
                <w:noProof w:val="0"/>
              </w:rPr>
              <w:t>JSON character sequence</w:t>
            </w:r>
          </w:p>
        </w:tc>
        <w:tc>
          <w:tcPr>
            <w:tcW w:w="2690" w:type="dxa"/>
          </w:tcPr>
          <w:p w14:paraId="4DFDA525" w14:textId="77777777" w:rsidR="006627A0" w:rsidRPr="00CD2248" w:rsidRDefault="006627A0" w:rsidP="009E5774">
            <w:pPr>
              <w:pStyle w:val="PL"/>
              <w:keepNext/>
              <w:keepLines/>
              <w:jc w:val="center"/>
              <w:rPr>
                <w:rFonts w:eastAsia="MS Mincho"/>
                <w:noProof w:val="0"/>
              </w:rPr>
            </w:pPr>
            <w:r w:rsidRPr="00CD2248">
              <w:rPr>
                <w:rFonts w:eastAsia="MS Mincho"/>
                <w:noProof w:val="0"/>
              </w:rPr>
              <w:t xml:space="preserve">UTF-8 </w:t>
            </w:r>
            <w:r w:rsidRPr="00CD2248">
              <w:rPr>
                <w:noProof w:val="0"/>
              </w:rPr>
              <w:t>serialization of the JSON value</w:t>
            </w:r>
          </w:p>
        </w:tc>
        <w:tc>
          <w:tcPr>
            <w:tcW w:w="2043" w:type="dxa"/>
          </w:tcPr>
          <w:p w14:paraId="16B56CD6" w14:textId="77777777" w:rsidR="006627A0" w:rsidRPr="00CD2248" w:rsidRDefault="006627A0" w:rsidP="009E5774">
            <w:pPr>
              <w:pStyle w:val="PL"/>
              <w:keepNext/>
              <w:keepLines/>
              <w:jc w:val="center"/>
              <w:rPr>
                <w:rFonts w:eastAsia="MS Mincho"/>
                <w:noProof w:val="0"/>
              </w:rPr>
            </w:pPr>
            <w:r w:rsidRPr="00CD2248">
              <w:rPr>
                <w:rFonts w:eastAsia="MS Mincho"/>
                <w:noProof w:val="0"/>
              </w:rPr>
              <w:t>Note</w:t>
            </w:r>
          </w:p>
        </w:tc>
      </w:tr>
      <w:tr w:rsidR="006627A0" w:rsidRPr="00CD2248" w14:paraId="12B74DAA" w14:textId="77777777" w:rsidTr="005777F9">
        <w:tc>
          <w:tcPr>
            <w:tcW w:w="2183" w:type="dxa"/>
            <w:shd w:val="clear" w:color="auto" w:fill="auto"/>
          </w:tcPr>
          <w:p w14:paraId="7B6AF47E" w14:textId="77777777" w:rsidR="006627A0" w:rsidRPr="00CD2248" w:rsidRDefault="006627A0" w:rsidP="009E5774">
            <w:pPr>
              <w:pStyle w:val="PL"/>
              <w:keepNext/>
              <w:keepLines/>
              <w:jc w:val="center"/>
              <w:rPr>
                <w:rFonts w:eastAsia="MS Mincho"/>
                <w:noProof w:val="0"/>
              </w:rPr>
            </w:pPr>
            <w:r w:rsidRPr="00CD2248">
              <w:rPr>
                <w:rFonts w:eastAsia="MS Mincho"/>
                <w:noProof w:val="0"/>
              </w:rPr>
              <w:t>"abcd"</w:t>
            </w:r>
          </w:p>
        </w:tc>
        <w:tc>
          <w:tcPr>
            <w:tcW w:w="1985" w:type="dxa"/>
            <w:shd w:val="clear" w:color="auto" w:fill="auto"/>
          </w:tcPr>
          <w:p w14:paraId="5132780A" w14:textId="77777777" w:rsidR="006627A0" w:rsidRPr="00CD2248" w:rsidRDefault="006627A0" w:rsidP="009E5774">
            <w:pPr>
              <w:pStyle w:val="PL"/>
              <w:keepNext/>
              <w:keepLines/>
              <w:jc w:val="center"/>
              <w:rPr>
                <w:rFonts w:eastAsia="MS Mincho"/>
                <w:noProof w:val="0"/>
              </w:rPr>
            </w:pPr>
            <w:r w:rsidRPr="00CD2248">
              <w:rPr>
                <w:rFonts w:eastAsia="MS Mincho"/>
                <w:noProof w:val="0"/>
              </w:rPr>
              <w:t>"abcd"</w:t>
            </w:r>
          </w:p>
        </w:tc>
        <w:tc>
          <w:tcPr>
            <w:tcW w:w="2690" w:type="dxa"/>
          </w:tcPr>
          <w:p w14:paraId="1833F1A0" w14:textId="77777777" w:rsidR="006627A0" w:rsidRPr="00CD2248" w:rsidRDefault="006627A0" w:rsidP="009E5774">
            <w:pPr>
              <w:pStyle w:val="PL"/>
              <w:keepNext/>
              <w:keepLines/>
              <w:jc w:val="center"/>
              <w:rPr>
                <w:rFonts w:eastAsia="MS Mincho"/>
                <w:noProof w:val="0"/>
              </w:rPr>
            </w:pPr>
            <w:r w:rsidRPr="00CD2248">
              <w:rPr>
                <w:noProof w:val="0"/>
              </w:rPr>
              <w:t>226162636422</w:t>
            </w:r>
          </w:p>
        </w:tc>
        <w:tc>
          <w:tcPr>
            <w:tcW w:w="2043" w:type="dxa"/>
          </w:tcPr>
          <w:p w14:paraId="1BC9405F" w14:textId="77777777" w:rsidR="006627A0" w:rsidRPr="00CD2248" w:rsidRDefault="006627A0" w:rsidP="009E5774">
            <w:pPr>
              <w:pStyle w:val="PL"/>
              <w:keepNext/>
              <w:keepLines/>
              <w:rPr>
                <w:rFonts w:eastAsia="MS Mincho"/>
                <w:noProof w:val="0"/>
              </w:rPr>
            </w:pPr>
          </w:p>
        </w:tc>
      </w:tr>
      <w:tr w:rsidR="006627A0" w:rsidRPr="00CD2248" w14:paraId="1156AD2E" w14:textId="77777777" w:rsidTr="005777F9">
        <w:tc>
          <w:tcPr>
            <w:tcW w:w="2183" w:type="dxa"/>
            <w:shd w:val="clear" w:color="auto" w:fill="auto"/>
          </w:tcPr>
          <w:p w14:paraId="1D2B1B5F" w14:textId="77777777" w:rsidR="006627A0" w:rsidRPr="00CD2248" w:rsidRDefault="006627A0" w:rsidP="009E5774">
            <w:pPr>
              <w:pStyle w:val="PL"/>
              <w:keepNext/>
              <w:keepLines/>
              <w:jc w:val="center"/>
              <w:rPr>
                <w:rFonts w:eastAsia="MS Mincho"/>
                <w:noProof w:val="0"/>
              </w:rPr>
            </w:pPr>
            <w:r w:rsidRPr="00CD2248">
              <w:rPr>
                <w:rFonts w:eastAsia="MS Mincho"/>
                <w:noProof w:val="0"/>
              </w:rPr>
              <w:t>"ab\cd"</w:t>
            </w:r>
          </w:p>
        </w:tc>
        <w:tc>
          <w:tcPr>
            <w:tcW w:w="1985" w:type="dxa"/>
            <w:shd w:val="clear" w:color="auto" w:fill="auto"/>
          </w:tcPr>
          <w:p w14:paraId="19C5D039" w14:textId="77777777" w:rsidR="006627A0" w:rsidRPr="00CD2248" w:rsidRDefault="006627A0" w:rsidP="009E5774">
            <w:pPr>
              <w:pStyle w:val="PL"/>
              <w:keepNext/>
              <w:keepLines/>
              <w:jc w:val="center"/>
              <w:rPr>
                <w:rFonts w:eastAsia="MS Mincho"/>
                <w:noProof w:val="0"/>
              </w:rPr>
            </w:pPr>
            <w:r w:rsidRPr="00CD2248">
              <w:rPr>
                <w:rFonts w:eastAsia="MS Mincho"/>
                <w:noProof w:val="0"/>
              </w:rPr>
              <w:t>"ab\\cd"</w:t>
            </w:r>
          </w:p>
        </w:tc>
        <w:tc>
          <w:tcPr>
            <w:tcW w:w="2690" w:type="dxa"/>
          </w:tcPr>
          <w:p w14:paraId="54D1E3D6" w14:textId="77777777" w:rsidR="006627A0" w:rsidRPr="00CD2248" w:rsidRDefault="006627A0" w:rsidP="009E5774">
            <w:pPr>
              <w:pStyle w:val="PL"/>
              <w:keepNext/>
              <w:keepLines/>
              <w:jc w:val="center"/>
              <w:rPr>
                <w:rFonts w:eastAsia="MS Mincho"/>
                <w:noProof w:val="0"/>
              </w:rPr>
            </w:pPr>
            <w:r w:rsidRPr="00CD2248">
              <w:rPr>
                <w:noProof w:val="0"/>
              </w:rPr>
              <w:t>2261625C5C636422</w:t>
            </w:r>
          </w:p>
        </w:tc>
        <w:tc>
          <w:tcPr>
            <w:tcW w:w="2043" w:type="dxa"/>
          </w:tcPr>
          <w:p w14:paraId="131E6D60" w14:textId="77777777" w:rsidR="006627A0" w:rsidRPr="00CD2248" w:rsidRDefault="006627A0" w:rsidP="009E5774">
            <w:pPr>
              <w:pStyle w:val="PL"/>
              <w:keepNext/>
              <w:keepLines/>
              <w:rPr>
                <w:rFonts w:eastAsia="MS Mincho"/>
                <w:noProof w:val="0"/>
              </w:rPr>
            </w:pPr>
          </w:p>
        </w:tc>
      </w:tr>
      <w:tr w:rsidR="006627A0" w:rsidRPr="00CD2248" w14:paraId="68F8CF09" w14:textId="77777777" w:rsidTr="005777F9">
        <w:tc>
          <w:tcPr>
            <w:tcW w:w="2183" w:type="dxa"/>
            <w:shd w:val="clear" w:color="auto" w:fill="auto"/>
          </w:tcPr>
          <w:p w14:paraId="453E851E" w14:textId="77777777" w:rsidR="006627A0" w:rsidRPr="00CD2248" w:rsidRDefault="006627A0" w:rsidP="009E5774">
            <w:pPr>
              <w:pStyle w:val="PL"/>
              <w:keepNext/>
              <w:keepLines/>
              <w:jc w:val="center"/>
              <w:rPr>
                <w:rFonts w:eastAsia="MS Mincho"/>
                <w:noProof w:val="0"/>
              </w:rPr>
            </w:pPr>
            <w:r w:rsidRPr="00CD2248">
              <w:rPr>
                <w:rFonts w:eastAsia="MS Mincho"/>
                <w:noProof w:val="0"/>
              </w:rPr>
              <w:t>"ab/cd"</w:t>
            </w:r>
          </w:p>
        </w:tc>
        <w:tc>
          <w:tcPr>
            <w:tcW w:w="1985" w:type="dxa"/>
            <w:shd w:val="clear" w:color="auto" w:fill="auto"/>
          </w:tcPr>
          <w:p w14:paraId="0A85ADB6" w14:textId="77777777" w:rsidR="006627A0" w:rsidRPr="00CD2248" w:rsidRDefault="006627A0" w:rsidP="009E5774">
            <w:pPr>
              <w:pStyle w:val="PL"/>
              <w:keepNext/>
              <w:keepLines/>
              <w:jc w:val="center"/>
              <w:rPr>
                <w:rFonts w:eastAsia="MS Mincho"/>
                <w:noProof w:val="0"/>
              </w:rPr>
            </w:pPr>
            <w:r w:rsidRPr="00CD2248">
              <w:rPr>
                <w:rFonts w:eastAsia="MS Mincho"/>
                <w:noProof w:val="0"/>
              </w:rPr>
              <w:t>"ab\/d"</w:t>
            </w:r>
          </w:p>
        </w:tc>
        <w:tc>
          <w:tcPr>
            <w:tcW w:w="2690" w:type="dxa"/>
          </w:tcPr>
          <w:p w14:paraId="4565E27A" w14:textId="77777777" w:rsidR="006627A0" w:rsidRPr="00CD2248" w:rsidRDefault="006627A0" w:rsidP="009E5774">
            <w:pPr>
              <w:pStyle w:val="PL"/>
              <w:keepNext/>
              <w:keepLines/>
              <w:jc w:val="center"/>
              <w:rPr>
                <w:rFonts w:eastAsia="MS Mincho"/>
                <w:noProof w:val="0"/>
              </w:rPr>
            </w:pPr>
            <w:r w:rsidRPr="00CD2248">
              <w:rPr>
                <w:noProof w:val="0"/>
              </w:rPr>
              <w:t>2261625C2F636422</w:t>
            </w:r>
          </w:p>
        </w:tc>
        <w:tc>
          <w:tcPr>
            <w:tcW w:w="2043" w:type="dxa"/>
          </w:tcPr>
          <w:p w14:paraId="70AE4779" w14:textId="77777777" w:rsidR="006627A0" w:rsidRPr="00CD2248" w:rsidRDefault="006627A0" w:rsidP="009E5774">
            <w:pPr>
              <w:pStyle w:val="PL"/>
              <w:keepNext/>
              <w:keepLines/>
              <w:rPr>
                <w:rFonts w:eastAsia="MS Mincho"/>
                <w:noProof w:val="0"/>
              </w:rPr>
            </w:pPr>
          </w:p>
        </w:tc>
      </w:tr>
      <w:tr w:rsidR="006627A0" w:rsidRPr="00CD2248" w14:paraId="4AE366F1" w14:textId="77777777" w:rsidTr="005777F9">
        <w:tc>
          <w:tcPr>
            <w:tcW w:w="2183" w:type="dxa"/>
            <w:shd w:val="clear" w:color="auto" w:fill="auto"/>
          </w:tcPr>
          <w:p w14:paraId="2C2B83A2" w14:textId="77777777" w:rsidR="006627A0" w:rsidRPr="00CD2248" w:rsidRDefault="006627A0" w:rsidP="009E5774">
            <w:pPr>
              <w:pStyle w:val="PL"/>
              <w:keepNext/>
              <w:keepLines/>
              <w:jc w:val="center"/>
              <w:rPr>
                <w:rFonts w:eastAsia="MS Mincho"/>
                <w:noProof w:val="0"/>
              </w:rPr>
            </w:pPr>
            <w:r w:rsidRPr="00CD2248">
              <w:rPr>
                <w:rFonts w:eastAsia="MS Mincho"/>
                <w:noProof w:val="0"/>
              </w:rPr>
              <w:t>"ab" &amp; char(U7) &amp; "cd"</w:t>
            </w:r>
          </w:p>
        </w:tc>
        <w:tc>
          <w:tcPr>
            <w:tcW w:w="1985" w:type="dxa"/>
            <w:shd w:val="clear" w:color="auto" w:fill="auto"/>
          </w:tcPr>
          <w:p w14:paraId="1C659EE4" w14:textId="77777777" w:rsidR="006627A0" w:rsidRPr="00CD2248" w:rsidRDefault="006627A0" w:rsidP="009E5774">
            <w:pPr>
              <w:pStyle w:val="PL"/>
              <w:keepNext/>
              <w:keepLines/>
              <w:jc w:val="center"/>
              <w:rPr>
                <w:rFonts w:eastAsia="MS Mincho"/>
                <w:noProof w:val="0"/>
              </w:rPr>
            </w:pPr>
            <w:r w:rsidRPr="00CD2248">
              <w:rPr>
                <w:rFonts w:eastAsia="MS Mincho"/>
                <w:noProof w:val="0"/>
              </w:rPr>
              <w:t>"ab\u0007cd"</w:t>
            </w:r>
          </w:p>
        </w:tc>
        <w:tc>
          <w:tcPr>
            <w:tcW w:w="2690" w:type="dxa"/>
          </w:tcPr>
          <w:p w14:paraId="018D5DC9" w14:textId="77777777" w:rsidR="006627A0" w:rsidRPr="00CD2248" w:rsidRDefault="006627A0" w:rsidP="009E5774">
            <w:pPr>
              <w:pStyle w:val="PL"/>
              <w:keepNext/>
              <w:keepLines/>
              <w:jc w:val="center"/>
              <w:rPr>
                <w:rFonts w:eastAsia="MS Mincho"/>
                <w:noProof w:val="0"/>
              </w:rPr>
            </w:pPr>
            <w:r w:rsidRPr="00CD2248">
              <w:rPr>
                <w:noProof w:val="0"/>
              </w:rPr>
              <w:t>2261625C75303030</w:t>
            </w:r>
            <w:r w:rsidRPr="00CD2248">
              <w:rPr>
                <w:noProof w:val="0"/>
              </w:rPr>
              <w:br/>
              <w:t>37636422</w:t>
            </w:r>
          </w:p>
        </w:tc>
        <w:tc>
          <w:tcPr>
            <w:tcW w:w="2043" w:type="dxa"/>
          </w:tcPr>
          <w:p w14:paraId="27538A0A" w14:textId="77777777" w:rsidR="006627A0" w:rsidRPr="00CD2248" w:rsidRDefault="006627A0" w:rsidP="009E5774">
            <w:pPr>
              <w:pStyle w:val="PL"/>
              <w:keepNext/>
              <w:keepLines/>
              <w:rPr>
                <w:rFonts w:eastAsia="MS Mincho"/>
                <w:noProof w:val="0"/>
              </w:rPr>
            </w:pPr>
          </w:p>
        </w:tc>
      </w:tr>
      <w:tr w:rsidR="006627A0" w:rsidRPr="00CD2248" w14:paraId="20377EB3" w14:textId="77777777" w:rsidTr="005777F9">
        <w:tc>
          <w:tcPr>
            <w:tcW w:w="2183" w:type="dxa"/>
            <w:shd w:val="clear" w:color="auto" w:fill="auto"/>
          </w:tcPr>
          <w:p w14:paraId="10F11192" w14:textId="77777777" w:rsidR="006627A0" w:rsidRPr="00CD2248" w:rsidRDefault="006627A0" w:rsidP="009E5774">
            <w:pPr>
              <w:pStyle w:val="PL"/>
              <w:jc w:val="center"/>
              <w:rPr>
                <w:rFonts w:eastAsia="MS Mincho"/>
                <w:noProof w:val="0"/>
              </w:rPr>
            </w:pPr>
            <w:r w:rsidRPr="00CD2248">
              <w:rPr>
                <w:rFonts w:eastAsia="MS Mincho"/>
                <w:noProof w:val="0"/>
              </w:rPr>
              <w:t xml:space="preserve">"ab" &amp; char(U7) &amp; </w:t>
            </w:r>
            <w:r w:rsidRPr="00CD2248">
              <w:rPr>
                <w:noProof w:val="0"/>
              </w:rPr>
              <w:t>cu_ht</w:t>
            </w:r>
            <w:r w:rsidRPr="00CD2248">
              <w:rPr>
                <w:rFonts w:eastAsia="MS Mincho"/>
                <w:noProof w:val="0"/>
              </w:rPr>
              <w:t xml:space="preserve"> &amp; "cd"</w:t>
            </w:r>
          </w:p>
        </w:tc>
        <w:tc>
          <w:tcPr>
            <w:tcW w:w="1985" w:type="dxa"/>
            <w:shd w:val="clear" w:color="auto" w:fill="auto"/>
          </w:tcPr>
          <w:p w14:paraId="0B3BB9F3" w14:textId="77777777" w:rsidR="006627A0" w:rsidRPr="00CD2248" w:rsidRDefault="006627A0" w:rsidP="009E5774">
            <w:pPr>
              <w:pStyle w:val="PL"/>
              <w:jc w:val="center"/>
              <w:rPr>
                <w:rFonts w:eastAsia="MS Mincho"/>
                <w:noProof w:val="0"/>
              </w:rPr>
            </w:pPr>
            <w:r w:rsidRPr="00CD2248">
              <w:rPr>
                <w:rFonts w:eastAsia="MS Mincho"/>
                <w:noProof w:val="0"/>
              </w:rPr>
              <w:t>"ab\u0007\</w:t>
            </w:r>
            <w:r w:rsidR="001673C1" w:rsidRPr="00CD2248">
              <w:rPr>
                <w:rFonts w:eastAsia="MS Mincho"/>
                <w:noProof w:val="0"/>
              </w:rPr>
              <w:t>t</w:t>
            </w:r>
            <w:r w:rsidRPr="00CD2248">
              <w:rPr>
                <w:rFonts w:eastAsia="MS Mincho"/>
                <w:noProof w:val="0"/>
              </w:rPr>
              <w:t>cd"</w:t>
            </w:r>
          </w:p>
        </w:tc>
        <w:tc>
          <w:tcPr>
            <w:tcW w:w="2690" w:type="dxa"/>
          </w:tcPr>
          <w:p w14:paraId="0D5963B1" w14:textId="77777777" w:rsidR="006627A0" w:rsidRPr="00CD2248" w:rsidRDefault="006627A0" w:rsidP="009E5774">
            <w:pPr>
              <w:pStyle w:val="PL"/>
              <w:jc w:val="center"/>
              <w:rPr>
                <w:rFonts w:eastAsia="MS Mincho"/>
                <w:noProof w:val="0"/>
              </w:rPr>
            </w:pPr>
            <w:r w:rsidRPr="00CD2248">
              <w:rPr>
                <w:noProof w:val="0"/>
              </w:rPr>
              <w:t>2261625C75303030</w:t>
            </w:r>
            <w:r w:rsidR="001673C1" w:rsidRPr="00CD2248">
              <w:rPr>
                <w:noProof w:val="0"/>
              </w:rPr>
              <w:t>37</w:t>
            </w:r>
            <w:r w:rsidRPr="00CD2248">
              <w:rPr>
                <w:noProof w:val="0"/>
              </w:rPr>
              <w:br/>
              <w:t>5C7</w:t>
            </w:r>
            <w:r w:rsidR="001673C1" w:rsidRPr="00CD2248">
              <w:rPr>
                <w:noProof w:val="0"/>
              </w:rPr>
              <w:t>4</w:t>
            </w:r>
            <w:r w:rsidRPr="00CD2248">
              <w:rPr>
                <w:noProof w:val="0"/>
              </w:rPr>
              <w:t>636422</w:t>
            </w:r>
          </w:p>
        </w:tc>
        <w:tc>
          <w:tcPr>
            <w:tcW w:w="2043" w:type="dxa"/>
          </w:tcPr>
          <w:p w14:paraId="39522A8F" w14:textId="77777777" w:rsidR="006627A0" w:rsidRPr="00CD2248" w:rsidRDefault="006627A0" w:rsidP="009E5774">
            <w:pPr>
              <w:pStyle w:val="PL"/>
              <w:rPr>
                <w:rFonts w:eastAsia="MS Mincho"/>
                <w:noProof w:val="0"/>
              </w:rPr>
            </w:pPr>
          </w:p>
        </w:tc>
      </w:tr>
    </w:tbl>
    <w:p w14:paraId="0C046F33" w14:textId="77777777" w:rsidR="00485B40" w:rsidRPr="00CD2248" w:rsidRDefault="00485B40" w:rsidP="00485B40">
      <w:pPr>
        <w:rPr>
          <w:rFonts w:eastAsia="MS Mincho"/>
        </w:rPr>
      </w:pPr>
      <w:r w:rsidRPr="00CD2248">
        <w:rPr>
          <w:rFonts w:eastAsia="MS Mincho"/>
        </w:rPr>
        <w:tab/>
        <w:t>If:</w:t>
      </w:r>
    </w:p>
    <w:p w14:paraId="212AA6A9" w14:textId="77777777" w:rsidR="00485B40" w:rsidRPr="00CD2248" w:rsidRDefault="00485B40" w:rsidP="00485B40">
      <w:pPr>
        <w:pStyle w:val="PL"/>
        <w:rPr>
          <w:rFonts w:eastAsia="MS Mincho"/>
          <w:noProof w:val="0"/>
        </w:rPr>
      </w:pPr>
      <w:r w:rsidRPr="00CD2248">
        <w:rPr>
          <w:rFonts w:eastAsia="MS Mincho"/>
          <w:noProof w:val="0"/>
        </w:rPr>
        <w:tab/>
      </w:r>
      <w:r w:rsidRPr="00CD2248">
        <w:rPr>
          <w:rFonts w:eastAsia="MS Mincho"/>
          <w:b/>
          <w:noProof w:val="0"/>
        </w:rPr>
        <w:t>const</w:t>
      </w:r>
      <w:r w:rsidRPr="00CD2248">
        <w:rPr>
          <w:rFonts w:eastAsia="MS Mincho"/>
          <w:noProof w:val="0"/>
        </w:rPr>
        <w:t xml:space="preserve"> JSON.String c_string1 := &lt;actual value&gt; </w:t>
      </w:r>
      <w:r w:rsidRPr="00CD2248">
        <w:rPr>
          <w:rFonts w:eastAsia="MS Mincho"/>
          <w:b/>
          <w:noProof w:val="0"/>
        </w:rPr>
        <w:t>with</w:t>
      </w:r>
      <w:r w:rsidRPr="00CD2248">
        <w:rPr>
          <w:rFonts w:eastAsia="MS Mincho"/>
          <w:noProof w:val="0"/>
        </w:rPr>
        <w:t xml:space="preserve"> </w:t>
      </w:r>
      <w:r w:rsidR="005A0DE0" w:rsidRPr="00CD2248">
        <w:rPr>
          <w:rFonts w:eastAsia="MS Mincho"/>
          <w:noProof w:val="0"/>
        </w:rPr>
        <w:t>{</w:t>
      </w:r>
      <w:r w:rsidRPr="00CD2248">
        <w:rPr>
          <w:rFonts w:eastAsia="MS Mincho" w:cs="Courier New"/>
          <w:b/>
          <w:noProof w:val="0"/>
        </w:rPr>
        <w:t>variant</w:t>
      </w:r>
      <w:r w:rsidRPr="00CD2248">
        <w:rPr>
          <w:rFonts w:eastAsia="MS Mincho" w:cs="Courier New"/>
          <w:noProof w:val="0"/>
        </w:rPr>
        <w:t xml:space="preserve"> "escape as usi"</w:t>
      </w:r>
      <w:r w:rsidR="005A0DE0" w:rsidRPr="00CD2248">
        <w:rPr>
          <w:rFonts w:eastAsia="MS Mincho" w:cs="Courier New"/>
          <w:noProof w:val="0"/>
        </w:rPr>
        <w:t>}</w:t>
      </w:r>
      <w:r w:rsidRPr="00CD2248">
        <w:rPr>
          <w:rFonts w:eastAsia="MS Mincho" w:cs="Courier New"/>
          <w:noProof w:val="0"/>
        </w:rPr>
        <w:t>;</w:t>
      </w:r>
    </w:p>
    <w:p w14:paraId="7C485E88" w14:textId="77777777" w:rsidR="00485B40" w:rsidRPr="00CD2248" w:rsidRDefault="00485B40" w:rsidP="004F63A2">
      <w:pPr>
        <w:pStyle w:val="PL"/>
        <w:rPr>
          <w:rFonts w:eastAsia="MS Mincho"/>
          <w:noProof w:val="0"/>
        </w:rPr>
      </w:pPr>
    </w:p>
    <w:p w14:paraId="7F5F8FFF" w14:textId="3BDEF95B" w:rsidR="00485B40" w:rsidRPr="00CD2248" w:rsidRDefault="00485B40" w:rsidP="009E5774">
      <w:pPr>
        <w:keepNext/>
        <w:keepLines/>
        <w:rPr>
          <w:rFonts w:eastAsia="MS Mincho"/>
        </w:rPr>
      </w:pPr>
      <w:r w:rsidRPr="00CD2248">
        <w:rPr>
          <w:rFonts w:eastAsia="MS Mincho"/>
        </w:rPr>
        <w:lastRenderedPageBreak/>
        <w:tab/>
        <w:t>then</w:t>
      </w:r>
      <w:r w:rsidR="00042108" w:rsidRPr="00CD2248">
        <w:rPr>
          <w:rFonts w:eastAsia="MS Mincho"/>
        </w:rPr>
        <w:t>:</w:t>
      </w:r>
    </w:p>
    <w:tbl>
      <w:tblPr>
        <w:tblW w:w="0" w:type="auto"/>
        <w:tblInd w:w="85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7" w:type="dxa"/>
          <w:right w:w="57" w:type="dxa"/>
        </w:tblCellMar>
        <w:tblLook w:val="04A0" w:firstRow="1" w:lastRow="0" w:firstColumn="1" w:lastColumn="0" w:noHBand="0" w:noVBand="1"/>
      </w:tblPr>
      <w:tblGrid>
        <w:gridCol w:w="1900"/>
        <w:gridCol w:w="1701"/>
        <w:gridCol w:w="2693"/>
        <w:gridCol w:w="2607"/>
      </w:tblGrid>
      <w:tr w:rsidR="006627A0" w:rsidRPr="00CD2248" w14:paraId="6F157D84" w14:textId="77777777" w:rsidTr="005777F9">
        <w:tc>
          <w:tcPr>
            <w:tcW w:w="1900" w:type="dxa"/>
            <w:shd w:val="clear" w:color="auto" w:fill="auto"/>
          </w:tcPr>
          <w:p w14:paraId="10242EF0" w14:textId="77777777" w:rsidR="006627A0" w:rsidRPr="00CD2248" w:rsidRDefault="006627A0" w:rsidP="009E5774">
            <w:pPr>
              <w:pStyle w:val="PL"/>
              <w:keepNext/>
              <w:keepLines/>
              <w:jc w:val="center"/>
              <w:rPr>
                <w:rFonts w:eastAsia="MS Mincho"/>
                <w:noProof w:val="0"/>
              </w:rPr>
            </w:pPr>
            <w:r w:rsidRPr="00CD2248">
              <w:rPr>
                <w:rFonts w:eastAsia="MS Mincho"/>
                <w:noProof w:val="0"/>
              </w:rPr>
              <w:t>&lt;actual value&gt;</w:t>
            </w:r>
          </w:p>
        </w:tc>
        <w:tc>
          <w:tcPr>
            <w:tcW w:w="1701" w:type="dxa"/>
            <w:shd w:val="clear" w:color="auto" w:fill="auto"/>
          </w:tcPr>
          <w:p w14:paraId="5729660F" w14:textId="77777777" w:rsidR="006627A0" w:rsidRPr="00CD2248" w:rsidRDefault="006627A0" w:rsidP="009E5774">
            <w:pPr>
              <w:pStyle w:val="PL"/>
              <w:keepNext/>
              <w:keepLines/>
              <w:jc w:val="center"/>
              <w:rPr>
                <w:rFonts w:eastAsia="MS Mincho"/>
                <w:noProof w:val="0"/>
              </w:rPr>
            </w:pPr>
            <w:r w:rsidRPr="00CD2248">
              <w:rPr>
                <w:rFonts w:eastAsia="MS Mincho"/>
                <w:noProof w:val="0"/>
              </w:rPr>
              <w:t>JSON character sequence</w:t>
            </w:r>
          </w:p>
        </w:tc>
        <w:tc>
          <w:tcPr>
            <w:tcW w:w="2693" w:type="dxa"/>
          </w:tcPr>
          <w:p w14:paraId="6A3D221E" w14:textId="77777777" w:rsidR="006627A0" w:rsidRPr="00CD2248" w:rsidRDefault="006627A0" w:rsidP="009E5774">
            <w:pPr>
              <w:pStyle w:val="PL"/>
              <w:keepNext/>
              <w:keepLines/>
              <w:jc w:val="center"/>
              <w:rPr>
                <w:rFonts w:eastAsia="MS Mincho"/>
                <w:noProof w:val="0"/>
              </w:rPr>
            </w:pPr>
            <w:r w:rsidRPr="00CD2248">
              <w:rPr>
                <w:rFonts w:eastAsia="MS Mincho"/>
                <w:noProof w:val="0"/>
              </w:rPr>
              <w:t xml:space="preserve">UTF-8 </w:t>
            </w:r>
            <w:r w:rsidRPr="00CD2248">
              <w:rPr>
                <w:noProof w:val="0"/>
              </w:rPr>
              <w:t>serialization of the JSON value</w:t>
            </w:r>
          </w:p>
        </w:tc>
        <w:tc>
          <w:tcPr>
            <w:tcW w:w="2607" w:type="dxa"/>
          </w:tcPr>
          <w:p w14:paraId="4652BC7A" w14:textId="77777777" w:rsidR="006627A0" w:rsidRPr="00CD2248" w:rsidRDefault="006627A0" w:rsidP="009E5774">
            <w:pPr>
              <w:pStyle w:val="PL"/>
              <w:keepNext/>
              <w:keepLines/>
              <w:jc w:val="center"/>
              <w:rPr>
                <w:rFonts w:eastAsia="MS Mincho"/>
                <w:noProof w:val="0"/>
              </w:rPr>
            </w:pPr>
            <w:r w:rsidRPr="00CD2248">
              <w:rPr>
                <w:rFonts w:eastAsia="MS Mincho"/>
                <w:noProof w:val="0"/>
              </w:rPr>
              <w:t>Note</w:t>
            </w:r>
          </w:p>
        </w:tc>
      </w:tr>
      <w:tr w:rsidR="006B3887" w:rsidRPr="00CD2248" w14:paraId="3726F0FC" w14:textId="77777777" w:rsidTr="005777F9">
        <w:tc>
          <w:tcPr>
            <w:tcW w:w="1900" w:type="dxa"/>
            <w:shd w:val="clear" w:color="auto" w:fill="auto"/>
          </w:tcPr>
          <w:p w14:paraId="267D320E" w14:textId="77777777" w:rsidR="008B256F" w:rsidRPr="00CD2248" w:rsidRDefault="008B256F" w:rsidP="009E5774">
            <w:pPr>
              <w:pStyle w:val="PL"/>
              <w:keepNext/>
              <w:keepLines/>
              <w:jc w:val="center"/>
              <w:rPr>
                <w:rFonts w:eastAsia="MS Mincho"/>
                <w:noProof w:val="0"/>
              </w:rPr>
            </w:pPr>
            <w:r w:rsidRPr="00CD2248">
              <w:rPr>
                <w:rFonts w:eastAsia="MS Mincho"/>
                <w:noProof w:val="0"/>
              </w:rPr>
              <w:t>"abcd"</w:t>
            </w:r>
          </w:p>
        </w:tc>
        <w:tc>
          <w:tcPr>
            <w:tcW w:w="1701" w:type="dxa"/>
            <w:shd w:val="clear" w:color="auto" w:fill="auto"/>
          </w:tcPr>
          <w:p w14:paraId="2BF61BBA" w14:textId="77777777" w:rsidR="008B256F" w:rsidRPr="00CD2248" w:rsidRDefault="008B256F" w:rsidP="009E5774">
            <w:pPr>
              <w:pStyle w:val="PL"/>
              <w:keepNext/>
              <w:keepLines/>
              <w:jc w:val="center"/>
              <w:rPr>
                <w:rFonts w:eastAsia="MS Mincho"/>
                <w:noProof w:val="0"/>
              </w:rPr>
            </w:pPr>
            <w:r w:rsidRPr="00CD2248">
              <w:rPr>
                <w:rFonts w:eastAsia="MS Mincho"/>
                <w:noProof w:val="0"/>
              </w:rPr>
              <w:t>"abcd"</w:t>
            </w:r>
          </w:p>
        </w:tc>
        <w:tc>
          <w:tcPr>
            <w:tcW w:w="2693" w:type="dxa"/>
          </w:tcPr>
          <w:p w14:paraId="1B9283D7" w14:textId="77777777" w:rsidR="008B256F" w:rsidRPr="00CD2248" w:rsidRDefault="006B3887" w:rsidP="009E5774">
            <w:pPr>
              <w:pStyle w:val="PL"/>
              <w:keepNext/>
              <w:keepLines/>
              <w:jc w:val="center"/>
              <w:rPr>
                <w:rFonts w:eastAsia="MS Mincho"/>
                <w:noProof w:val="0"/>
              </w:rPr>
            </w:pPr>
            <w:r w:rsidRPr="00CD2248">
              <w:rPr>
                <w:noProof w:val="0"/>
              </w:rPr>
              <w:t>22</w:t>
            </w:r>
            <w:r w:rsidR="008B256F" w:rsidRPr="00CD2248">
              <w:rPr>
                <w:noProof w:val="0"/>
              </w:rPr>
              <w:t>61626364</w:t>
            </w:r>
            <w:r w:rsidRPr="00CD2248">
              <w:rPr>
                <w:noProof w:val="0"/>
              </w:rPr>
              <w:t>22</w:t>
            </w:r>
          </w:p>
        </w:tc>
        <w:tc>
          <w:tcPr>
            <w:tcW w:w="2607" w:type="dxa"/>
          </w:tcPr>
          <w:p w14:paraId="5ED89DB4" w14:textId="77777777" w:rsidR="008B256F" w:rsidRPr="00CD2248" w:rsidRDefault="008B256F" w:rsidP="009E5774">
            <w:pPr>
              <w:pStyle w:val="PL"/>
              <w:keepNext/>
              <w:keepLines/>
              <w:rPr>
                <w:rFonts w:eastAsia="MS Mincho"/>
                <w:noProof w:val="0"/>
              </w:rPr>
            </w:pPr>
          </w:p>
        </w:tc>
      </w:tr>
      <w:tr w:rsidR="006B3887" w:rsidRPr="00CD2248" w14:paraId="545E647D" w14:textId="77777777" w:rsidTr="005777F9">
        <w:tc>
          <w:tcPr>
            <w:tcW w:w="1900" w:type="dxa"/>
            <w:shd w:val="clear" w:color="auto" w:fill="auto"/>
          </w:tcPr>
          <w:p w14:paraId="6BF7D148" w14:textId="77777777" w:rsidR="008B256F" w:rsidRPr="00CD2248" w:rsidRDefault="008B256F" w:rsidP="009E5774">
            <w:pPr>
              <w:pStyle w:val="PL"/>
              <w:keepNext/>
              <w:keepLines/>
              <w:jc w:val="center"/>
              <w:rPr>
                <w:rFonts w:eastAsia="MS Mincho"/>
                <w:noProof w:val="0"/>
              </w:rPr>
            </w:pPr>
            <w:r w:rsidRPr="00CD2248">
              <w:rPr>
                <w:rFonts w:eastAsia="MS Mincho"/>
                <w:noProof w:val="0"/>
              </w:rPr>
              <w:t>"ab\cd"</w:t>
            </w:r>
          </w:p>
        </w:tc>
        <w:tc>
          <w:tcPr>
            <w:tcW w:w="1701" w:type="dxa"/>
            <w:shd w:val="clear" w:color="auto" w:fill="auto"/>
          </w:tcPr>
          <w:p w14:paraId="1D2499EA" w14:textId="77777777" w:rsidR="008B256F" w:rsidRPr="00CD2248" w:rsidRDefault="008B256F" w:rsidP="009E5774">
            <w:pPr>
              <w:pStyle w:val="PL"/>
              <w:keepNext/>
              <w:keepLines/>
              <w:jc w:val="center"/>
              <w:rPr>
                <w:rFonts w:eastAsia="MS Mincho"/>
                <w:noProof w:val="0"/>
              </w:rPr>
            </w:pPr>
            <w:r w:rsidRPr="00CD2248">
              <w:rPr>
                <w:rFonts w:eastAsia="MS Mincho"/>
                <w:noProof w:val="0"/>
              </w:rPr>
              <w:t>"ab\u005Ccd"</w:t>
            </w:r>
          </w:p>
        </w:tc>
        <w:tc>
          <w:tcPr>
            <w:tcW w:w="2693" w:type="dxa"/>
          </w:tcPr>
          <w:p w14:paraId="20316912" w14:textId="77777777" w:rsidR="008B256F" w:rsidRPr="00CD2248" w:rsidRDefault="006B3887" w:rsidP="009E5774">
            <w:pPr>
              <w:pStyle w:val="PL"/>
              <w:keepNext/>
              <w:keepLines/>
              <w:jc w:val="center"/>
              <w:rPr>
                <w:rFonts w:eastAsia="MS Mincho"/>
                <w:noProof w:val="0"/>
              </w:rPr>
            </w:pPr>
            <w:r w:rsidRPr="00CD2248">
              <w:rPr>
                <w:noProof w:val="0"/>
              </w:rPr>
              <w:t>22</w:t>
            </w:r>
            <w:r w:rsidR="008B256F" w:rsidRPr="00CD2248">
              <w:rPr>
                <w:noProof w:val="0"/>
              </w:rPr>
              <w:t>61625C75303035</w:t>
            </w:r>
            <w:r w:rsidR="005A080D" w:rsidRPr="00CD2248">
              <w:rPr>
                <w:noProof w:val="0"/>
              </w:rPr>
              <w:br/>
            </w:r>
            <w:r w:rsidR="008B256F" w:rsidRPr="00CD2248">
              <w:rPr>
                <w:noProof w:val="0"/>
              </w:rPr>
              <w:t>436364</w:t>
            </w:r>
            <w:r w:rsidRPr="00CD2248">
              <w:rPr>
                <w:noProof w:val="0"/>
              </w:rPr>
              <w:t>22</w:t>
            </w:r>
          </w:p>
        </w:tc>
        <w:tc>
          <w:tcPr>
            <w:tcW w:w="2607" w:type="dxa"/>
          </w:tcPr>
          <w:p w14:paraId="2298A0D2" w14:textId="77777777" w:rsidR="008B256F" w:rsidRPr="00CD2248" w:rsidRDefault="008B256F" w:rsidP="009E5774">
            <w:pPr>
              <w:pStyle w:val="PL"/>
              <w:keepNext/>
              <w:keepLines/>
              <w:rPr>
                <w:rFonts w:eastAsia="MS Mincho"/>
                <w:noProof w:val="0"/>
              </w:rPr>
            </w:pPr>
          </w:p>
        </w:tc>
      </w:tr>
      <w:tr w:rsidR="006B3887" w:rsidRPr="00CD2248" w14:paraId="4F564895" w14:textId="77777777" w:rsidTr="005777F9">
        <w:tc>
          <w:tcPr>
            <w:tcW w:w="1900" w:type="dxa"/>
            <w:shd w:val="clear" w:color="auto" w:fill="auto"/>
          </w:tcPr>
          <w:p w14:paraId="44420533" w14:textId="77777777" w:rsidR="008B256F" w:rsidRPr="00CD2248" w:rsidRDefault="008B256F" w:rsidP="009E5774">
            <w:pPr>
              <w:pStyle w:val="PL"/>
              <w:keepNext/>
              <w:keepLines/>
              <w:jc w:val="center"/>
              <w:rPr>
                <w:rFonts w:eastAsia="MS Mincho"/>
                <w:noProof w:val="0"/>
              </w:rPr>
            </w:pPr>
            <w:r w:rsidRPr="00CD2248">
              <w:rPr>
                <w:rFonts w:eastAsia="MS Mincho"/>
                <w:noProof w:val="0"/>
              </w:rPr>
              <w:t>"ab/cd"</w:t>
            </w:r>
          </w:p>
        </w:tc>
        <w:tc>
          <w:tcPr>
            <w:tcW w:w="1701" w:type="dxa"/>
            <w:shd w:val="clear" w:color="auto" w:fill="auto"/>
          </w:tcPr>
          <w:p w14:paraId="33CE3DAF" w14:textId="055F2F72" w:rsidR="008B256F" w:rsidRPr="00CD2248" w:rsidRDefault="008B256F" w:rsidP="009E5774">
            <w:pPr>
              <w:pStyle w:val="PL"/>
              <w:keepNext/>
              <w:keepLines/>
              <w:jc w:val="center"/>
              <w:rPr>
                <w:rFonts w:eastAsia="MS Mincho"/>
                <w:noProof w:val="0"/>
              </w:rPr>
            </w:pPr>
            <w:r w:rsidRPr="00CD2248">
              <w:rPr>
                <w:rFonts w:eastAsia="MS Mincho"/>
                <w:noProof w:val="0"/>
              </w:rPr>
              <w:t>"ab</w:t>
            </w:r>
            <w:r w:rsidR="004616B4" w:rsidRPr="00CD2248">
              <w:rPr>
                <w:rFonts w:eastAsia="MS Mincho"/>
                <w:noProof w:val="0"/>
              </w:rPr>
              <w:t>\u002F</w:t>
            </w:r>
            <w:r w:rsidRPr="00CD2248">
              <w:rPr>
                <w:rFonts w:eastAsia="MS Mincho"/>
                <w:noProof w:val="0"/>
              </w:rPr>
              <w:t>cd"</w:t>
            </w:r>
          </w:p>
        </w:tc>
        <w:tc>
          <w:tcPr>
            <w:tcW w:w="2693" w:type="dxa"/>
          </w:tcPr>
          <w:p w14:paraId="0A213958" w14:textId="6E694E17" w:rsidR="008B256F" w:rsidRPr="00CD2248" w:rsidRDefault="006B3887" w:rsidP="009E5774">
            <w:pPr>
              <w:pStyle w:val="PL"/>
              <w:keepNext/>
              <w:keepLines/>
              <w:jc w:val="center"/>
              <w:rPr>
                <w:rFonts w:eastAsia="MS Mincho"/>
                <w:noProof w:val="0"/>
              </w:rPr>
            </w:pPr>
            <w:r w:rsidRPr="00CD2248">
              <w:rPr>
                <w:noProof w:val="0"/>
              </w:rPr>
              <w:t>22</w:t>
            </w:r>
            <w:r w:rsidR="008B256F" w:rsidRPr="00CD2248">
              <w:rPr>
                <w:noProof w:val="0"/>
              </w:rPr>
              <w:t>6162</w:t>
            </w:r>
            <w:r w:rsidR="004616B4" w:rsidRPr="00CD2248">
              <w:rPr>
                <w:noProof w:val="0"/>
              </w:rPr>
              <w:t>5C7530303246</w:t>
            </w:r>
            <w:r w:rsidR="008B256F" w:rsidRPr="00CD2248">
              <w:rPr>
                <w:noProof w:val="0"/>
              </w:rPr>
              <w:t>6364</w:t>
            </w:r>
            <w:r w:rsidRPr="00CD2248">
              <w:rPr>
                <w:noProof w:val="0"/>
              </w:rPr>
              <w:t>22</w:t>
            </w:r>
          </w:p>
        </w:tc>
        <w:tc>
          <w:tcPr>
            <w:tcW w:w="2607" w:type="dxa"/>
          </w:tcPr>
          <w:p w14:paraId="37A1A57C" w14:textId="065DFA16" w:rsidR="008B256F" w:rsidRPr="00CD2248" w:rsidRDefault="004616B4" w:rsidP="009E5774">
            <w:pPr>
              <w:pStyle w:val="PL"/>
              <w:keepNext/>
              <w:keepLines/>
              <w:rPr>
                <w:rFonts w:eastAsia="MS Mincho"/>
                <w:noProof w:val="0"/>
              </w:rPr>
            </w:pPr>
            <w:bookmarkStart w:id="63" w:name="bugnotes"/>
            <w:r w:rsidRPr="00CD2248">
              <w:rPr>
                <w:noProof w:val="0"/>
              </w:rPr>
              <w:t>Escaped solidus character (escaping solidus is optional in JSON)</w:t>
            </w:r>
            <w:bookmarkEnd w:id="63"/>
          </w:p>
        </w:tc>
      </w:tr>
      <w:tr w:rsidR="006B3887" w:rsidRPr="00CD2248" w14:paraId="19CC2642" w14:textId="77777777" w:rsidTr="005777F9">
        <w:tc>
          <w:tcPr>
            <w:tcW w:w="1900" w:type="dxa"/>
            <w:shd w:val="clear" w:color="auto" w:fill="auto"/>
          </w:tcPr>
          <w:p w14:paraId="3C2B615C" w14:textId="77777777" w:rsidR="008B256F" w:rsidRPr="00CD2248" w:rsidRDefault="008B256F" w:rsidP="009E5774">
            <w:pPr>
              <w:pStyle w:val="PL"/>
              <w:keepNext/>
              <w:keepLines/>
              <w:jc w:val="center"/>
              <w:rPr>
                <w:rFonts w:eastAsia="MS Mincho"/>
                <w:noProof w:val="0"/>
              </w:rPr>
            </w:pPr>
            <w:r w:rsidRPr="00CD2248">
              <w:rPr>
                <w:rFonts w:eastAsia="MS Mincho"/>
                <w:noProof w:val="0"/>
              </w:rPr>
              <w:t>"ab" &amp; char(U7) &amp; "cd"</w:t>
            </w:r>
          </w:p>
        </w:tc>
        <w:tc>
          <w:tcPr>
            <w:tcW w:w="1701" w:type="dxa"/>
            <w:shd w:val="clear" w:color="auto" w:fill="auto"/>
          </w:tcPr>
          <w:p w14:paraId="6742C91B" w14:textId="77777777" w:rsidR="008B256F" w:rsidRPr="00CD2248" w:rsidRDefault="008B256F" w:rsidP="009E5774">
            <w:pPr>
              <w:pStyle w:val="PL"/>
              <w:keepNext/>
              <w:keepLines/>
              <w:jc w:val="center"/>
              <w:rPr>
                <w:rFonts w:eastAsia="MS Mincho"/>
                <w:noProof w:val="0"/>
              </w:rPr>
            </w:pPr>
            <w:r w:rsidRPr="00CD2248">
              <w:rPr>
                <w:rFonts w:eastAsia="MS Mincho"/>
                <w:noProof w:val="0"/>
              </w:rPr>
              <w:t>"ab\u0007cd"</w:t>
            </w:r>
          </w:p>
        </w:tc>
        <w:tc>
          <w:tcPr>
            <w:tcW w:w="2693" w:type="dxa"/>
          </w:tcPr>
          <w:p w14:paraId="082A03FA" w14:textId="77777777" w:rsidR="008B256F" w:rsidRPr="00CD2248" w:rsidRDefault="006B3887" w:rsidP="009E5774">
            <w:pPr>
              <w:pStyle w:val="PL"/>
              <w:keepNext/>
              <w:keepLines/>
              <w:jc w:val="center"/>
              <w:rPr>
                <w:rFonts w:eastAsia="MS Mincho"/>
                <w:noProof w:val="0"/>
              </w:rPr>
            </w:pPr>
            <w:r w:rsidRPr="00CD2248">
              <w:rPr>
                <w:noProof w:val="0"/>
              </w:rPr>
              <w:t>22</w:t>
            </w:r>
            <w:r w:rsidR="008B256F" w:rsidRPr="00CD2248">
              <w:rPr>
                <w:noProof w:val="0"/>
              </w:rPr>
              <w:t>61625C75303030</w:t>
            </w:r>
            <w:r w:rsidR="005A080D" w:rsidRPr="00CD2248">
              <w:rPr>
                <w:noProof w:val="0"/>
              </w:rPr>
              <w:br/>
            </w:r>
            <w:r w:rsidR="008B256F" w:rsidRPr="00CD2248">
              <w:rPr>
                <w:noProof w:val="0"/>
              </w:rPr>
              <w:t>376364</w:t>
            </w:r>
            <w:r w:rsidRPr="00CD2248">
              <w:rPr>
                <w:noProof w:val="0"/>
              </w:rPr>
              <w:t>22</w:t>
            </w:r>
          </w:p>
        </w:tc>
        <w:tc>
          <w:tcPr>
            <w:tcW w:w="2607" w:type="dxa"/>
          </w:tcPr>
          <w:p w14:paraId="4EE74844" w14:textId="77777777" w:rsidR="008B256F" w:rsidRPr="00CD2248" w:rsidRDefault="008B256F" w:rsidP="009E5774">
            <w:pPr>
              <w:pStyle w:val="PL"/>
              <w:keepNext/>
              <w:keepLines/>
              <w:rPr>
                <w:rFonts w:eastAsia="MS Mincho"/>
                <w:noProof w:val="0"/>
              </w:rPr>
            </w:pPr>
          </w:p>
        </w:tc>
      </w:tr>
      <w:tr w:rsidR="006B3887" w:rsidRPr="00CD2248" w14:paraId="787BF71B" w14:textId="77777777" w:rsidTr="005777F9">
        <w:tc>
          <w:tcPr>
            <w:tcW w:w="1900" w:type="dxa"/>
            <w:shd w:val="clear" w:color="auto" w:fill="auto"/>
          </w:tcPr>
          <w:p w14:paraId="47E46561" w14:textId="77777777" w:rsidR="008B256F" w:rsidRPr="00CD2248" w:rsidRDefault="008B256F" w:rsidP="009E5774">
            <w:pPr>
              <w:pStyle w:val="PL"/>
              <w:jc w:val="center"/>
              <w:rPr>
                <w:rFonts w:eastAsia="MS Mincho"/>
                <w:noProof w:val="0"/>
              </w:rPr>
            </w:pPr>
            <w:r w:rsidRPr="00CD2248">
              <w:rPr>
                <w:rFonts w:eastAsia="MS Mincho"/>
                <w:noProof w:val="0"/>
              </w:rPr>
              <w:t xml:space="preserve">"ab" &amp; char(U7) &amp; </w:t>
            </w:r>
            <w:r w:rsidRPr="00CD2248">
              <w:rPr>
                <w:noProof w:val="0"/>
              </w:rPr>
              <w:t>cs_ht</w:t>
            </w:r>
            <w:r w:rsidRPr="00CD2248">
              <w:rPr>
                <w:rFonts w:eastAsia="MS Mincho"/>
                <w:noProof w:val="0"/>
              </w:rPr>
              <w:t xml:space="preserve"> &amp; "cd"</w:t>
            </w:r>
          </w:p>
        </w:tc>
        <w:tc>
          <w:tcPr>
            <w:tcW w:w="1701" w:type="dxa"/>
            <w:shd w:val="clear" w:color="auto" w:fill="auto"/>
          </w:tcPr>
          <w:p w14:paraId="201204F2" w14:textId="77777777" w:rsidR="008B256F" w:rsidRPr="00CD2248" w:rsidRDefault="008B256F" w:rsidP="009E5774">
            <w:pPr>
              <w:pStyle w:val="PL"/>
              <w:jc w:val="center"/>
              <w:rPr>
                <w:rFonts w:eastAsia="MS Mincho"/>
                <w:noProof w:val="0"/>
              </w:rPr>
            </w:pPr>
            <w:r w:rsidRPr="00CD2248">
              <w:rPr>
                <w:rFonts w:eastAsia="MS Mincho"/>
                <w:noProof w:val="0"/>
              </w:rPr>
              <w:t>"ab\u0007\</w:t>
            </w:r>
            <w:r w:rsidR="005A0DE0" w:rsidRPr="00CD2248">
              <w:rPr>
                <w:rFonts w:eastAsia="MS Mincho"/>
                <w:noProof w:val="0"/>
              </w:rPr>
              <w:t>u0009</w:t>
            </w:r>
            <w:r w:rsidRPr="00CD2248">
              <w:rPr>
                <w:rFonts w:eastAsia="MS Mincho"/>
                <w:noProof w:val="0"/>
              </w:rPr>
              <w:t>cd"</w:t>
            </w:r>
          </w:p>
        </w:tc>
        <w:tc>
          <w:tcPr>
            <w:tcW w:w="2693" w:type="dxa"/>
          </w:tcPr>
          <w:p w14:paraId="6E546F0F" w14:textId="77777777" w:rsidR="008B256F" w:rsidRPr="00CD2248" w:rsidRDefault="006B3887" w:rsidP="009E5774">
            <w:pPr>
              <w:pStyle w:val="PL"/>
              <w:jc w:val="center"/>
              <w:rPr>
                <w:rFonts w:eastAsia="MS Mincho"/>
                <w:noProof w:val="0"/>
              </w:rPr>
            </w:pPr>
            <w:r w:rsidRPr="00CD2248">
              <w:rPr>
                <w:noProof w:val="0"/>
              </w:rPr>
              <w:t>22</w:t>
            </w:r>
            <w:r w:rsidR="008B256F" w:rsidRPr="00CD2248">
              <w:rPr>
                <w:noProof w:val="0"/>
              </w:rPr>
              <w:t>61625C75303030</w:t>
            </w:r>
            <w:r w:rsidR="005A0DE0" w:rsidRPr="00CD2248">
              <w:rPr>
                <w:noProof w:val="0"/>
              </w:rPr>
              <w:t>37</w:t>
            </w:r>
            <w:r w:rsidR="005A080D" w:rsidRPr="00CD2248">
              <w:rPr>
                <w:noProof w:val="0"/>
              </w:rPr>
              <w:br/>
            </w:r>
            <w:r w:rsidR="008B256F" w:rsidRPr="00CD2248">
              <w:rPr>
                <w:noProof w:val="0"/>
              </w:rPr>
              <w:t>5C</w:t>
            </w:r>
            <w:r w:rsidR="005A0DE0" w:rsidRPr="00CD2248">
              <w:rPr>
                <w:noProof w:val="0"/>
              </w:rPr>
              <w:t>7530303039</w:t>
            </w:r>
            <w:r w:rsidR="008B256F" w:rsidRPr="00CD2248">
              <w:rPr>
                <w:noProof w:val="0"/>
              </w:rPr>
              <w:t>6364</w:t>
            </w:r>
            <w:r w:rsidRPr="00CD2248">
              <w:rPr>
                <w:noProof w:val="0"/>
              </w:rPr>
              <w:t>22</w:t>
            </w:r>
          </w:p>
        </w:tc>
        <w:tc>
          <w:tcPr>
            <w:tcW w:w="2607" w:type="dxa"/>
          </w:tcPr>
          <w:p w14:paraId="383586AA" w14:textId="77777777" w:rsidR="008B256F" w:rsidRPr="00CD2248" w:rsidRDefault="008B256F" w:rsidP="009E5774">
            <w:pPr>
              <w:pStyle w:val="PL"/>
              <w:rPr>
                <w:rFonts w:eastAsia="MS Mincho"/>
                <w:noProof w:val="0"/>
              </w:rPr>
            </w:pPr>
          </w:p>
        </w:tc>
      </w:tr>
    </w:tbl>
    <w:p w14:paraId="46C3AE5C" w14:textId="77777777" w:rsidR="00485B40" w:rsidRPr="00CD2248" w:rsidRDefault="00485B40" w:rsidP="00485B40">
      <w:pPr>
        <w:rPr>
          <w:rFonts w:eastAsia="MS Mincho"/>
        </w:rPr>
      </w:pPr>
      <w:r w:rsidRPr="00CD2248">
        <w:rPr>
          <w:rFonts w:eastAsia="MS Mincho"/>
        </w:rPr>
        <w:tab/>
        <w:t>If:</w:t>
      </w:r>
    </w:p>
    <w:p w14:paraId="5C04DA75" w14:textId="77777777" w:rsidR="00485B40" w:rsidRPr="00CD2248" w:rsidRDefault="00485B40" w:rsidP="00485B40">
      <w:pPr>
        <w:pStyle w:val="PL"/>
        <w:rPr>
          <w:rFonts w:eastAsia="MS Mincho"/>
          <w:noProof w:val="0"/>
        </w:rPr>
      </w:pPr>
      <w:r w:rsidRPr="00CD2248">
        <w:rPr>
          <w:rFonts w:eastAsia="MS Mincho"/>
          <w:noProof w:val="0"/>
        </w:rPr>
        <w:tab/>
      </w:r>
      <w:r w:rsidRPr="00CD2248">
        <w:rPr>
          <w:rFonts w:eastAsia="MS Mincho"/>
          <w:b/>
          <w:noProof w:val="0"/>
        </w:rPr>
        <w:t>const</w:t>
      </w:r>
      <w:r w:rsidRPr="00CD2248">
        <w:rPr>
          <w:rFonts w:eastAsia="MS Mincho"/>
          <w:noProof w:val="0"/>
        </w:rPr>
        <w:t xml:space="preserve"> JSON.String c_string1 := &lt;actual value&gt; </w:t>
      </w:r>
      <w:r w:rsidRPr="00CD2248">
        <w:rPr>
          <w:rFonts w:eastAsia="MS Mincho"/>
          <w:b/>
          <w:noProof w:val="0"/>
        </w:rPr>
        <w:t>with</w:t>
      </w:r>
      <w:r w:rsidRPr="00CD2248">
        <w:rPr>
          <w:rFonts w:eastAsia="MS Mincho"/>
          <w:noProof w:val="0"/>
        </w:rPr>
        <w:t xml:space="preserve"> </w:t>
      </w:r>
      <w:r w:rsidR="006A6A3E" w:rsidRPr="00CD2248">
        <w:rPr>
          <w:rFonts w:eastAsia="MS Mincho"/>
          <w:noProof w:val="0"/>
        </w:rPr>
        <w:t>{</w:t>
      </w:r>
      <w:r w:rsidRPr="00CD2248">
        <w:rPr>
          <w:rFonts w:eastAsia="MS Mincho" w:cs="Courier New"/>
          <w:b/>
          <w:noProof w:val="0"/>
        </w:rPr>
        <w:t>variant</w:t>
      </w:r>
      <w:r w:rsidRPr="00CD2248">
        <w:rPr>
          <w:rFonts w:eastAsia="MS Mincho" w:cs="Courier New"/>
          <w:noProof w:val="0"/>
        </w:rPr>
        <w:t xml:space="preserve"> "escape as transparent"</w:t>
      </w:r>
      <w:r w:rsidR="006A6A3E" w:rsidRPr="00CD2248">
        <w:rPr>
          <w:rFonts w:eastAsia="MS Mincho" w:cs="Courier New"/>
          <w:noProof w:val="0"/>
        </w:rPr>
        <w:t>}</w:t>
      </w:r>
      <w:r w:rsidRPr="00CD2248">
        <w:rPr>
          <w:rFonts w:eastAsia="MS Mincho" w:cs="Courier New"/>
          <w:noProof w:val="0"/>
        </w:rPr>
        <w:t>;</w:t>
      </w:r>
    </w:p>
    <w:p w14:paraId="413DAEF1" w14:textId="77777777" w:rsidR="00485B40" w:rsidRPr="00CD2248" w:rsidRDefault="00485B40" w:rsidP="004F63A2">
      <w:pPr>
        <w:pStyle w:val="PL"/>
        <w:rPr>
          <w:rFonts w:eastAsia="MS Mincho"/>
          <w:noProof w:val="0"/>
        </w:rPr>
      </w:pPr>
    </w:p>
    <w:p w14:paraId="766D37BA" w14:textId="77777777" w:rsidR="00485B40" w:rsidRPr="00CD2248" w:rsidRDefault="00485B40" w:rsidP="00485B40">
      <w:pPr>
        <w:rPr>
          <w:rFonts w:eastAsia="MS Mincho"/>
        </w:rPr>
      </w:pPr>
      <w:r w:rsidRPr="00CD2248">
        <w:rPr>
          <w:rFonts w:eastAsia="MS Mincho"/>
        </w:rPr>
        <w:tab/>
        <w:t>then</w:t>
      </w:r>
    </w:p>
    <w:tbl>
      <w:tblPr>
        <w:tblW w:w="0" w:type="auto"/>
        <w:tblInd w:w="85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7" w:type="dxa"/>
          <w:right w:w="57" w:type="dxa"/>
        </w:tblCellMar>
        <w:tblLook w:val="04A0" w:firstRow="1" w:lastRow="0" w:firstColumn="1" w:lastColumn="0" w:noHBand="0" w:noVBand="1"/>
      </w:tblPr>
      <w:tblGrid>
        <w:gridCol w:w="1758"/>
        <w:gridCol w:w="1843"/>
        <w:gridCol w:w="2693"/>
        <w:gridCol w:w="2607"/>
      </w:tblGrid>
      <w:tr w:rsidR="00494C6C" w:rsidRPr="00CD2248" w14:paraId="72DC7BAB" w14:textId="77777777" w:rsidTr="005777F9">
        <w:tc>
          <w:tcPr>
            <w:tcW w:w="1758" w:type="dxa"/>
            <w:shd w:val="clear" w:color="auto" w:fill="auto"/>
          </w:tcPr>
          <w:p w14:paraId="56FFD527" w14:textId="77777777" w:rsidR="00494C6C" w:rsidRPr="00CD2248" w:rsidRDefault="00494C6C" w:rsidP="009E5774">
            <w:pPr>
              <w:pStyle w:val="PL"/>
              <w:keepNext/>
              <w:keepLines/>
              <w:jc w:val="center"/>
              <w:rPr>
                <w:rFonts w:eastAsia="MS Mincho"/>
                <w:noProof w:val="0"/>
              </w:rPr>
            </w:pPr>
            <w:r w:rsidRPr="00CD2248">
              <w:rPr>
                <w:rFonts w:eastAsia="MS Mincho"/>
                <w:noProof w:val="0"/>
              </w:rPr>
              <w:t>&lt;actual value&gt;</w:t>
            </w:r>
          </w:p>
        </w:tc>
        <w:tc>
          <w:tcPr>
            <w:tcW w:w="1843" w:type="dxa"/>
            <w:shd w:val="clear" w:color="auto" w:fill="auto"/>
          </w:tcPr>
          <w:p w14:paraId="2FA1194D" w14:textId="77777777" w:rsidR="00494C6C" w:rsidRPr="00CD2248" w:rsidRDefault="00494C6C" w:rsidP="009E5774">
            <w:pPr>
              <w:pStyle w:val="PL"/>
              <w:keepNext/>
              <w:keepLines/>
              <w:jc w:val="center"/>
              <w:rPr>
                <w:rFonts w:eastAsia="MS Mincho"/>
                <w:noProof w:val="0"/>
              </w:rPr>
            </w:pPr>
            <w:r w:rsidRPr="00CD2248">
              <w:rPr>
                <w:rFonts w:eastAsia="MS Mincho"/>
                <w:noProof w:val="0"/>
              </w:rPr>
              <w:t>JSON character sequence</w:t>
            </w:r>
          </w:p>
        </w:tc>
        <w:tc>
          <w:tcPr>
            <w:tcW w:w="2693" w:type="dxa"/>
          </w:tcPr>
          <w:p w14:paraId="52547A89" w14:textId="77777777" w:rsidR="00494C6C" w:rsidRPr="00CD2248" w:rsidRDefault="00494C6C" w:rsidP="009E5774">
            <w:pPr>
              <w:pStyle w:val="PL"/>
              <w:keepNext/>
              <w:keepLines/>
              <w:jc w:val="center"/>
              <w:rPr>
                <w:rFonts w:eastAsia="MS Mincho"/>
                <w:noProof w:val="0"/>
              </w:rPr>
            </w:pPr>
            <w:r w:rsidRPr="00CD2248">
              <w:rPr>
                <w:rFonts w:eastAsia="MS Mincho"/>
                <w:noProof w:val="0"/>
              </w:rPr>
              <w:t xml:space="preserve">UTF-8 </w:t>
            </w:r>
            <w:r w:rsidR="00F6303C" w:rsidRPr="00CD2248">
              <w:rPr>
                <w:noProof w:val="0"/>
              </w:rPr>
              <w:t>serialization</w:t>
            </w:r>
            <w:r w:rsidR="006627A0" w:rsidRPr="00CD2248">
              <w:rPr>
                <w:noProof w:val="0"/>
              </w:rPr>
              <w:t xml:space="preserve"> of the JSON value</w:t>
            </w:r>
          </w:p>
        </w:tc>
        <w:tc>
          <w:tcPr>
            <w:tcW w:w="2607" w:type="dxa"/>
          </w:tcPr>
          <w:p w14:paraId="0DEDB243" w14:textId="77777777" w:rsidR="00494C6C" w:rsidRPr="00CD2248" w:rsidRDefault="00494C6C" w:rsidP="009E5774">
            <w:pPr>
              <w:pStyle w:val="PL"/>
              <w:keepNext/>
              <w:keepLines/>
              <w:jc w:val="center"/>
              <w:rPr>
                <w:rFonts w:eastAsia="MS Mincho"/>
                <w:noProof w:val="0"/>
              </w:rPr>
            </w:pPr>
            <w:r w:rsidRPr="00CD2248">
              <w:rPr>
                <w:rFonts w:eastAsia="MS Mincho"/>
                <w:noProof w:val="0"/>
              </w:rPr>
              <w:t>Note</w:t>
            </w:r>
          </w:p>
        </w:tc>
      </w:tr>
      <w:tr w:rsidR="001149DF" w:rsidRPr="00CD2248" w14:paraId="25E0DFA5" w14:textId="77777777" w:rsidTr="005777F9">
        <w:tc>
          <w:tcPr>
            <w:tcW w:w="1758" w:type="dxa"/>
            <w:shd w:val="clear" w:color="auto" w:fill="auto"/>
          </w:tcPr>
          <w:p w14:paraId="0F814C54" w14:textId="77777777" w:rsidR="001149DF" w:rsidRPr="00CD2248" w:rsidRDefault="001149DF" w:rsidP="009E5774">
            <w:pPr>
              <w:pStyle w:val="PL"/>
              <w:keepNext/>
              <w:keepLines/>
              <w:jc w:val="center"/>
              <w:rPr>
                <w:rFonts w:eastAsia="MS Mincho"/>
                <w:noProof w:val="0"/>
              </w:rPr>
            </w:pPr>
            <w:r w:rsidRPr="00CD2248">
              <w:rPr>
                <w:rFonts w:eastAsia="MS Mincho"/>
                <w:noProof w:val="0"/>
              </w:rPr>
              <w:t>"abcd"</w:t>
            </w:r>
          </w:p>
        </w:tc>
        <w:tc>
          <w:tcPr>
            <w:tcW w:w="1843" w:type="dxa"/>
            <w:shd w:val="clear" w:color="auto" w:fill="auto"/>
          </w:tcPr>
          <w:p w14:paraId="6E59FA12" w14:textId="77777777" w:rsidR="001149DF" w:rsidRPr="00CD2248" w:rsidRDefault="001149DF" w:rsidP="009E5774">
            <w:pPr>
              <w:pStyle w:val="PL"/>
              <w:keepNext/>
              <w:keepLines/>
              <w:jc w:val="center"/>
              <w:rPr>
                <w:rFonts w:eastAsia="MS Mincho"/>
                <w:noProof w:val="0"/>
              </w:rPr>
            </w:pPr>
            <w:r w:rsidRPr="00CD2248">
              <w:rPr>
                <w:rFonts w:eastAsia="MS Mincho"/>
                <w:noProof w:val="0"/>
              </w:rPr>
              <w:t>"abcd"</w:t>
            </w:r>
          </w:p>
        </w:tc>
        <w:tc>
          <w:tcPr>
            <w:tcW w:w="2693" w:type="dxa"/>
          </w:tcPr>
          <w:p w14:paraId="0CDB704A" w14:textId="77777777" w:rsidR="001149DF" w:rsidRPr="00CD2248" w:rsidRDefault="006B3887" w:rsidP="009E5774">
            <w:pPr>
              <w:pStyle w:val="PL"/>
              <w:keepNext/>
              <w:keepLines/>
              <w:jc w:val="center"/>
              <w:rPr>
                <w:rFonts w:eastAsia="MS Mincho"/>
                <w:noProof w:val="0"/>
              </w:rPr>
            </w:pPr>
            <w:r w:rsidRPr="00CD2248">
              <w:rPr>
                <w:noProof w:val="0"/>
              </w:rPr>
              <w:t>22</w:t>
            </w:r>
            <w:r w:rsidR="001149DF" w:rsidRPr="00CD2248">
              <w:rPr>
                <w:noProof w:val="0"/>
              </w:rPr>
              <w:t>61626364</w:t>
            </w:r>
            <w:r w:rsidRPr="00CD2248">
              <w:rPr>
                <w:noProof w:val="0"/>
              </w:rPr>
              <w:t>22</w:t>
            </w:r>
          </w:p>
        </w:tc>
        <w:tc>
          <w:tcPr>
            <w:tcW w:w="2607" w:type="dxa"/>
          </w:tcPr>
          <w:p w14:paraId="596F8226" w14:textId="77777777" w:rsidR="001149DF" w:rsidRPr="00CD2248" w:rsidRDefault="001149DF" w:rsidP="009E5774">
            <w:pPr>
              <w:pStyle w:val="PL"/>
              <w:keepNext/>
              <w:keepLines/>
              <w:rPr>
                <w:rFonts w:eastAsia="MS Mincho"/>
                <w:noProof w:val="0"/>
              </w:rPr>
            </w:pPr>
          </w:p>
        </w:tc>
      </w:tr>
      <w:tr w:rsidR="001149DF" w:rsidRPr="00CD2248" w14:paraId="5D5ACB4B" w14:textId="77777777" w:rsidTr="005777F9">
        <w:tc>
          <w:tcPr>
            <w:tcW w:w="1758" w:type="dxa"/>
            <w:shd w:val="clear" w:color="auto" w:fill="auto"/>
          </w:tcPr>
          <w:p w14:paraId="3EF08FBD" w14:textId="77777777" w:rsidR="001149DF" w:rsidRPr="00CD2248" w:rsidRDefault="001149DF" w:rsidP="009E5774">
            <w:pPr>
              <w:pStyle w:val="PL"/>
              <w:keepNext/>
              <w:keepLines/>
              <w:jc w:val="center"/>
              <w:rPr>
                <w:rFonts w:eastAsia="MS Mincho"/>
                <w:noProof w:val="0"/>
              </w:rPr>
            </w:pPr>
            <w:r w:rsidRPr="00CD2248">
              <w:rPr>
                <w:rFonts w:eastAsia="MS Mincho"/>
                <w:noProof w:val="0"/>
              </w:rPr>
              <w:t>"ab\cd"</w:t>
            </w:r>
          </w:p>
        </w:tc>
        <w:tc>
          <w:tcPr>
            <w:tcW w:w="1843" w:type="dxa"/>
            <w:shd w:val="clear" w:color="auto" w:fill="auto"/>
          </w:tcPr>
          <w:p w14:paraId="2DC7147C" w14:textId="77777777" w:rsidR="001149DF" w:rsidRPr="00CD2248" w:rsidRDefault="001149DF" w:rsidP="009E5774">
            <w:pPr>
              <w:pStyle w:val="PL"/>
              <w:keepNext/>
              <w:keepLines/>
              <w:jc w:val="center"/>
              <w:rPr>
                <w:rFonts w:eastAsia="MS Mincho"/>
                <w:noProof w:val="0"/>
              </w:rPr>
            </w:pPr>
            <w:r w:rsidRPr="00CD2248">
              <w:rPr>
                <w:rFonts w:eastAsia="MS Mincho"/>
                <w:noProof w:val="0"/>
              </w:rPr>
              <w:t>"ab\cd"</w:t>
            </w:r>
          </w:p>
        </w:tc>
        <w:tc>
          <w:tcPr>
            <w:tcW w:w="2693" w:type="dxa"/>
          </w:tcPr>
          <w:p w14:paraId="4969B62F" w14:textId="77777777" w:rsidR="001149DF" w:rsidRPr="00CD2248" w:rsidRDefault="006B3887" w:rsidP="009E5774">
            <w:pPr>
              <w:pStyle w:val="PL"/>
              <w:keepNext/>
              <w:keepLines/>
              <w:jc w:val="center"/>
              <w:rPr>
                <w:rFonts w:eastAsia="MS Mincho"/>
                <w:noProof w:val="0"/>
              </w:rPr>
            </w:pPr>
            <w:r w:rsidRPr="00CD2248">
              <w:rPr>
                <w:noProof w:val="0"/>
              </w:rPr>
              <w:t>22</w:t>
            </w:r>
            <w:r w:rsidR="001149DF" w:rsidRPr="00CD2248">
              <w:rPr>
                <w:noProof w:val="0"/>
              </w:rPr>
              <w:t>61625C6364</w:t>
            </w:r>
            <w:r w:rsidRPr="00CD2248">
              <w:rPr>
                <w:noProof w:val="0"/>
              </w:rPr>
              <w:t>22</w:t>
            </w:r>
          </w:p>
        </w:tc>
        <w:tc>
          <w:tcPr>
            <w:tcW w:w="2607" w:type="dxa"/>
          </w:tcPr>
          <w:p w14:paraId="777EFA71" w14:textId="77777777" w:rsidR="001149DF" w:rsidRPr="00CD2248" w:rsidRDefault="001A44BF" w:rsidP="009E5774">
            <w:pPr>
              <w:pStyle w:val="PL"/>
              <w:keepNext/>
              <w:keepLines/>
              <w:rPr>
                <w:rFonts w:eastAsia="MS Mincho"/>
                <w:noProof w:val="0"/>
              </w:rPr>
            </w:pPr>
            <w:r w:rsidRPr="00CD2248">
              <w:rPr>
                <w:rFonts w:eastAsia="MS Mincho"/>
                <w:noProof w:val="0"/>
              </w:rPr>
              <w:t>Note that the resulting sequence is an invalid JSON encoding</w:t>
            </w:r>
          </w:p>
        </w:tc>
      </w:tr>
      <w:tr w:rsidR="001149DF" w:rsidRPr="00CD2248" w14:paraId="37A27703" w14:textId="77777777" w:rsidTr="005777F9">
        <w:tc>
          <w:tcPr>
            <w:tcW w:w="1758" w:type="dxa"/>
            <w:shd w:val="clear" w:color="auto" w:fill="auto"/>
          </w:tcPr>
          <w:p w14:paraId="7F35DB07" w14:textId="77777777" w:rsidR="001149DF" w:rsidRPr="00CD2248" w:rsidRDefault="001149DF" w:rsidP="009E5774">
            <w:pPr>
              <w:pStyle w:val="PL"/>
              <w:keepNext/>
              <w:keepLines/>
              <w:jc w:val="center"/>
              <w:rPr>
                <w:rFonts w:eastAsia="MS Mincho"/>
                <w:noProof w:val="0"/>
              </w:rPr>
            </w:pPr>
            <w:r w:rsidRPr="00CD2248">
              <w:rPr>
                <w:rFonts w:eastAsia="MS Mincho"/>
                <w:noProof w:val="0"/>
              </w:rPr>
              <w:t>"ab/cd"</w:t>
            </w:r>
          </w:p>
        </w:tc>
        <w:tc>
          <w:tcPr>
            <w:tcW w:w="1843" w:type="dxa"/>
            <w:shd w:val="clear" w:color="auto" w:fill="auto"/>
          </w:tcPr>
          <w:p w14:paraId="50209321" w14:textId="77777777" w:rsidR="001149DF" w:rsidRPr="00CD2248" w:rsidRDefault="001149DF" w:rsidP="009E5774">
            <w:pPr>
              <w:pStyle w:val="PL"/>
              <w:keepNext/>
              <w:keepLines/>
              <w:jc w:val="center"/>
              <w:rPr>
                <w:rFonts w:eastAsia="MS Mincho"/>
                <w:noProof w:val="0"/>
              </w:rPr>
            </w:pPr>
            <w:r w:rsidRPr="00CD2248">
              <w:rPr>
                <w:rFonts w:eastAsia="MS Mincho"/>
                <w:noProof w:val="0"/>
              </w:rPr>
              <w:t>"ab/cd"</w:t>
            </w:r>
          </w:p>
        </w:tc>
        <w:tc>
          <w:tcPr>
            <w:tcW w:w="2693" w:type="dxa"/>
          </w:tcPr>
          <w:p w14:paraId="0CB92EEF" w14:textId="77777777" w:rsidR="001149DF" w:rsidRPr="00CD2248" w:rsidRDefault="006B3887" w:rsidP="009E5774">
            <w:pPr>
              <w:pStyle w:val="PL"/>
              <w:keepNext/>
              <w:keepLines/>
              <w:jc w:val="center"/>
              <w:rPr>
                <w:rFonts w:eastAsia="MS Mincho"/>
                <w:noProof w:val="0"/>
              </w:rPr>
            </w:pPr>
            <w:r w:rsidRPr="00CD2248">
              <w:rPr>
                <w:noProof w:val="0"/>
              </w:rPr>
              <w:t>22</w:t>
            </w:r>
            <w:r w:rsidR="001149DF" w:rsidRPr="00CD2248">
              <w:rPr>
                <w:noProof w:val="0"/>
              </w:rPr>
              <w:t>61622F6364</w:t>
            </w:r>
            <w:r w:rsidRPr="00CD2248">
              <w:rPr>
                <w:noProof w:val="0"/>
              </w:rPr>
              <w:t>22</w:t>
            </w:r>
          </w:p>
        </w:tc>
        <w:tc>
          <w:tcPr>
            <w:tcW w:w="2607" w:type="dxa"/>
          </w:tcPr>
          <w:p w14:paraId="374A476A" w14:textId="77777777" w:rsidR="001149DF" w:rsidRPr="00CD2248" w:rsidRDefault="001149DF" w:rsidP="009E5774">
            <w:pPr>
              <w:pStyle w:val="PL"/>
              <w:keepNext/>
              <w:keepLines/>
              <w:rPr>
                <w:rFonts w:eastAsia="MS Mincho"/>
                <w:noProof w:val="0"/>
              </w:rPr>
            </w:pPr>
          </w:p>
        </w:tc>
      </w:tr>
      <w:tr w:rsidR="001149DF" w:rsidRPr="00CD2248" w14:paraId="18E80EB0" w14:textId="77777777" w:rsidTr="005777F9">
        <w:tc>
          <w:tcPr>
            <w:tcW w:w="1758" w:type="dxa"/>
            <w:shd w:val="clear" w:color="auto" w:fill="auto"/>
          </w:tcPr>
          <w:p w14:paraId="6EBC8F32" w14:textId="77777777" w:rsidR="001149DF" w:rsidRPr="00CD2248" w:rsidRDefault="001149DF" w:rsidP="009E5774">
            <w:pPr>
              <w:pStyle w:val="PL"/>
              <w:keepNext/>
              <w:keepLines/>
              <w:jc w:val="center"/>
              <w:rPr>
                <w:rFonts w:eastAsia="MS Mincho"/>
                <w:noProof w:val="0"/>
              </w:rPr>
            </w:pPr>
            <w:r w:rsidRPr="00CD2248">
              <w:rPr>
                <w:rFonts w:eastAsia="MS Mincho"/>
                <w:noProof w:val="0"/>
              </w:rPr>
              <w:t xml:space="preserve">"ab" &amp; char(U7) </w:t>
            </w:r>
            <w:r w:rsidR="006A6A3E" w:rsidRPr="00CD2248">
              <w:rPr>
                <w:rFonts w:eastAsia="MS Mincho"/>
                <w:noProof w:val="0"/>
              </w:rPr>
              <w:t xml:space="preserve">&amp; </w:t>
            </w:r>
            <w:r w:rsidR="006A6A3E" w:rsidRPr="00CD2248">
              <w:rPr>
                <w:noProof w:val="0"/>
              </w:rPr>
              <w:t xml:space="preserve">cs_ht </w:t>
            </w:r>
            <w:r w:rsidRPr="00CD2248">
              <w:rPr>
                <w:rFonts w:eastAsia="MS Mincho"/>
                <w:noProof w:val="0"/>
              </w:rPr>
              <w:t>&amp; "cd"</w:t>
            </w:r>
          </w:p>
        </w:tc>
        <w:tc>
          <w:tcPr>
            <w:tcW w:w="1843" w:type="dxa"/>
            <w:shd w:val="clear" w:color="auto" w:fill="auto"/>
          </w:tcPr>
          <w:p w14:paraId="52CE5A96" w14:textId="77777777" w:rsidR="001149DF" w:rsidRPr="00CD2248" w:rsidRDefault="001149DF" w:rsidP="009E5774">
            <w:pPr>
              <w:pStyle w:val="PL"/>
              <w:keepNext/>
              <w:keepLines/>
              <w:jc w:val="center"/>
              <w:rPr>
                <w:rFonts w:eastAsia="MS Mincho"/>
                <w:noProof w:val="0"/>
              </w:rPr>
            </w:pPr>
            <w:r w:rsidRPr="00CD2248">
              <w:rPr>
                <w:rFonts w:eastAsia="MS Mincho"/>
                <w:noProof w:val="0"/>
              </w:rPr>
              <w:t>"ab\u0007</w:t>
            </w:r>
            <w:r w:rsidR="006A6A3E" w:rsidRPr="00CD2248">
              <w:rPr>
                <w:rFonts w:eastAsia="MS Mincho"/>
                <w:noProof w:val="0"/>
              </w:rPr>
              <w:t>\t</w:t>
            </w:r>
            <w:r w:rsidRPr="00CD2248">
              <w:rPr>
                <w:rFonts w:eastAsia="MS Mincho"/>
                <w:noProof w:val="0"/>
              </w:rPr>
              <w:t>cd"</w:t>
            </w:r>
          </w:p>
        </w:tc>
        <w:tc>
          <w:tcPr>
            <w:tcW w:w="2693" w:type="dxa"/>
          </w:tcPr>
          <w:p w14:paraId="51761C36" w14:textId="77777777" w:rsidR="001149DF" w:rsidRPr="00CD2248" w:rsidRDefault="006B3887" w:rsidP="009E5774">
            <w:pPr>
              <w:pStyle w:val="PL"/>
              <w:keepNext/>
              <w:keepLines/>
              <w:jc w:val="center"/>
              <w:rPr>
                <w:rFonts w:eastAsia="MS Mincho"/>
                <w:noProof w:val="0"/>
              </w:rPr>
            </w:pPr>
            <w:r w:rsidRPr="00CD2248">
              <w:rPr>
                <w:noProof w:val="0"/>
              </w:rPr>
              <w:t>22</w:t>
            </w:r>
            <w:r w:rsidR="000A60C6" w:rsidRPr="00CD2248">
              <w:rPr>
                <w:noProof w:val="0"/>
              </w:rPr>
              <w:t>61625C75303030</w:t>
            </w:r>
            <w:r w:rsidR="006A6A3E" w:rsidRPr="00CD2248">
              <w:rPr>
                <w:noProof w:val="0"/>
              </w:rPr>
              <w:t>37</w:t>
            </w:r>
            <w:r w:rsidR="00A44C58" w:rsidRPr="00CD2248">
              <w:rPr>
                <w:noProof w:val="0"/>
              </w:rPr>
              <w:br/>
            </w:r>
            <w:r w:rsidR="000A60C6" w:rsidRPr="00CD2248">
              <w:rPr>
                <w:noProof w:val="0"/>
              </w:rPr>
              <w:t>5C746364</w:t>
            </w:r>
            <w:r w:rsidRPr="00CD2248">
              <w:rPr>
                <w:noProof w:val="0"/>
              </w:rPr>
              <w:t>22</w:t>
            </w:r>
          </w:p>
        </w:tc>
        <w:tc>
          <w:tcPr>
            <w:tcW w:w="2607" w:type="dxa"/>
          </w:tcPr>
          <w:p w14:paraId="3B2516CA" w14:textId="77777777" w:rsidR="001149DF" w:rsidRPr="00CD2248" w:rsidRDefault="00BE3E1D" w:rsidP="009E5774">
            <w:pPr>
              <w:pStyle w:val="PL"/>
              <w:keepNext/>
              <w:keepLines/>
              <w:rPr>
                <w:rFonts w:eastAsia="MS Mincho"/>
                <w:noProof w:val="0"/>
              </w:rPr>
            </w:pPr>
            <w:r w:rsidRPr="00CD2248">
              <w:rPr>
                <w:rFonts w:eastAsia="MS Mincho"/>
                <w:noProof w:val="0"/>
              </w:rPr>
              <w:t xml:space="preserve">Note that the BELL </w:t>
            </w:r>
            <w:r w:rsidR="006A6A3E" w:rsidRPr="00CD2248">
              <w:rPr>
                <w:rFonts w:eastAsia="MS Mincho"/>
                <w:noProof w:val="0"/>
              </w:rPr>
              <w:t xml:space="preserve">and HT </w:t>
            </w:r>
            <w:r w:rsidRPr="00CD2248">
              <w:rPr>
                <w:rFonts w:eastAsia="MS Mincho"/>
                <w:noProof w:val="0"/>
              </w:rPr>
              <w:t>C0 control character</w:t>
            </w:r>
            <w:r w:rsidR="006A6A3E" w:rsidRPr="00CD2248">
              <w:rPr>
                <w:rFonts w:eastAsia="MS Mincho"/>
                <w:noProof w:val="0"/>
              </w:rPr>
              <w:t>s</w:t>
            </w:r>
            <w:r w:rsidRPr="00CD2248">
              <w:rPr>
                <w:rFonts w:eastAsia="MS Mincho"/>
                <w:noProof w:val="0"/>
              </w:rPr>
              <w:t xml:space="preserve"> </w:t>
            </w:r>
            <w:r w:rsidR="006A6A3E" w:rsidRPr="00CD2248">
              <w:rPr>
                <w:rFonts w:eastAsia="MS Mincho"/>
                <w:noProof w:val="0"/>
              </w:rPr>
              <w:t xml:space="preserve">are </w:t>
            </w:r>
            <w:r w:rsidRPr="00CD2248">
              <w:rPr>
                <w:rFonts w:eastAsia="MS Mincho"/>
                <w:noProof w:val="0"/>
              </w:rPr>
              <w:t>escaped by the encoder</w:t>
            </w:r>
          </w:p>
        </w:tc>
      </w:tr>
    </w:tbl>
    <w:p w14:paraId="19883E79" w14:textId="77777777" w:rsidR="00047788" w:rsidRPr="00CD2248" w:rsidRDefault="00047788" w:rsidP="00047788">
      <w:pPr>
        <w:rPr>
          <w:rFonts w:eastAsia="MS Mincho"/>
        </w:rPr>
      </w:pPr>
    </w:p>
    <w:p w14:paraId="1AD154D7" w14:textId="77777777" w:rsidR="00C267D2" w:rsidRPr="00CD2248" w:rsidRDefault="006F64DE" w:rsidP="00C267D2">
      <w:pPr>
        <w:pStyle w:val="Heading3"/>
      </w:pPr>
      <w:bookmarkStart w:id="64" w:name="clause_JSONTypes_Arrays"/>
      <w:bookmarkStart w:id="65" w:name="_Toc73353909"/>
      <w:r w:rsidRPr="00CD2248">
        <w:t>6.</w:t>
      </w:r>
      <w:r w:rsidR="005556D3" w:rsidRPr="00CD2248">
        <w:t>4.</w:t>
      </w:r>
      <w:r w:rsidRPr="00CD2248">
        <w:t>3</w:t>
      </w:r>
      <w:r w:rsidR="00C267D2" w:rsidRPr="00CD2248">
        <w:tab/>
        <w:t>JSON Arrays</w:t>
      </w:r>
      <w:bookmarkEnd w:id="64"/>
      <w:bookmarkEnd w:id="65"/>
    </w:p>
    <w:p w14:paraId="6BB08E60" w14:textId="77777777" w:rsidR="00C267D2" w:rsidRPr="00CD2248" w:rsidRDefault="00C267D2" w:rsidP="00C267D2">
      <w:pPr>
        <w:keepNext/>
        <w:keepLines/>
      </w:pPr>
      <w:r w:rsidRPr="00CD2248">
        <w:t xml:space="preserve">JSON arrays </w:t>
      </w:r>
      <w:r w:rsidR="00A85CB6" w:rsidRPr="00CD2248">
        <w:t xml:space="preserve">can </w:t>
      </w:r>
      <w:r w:rsidRPr="00CD2248">
        <w:t xml:space="preserve">contain a sequence of </w:t>
      </w:r>
      <w:r w:rsidR="00425F5A" w:rsidRPr="00CD2248">
        <w:t xml:space="preserve">zero or more </w:t>
      </w:r>
      <w:r w:rsidRPr="00CD2248">
        <w:t xml:space="preserve">JSON values, i.e. the array members may be of different JSON </w:t>
      </w:r>
      <w:r w:rsidR="00EE345B" w:rsidRPr="00CD2248">
        <w:t>"</w:t>
      </w:r>
      <w:r w:rsidRPr="00CD2248">
        <w:t>types</w:t>
      </w:r>
      <w:r w:rsidR="00EE345B" w:rsidRPr="00CD2248">
        <w:t>"</w:t>
      </w:r>
      <w:r w:rsidRPr="00CD2248">
        <w:t>.</w:t>
      </w:r>
    </w:p>
    <w:p w14:paraId="6F52E3A5" w14:textId="77777777" w:rsidR="00C267D2" w:rsidRPr="00CD2248" w:rsidRDefault="00C267D2" w:rsidP="00C267D2">
      <w:r w:rsidRPr="00CD2248">
        <w:rPr>
          <w:rStyle w:val="NOChar"/>
        </w:rPr>
        <w:t>The following TTCN</w:t>
      </w:r>
      <w:r w:rsidRPr="00CD2248">
        <w:rPr>
          <w:rStyle w:val="NOChar"/>
        </w:rPr>
        <w:noBreakHyphen/>
        <w:t xml:space="preserve">3 type shall be used to map JSON </w:t>
      </w:r>
      <w:r w:rsidR="00821851" w:rsidRPr="00CD2248">
        <w:rPr>
          <w:rStyle w:val="NOChar"/>
        </w:rPr>
        <w:t>arrays</w:t>
      </w:r>
      <w:r w:rsidRPr="00CD2248">
        <w:rPr>
          <w:rStyle w:val="NOChar"/>
        </w:rPr>
        <w:t xml:space="preserve"> to TTCN-3:</w:t>
      </w:r>
    </w:p>
    <w:p w14:paraId="59F42B00" w14:textId="77777777" w:rsidR="00C267D2" w:rsidRPr="00CD2248" w:rsidRDefault="007348B8" w:rsidP="00C267D2">
      <w:pPr>
        <w:pStyle w:val="PL"/>
        <w:rPr>
          <w:noProof w:val="0"/>
          <w:lang w:eastAsia="zh-CN"/>
        </w:rPr>
      </w:pPr>
      <w:r w:rsidRPr="00CD2248">
        <w:rPr>
          <w:noProof w:val="0"/>
          <w:lang w:eastAsia="zh-CN"/>
        </w:rPr>
        <w:tab/>
      </w:r>
      <w:r w:rsidR="00C267D2" w:rsidRPr="00CD2248">
        <w:rPr>
          <w:b/>
          <w:bCs/>
          <w:noProof w:val="0"/>
          <w:lang w:eastAsia="zh-CN"/>
        </w:rPr>
        <w:t>type</w:t>
      </w:r>
      <w:r w:rsidR="00C267D2" w:rsidRPr="00CD2248">
        <w:rPr>
          <w:noProof w:val="0"/>
          <w:lang w:eastAsia="zh-CN"/>
        </w:rPr>
        <w:t xml:space="preserve"> </w:t>
      </w:r>
      <w:r w:rsidR="00C267D2" w:rsidRPr="00CD2248">
        <w:rPr>
          <w:b/>
          <w:bCs/>
          <w:noProof w:val="0"/>
          <w:lang w:eastAsia="zh-CN"/>
        </w:rPr>
        <w:t>record</w:t>
      </w:r>
      <w:r w:rsidR="00C267D2" w:rsidRPr="00CD2248">
        <w:rPr>
          <w:noProof w:val="0"/>
          <w:lang w:eastAsia="zh-CN"/>
        </w:rPr>
        <w:t xml:space="preserve"> </w:t>
      </w:r>
      <w:r w:rsidR="00C267D2" w:rsidRPr="00CD2248">
        <w:rPr>
          <w:b/>
          <w:bCs/>
          <w:noProof w:val="0"/>
          <w:lang w:eastAsia="zh-CN"/>
        </w:rPr>
        <w:t>of</w:t>
      </w:r>
      <w:r w:rsidR="00C267D2" w:rsidRPr="00CD2248">
        <w:rPr>
          <w:noProof w:val="0"/>
          <w:lang w:eastAsia="zh-CN"/>
        </w:rPr>
        <w:t xml:space="preserve"> JSON.</w:t>
      </w:r>
      <w:r w:rsidR="00C614CA" w:rsidRPr="00CD2248">
        <w:rPr>
          <w:noProof w:val="0"/>
          <w:lang w:eastAsia="zh-CN"/>
        </w:rPr>
        <w:t xml:space="preserve">Values </w:t>
      </w:r>
      <w:r w:rsidR="00C267D2" w:rsidRPr="00CD2248">
        <w:rPr>
          <w:noProof w:val="0"/>
          <w:lang w:eastAsia="zh-CN"/>
        </w:rPr>
        <w:t xml:space="preserve">Array </w:t>
      </w:r>
      <w:r w:rsidR="00C267D2" w:rsidRPr="00CD2248">
        <w:rPr>
          <w:b/>
          <w:bCs/>
          <w:noProof w:val="0"/>
          <w:lang w:eastAsia="zh-CN"/>
        </w:rPr>
        <w:t>with</w:t>
      </w:r>
      <w:r w:rsidR="00C267D2" w:rsidRPr="00CD2248">
        <w:rPr>
          <w:noProof w:val="0"/>
          <w:lang w:eastAsia="zh-CN"/>
        </w:rPr>
        <w:t xml:space="preserve"> {</w:t>
      </w:r>
    </w:p>
    <w:p w14:paraId="072274CC" w14:textId="77777777" w:rsidR="00C267D2" w:rsidRPr="00CD2248" w:rsidRDefault="007348B8" w:rsidP="00C267D2">
      <w:pPr>
        <w:pStyle w:val="PL"/>
        <w:rPr>
          <w:noProof w:val="0"/>
          <w:lang w:eastAsia="zh-CN"/>
        </w:rPr>
      </w:pPr>
      <w:r w:rsidRPr="00CD2248">
        <w:rPr>
          <w:noProof w:val="0"/>
          <w:lang w:eastAsia="zh-CN"/>
        </w:rPr>
        <w:tab/>
      </w:r>
      <w:r w:rsidRPr="00CD2248">
        <w:rPr>
          <w:noProof w:val="0"/>
          <w:lang w:eastAsia="zh-CN"/>
        </w:rPr>
        <w:tab/>
      </w:r>
      <w:r w:rsidR="00C267D2" w:rsidRPr="00CD2248">
        <w:rPr>
          <w:b/>
          <w:bCs/>
          <w:noProof w:val="0"/>
          <w:lang w:eastAsia="zh-CN"/>
        </w:rPr>
        <w:t>variant</w:t>
      </w:r>
      <w:r w:rsidR="00C267D2" w:rsidRPr="00CD2248">
        <w:rPr>
          <w:noProof w:val="0"/>
          <w:lang w:eastAsia="zh-CN"/>
        </w:rPr>
        <w:t xml:space="preserve"> "JSON:array"</w:t>
      </w:r>
    </w:p>
    <w:p w14:paraId="4FE768C3" w14:textId="77777777" w:rsidR="00C267D2" w:rsidRPr="00CD2248" w:rsidRDefault="007348B8" w:rsidP="00C267D2">
      <w:pPr>
        <w:pStyle w:val="PL"/>
        <w:rPr>
          <w:noProof w:val="0"/>
          <w:lang w:eastAsia="zh-CN"/>
        </w:rPr>
      </w:pPr>
      <w:r w:rsidRPr="00CD2248">
        <w:rPr>
          <w:noProof w:val="0"/>
          <w:lang w:eastAsia="zh-CN"/>
        </w:rPr>
        <w:tab/>
      </w:r>
      <w:r w:rsidR="00C267D2" w:rsidRPr="00CD2248">
        <w:rPr>
          <w:noProof w:val="0"/>
          <w:lang w:eastAsia="zh-CN"/>
        </w:rPr>
        <w:t>}</w:t>
      </w:r>
      <w:r w:rsidR="00C52656" w:rsidRPr="00CD2248">
        <w:rPr>
          <w:noProof w:val="0"/>
          <w:lang w:eastAsia="zh-CN"/>
        </w:rPr>
        <w:t>,</w:t>
      </w:r>
    </w:p>
    <w:p w14:paraId="7BAAD295" w14:textId="77777777" w:rsidR="00C52656" w:rsidRPr="00CD2248" w:rsidRDefault="00C52656" w:rsidP="00C267D2">
      <w:pPr>
        <w:pStyle w:val="PL"/>
        <w:rPr>
          <w:noProof w:val="0"/>
          <w:lang w:eastAsia="zh-CN"/>
        </w:rPr>
      </w:pPr>
    </w:p>
    <w:p w14:paraId="635DA4D9" w14:textId="77777777" w:rsidR="00C52656" w:rsidRPr="00CD2248" w:rsidRDefault="00C52656" w:rsidP="009E5774">
      <w:pPr>
        <w:rPr>
          <w:lang w:eastAsia="zh-CN"/>
        </w:rPr>
      </w:pPr>
      <w:r w:rsidRPr="00CD2248">
        <w:rPr>
          <w:lang w:eastAsia="zh-CN"/>
        </w:rPr>
        <w:t>Where</w:t>
      </w:r>
      <w:r w:rsidR="004F63A2" w:rsidRPr="00CD2248">
        <w:rPr>
          <w:lang w:eastAsia="zh-CN"/>
        </w:rPr>
        <w:t>:</w:t>
      </w:r>
    </w:p>
    <w:p w14:paraId="1A8A0974" w14:textId="77777777" w:rsidR="00C52656" w:rsidRPr="00CD2248" w:rsidRDefault="00C52656" w:rsidP="00C52656">
      <w:pPr>
        <w:pStyle w:val="PL"/>
        <w:rPr>
          <w:noProof w:val="0"/>
          <w:lang w:eastAsia="zh-CN"/>
        </w:rPr>
      </w:pPr>
      <w:r w:rsidRPr="00CD2248">
        <w:rPr>
          <w:noProof w:val="0"/>
          <w:lang w:eastAsia="zh-CN"/>
        </w:rPr>
        <w:tab/>
      </w:r>
      <w:r w:rsidRPr="00CD2248">
        <w:rPr>
          <w:b/>
          <w:bCs/>
          <w:noProof w:val="0"/>
          <w:lang w:eastAsia="zh-CN"/>
        </w:rPr>
        <w:t>type</w:t>
      </w:r>
      <w:r w:rsidRPr="00CD2248">
        <w:rPr>
          <w:noProof w:val="0"/>
          <w:lang w:eastAsia="zh-CN"/>
        </w:rPr>
        <w:t xml:space="preserve"> </w:t>
      </w:r>
      <w:r w:rsidRPr="00CD2248">
        <w:rPr>
          <w:b/>
          <w:bCs/>
          <w:noProof w:val="0"/>
          <w:lang w:eastAsia="zh-CN"/>
        </w:rPr>
        <w:t>union</w:t>
      </w:r>
      <w:r w:rsidRPr="00CD2248">
        <w:rPr>
          <w:noProof w:val="0"/>
          <w:lang w:eastAsia="zh-CN"/>
        </w:rPr>
        <w:t xml:space="preserve"> </w:t>
      </w:r>
      <w:r w:rsidR="00C614CA" w:rsidRPr="00CD2248">
        <w:rPr>
          <w:noProof w:val="0"/>
          <w:lang w:eastAsia="zh-CN"/>
        </w:rPr>
        <w:t>Values</w:t>
      </w:r>
      <w:r w:rsidRPr="00CD2248">
        <w:rPr>
          <w:noProof w:val="0"/>
          <w:lang w:eastAsia="zh-CN"/>
        </w:rPr>
        <w:t xml:space="preserve"> {</w:t>
      </w:r>
    </w:p>
    <w:p w14:paraId="3C995AD7" w14:textId="77777777" w:rsidR="00C52656" w:rsidRPr="00CD2248" w:rsidRDefault="00C52656" w:rsidP="00C52656">
      <w:pPr>
        <w:pStyle w:val="PL"/>
        <w:rPr>
          <w:noProof w:val="0"/>
          <w:lang w:eastAsia="zh-CN"/>
        </w:rPr>
      </w:pPr>
      <w:r w:rsidRPr="00CD2248">
        <w:rPr>
          <w:noProof w:val="0"/>
          <w:lang w:eastAsia="zh-CN"/>
        </w:rPr>
        <w:tab/>
      </w:r>
      <w:r w:rsidRPr="00CD2248">
        <w:rPr>
          <w:noProof w:val="0"/>
          <w:lang w:eastAsia="zh-CN"/>
        </w:rPr>
        <w:tab/>
        <w:t>JSON.String str,</w:t>
      </w:r>
    </w:p>
    <w:p w14:paraId="69A6CA6C" w14:textId="77777777" w:rsidR="009969E6" w:rsidRPr="00CD2248" w:rsidRDefault="009969E6" w:rsidP="009969E6">
      <w:pPr>
        <w:pStyle w:val="PL"/>
        <w:rPr>
          <w:noProof w:val="0"/>
          <w:lang w:eastAsia="zh-CN"/>
        </w:rPr>
      </w:pPr>
      <w:r w:rsidRPr="00CD2248">
        <w:rPr>
          <w:noProof w:val="0"/>
          <w:lang w:eastAsia="zh-CN"/>
        </w:rPr>
        <w:tab/>
      </w:r>
      <w:r w:rsidRPr="00CD2248">
        <w:rPr>
          <w:noProof w:val="0"/>
          <w:lang w:eastAsia="zh-CN"/>
        </w:rPr>
        <w:tab/>
        <w:t>JSON.Integer int,</w:t>
      </w:r>
    </w:p>
    <w:p w14:paraId="623ED0AE" w14:textId="77777777" w:rsidR="00C52656" w:rsidRPr="00CD2248" w:rsidRDefault="00C52656" w:rsidP="00C52656">
      <w:pPr>
        <w:pStyle w:val="PL"/>
        <w:rPr>
          <w:noProof w:val="0"/>
          <w:lang w:eastAsia="zh-CN"/>
        </w:rPr>
      </w:pPr>
      <w:r w:rsidRPr="00CD2248">
        <w:rPr>
          <w:noProof w:val="0"/>
          <w:lang w:eastAsia="zh-CN"/>
        </w:rPr>
        <w:tab/>
      </w:r>
      <w:r w:rsidRPr="00CD2248">
        <w:rPr>
          <w:noProof w:val="0"/>
          <w:lang w:eastAsia="zh-CN"/>
        </w:rPr>
        <w:tab/>
        <w:t>JSON.Number num,</w:t>
      </w:r>
    </w:p>
    <w:p w14:paraId="7616614B" w14:textId="77777777" w:rsidR="00C52656" w:rsidRPr="00CD2248" w:rsidRDefault="00C52656" w:rsidP="00C52656">
      <w:pPr>
        <w:pStyle w:val="PL"/>
        <w:rPr>
          <w:noProof w:val="0"/>
          <w:lang w:eastAsia="zh-CN"/>
        </w:rPr>
      </w:pPr>
      <w:r w:rsidRPr="00CD2248">
        <w:rPr>
          <w:noProof w:val="0"/>
          <w:lang w:eastAsia="zh-CN"/>
        </w:rPr>
        <w:tab/>
      </w:r>
      <w:r w:rsidRPr="00CD2248">
        <w:rPr>
          <w:noProof w:val="0"/>
          <w:lang w:eastAsia="zh-CN"/>
        </w:rPr>
        <w:tab/>
        <w:t>JSON.Object object,</w:t>
      </w:r>
    </w:p>
    <w:p w14:paraId="2477AA26" w14:textId="77777777" w:rsidR="00C52656" w:rsidRPr="00CD2248" w:rsidRDefault="00C52656" w:rsidP="00C52656">
      <w:pPr>
        <w:pStyle w:val="PL"/>
        <w:rPr>
          <w:noProof w:val="0"/>
          <w:lang w:eastAsia="zh-CN"/>
        </w:rPr>
      </w:pPr>
      <w:r w:rsidRPr="00CD2248">
        <w:rPr>
          <w:noProof w:val="0"/>
          <w:lang w:eastAsia="zh-CN"/>
        </w:rPr>
        <w:tab/>
      </w:r>
      <w:r w:rsidRPr="00CD2248">
        <w:rPr>
          <w:noProof w:val="0"/>
          <w:lang w:eastAsia="zh-CN"/>
        </w:rPr>
        <w:tab/>
        <w:t>JSON.StrArray strArray,</w:t>
      </w:r>
    </w:p>
    <w:p w14:paraId="65738650" w14:textId="77777777" w:rsidR="009969E6" w:rsidRPr="00CD2248" w:rsidRDefault="009969E6" w:rsidP="009969E6">
      <w:pPr>
        <w:pStyle w:val="PL"/>
        <w:rPr>
          <w:noProof w:val="0"/>
          <w:lang w:eastAsia="zh-CN"/>
        </w:rPr>
      </w:pPr>
      <w:r w:rsidRPr="00CD2248">
        <w:rPr>
          <w:noProof w:val="0"/>
          <w:lang w:eastAsia="zh-CN"/>
        </w:rPr>
        <w:tab/>
      </w:r>
      <w:r w:rsidRPr="00CD2248">
        <w:rPr>
          <w:noProof w:val="0"/>
          <w:lang w:eastAsia="zh-CN"/>
        </w:rPr>
        <w:tab/>
        <w:t>JSON.IntArray intArray,</w:t>
      </w:r>
    </w:p>
    <w:p w14:paraId="1DC741E2" w14:textId="77777777" w:rsidR="00C52656" w:rsidRPr="00CD2248" w:rsidRDefault="00C52656" w:rsidP="00C52656">
      <w:pPr>
        <w:pStyle w:val="PL"/>
        <w:rPr>
          <w:noProof w:val="0"/>
          <w:lang w:eastAsia="zh-CN"/>
        </w:rPr>
      </w:pPr>
      <w:r w:rsidRPr="00CD2248">
        <w:rPr>
          <w:noProof w:val="0"/>
          <w:lang w:eastAsia="zh-CN"/>
        </w:rPr>
        <w:tab/>
      </w:r>
      <w:r w:rsidRPr="00CD2248">
        <w:rPr>
          <w:noProof w:val="0"/>
          <w:lang w:eastAsia="zh-CN"/>
        </w:rPr>
        <w:tab/>
        <w:t>JSON.NumArray numArray,</w:t>
      </w:r>
    </w:p>
    <w:p w14:paraId="618F6397" w14:textId="77777777" w:rsidR="00C52656" w:rsidRPr="00CD2248" w:rsidRDefault="00C52656" w:rsidP="00C52656">
      <w:pPr>
        <w:pStyle w:val="PL"/>
        <w:rPr>
          <w:noProof w:val="0"/>
          <w:lang w:eastAsia="zh-CN"/>
        </w:rPr>
      </w:pPr>
      <w:r w:rsidRPr="00CD2248">
        <w:rPr>
          <w:noProof w:val="0"/>
          <w:lang w:eastAsia="zh-CN"/>
        </w:rPr>
        <w:tab/>
      </w:r>
      <w:r w:rsidRPr="00CD2248">
        <w:rPr>
          <w:noProof w:val="0"/>
          <w:lang w:eastAsia="zh-CN"/>
        </w:rPr>
        <w:tab/>
        <w:t>JSON.BoolArray boolArray,</w:t>
      </w:r>
    </w:p>
    <w:p w14:paraId="54EC77FD" w14:textId="77777777" w:rsidR="00C52656" w:rsidRPr="00CD2248" w:rsidRDefault="00C52656" w:rsidP="00C52656">
      <w:pPr>
        <w:pStyle w:val="PL"/>
        <w:rPr>
          <w:noProof w:val="0"/>
          <w:lang w:eastAsia="zh-CN"/>
        </w:rPr>
      </w:pPr>
      <w:r w:rsidRPr="00CD2248">
        <w:rPr>
          <w:noProof w:val="0"/>
          <w:lang w:eastAsia="zh-CN"/>
        </w:rPr>
        <w:tab/>
      </w:r>
      <w:r w:rsidRPr="00CD2248">
        <w:rPr>
          <w:noProof w:val="0"/>
          <w:lang w:eastAsia="zh-CN"/>
        </w:rPr>
        <w:tab/>
        <w:t>JSON.ObjectArray objArray</w:t>
      </w:r>
      <w:r w:rsidR="00E31B2E" w:rsidRPr="00CD2248">
        <w:rPr>
          <w:noProof w:val="0"/>
          <w:lang w:eastAsia="zh-CN"/>
        </w:rPr>
        <w:t>,</w:t>
      </w:r>
    </w:p>
    <w:p w14:paraId="20CCF005" w14:textId="77777777" w:rsidR="009969E6" w:rsidRPr="00CD2248" w:rsidRDefault="009969E6" w:rsidP="009969E6">
      <w:pPr>
        <w:pStyle w:val="PL"/>
        <w:rPr>
          <w:noProof w:val="0"/>
          <w:lang w:eastAsia="zh-CN"/>
        </w:rPr>
      </w:pPr>
      <w:r w:rsidRPr="00CD2248">
        <w:rPr>
          <w:noProof w:val="0"/>
          <w:lang w:eastAsia="zh-CN"/>
        </w:rPr>
        <w:tab/>
      </w:r>
      <w:r w:rsidRPr="00CD2248">
        <w:rPr>
          <w:noProof w:val="0"/>
          <w:lang w:eastAsia="zh-CN"/>
        </w:rPr>
        <w:tab/>
        <w:t>JSON.Array array,</w:t>
      </w:r>
    </w:p>
    <w:p w14:paraId="0EC40EDD" w14:textId="77777777" w:rsidR="00E31B2E" w:rsidRPr="00CD2248" w:rsidRDefault="00E31B2E" w:rsidP="00C52656">
      <w:pPr>
        <w:pStyle w:val="PL"/>
        <w:rPr>
          <w:noProof w:val="0"/>
          <w:lang w:eastAsia="zh-CN"/>
        </w:rPr>
      </w:pPr>
      <w:r w:rsidRPr="00CD2248">
        <w:rPr>
          <w:noProof w:val="0"/>
          <w:lang w:eastAsia="zh-CN"/>
        </w:rPr>
        <w:tab/>
      </w:r>
      <w:r w:rsidRPr="00CD2248">
        <w:rPr>
          <w:noProof w:val="0"/>
          <w:lang w:eastAsia="zh-CN"/>
        </w:rPr>
        <w:tab/>
        <w:t>JSON.Bool bool,</w:t>
      </w:r>
    </w:p>
    <w:p w14:paraId="127AE19F" w14:textId="77777777" w:rsidR="00E31B2E" w:rsidRPr="00CD2248" w:rsidRDefault="00E31B2E" w:rsidP="00C52656">
      <w:pPr>
        <w:pStyle w:val="PL"/>
        <w:rPr>
          <w:b/>
          <w:noProof w:val="0"/>
          <w:lang w:eastAsia="zh-CN"/>
        </w:rPr>
      </w:pPr>
      <w:r w:rsidRPr="00CD2248">
        <w:rPr>
          <w:noProof w:val="0"/>
          <w:lang w:eastAsia="zh-CN"/>
        </w:rPr>
        <w:tab/>
      </w:r>
      <w:r w:rsidRPr="00CD2248">
        <w:rPr>
          <w:noProof w:val="0"/>
          <w:lang w:eastAsia="zh-CN"/>
        </w:rPr>
        <w:tab/>
        <w:t>JSON.Null null_</w:t>
      </w:r>
    </w:p>
    <w:p w14:paraId="0F2E401F" w14:textId="77777777" w:rsidR="00C52656" w:rsidRPr="00CD2248" w:rsidRDefault="00C52656" w:rsidP="00C52656">
      <w:pPr>
        <w:pStyle w:val="PL"/>
        <w:rPr>
          <w:noProof w:val="0"/>
          <w:lang w:eastAsia="zh-CN"/>
        </w:rPr>
      </w:pPr>
      <w:r w:rsidRPr="00CD2248">
        <w:rPr>
          <w:noProof w:val="0"/>
          <w:lang w:eastAsia="zh-CN"/>
        </w:rPr>
        <w:tab/>
        <w:t xml:space="preserve">} </w:t>
      </w:r>
      <w:r w:rsidRPr="00CD2248">
        <w:rPr>
          <w:b/>
          <w:bCs/>
          <w:noProof w:val="0"/>
          <w:lang w:eastAsia="zh-CN"/>
        </w:rPr>
        <w:t>with</w:t>
      </w:r>
      <w:r w:rsidRPr="00CD2248">
        <w:rPr>
          <w:noProof w:val="0"/>
          <w:lang w:eastAsia="zh-CN"/>
        </w:rPr>
        <w:t xml:space="preserve"> {</w:t>
      </w:r>
    </w:p>
    <w:p w14:paraId="7C5E90F1" w14:textId="77777777" w:rsidR="00C52656" w:rsidRPr="00CD2248" w:rsidRDefault="00C52656" w:rsidP="00C52656">
      <w:pPr>
        <w:pStyle w:val="PL"/>
        <w:rPr>
          <w:noProof w:val="0"/>
          <w:lang w:eastAsia="zh-CN"/>
        </w:rPr>
      </w:pPr>
      <w:r w:rsidRPr="00CD2248">
        <w:rPr>
          <w:noProof w:val="0"/>
          <w:lang w:eastAsia="zh-CN"/>
        </w:rPr>
        <w:tab/>
      </w:r>
      <w:r w:rsidRPr="00CD2248">
        <w:rPr>
          <w:noProof w:val="0"/>
          <w:lang w:eastAsia="zh-CN"/>
        </w:rPr>
        <w:tab/>
      </w:r>
      <w:r w:rsidRPr="00CD2248">
        <w:rPr>
          <w:b/>
          <w:bCs/>
          <w:noProof w:val="0"/>
          <w:lang w:eastAsia="zh-CN"/>
        </w:rPr>
        <w:t>variant</w:t>
      </w:r>
      <w:r w:rsidRPr="00CD2248">
        <w:rPr>
          <w:noProof w:val="0"/>
          <w:lang w:eastAsia="zh-CN"/>
        </w:rPr>
        <w:t xml:space="preserve"> "asValue"</w:t>
      </w:r>
    </w:p>
    <w:p w14:paraId="52EB69C8" w14:textId="77777777" w:rsidR="00C52656" w:rsidRPr="00CD2248" w:rsidRDefault="00C52656" w:rsidP="00C52656">
      <w:pPr>
        <w:pStyle w:val="PL"/>
        <w:rPr>
          <w:noProof w:val="0"/>
          <w:lang w:eastAsia="zh-CN"/>
        </w:rPr>
      </w:pPr>
      <w:r w:rsidRPr="00CD2248">
        <w:rPr>
          <w:noProof w:val="0"/>
          <w:lang w:eastAsia="zh-CN"/>
        </w:rPr>
        <w:tab/>
        <w:t>}</w:t>
      </w:r>
    </w:p>
    <w:p w14:paraId="2C45FDCA" w14:textId="77777777" w:rsidR="00C267D2" w:rsidRPr="00CD2248" w:rsidRDefault="00C267D2" w:rsidP="00C267D2">
      <w:pPr>
        <w:pStyle w:val="PL"/>
        <w:rPr>
          <w:noProof w:val="0"/>
          <w:lang w:eastAsia="zh-CN"/>
        </w:rPr>
      </w:pPr>
    </w:p>
    <w:p w14:paraId="142609F3" w14:textId="77777777" w:rsidR="00C267D2" w:rsidRPr="00CD2248" w:rsidRDefault="00C267D2" w:rsidP="00C267D2">
      <w:pPr>
        <w:rPr>
          <w:lang w:eastAsia="x-none"/>
        </w:rPr>
      </w:pPr>
      <w:r w:rsidRPr="00CD2248">
        <w:rPr>
          <w:lang w:eastAsia="x-none"/>
        </w:rPr>
        <w:t xml:space="preserve">To make specifying JSON Schemas easier for values, when according to the interface specification a </w:t>
      </w:r>
      <w:r w:rsidR="00FD56D8" w:rsidRPr="00CD2248">
        <w:rPr>
          <w:lang w:eastAsia="x-none"/>
        </w:rPr>
        <w:t>specific</w:t>
      </w:r>
      <w:r w:rsidRPr="00CD2248">
        <w:rPr>
          <w:lang w:eastAsia="x-none"/>
        </w:rPr>
        <w:t xml:space="preserve"> array </w:t>
      </w:r>
      <w:r w:rsidR="00A85CB6" w:rsidRPr="00CD2248">
        <w:rPr>
          <w:lang w:eastAsia="x-none"/>
        </w:rPr>
        <w:t xml:space="preserve">can </w:t>
      </w:r>
      <w:r w:rsidRPr="00CD2248">
        <w:rPr>
          <w:lang w:eastAsia="x-none"/>
        </w:rPr>
        <w:t xml:space="preserve">contain a sequence of values of the same JSON </w:t>
      </w:r>
      <w:r w:rsidR="00EE345B" w:rsidRPr="00CD2248">
        <w:rPr>
          <w:lang w:eastAsia="x-none"/>
        </w:rPr>
        <w:t>"</w:t>
      </w:r>
      <w:r w:rsidRPr="00CD2248">
        <w:rPr>
          <w:lang w:eastAsia="x-none"/>
        </w:rPr>
        <w:t>type</w:t>
      </w:r>
      <w:r w:rsidR="00EE345B" w:rsidRPr="00CD2248">
        <w:rPr>
          <w:lang w:eastAsia="x-none"/>
        </w:rPr>
        <w:t>"</w:t>
      </w:r>
      <w:r w:rsidRPr="00CD2248">
        <w:rPr>
          <w:lang w:eastAsia="x-none"/>
        </w:rPr>
        <w:t>, also the TTCN-3 types below are specified:</w:t>
      </w:r>
    </w:p>
    <w:p w14:paraId="12586168" w14:textId="77777777" w:rsidR="00821851" w:rsidRPr="00CD2248" w:rsidRDefault="00821851" w:rsidP="00821851">
      <w:pPr>
        <w:pStyle w:val="NO"/>
      </w:pPr>
      <w:r w:rsidRPr="00CD2248">
        <w:t>NOTE:</w:t>
      </w:r>
      <w:r w:rsidRPr="00CD2248">
        <w:tab/>
        <w:t xml:space="preserve">Use the below subsidiary types with due precaution. The syntax of TTCN-3 values based on the below helper type differs from the syntax of a </w:t>
      </w:r>
      <w:r w:rsidRPr="00CD2248">
        <w:rPr>
          <w:rFonts w:ascii="Courier New" w:hAnsi="Courier New" w:cs="Courier New"/>
          <w:b/>
        </w:rPr>
        <w:t>JSON.</w:t>
      </w:r>
      <w:r w:rsidRPr="00CD2248">
        <w:rPr>
          <w:rFonts w:ascii="Courier New" w:hAnsi="Courier New" w:cs="Courier New"/>
          <w:b/>
          <w:lang w:eastAsia="zh-CN"/>
        </w:rPr>
        <w:t>Array</w:t>
      </w:r>
      <w:r w:rsidRPr="00CD2248">
        <w:t xml:space="preserve"> value. Therefore, changes in an array description in a JSON interface specification </w:t>
      </w:r>
      <w:r w:rsidR="00A85CB6" w:rsidRPr="00CD2248">
        <w:t xml:space="preserve">can </w:t>
      </w:r>
      <w:r w:rsidRPr="00CD2248">
        <w:t>require changing the TTCN-3 code as well.</w:t>
      </w:r>
    </w:p>
    <w:p w14:paraId="639D9A1C" w14:textId="77777777" w:rsidR="00C267D2" w:rsidRPr="00CD2248" w:rsidRDefault="007348B8" w:rsidP="00C267D2">
      <w:pPr>
        <w:pStyle w:val="PL"/>
        <w:rPr>
          <w:noProof w:val="0"/>
          <w:lang w:eastAsia="zh-CN"/>
        </w:rPr>
      </w:pPr>
      <w:r w:rsidRPr="00CD2248">
        <w:rPr>
          <w:noProof w:val="0"/>
          <w:lang w:eastAsia="zh-CN"/>
        </w:rPr>
        <w:tab/>
      </w:r>
      <w:r w:rsidR="00C267D2" w:rsidRPr="00CD2248">
        <w:rPr>
          <w:b/>
          <w:bCs/>
          <w:noProof w:val="0"/>
          <w:lang w:eastAsia="zh-CN"/>
        </w:rPr>
        <w:t>type</w:t>
      </w:r>
      <w:r w:rsidR="00C267D2" w:rsidRPr="00CD2248">
        <w:rPr>
          <w:noProof w:val="0"/>
          <w:lang w:eastAsia="zh-CN"/>
        </w:rPr>
        <w:t xml:space="preserve"> </w:t>
      </w:r>
      <w:r w:rsidR="00C267D2" w:rsidRPr="00CD2248">
        <w:rPr>
          <w:b/>
          <w:bCs/>
          <w:noProof w:val="0"/>
          <w:lang w:eastAsia="zh-CN"/>
        </w:rPr>
        <w:t>record</w:t>
      </w:r>
      <w:r w:rsidR="00C267D2" w:rsidRPr="00CD2248">
        <w:rPr>
          <w:noProof w:val="0"/>
          <w:lang w:eastAsia="zh-CN"/>
        </w:rPr>
        <w:t xml:space="preserve"> </w:t>
      </w:r>
      <w:r w:rsidR="00C267D2" w:rsidRPr="00CD2248">
        <w:rPr>
          <w:b/>
          <w:bCs/>
          <w:noProof w:val="0"/>
          <w:lang w:eastAsia="zh-CN"/>
        </w:rPr>
        <w:t>of</w:t>
      </w:r>
      <w:r w:rsidR="00C267D2" w:rsidRPr="00CD2248">
        <w:rPr>
          <w:noProof w:val="0"/>
          <w:lang w:eastAsia="zh-CN"/>
        </w:rPr>
        <w:t xml:space="preserve"> JSON.String StrArray </w:t>
      </w:r>
      <w:r w:rsidR="00C267D2" w:rsidRPr="00CD2248">
        <w:rPr>
          <w:b/>
          <w:bCs/>
          <w:noProof w:val="0"/>
          <w:lang w:eastAsia="zh-CN"/>
        </w:rPr>
        <w:t>with</w:t>
      </w:r>
      <w:r w:rsidR="00C267D2" w:rsidRPr="00CD2248">
        <w:rPr>
          <w:noProof w:val="0"/>
          <w:lang w:eastAsia="zh-CN"/>
        </w:rPr>
        <w:t xml:space="preserve"> {</w:t>
      </w:r>
    </w:p>
    <w:p w14:paraId="302E2161" w14:textId="77777777" w:rsidR="00C267D2" w:rsidRPr="00CD2248" w:rsidRDefault="007348B8" w:rsidP="00C267D2">
      <w:pPr>
        <w:pStyle w:val="PL"/>
        <w:rPr>
          <w:noProof w:val="0"/>
          <w:lang w:eastAsia="zh-CN"/>
        </w:rPr>
      </w:pPr>
      <w:r w:rsidRPr="00CD2248">
        <w:rPr>
          <w:noProof w:val="0"/>
          <w:lang w:eastAsia="zh-CN"/>
        </w:rPr>
        <w:tab/>
      </w:r>
      <w:r w:rsidRPr="00CD2248">
        <w:rPr>
          <w:noProof w:val="0"/>
          <w:lang w:eastAsia="zh-CN"/>
        </w:rPr>
        <w:tab/>
      </w:r>
      <w:r w:rsidR="00C267D2" w:rsidRPr="00CD2248">
        <w:rPr>
          <w:b/>
          <w:bCs/>
          <w:noProof w:val="0"/>
          <w:lang w:eastAsia="zh-CN"/>
        </w:rPr>
        <w:t>variant</w:t>
      </w:r>
      <w:r w:rsidR="00C267D2" w:rsidRPr="00CD2248">
        <w:rPr>
          <w:noProof w:val="0"/>
          <w:lang w:eastAsia="zh-CN"/>
        </w:rPr>
        <w:t xml:space="preserve"> "JSON:array"</w:t>
      </w:r>
    </w:p>
    <w:p w14:paraId="74C34DB8" w14:textId="77777777" w:rsidR="00C267D2" w:rsidRPr="00CD2248" w:rsidRDefault="007348B8" w:rsidP="00C267D2">
      <w:pPr>
        <w:pStyle w:val="PL"/>
        <w:rPr>
          <w:noProof w:val="0"/>
          <w:lang w:eastAsia="zh-CN"/>
        </w:rPr>
      </w:pPr>
      <w:r w:rsidRPr="00CD2248">
        <w:rPr>
          <w:noProof w:val="0"/>
          <w:lang w:eastAsia="zh-CN"/>
        </w:rPr>
        <w:tab/>
      </w:r>
      <w:r w:rsidR="00C267D2" w:rsidRPr="00CD2248">
        <w:rPr>
          <w:noProof w:val="0"/>
          <w:lang w:eastAsia="zh-CN"/>
        </w:rPr>
        <w:t>}</w:t>
      </w:r>
    </w:p>
    <w:p w14:paraId="038970A0" w14:textId="77777777" w:rsidR="00C267D2" w:rsidRPr="00CD2248" w:rsidRDefault="00C267D2" w:rsidP="004F63A2">
      <w:pPr>
        <w:pStyle w:val="PL"/>
        <w:rPr>
          <w:noProof w:val="0"/>
        </w:rPr>
      </w:pPr>
    </w:p>
    <w:p w14:paraId="4AB26970" w14:textId="77777777" w:rsidR="00C267D2" w:rsidRPr="00CD2248" w:rsidRDefault="007348B8" w:rsidP="00C267D2">
      <w:pPr>
        <w:pStyle w:val="PL"/>
        <w:rPr>
          <w:noProof w:val="0"/>
          <w:lang w:eastAsia="zh-CN"/>
        </w:rPr>
      </w:pPr>
      <w:r w:rsidRPr="00CD2248">
        <w:rPr>
          <w:noProof w:val="0"/>
          <w:lang w:eastAsia="zh-CN"/>
        </w:rPr>
        <w:lastRenderedPageBreak/>
        <w:tab/>
      </w:r>
      <w:r w:rsidR="00C267D2" w:rsidRPr="00CD2248">
        <w:rPr>
          <w:b/>
          <w:bCs/>
          <w:noProof w:val="0"/>
          <w:lang w:eastAsia="zh-CN"/>
        </w:rPr>
        <w:t>type</w:t>
      </w:r>
      <w:r w:rsidR="00C267D2" w:rsidRPr="00CD2248">
        <w:rPr>
          <w:noProof w:val="0"/>
          <w:lang w:eastAsia="zh-CN"/>
        </w:rPr>
        <w:t xml:space="preserve"> </w:t>
      </w:r>
      <w:r w:rsidR="00C267D2" w:rsidRPr="00CD2248">
        <w:rPr>
          <w:b/>
          <w:bCs/>
          <w:noProof w:val="0"/>
          <w:lang w:eastAsia="zh-CN"/>
        </w:rPr>
        <w:t>record</w:t>
      </w:r>
      <w:r w:rsidR="00C267D2" w:rsidRPr="00CD2248">
        <w:rPr>
          <w:noProof w:val="0"/>
          <w:lang w:eastAsia="zh-CN"/>
        </w:rPr>
        <w:t xml:space="preserve"> </w:t>
      </w:r>
      <w:r w:rsidR="00C267D2" w:rsidRPr="00CD2248">
        <w:rPr>
          <w:b/>
          <w:bCs/>
          <w:noProof w:val="0"/>
          <w:lang w:eastAsia="zh-CN"/>
        </w:rPr>
        <w:t>of</w:t>
      </w:r>
      <w:r w:rsidR="00C267D2" w:rsidRPr="00CD2248">
        <w:rPr>
          <w:noProof w:val="0"/>
          <w:lang w:eastAsia="zh-CN"/>
        </w:rPr>
        <w:t xml:space="preserve"> JSON.Number NumArray </w:t>
      </w:r>
      <w:r w:rsidR="00C267D2" w:rsidRPr="00CD2248">
        <w:rPr>
          <w:b/>
          <w:bCs/>
          <w:noProof w:val="0"/>
          <w:lang w:eastAsia="zh-CN"/>
        </w:rPr>
        <w:t>with</w:t>
      </w:r>
      <w:r w:rsidR="00C267D2" w:rsidRPr="00CD2248">
        <w:rPr>
          <w:noProof w:val="0"/>
          <w:lang w:eastAsia="zh-CN"/>
        </w:rPr>
        <w:t xml:space="preserve"> {</w:t>
      </w:r>
    </w:p>
    <w:p w14:paraId="3983DA2F" w14:textId="77777777" w:rsidR="00C267D2" w:rsidRPr="00CD2248" w:rsidRDefault="007348B8" w:rsidP="00C267D2">
      <w:pPr>
        <w:pStyle w:val="PL"/>
        <w:rPr>
          <w:noProof w:val="0"/>
          <w:lang w:eastAsia="zh-CN"/>
        </w:rPr>
      </w:pPr>
      <w:r w:rsidRPr="00CD2248">
        <w:rPr>
          <w:noProof w:val="0"/>
          <w:lang w:eastAsia="zh-CN"/>
        </w:rPr>
        <w:tab/>
      </w:r>
      <w:r w:rsidRPr="00CD2248">
        <w:rPr>
          <w:noProof w:val="0"/>
          <w:lang w:eastAsia="zh-CN"/>
        </w:rPr>
        <w:tab/>
      </w:r>
      <w:r w:rsidR="00C267D2" w:rsidRPr="00CD2248">
        <w:rPr>
          <w:b/>
          <w:bCs/>
          <w:noProof w:val="0"/>
          <w:lang w:eastAsia="zh-CN"/>
        </w:rPr>
        <w:t>variant</w:t>
      </w:r>
      <w:r w:rsidR="00C267D2" w:rsidRPr="00CD2248">
        <w:rPr>
          <w:noProof w:val="0"/>
          <w:lang w:eastAsia="zh-CN"/>
        </w:rPr>
        <w:t xml:space="preserve"> "JSON:array"</w:t>
      </w:r>
    </w:p>
    <w:p w14:paraId="12561784" w14:textId="77777777" w:rsidR="00C267D2" w:rsidRPr="00CD2248" w:rsidRDefault="007348B8" w:rsidP="00C267D2">
      <w:pPr>
        <w:pStyle w:val="PL"/>
        <w:rPr>
          <w:noProof w:val="0"/>
          <w:lang w:eastAsia="zh-CN"/>
        </w:rPr>
      </w:pPr>
      <w:r w:rsidRPr="00CD2248">
        <w:rPr>
          <w:noProof w:val="0"/>
          <w:lang w:eastAsia="zh-CN"/>
        </w:rPr>
        <w:tab/>
      </w:r>
      <w:r w:rsidR="00C267D2" w:rsidRPr="00CD2248">
        <w:rPr>
          <w:noProof w:val="0"/>
          <w:lang w:eastAsia="zh-CN"/>
        </w:rPr>
        <w:t>}</w:t>
      </w:r>
    </w:p>
    <w:p w14:paraId="0BD0DFA6" w14:textId="77777777" w:rsidR="00425F5A" w:rsidRPr="00CD2248" w:rsidRDefault="00425F5A" w:rsidP="004F63A2">
      <w:pPr>
        <w:pStyle w:val="PL"/>
        <w:rPr>
          <w:noProof w:val="0"/>
        </w:rPr>
      </w:pPr>
    </w:p>
    <w:p w14:paraId="67209BB9" w14:textId="77777777" w:rsidR="00425F5A" w:rsidRPr="00CD2248" w:rsidRDefault="007348B8" w:rsidP="00425F5A">
      <w:pPr>
        <w:pStyle w:val="PL"/>
        <w:rPr>
          <w:noProof w:val="0"/>
          <w:lang w:eastAsia="zh-CN"/>
        </w:rPr>
      </w:pPr>
      <w:r w:rsidRPr="00CD2248">
        <w:rPr>
          <w:noProof w:val="0"/>
          <w:lang w:eastAsia="zh-CN"/>
        </w:rPr>
        <w:tab/>
      </w:r>
      <w:r w:rsidR="00425F5A" w:rsidRPr="00CD2248">
        <w:rPr>
          <w:b/>
          <w:bCs/>
          <w:noProof w:val="0"/>
          <w:lang w:eastAsia="zh-CN"/>
        </w:rPr>
        <w:t>type</w:t>
      </w:r>
      <w:r w:rsidR="00425F5A" w:rsidRPr="00CD2248">
        <w:rPr>
          <w:noProof w:val="0"/>
          <w:lang w:eastAsia="zh-CN"/>
        </w:rPr>
        <w:t xml:space="preserve"> </w:t>
      </w:r>
      <w:r w:rsidR="00425F5A" w:rsidRPr="00CD2248">
        <w:rPr>
          <w:b/>
          <w:bCs/>
          <w:noProof w:val="0"/>
          <w:lang w:eastAsia="zh-CN"/>
        </w:rPr>
        <w:t>record</w:t>
      </w:r>
      <w:r w:rsidR="00425F5A" w:rsidRPr="00CD2248">
        <w:rPr>
          <w:noProof w:val="0"/>
          <w:lang w:eastAsia="zh-CN"/>
        </w:rPr>
        <w:t xml:space="preserve"> </w:t>
      </w:r>
      <w:r w:rsidR="00425F5A" w:rsidRPr="00CD2248">
        <w:rPr>
          <w:b/>
          <w:bCs/>
          <w:noProof w:val="0"/>
          <w:lang w:eastAsia="zh-CN"/>
        </w:rPr>
        <w:t>of</w:t>
      </w:r>
      <w:r w:rsidR="00425F5A" w:rsidRPr="00CD2248">
        <w:rPr>
          <w:noProof w:val="0"/>
          <w:lang w:eastAsia="zh-CN"/>
        </w:rPr>
        <w:t xml:space="preserve"> JSON.Integer IntArray </w:t>
      </w:r>
      <w:r w:rsidR="00425F5A" w:rsidRPr="00CD2248">
        <w:rPr>
          <w:b/>
          <w:bCs/>
          <w:noProof w:val="0"/>
          <w:lang w:eastAsia="zh-CN"/>
        </w:rPr>
        <w:t>with</w:t>
      </w:r>
      <w:r w:rsidR="00425F5A" w:rsidRPr="00CD2248">
        <w:rPr>
          <w:noProof w:val="0"/>
          <w:lang w:eastAsia="zh-CN"/>
        </w:rPr>
        <w:t xml:space="preserve"> {</w:t>
      </w:r>
    </w:p>
    <w:p w14:paraId="6902FFCA" w14:textId="77777777" w:rsidR="00425F5A" w:rsidRPr="00CD2248" w:rsidRDefault="007348B8" w:rsidP="00425F5A">
      <w:pPr>
        <w:pStyle w:val="PL"/>
        <w:rPr>
          <w:noProof w:val="0"/>
          <w:lang w:eastAsia="zh-CN"/>
        </w:rPr>
      </w:pPr>
      <w:r w:rsidRPr="00CD2248">
        <w:rPr>
          <w:noProof w:val="0"/>
          <w:lang w:eastAsia="zh-CN"/>
        </w:rPr>
        <w:tab/>
      </w:r>
      <w:r w:rsidRPr="00CD2248">
        <w:rPr>
          <w:noProof w:val="0"/>
          <w:lang w:eastAsia="zh-CN"/>
        </w:rPr>
        <w:tab/>
      </w:r>
      <w:r w:rsidR="00425F5A" w:rsidRPr="00CD2248">
        <w:rPr>
          <w:b/>
          <w:bCs/>
          <w:noProof w:val="0"/>
          <w:lang w:eastAsia="zh-CN"/>
        </w:rPr>
        <w:t>variant</w:t>
      </w:r>
      <w:r w:rsidR="00425F5A" w:rsidRPr="00CD2248">
        <w:rPr>
          <w:noProof w:val="0"/>
          <w:lang w:eastAsia="zh-CN"/>
        </w:rPr>
        <w:t xml:space="preserve"> "JSON:array"</w:t>
      </w:r>
    </w:p>
    <w:p w14:paraId="331BE4B1" w14:textId="77777777" w:rsidR="00425F5A" w:rsidRPr="00CD2248" w:rsidRDefault="007348B8" w:rsidP="00425F5A">
      <w:pPr>
        <w:pStyle w:val="PL"/>
        <w:rPr>
          <w:noProof w:val="0"/>
          <w:lang w:eastAsia="zh-CN"/>
        </w:rPr>
      </w:pPr>
      <w:r w:rsidRPr="00CD2248">
        <w:rPr>
          <w:noProof w:val="0"/>
          <w:lang w:eastAsia="zh-CN"/>
        </w:rPr>
        <w:tab/>
      </w:r>
      <w:r w:rsidRPr="00CD2248">
        <w:rPr>
          <w:noProof w:val="0"/>
          <w:lang w:eastAsia="zh-CN"/>
        </w:rPr>
        <w:tab/>
      </w:r>
      <w:r w:rsidR="00425F5A" w:rsidRPr="00CD2248">
        <w:rPr>
          <w:noProof w:val="0"/>
          <w:lang w:eastAsia="zh-CN"/>
        </w:rPr>
        <w:t>}</w:t>
      </w:r>
    </w:p>
    <w:p w14:paraId="50211AE3" w14:textId="77777777" w:rsidR="00C267D2" w:rsidRPr="00CD2248" w:rsidRDefault="00C267D2" w:rsidP="004F63A2">
      <w:pPr>
        <w:pStyle w:val="PL"/>
        <w:rPr>
          <w:noProof w:val="0"/>
        </w:rPr>
      </w:pPr>
    </w:p>
    <w:p w14:paraId="21116656" w14:textId="77777777" w:rsidR="00C267D2" w:rsidRPr="00CD2248" w:rsidRDefault="007348B8" w:rsidP="00C267D2">
      <w:pPr>
        <w:pStyle w:val="PL"/>
        <w:rPr>
          <w:noProof w:val="0"/>
          <w:lang w:eastAsia="zh-CN"/>
        </w:rPr>
      </w:pPr>
      <w:r w:rsidRPr="00CD2248">
        <w:rPr>
          <w:noProof w:val="0"/>
          <w:lang w:eastAsia="zh-CN"/>
        </w:rPr>
        <w:tab/>
      </w:r>
      <w:r w:rsidR="00C267D2" w:rsidRPr="00CD2248">
        <w:rPr>
          <w:b/>
          <w:bCs/>
          <w:noProof w:val="0"/>
          <w:lang w:eastAsia="zh-CN"/>
        </w:rPr>
        <w:t>type</w:t>
      </w:r>
      <w:r w:rsidR="00C267D2" w:rsidRPr="00CD2248">
        <w:rPr>
          <w:noProof w:val="0"/>
          <w:lang w:eastAsia="zh-CN"/>
        </w:rPr>
        <w:t xml:space="preserve"> </w:t>
      </w:r>
      <w:r w:rsidR="00C267D2" w:rsidRPr="00CD2248">
        <w:rPr>
          <w:b/>
          <w:bCs/>
          <w:noProof w:val="0"/>
          <w:lang w:eastAsia="zh-CN"/>
        </w:rPr>
        <w:t>record</w:t>
      </w:r>
      <w:r w:rsidR="00C267D2" w:rsidRPr="00CD2248">
        <w:rPr>
          <w:noProof w:val="0"/>
          <w:lang w:eastAsia="zh-CN"/>
        </w:rPr>
        <w:t xml:space="preserve"> </w:t>
      </w:r>
      <w:r w:rsidR="00C267D2" w:rsidRPr="00CD2248">
        <w:rPr>
          <w:b/>
          <w:bCs/>
          <w:noProof w:val="0"/>
          <w:lang w:eastAsia="zh-CN"/>
        </w:rPr>
        <w:t>of</w:t>
      </w:r>
      <w:r w:rsidR="00C267D2" w:rsidRPr="00CD2248">
        <w:rPr>
          <w:noProof w:val="0"/>
          <w:lang w:eastAsia="zh-CN"/>
        </w:rPr>
        <w:t xml:space="preserve"> JSON.Boolean BoolArray </w:t>
      </w:r>
      <w:r w:rsidR="00C267D2" w:rsidRPr="00CD2248">
        <w:rPr>
          <w:b/>
          <w:bCs/>
          <w:noProof w:val="0"/>
          <w:lang w:eastAsia="zh-CN"/>
        </w:rPr>
        <w:t>with</w:t>
      </w:r>
      <w:r w:rsidR="00C267D2" w:rsidRPr="00CD2248">
        <w:rPr>
          <w:noProof w:val="0"/>
          <w:lang w:eastAsia="zh-CN"/>
        </w:rPr>
        <w:t xml:space="preserve"> {</w:t>
      </w:r>
    </w:p>
    <w:p w14:paraId="338FABFD" w14:textId="77777777" w:rsidR="00C267D2" w:rsidRPr="00CD2248" w:rsidRDefault="007348B8" w:rsidP="00C267D2">
      <w:pPr>
        <w:pStyle w:val="PL"/>
        <w:rPr>
          <w:noProof w:val="0"/>
          <w:lang w:eastAsia="zh-CN"/>
        </w:rPr>
      </w:pPr>
      <w:r w:rsidRPr="00CD2248">
        <w:rPr>
          <w:noProof w:val="0"/>
          <w:lang w:eastAsia="zh-CN"/>
        </w:rPr>
        <w:tab/>
      </w:r>
      <w:r w:rsidRPr="00CD2248">
        <w:rPr>
          <w:noProof w:val="0"/>
          <w:lang w:eastAsia="zh-CN"/>
        </w:rPr>
        <w:tab/>
      </w:r>
      <w:r w:rsidR="00C267D2" w:rsidRPr="00CD2248">
        <w:rPr>
          <w:b/>
          <w:bCs/>
          <w:noProof w:val="0"/>
          <w:lang w:eastAsia="zh-CN"/>
        </w:rPr>
        <w:t>variant</w:t>
      </w:r>
      <w:r w:rsidR="00C267D2" w:rsidRPr="00CD2248">
        <w:rPr>
          <w:noProof w:val="0"/>
          <w:lang w:eastAsia="zh-CN"/>
        </w:rPr>
        <w:t xml:space="preserve"> "JSON:array"</w:t>
      </w:r>
    </w:p>
    <w:p w14:paraId="29C5CBF9" w14:textId="77777777" w:rsidR="00C267D2" w:rsidRPr="00CD2248" w:rsidRDefault="007348B8" w:rsidP="00C267D2">
      <w:pPr>
        <w:pStyle w:val="PL"/>
        <w:rPr>
          <w:noProof w:val="0"/>
          <w:lang w:eastAsia="zh-CN"/>
        </w:rPr>
      </w:pPr>
      <w:r w:rsidRPr="00CD2248">
        <w:rPr>
          <w:noProof w:val="0"/>
          <w:lang w:eastAsia="zh-CN"/>
        </w:rPr>
        <w:tab/>
      </w:r>
      <w:r w:rsidR="00C267D2" w:rsidRPr="00CD2248">
        <w:rPr>
          <w:noProof w:val="0"/>
          <w:lang w:eastAsia="zh-CN"/>
        </w:rPr>
        <w:t>}</w:t>
      </w:r>
    </w:p>
    <w:p w14:paraId="242ED8BD" w14:textId="77777777" w:rsidR="00C267D2" w:rsidRPr="00CD2248" w:rsidRDefault="00C267D2" w:rsidP="004F63A2">
      <w:pPr>
        <w:pStyle w:val="PL"/>
        <w:rPr>
          <w:noProof w:val="0"/>
        </w:rPr>
      </w:pPr>
    </w:p>
    <w:p w14:paraId="343D96DD" w14:textId="77777777" w:rsidR="00C267D2" w:rsidRPr="00CD2248" w:rsidRDefault="007348B8" w:rsidP="00C267D2">
      <w:pPr>
        <w:pStyle w:val="PL"/>
        <w:rPr>
          <w:noProof w:val="0"/>
          <w:lang w:eastAsia="zh-CN"/>
        </w:rPr>
      </w:pPr>
      <w:r w:rsidRPr="00CD2248">
        <w:rPr>
          <w:noProof w:val="0"/>
          <w:lang w:eastAsia="zh-CN"/>
        </w:rPr>
        <w:tab/>
      </w:r>
      <w:r w:rsidR="00C267D2" w:rsidRPr="00CD2248">
        <w:rPr>
          <w:b/>
          <w:bCs/>
          <w:noProof w:val="0"/>
          <w:lang w:eastAsia="zh-CN"/>
        </w:rPr>
        <w:t>type</w:t>
      </w:r>
      <w:r w:rsidR="00C267D2" w:rsidRPr="00CD2248">
        <w:rPr>
          <w:noProof w:val="0"/>
          <w:lang w:eastAsia="zh-CN"/>
        </w:rPr>
        <w:t xml:space="preserve"> </w:t>
      </w:r>
      <w:r w:rsidR="00C267D2" w:rsidRPr="00CD2248">
        <w:rPr>
          <w:b/>
          <w:bCs/>
          <w:noProof w:val="0"/>
          <w:lang w:eastAsia="zh-CN"/>
        </w:rPr>
        <w:t>record</w:t>
      </w:r>
      <w:r w:rsidR="00C267D2" w:rsidRPr="00CD2248">
        <w:rPr>
          <w:noProof w:val="0"/>
          <w:lang w:eastAsia="zh-CN"/>
        </w:rPr>
        <w:t xml:space="preserve"> </w:t>
      </w:r>
      <w:r w:rsidR="00C267D2" w:rsidRPr="00CD2248">
        <w:rPr>
          <w:b/>
          <w:bCs/>
          <w:noProof w:val="0"/>
          <w:lang w:eastAsia="zh-CN"/>
        </w:rPr>
        <w:t>of</w:t>
      </w:r>
      <w:r w:rsidR="00C267D2" w:rsidRPr="00CD2248">
        <w:rPr>
          <w:noProof w:val="0"/>
          <w:lang w:eastAsia="zh-CN"/>
        </w:rPr>
        <w:t xml:space="preserve"> JSON.Object ObjArray </w:t>
      </w:r>
      <w:r w:rsidR="00C267D2" w:rsidRPr="00CD2248">
        <w:rPr>
          <w:b/>
          <w:bCs/>
          <w:noProof w:val="0"/>
          <w:lang w:eastAsia="zh-CN"/>
        </w:rPr>
        <w:t>with</w:t>
      </w:r>
      <w:r w:rsidR="00C267D2" w:rsidRPr="00CD2248">
        <w:rPr>
          <w:noProof w:val="0"/>
          <w:lang w:eastAsia="zh-CN"/>
        </w:rPr>
        <w:t xml:space="preserve"> {</w:t>
      </w:r>
    </w:p>
    <w:p w14:paraId="39D16BB6" w14:textId="77777777" w:rsidR="00C267D2" w:rsidRPr="00CD2248" w:rsidRDefault="007348B8" w:rsidP="00C267D2">
      <w:pPr>
        <w:pStyle w:val="PL"/>
        <w:rPr>
          <w:noProof w:val="0"/>
          <w:lang w:eastAsia="zh-CN"/>
        </w:rPr>
      </w:pPr>
      <w:r w:rsidRPr="00CD2248">
        <w:rPr>
          <w:noProof w:val="0"/>
          <w:lang w:eastAsia="zh-CN"/>
        </w:rPr>
        <w:tab/>
      </w:r>
      <w:r w:rsidRPr="00CD2248">
        <w:rPr>
          <w:noProof w:val="0"/>
          <w:lang w:eastAsia="zh-CN"/>
        </w:rPr>
        <w:tab/>
      </w:r>
      <w:r w:rsidR="00C267D2" w:rsidRPr="00CD2248">
        <w:rPr>
          <w:b/>
          <w:bCs/>
          <w:noProof w:val="0"/>
          <w:lang w:eastAsia="zh-CN"/>
        </w:rPr>
        <w:t>variant</w:t>
      </w:r>
      <w:r w:rsidR="00C267D2" w:rsidRPr="00CD2248">
        <w:rPr>
          <w:noProof w:val="0"/>
          <w:lang w:eastAsia="zh-CN"/>
        </w:rPr>
        <w:t xml:space="preserve"> "JSON:array"</w:t>
      </w:r>
    </w:p>
    <w:p w14:paraId="321DED46" w14:textId="77777777" w:rsidR="00C267D2" w:rsidRPr="00CD2248" w:rsidRDefault="007348B8" w:rsidP="00C267D2">
      <w:pPr>
        <w:pStyle w:val="PL"/>
        <w:rPr>
          <w:noProof w:val="0"/>
          <w:lang w:eastAsia="zh-CN"/>
        </w:rPr>
      </w:pPr>
      <w:r w:rsidRPr="00CD2248">
        <w:rPr>
          <w:noProof w:val="0"/>
          <w:lang w:eastAsia="zh-CN"/>
        </w:rPr>
        <w:tab/>
      </w:r>
      <w:r w:rsidR="00C267D2" w:rsidRPr="00CD2248">
        <w:rPr>
          <w:noProof w:val="0"/>
          <w:lang w:eastAsia="zh-CN"/>
        </w:rPr>
        <w:t>}</w:t>
      </w:r>
    </w:p>
    <w:p w14:paraId="41246D32" w14:textId="77777777" w:rsidR="00C267D2" w:rsidRPr="00CD2248" w:rsidRDefault="00C267D2" w:rsidP="004F63A2">
      <w:pPr>
        <w:pStyle w:val="PL"/>
        <w:rPr>
          <w:noProof w:val="0"/>
        </w:rPr>
      </w:pPr>
    </w:p>
    <w:p w14:paraId="2D7DFE0B" w14:textId="77777777" w:rsidR="00186DE9" w:rsidRPr="00CD2248" w:rsidRDefault="00186DE9" w:rsidP="002B0C73">
      <w:pPr>
        <w:keepNext/>
        <w:keepLines/>
        <w:rPr>
          <w:lang w:eastAsia="x-none"/>
        </w:rPr>
      </w:pPr>
      <w:r w:rsidRPr="00CD2248">
        <w:rPr>
          <w:lang w:eastAsia="x-none"/>
        </w:rPr>
        <w:t>Where JSON.Object is</w:t>
      </w:r>
      <w:r w:rsidR="004F63A2" w:rsidRPr="00CD2248">
        <w:rPr>
          <w:lang w:eastAsia="x-none"/>
        </w:rPr>
        <w:t>:</w:t>
      </w:r>
    </w:p>
    <w:p w14:paraId="5587AE88" w14:textId="77777777" w:rsidR="00186DE9" w:rsidRPr="00CD2248" w:rsidRDefault="00186DE9" w:rsidP="00186DE9">
      <w:pPr>
        <w:pStyle w:val="PL"/>
        <w:rPr>
          <w:noProof w:val="0"/>
          <w:lang w:eastAsia="zh-CN"/>
        </w:rPr>
      </w:pPr>
      <w:r w:rsidRPr="00CD2248">
        <w:rPr>
          <w:noProof w:val="0"/>
          <w:lang w:eastAsia="zh-CN"/>
        </w:rPr>
        <w:tab/>
      </w:r>
      <w:r w:rsidRPr="00CD2248">
        <w:rPr>
          <w:b/>
          <w:bCs/>
          <w:noProof w:val="0"/>
          <w:lang w:eastAsia="zh-CN"/>
        </w:rPr>
        <w:t>type</w:t>
      </w:r>
      <w:r w:rsidRPr="00CD2248">
        <w:rPr>
          <w:noProof w:val="0"/>
          <w:lang w:eastAsia="zh-CN"/>
        </w:rPr>
        <w:t xml:space="preserve"> </w:t>
      </w:r>
      <w:r w:rsidRPr="00CD2248">
        <w:rPr>
          <w:b/>
          <w:bCs/>
          <w:noProof w:val="0"/>
          <w:lang w:eastAsia="zh-CN"/>
        </w:rPr>
        <w:t>record</w:t>
      </w:r>
      <w:r w:rsidRPr="00CD2248">
        <w:rPr>
          <w:noProof w:val="0"/>
          <w:lang w:eastAsia="zh-CN"/>
        </w:rPr>
        <w:t xml:space="preserve"> Object {</w:t>
      </w:r>
    </w:p>
    <w:p w14:paraId="513F7CA2" w14:textId="77777777" w:rsidR="00186DE9" w:rsidRPr="00CD2248" w:rsidRDefault="00186DE9" w:rsidP="00186DE9">
      <w:pPr>
        <w:pStyle w:val="PL"/>
        <w:rPr>
          <w:noProof w:val="0"/>
        </w:rPr>
      </w:pPr>
      <w:r w:rsidRPr="00CD2248">
        <w:rPr>
          <w:noProof w:val="0"/>
        </w:rPr>
        <w:tab/>
      </w:r>
      <w:r w:rsidRPr="00CD2248">
        <w:rPr>
          <w:noProof w:val="0"/>
        </w:rPr>
        <w:tab/>
      </w:r>
      <w:r w:rsidRPr="00CD2248">
        <w:rPr>
          <w:b/>
          <w:noProof w:val="0"/>
        </w:rPr>
        <w:t>record length (1..infinity) of</w:t>
      </w:r>
      <w:r w:rsidRPr="00CD2248">
        <w:rPr>
          <w:noProof w:val="0"/>
        </w:rPr>
        <w:t xml:space="preserve"> JSON.</w:t>
      </w:r>
      <w:r w:rsidRPr="00CD2248">
        <w:rPr>
          <w:noProof w:val="0"/>
          <w:lang w:eastAsia="zh-CN"/>
        </w:rPr>
        <w:t>ObjectMember</w:t>
      </w:r>
      <w:r w:rsidRPr="00CD2248">
        <w:rPr>
          <w:noProof w:val="0"/>
        </w:rPr>
        <w:t xml:space="preserve"> memberList </w:t>
      </w:r>
      <w:r w:rsidRPr="00CD2248">
        <w:rPr>
          <w:b/>
          <w:noProof w:val="0"/>
        </w:rPr>
        <w:t>optional</w:t>
      </w:r>
    </w:p>
    <w:p w14:paraId="0B9D3BE8" w14:textId="77777777" w:rsidR="00186DE9" w:rsidRPr="00CD2248" w:rsidRDefault="00186DE9" w:rsidP="00186DE9">
      <w:pPr>
        <w:pStyle w:val="PL"/>
        <w:rPr>
          <w:noProof w:val="0"/>
          <w:lang w:eastAsia="zh-CN"/>
        </w:rPr>
      </w:pPr>
      <w:r w:rsidRPr="00CD2248">
        <w:rPr>
          <w:noProof w:val="0"/>
          <w:lang w:eastAsia="zh-CN"/>
        </w:rPr>
        <w:tab/>
        <w:t xml:space="preserve">} </w:t>
      </w:r>
      <w:r w:rsidRPr="00CD2248">
        <w:rPr>
          <w:b/>
          <w:bCs/>
          <w:noProof w:val="0"/>
          <w:lang w:eastAsia="zh-CN"/>
        </w:rPr>
        <w:t>with</w:t>
      </w:r>
      <w:r w:rsidRPr="00CD2248">
        <w:rPr>
          <w:noProof w:val="0"/>
          <w:lang w:eastAsia="zh-CN"/>
        </w:rPr>
        <w:t xml:space="preserve"> {</w:t>
      </w:r>
    </w:p>
    <w:p w14:paraId="2A0FD9B9" w14:textId="77777777" w:rsidR="00186DE9" w:rsidRPr="00CD2248" w:rsidRDefault="00186DE9" w:rsidP="00186DE9">
      <w:pPr>
        <w:pStyle w:val="PL"/>
        <w:rPr>
          <w:noProof w:val="0"/>
          <w:lang w:eastAsia="zh-CN"/>
        </w:rPr>
      </w:pPr>
      <w:r w:rsidRPr="00CD2248">
        <w:rPr>
          <w:noProof w:val="0"/>
          <w:lang w:eastAsia="zh-CN"/>
        </w:rPr>
        <w:tab/>
      </w:r>
      <w:r w:rsidRPr="00CD2248">
        <w:rPr>
          <w:noProof w:val="0"/>
          <w:lang w:eastAsia="zh-CN"/>
        </w:rPr>
        <w:tab/>
      </w:r>
      <w:r w:rsidRPr="00CD2248">
        <w:rPr>
          <w:b/>
          <w:bCs/>
          <w:noProof w:val="0"/>
          <w:lang w:eastAsia="zh-CN"/>
        </w:rPr>
        <w:t>variant</w:t>
      </w:r>
      <w:r w:rsidRPr="00CD2248">
        <w:rPr>
          <w:noProof w:val="0"/>
          <w:lang w:eastAsia="zh-CN"/>
        </w:rPr>
        <w:t xml:space="preserve"> "JSON:object"</w:t>
      </w:r>
    </w:p>
    <w:p w14:paraId="3D2048A7" w14:textId="77777777" w:rsidR="00186DE9" w:rsidRPr="00CD2248" w:rsidRDefault="00186DE9" w:rsidP="00186DE9">
      <w:pPr>
        <w:pStyle w:val="PL"/>
        <w:rPr>
          <w:noProof w:val="0"/>
          <w:lang w:eastAsia="zh-CN"/>
        </w:rPr>
      </w:pPr>
      <w:r w:rsidRPr="00CD2248">
        <w:rPr>
          <w:noProof w:val="0"/>
          <w:lang w:eastAsia="zh-CN"/>
        </w:rPr>
        <w:tab/>
        <w:t>}</w:t>
      </w:r>
    </w:p>
    <w:p w14:paraId="1A8FFC39" w14:textId="77777777" w:rsidR="00F2479A" w:rsidRPr="00CD2248" w:rsidRDefault="00F2479A" w:rsidP="004F63A2">
      <w:pPr>
        <w:pStyle w:val="PL"/>
        <w:rPr>
          <w:noProof w:val="0"/>
        </w:rPr>
      </w:pPr>
    </w:p>
    <w:p w14:paraId="20CBCA1C" w14:textId="77777777" w:rsidR="00186DE9" w:rsidRPr="00CD2248" w:rsidRDefault="00F2479A" w:rsidP="00C267D2">
      <w:pPr>
        <w:rPr>
          <w:lang w:eastAsia="x-none"/>
        </w:rPr>
      </w:pPr>
      <w:r w:rsidRPr="00CD2248">
        <w:rPr>
          <w:lang w:eastAsia="x-none"/>
        </w:rPr>
        <w:t>And</w:t>
      </w:r>
      <w:r w:rsidR="004F63A2" w:rsidRPr="00CD2248">
        <w:rPr>
          <w:lang w:eastAsia="x-none"/>
        </w:rPr>
        <w:t>:</w:t>
      </w:r>
    </w:p>
    <w:p w14:paraId="45155EE0" w14:textId="77777777" w:rsidR="00F2479A" w:rsidRPr="00CD2248" w:rsidRDefault="00F2479A" w:rsidP="00F2479A">
      <w:pPr>
        <w:pStyle w:val="PL"/>
        <w:rPr>
          <w:noProof w:val="0"/>
          <w:lang w:eastAsia="zh-CN"/>
        </w:rPr>
      </w:pPr>
      <w:r w:rsidRPr="00CD2248">
        <w:rPr>
          <w:noProof w:val="0"/>
          <w:lang w:eastAsia="zh-CN"/>
        </w:rPr>
        <w:tab/>
      </w:r>
      <w:r w:rsidRPr="00CD2248">
        <w:rPr>
          <w:b/>
          <w:bCs/>
          <w:noProof w:val="0"/>
          <w:lang w:eastAsia="zh-CN"/>
        </w:rPr>
        <w:t>type</w:t>
      </w:r>
      <w:r w:rsidRPr="00CD2248">
        <w:rPr>
          <w:noProof w:val="0"/>
          <w:lang w:eastAsia="zh-CN"/>
        </w:rPr>
        <w:t xml:space="preserve"> </w:t>
      </w:r>
      <w:r w:rsidRPr="00CD2248">
        <w:rPr>
          <w:b/>
          <w:bCs/>
          <w:noProof w:val="0"/>
          <w:lang w:eastAsia="zh-CN"/>
        </w:rPr>
        <w:t>record</w:t>
      </w:r>
      <w:r w:rsidRPr="00CD2248">
        <w:rPr>
          <w:noProof w:val="0"/>
          <w:lang w:eastAsia="zh-CN"/>
        </w:rPr>
        <w:t xml:space="preserve"> ObjectMember {</w:t>
      </w:r>
    </w:p>
    <w:p w14:paraId="5FE594E2" w14:textId="77777777" w:rsidR="00F2479A" w:rsidRPr="00CD2248" w:rsidRDefault="00F2479A" w:rsidP="00F2479A">
      <w:pPr>
        <w:pStyle w:val="PL"/>
        <w:rPr>
          <w:noProof w:val="0"/>
          <w:lang w:eastAsia="zh-CN"/>
        </w:rPr>
      </w:pPr>
      <w:r w:rsidRPr="00CD2248">
        <w:rPr>
          <w:noProof w:val="0"/>
          <w:lang w:eastAsia="zh-CN"/>
        </w:rPr>
        <w:tab/>
      </w:r>
      <w:r w:rsidRPr="00CD2248">
        <w:rPr>
          <w:noProof w:val="0"/>
          <w:lang w:eastAsia="zh-CN"/>
        </w:rPr>
        <w:tab/>
        <w:t>JSON.String name, // shall contain an object member</w:t>
      </w:r>
      <w:r w:rsidR="00EE345B" w:rsidRPr="00CD2248">
        <w:rPr>
          <w:noProof w:val="0"/>
          <w:lang w:eastAsia="zh-CN"/>
        </w:rPr>
        <w:t>'</w:t>
      </w:r>
      <w:r w:rsidRPr="00CD2248">
        <w:rPr>
          <w:noProof w:val="0"/>
          <w:lang w:eastAsia="zh-CN"/>
        </w:rPr>
        <w:t>s name</w:t>
      </w:r>
    </w:p>
    <w:p w14:paraId="058D9652" w14:textId="77777777" w:rsidR="00F2479A" w:rsidRPr="00CD2248" w:rsidRDefault="00F2479A" w:rsidP="00F2479A">
      <w:pPr>
        <w:pStyle w:val="PL"/>
        <w:rPr>
          <w:noProof w:val="0"/>
          <w:lang w:eastAsia="zh-CN"/>
        </w:rPr>
      </w:pPr>
      <w:r w:rsidRPr="00CD2248">
        <w:rPr>
          <w:noProof w:val="0"/>
          <w:lang w:eastAsia="zh-CN"/>
        </w:rPr>
        <w:tab/>
      </w:r>
      <w:r w:rsidRPr="00CD2248">
        <w:rPr>
          <w:noProof w:val="0"/>
          <w:lang w:eastAsia="zh-CN"/>
        </w:rPr>
        <w:tab/>
        <w:t>JSON.Types value_ // shall contain an object member</w:t>
      </w:r>
      <w:r w:rsidR="00EE345B" w:rsidRPr="00CD2248">
        <w:rPr>
          <w:noProof w:val="0"/>
          <w:lang w:eastAsia="zh-CN"/>
        </w:rPr>
        <w:t>'</w:t>
      </w:r>
      <w:r w:rsidRPr="00CD2248">
        <w:rPr>
          <w:noProof w:val="0"/>
          <w:lang w:eastAsia="zh-CN"/>
        </w:rPr>
        <w:t>s value</w:t>
      </w:r>
    </w:p>
    <w:p w14:paraId="23CC70B4" w14:textId="77777777" w:rsidR="00F2479A" w:rsidRPr="00CD2248" w:rsidRDefault="00F2479A" w:rsidP="00F2479A">
      <w:pPr>
        <w:pStyle w:val="PL"/>
        <w:rPr>
          <w:noProof w:val="0"/>
          <w:lang w:eastAsia="zh-CN"/>
        </w:rPr>
      </w:pPr>
      <w:r w:rsidRPr="00CD2248">
        <w:rPr>
          <w:noProof w:val="0"/>
          <w:lang w:eastAsia="zh-CN"/>
        </w:rPr>
        <w:tab/>
        <w:t xml:space="preserve">} </w:t>
      </w:r>
      <w:r w:rsidRPr="00CD2248">
        <w:rPr>
          <w:b/>
          <w:bCs/>
          <w:noProof w:val="0"/>
          <w:lang w:eastAsia="zh-CN"/>
        </w:rPr>
        <w:t>with</w:t>
      </w:r>
      <w:r w:rsidRPr="00CD2248">
        <w:rPr>
          <w:noProof w:val="0"/>
          <w:lang w:eastAsia="zh-CN"/>
        </w:rPr>
        <w:t xml:space="preserve"> {</w:t>
      </w:r>
    </w:p>
    <w:p w14:paraId="750C639B" w14:textId="77777777" w:rsidR="00F2479A" w:rsidRPr="00CD2248" w:rsidRDefault="00F2479A" w:rsidP="00F2479A">
      <w:pPr>
        <w:pStyle w:val="PL"/>
        <w:rPr>
          <w:noProof w:val="0"/>
          <w:lang w:eastAsia="zh-CN"/>
        </w:rPr>
      </w:pPr>
      <w:r w:rsidRPr="00CD2248">
        <w:rPr>
          <w:noProof w:val="0"/>
          <w:lang w:eastAsia="zh-CN"/>
        </w:rPr>
        <w:tab/>
      </w:r>
      <w:r w:rsidRPr="00CD2248">
        <w:rPr>
          <w:noProof w:val="0"/>
          <w:lang w:eastAsia="zh-CN"/>
        </w:rPr>
        <w:tab/>
      </w:r>
      <w:r w:rsidRPr="00CD2248">
        <w:rPr>
          <w:b/>
          <w:bCs/>
          <w:noProof w:val="0"/>
          <w:lang w:eastAsia="zh-CN"/>
        </w:rPr>
        <w:t>variant</w:t>
      </w:r>
      <w:r w:rsidRPr="00CD2248">
        <w:rPr>
          <w:noProof w:val="0"/>
          <w:lang w:eastAsia="zh-CN"/>
        </w:rPr>
        <w:t xml:space="preserve"> "JSON:objectMember"</w:t>
      </w:r>
    </w:p>
    <w:p w14:paraId="775636AE" w14:textId="77777777" w:rsidR="00F2479A" w:rsidRPr="00CD2248" w:rsidRDefault="00F2479A" w:rsidP="00F2479A">
      <w:pPr>
        <w:pStyle w:val="PL"/>
        <w:rPr>
          <w:noProof w:val="0"/>
          <w:lang w:eastAsia="zh-CN"/>
        </w:rPr>
      </w:pPr>
      <w:r w:rsidRPr="00CD2248">
        <w:rPr>
          <w:noProof w:val="0"/>
          <w:lang w:eastAsia="zh-CN"/>
        </w:rPr>
        <w:tab/>
        <w:t>}</w:t>
      </w:r>
    </w:p>
    <w:p w14:paraId="417C9757" w14:textId="77777777" w:rsidR="00F2479A" w:rsidRPr="00CD2248" w:rsidRDefault="00F2479A" w:rsidP="004F63A2">
      <w:pPr>
        <w:pStyle w:val="PL"/>
        <w:rPr>
          <w:noProof w:val="0"/>
        </w:rPr>
      </w:pPr>
    </w:p>
    <w:p w14:paraId="63C6AE42" w14:textId="77777777" w:rsidR="00C52656" w:rsidRPr="00CD2248" w:rsidRDefault="00821851" w:rsidP="00C52656">
      <w:r w:rsidRPr="00CD2248">
        <w:t xml:space="preserve">There is no type-specific encoding instruction defined for </w:t>
      </w:r>
      <w:r w:rsidRPr="00CD2248">
        <w:rPr>
          <w:rFonts w:ascii="Courier New" w:hAnsi="Courier New" w:cs="Courier New"/>
          <w:b/>
          <w:i/>
        </w:rPr>
        <w:t>JSON.</w:t>
      </w:r>
      <w:r w:rsidRPr="00CD2248">
        <w:rPr>
          <w:rFonts w:ascii="Courier New" w:hAnsi="Courier New" w:cs="Courier New"/>
          <w:b/>
          <w:i/>
          <w:lang w:eastAsia="zh-CN"/>
        </w:rPr>
        <w:t>Array</w:t>
      </w:r>
      <w:r w:rsidR="00612D01" w:rsidRPr="00CD2248">
        <w:t xml:space="preserve">, </w:t>
      </w:r>
      <w:r w:rsidR="00C52656" w:rsidRPr="00CD2248">
        <w:rPr>
          <w:rFonts w:ascii="Courier New" w:hAnsi="Courier New" w:cs="Courier New"/>
          <w:b/>
          <w:i/>
        </w:rPr>
        <w:t>JSON</w:t>
      </w:r>
      <w:r w:rsidR="00C52656" w:rsidRPr="00CD2248">
        <w:rPr>
          <w:rFonts w:ascii="Courier New" w:hAnsi="Courier New" w:cs="Courier New"/>
        </w:rPr>
        <w:t>.</w:t>
      </w:r>
      <w:r w:rsidR="00C52656" w:rsidRPr="00CD2248">
        <w:rPr>
          <w:rFonts w:ascii="Courier New" w:hAnsi="Courier New" w:cs="Courier New"/>
          <w:b/>
          <w:i/>
          <w:lang w:eastAsia="zh-CN"/>
        </w:rPr>
        <w:t>StrArray</w:t>
      </w:r>
      <w:r w:rsidR="00C52656" w:rsidRPr="00CD2248">
        <w:t xml:space="preserve">, </w:t>
      </w:r>
      <w:r w:rsidR="00C52656" w:rsidRPr="00CD2248">
        <w:rPr>
          <w:rFonts w:ascii="Courier New" w:hAnsi="Courier New" w:cs="Courier New"/>
          <w:b/>
          <w:i/>
        </w:rPr>
        <w:t>JSON</w:t>
      </w:r>
      <w:r w:rsidR="00C52656" w:rsidRPr="00CD2248">
        <w:rPr>
          <w:rFonts w:ascii="Courier New" w:hAnsi="Courier New" w:cs="Courier New"/>
        </w:rPr>
        <w:t>.</w:t>
      </w:r>
      <w:r w:rsidR="00C52656" w:rsidRPr="00CD2248">
        <w:rPr>
          <w:rFonts w:ascii="Courier New" w:hAnsi="Courier New" w:cs="Courier New"/>
          <w:b/>
          <w:i/>
          <w:lang w:eastAsia="zh-CN"/>
        </w:rPr>
        <w:t>NumArray</w:t>
      </w:r>
      <w:r w:rsidR="00C52656" w:rsidRPr="00CD2248">
        <w:t xml:space="preserve">, </w:t>
      </w:r>
      <w:r w:rsidR="00C52656" w:rsidRPr="00CD2248">
        <w:rPr>
          <w:rFonts w:ascii="Courier New" w:hAnsi="Courier New" w:cs="Courier New"/>
          <w:b/>
          <w:i/>
        </w:rPr>
        <w:t>JSON</w:t>
      </w:r>
      <w:r w:rsidR="00C52656" w:rsidRPr="00CD2248">
        <w:rPr>
          <w:rFonts w:ascii="Courier New" w:hAnsi="Courier New" w:cs="Courier New"/>
        </w:rPr>
        <w:t>.</w:t>
      </w:r>
      <w:r w:rsidR="00C52656" w:rsidRPr="00CD2248">
        <w:rPr>
          <w:rFonts w:ascii="Courier New" w:hAnsi="Courier New" w:cs="Courier New"/>
          <w:b/>
          <w:i/>
          <w:lang w:eastAsia="zh-CN"/>
        </w:rPr>
        <w:t>IntArray</w:t>
      </w:r>
      <w:r w:rsidR="00C52656" w:rsidRPr="00CD2248">
        <w:t xml:space="preserve">, </w:t>
      </w:r>
      <w:r w:rsidR="00C52656" w:rsidRPr="00CD2248">
        <w:rPr>
          <w:rFonts w:ascii="Courier New" w:hAnsi="Courier New" w:cs="Courier New"/>
          <w:b/>
          <w:i/>
        </w:rPr>
        <w:t>JSON</w:t>
      </w:r>
      <w:r w:rsidR="00C52656" w:rsidRPr="00CD2248">
        <w:rPr>
          <w:rFonts w:ascii="Courier New" w:hAnsi="Courier New" w:cs="Courier New"/>
        </w:rPr>
        <w:t>.</w:t>
      </w:r>
      <w:r w:rsidR="00C52656" w:rsidRPr="00CD2248">
        <w:rPr>
          <w:rFonts w:ascii="Courier New" w:hAnsi="Courier New" w:cs="Courier New"/>
          <w:b/>
          <w:i/>
          <w:lang w:eastAsia="zh-CN"/>
        </w:rPr>
        <w:t>BoolArray</w:t>
      </w:r>
      <w:r w:rsidR="00C52656" w:rsidRPr="00CD2248">
        <w:t xml:space="preserve">, </w:t>
      </w:r>
      <w:r w:rsidR="00C52656" w:rsidRPr="00CD2248">
        <w:rPr>
          <w:rFonts w:ascii="Courier New" w:hAnsi="Courier New" w:cs="Courier New"/>
          <w:b/>
          <w:i/>
        </w:rPr>
        <w:t>JSON</w:t>
      </w:r>
      <w:r w:rsidR="00C52656" w:rsidRPr="00CD2248">
        <w:rPr>
          <w:rFonts w:ascii="Courier New" w:hAnsi="Courier New" w:cs="Courier New"/>
        </w:rPr>
        <w:t>.</w:t>
      </w:r>
      <w:r w:rsidR="00C52656" w:rsidRPr="00CD2248">
        <w:rPr>
          <w:rFonts w:ascii="Courier New" w:hAnsi="Courier New" w:cs="Courier New"/>
          <w:b/>
          <w:i/>
          <w:lang w:eastAsia="zh-CN"/>
        </w:rPr>
        <w:t>ObjArray</w:t>
      </w:r>
      <w:r w:rsidR="00C52656" w:rsidRPr="00CD2248">
        <w:t xml:space="preserve">, </w:t>
      </w:r>
      <w:r w:rsidR="00612D01" w:rsidRPr="00CD2248">
        <w:t>in addition to the generic ones like</w:t>
      </w:r>
      <w:r w:rsidR="00D942E0" w:rsidRPr="00CD2248">
        <w:t xml:space="preserve"> "normalize" and "name as …".</w:t>
      </w:r>
      <w:r w:rsidR="00C52656" w:rsidRPr="00CD2248">
        <w:t xml:space="preserve"> In addition to the generic encoding instructions, the </w:t>
      </w:r>
      <w:r w:rsidR="00C52656" w:rsidRPr="00CD2248">
        <w:rPr>
          <w:rFonts w:ascii="Courier New" w:hAnsi="Courier New" w:cs="Courier New"/>
          <w:b/>
        </w:rPr>
        <w:t>JSON.</w:t>
      </w:r>
      <w:r w:rsidR="00C52656" w:rsidRPr="00CD2248">
        <w:rPr>
          <w:rFonts w:ascii="Courier New" w:hAnsi="Courier New" w:cs="Courier New"/>
          <w:b/>
          <w:lang w:eastAsia="zh-CN"/>
        </w:rPr>
        <w:t>Types</w:t>
      </w:r>
      <w:r w:rsidR="00C52656" w:rsidRPr="00CD2248">
        <w:t xml:space="preserve"> type uses the following instruction:</w:t>
      </w:r>
    </w:p>
    <w:p w14:paraId="58180905" w14:textId="1ADD4189" w:rsidR="00C52656" w:rsidRPr="00CD2248" w:rsidRDefault="00C52656" w:rsidP="00C52656">
      <w:pPr>
        <w:pStyle w:val="B1"/>
      </w:pPr>
      <w:r w:rsidRPr="00CD2248">
        <w:t>asValue</w:t>
      </w:r>
      <w:r w:rsidRPr="00CD2248">
        <w:tab/>
      </w:r>
      <w:r w:rsidRPr="00CD2248">
        <w:tab/>
        <w:t xml:space="preserve">see clause </w:t>
      </w:r>
      <w:r w:rsidR="00900F5E" w:rsidRPr="00CD2248">
        <w:fldChar w:fldCharType="begin"/>
      </w:r>
      <w:r w:rsidR="00900F5E" w:rsidRPr="00CD2248">
        <w:instrText xml:space="preserve"> REF  clause_EncInstr_asValue \h </w:instrText>
      </w:r>
      <w:r w:rsidR="00900F5E" w:rsidRPr="00CD2248">
        <w:fldChar w:fldCharType="separate"/>
      </w:r>
      <w:r w:rsidR="00F91E52" w:rsidRPr="00CD2248">
        <w:t>B.3.10</w:t>
      </w:r>
      <w:r w:rsidR="00900F5E" w:rsidRPr="00CD2248">
        <w:fldChar w:fldCharType="end"/>
      </w:r>
      <w:r w:rsidRPr="00CD2248">
        <w:t>.</w:t>
      </w:r>
    </w:p>
    <w:p w14:paraId="2D1EE600" w14:textId="77777777" w:rsidR="00A77907" w:rsidRPr="00CD2248" w:rsidRDefault="00A77907" w:rsidP="004A73A6">
      <w:pPr>
        <w:pStyle w:val="EX"/>
        <w:keepNext/>
        <w:rPr>
          <w:rFonts w:eastAsia="MS Mincho"/>
        </w:rPr>
      </w:pPr>
      <w:r w:rsidRPr="00CD2248">
        <w:rPr>
          <w:rFonts w:eastAsia="MS Mincho"/>
        </w:rPr>
        <w:t>EXAMPLE:</w:t>
      </w:r>
      <w:r w:rsidR="004F63A2" w:rsidRPr="00CD2248">
        <w:rPr>
          <w:rFonts w:eastAsia="MS Mincho"/>
        </w:rPr>
        <w:tab/>
      </w:r>
      <w:r w:rsidRPr="00CD2248">
        <w:rPr>
          <w:rFonts w:eastAsia="MS Mincho"/>
        </w:rPr>
        <w:t>TTCN-3 Schema for a JSON array</w:t>
      </w:r>
    </w:p>
    <w:p w14:paraId="156A5808" w14:textId="77777777" w:rsidR="00A77907" w:rsidRPr="00CD2248" w:rsidRDefault="003B5B7B" w:rsidP="004A73A6">
      <w:pPr>
        <w:keepNext/>
        <w:keepLines/>
        <w:ind w:left="284"/>
        <w:rPr>
          <w:rFonts w:eastAsia="MS Mincho"/>
        </w:rPr>
      </w:pPr>
      <w:r w:rsidRPr="00CD2248">
        <w:rPr>
          <w:rFonts w:eastAsia="MS Mincho"/>
        </w:rPr>
        <w:t xml:space="preserve">Provided a </w:t>
      </w:r>
      <w:r w:rsidR="00A77907" w:rsidRPr="00CD2248">
        <w:rPr>
          <w:rFonts w:eastAsia="MS Mincho"/>
        </w:rPr>
        <w:t xml:space="preserve">JSON </w:t>
      </w:r>
      <w:r w:rsidR="00C52656" w:rsidRPr="00CD2248">
        <w:rPr>
          <w:rFonts w:eastAsia="MS Mincho"/>
        </w:rPr>
        <w:t>interface specification, allow</w:t>
      </w:r>
      <w:r w:rsidRPr="00CD2248">
        <w:rPr>
          <w:rFonts w:eastAsia="MS Mincho"/>
        </w:rPr>
        <w:t>s</w:t>
      </w:r>
      <w:r w:rsidR="00C52656" w:rsidRPr="00CD2248">
        <w:rPr>
          <w:rFonts w:eastAsia="MS Mincho"/>
        </w:rPr>
        <w:t xml:space="preserve"> a list of arbitrary JSON values e.g. as the value part of an object member</w:t>
      </w:r>
      <w:r w:rsidR="0071188C" w:rsidRPr="00CD2248">
        <w:rPr>
          <w:rFonts w:eastAsia="MS Mincho"/>
        </w:rPr>
        <w:t>. It</w:t>
      </w:r>
      <w:r w:rsidR="00C52656" w:rsidRPr="00CD2248">
        <w:rPr>
          <w:rFonts w:eastAsia="MS Mincho"/>
        </w:rPr>
        <w:t>s TTCN-3 schemata will be:</w:t>
      </w:r>
    </w:p>
    <w:p w14:paraId="2BBFF011" w14:textId="77777777" w:rsidR="00C52656" w:rsidRPr="00CD2248" w:rsidRDefault="005E0352" w:rsidP="009E5774">
      <w:pPr>
        <w:pStyle w:val="PL"/>
        <w:rPr>
          <w:rFonts w:eastAsia="MS Mincho"/>
          <w:noProof w:val="0"/>
        </w:rPr>
      </w:pPr>
      <w:r w:rsidRPr="00CD2248">
        <w:rPr>
          <w:rFonts w:eastAsia="MS Mincho"/>
          <w:noProof w:val="0"/>
        </w:rPr>
        <w:tab/>
      </w:r>
      <w:r w:rsidRPr="00CD2248">
        <w:rPr>
          <w:rFonts w:eastAsia="MS Mincho"/>
          <w:b/>
          <w:noProof w:val="0"/>
        </w:rPr>
        <w:t>type</w:t>
      </w:r>
      <w:r w:rsidRPr="00CD2248">
        <w:rPr>
          <w:rFonts w:eastAsia="MS Mincho"/>
          <w:noProof w:val="0"/>
        </w:rPr>
        <w:t xml:space="preserve"> JSON.Array MyValue;</w:t>
      </w:r>
    </w:p>
    <w:p w14:paraId="7D6988C0" w14:textId="77777777" w:rsidR="005E0352" w:rsidRPr="00CD2248" w:rsidRDefault="005E0352" w:rsidP="009E5774">
      <w:pPr>
        <w:pStyle w:val="PL"/>
        <w:rPr>
          <w:rFonts w:eastAsia="MS Mincho"/>
          <w:noProof w:val="0"/>
        </w:rPr>
      </w:pPr>
    </w:p>
    <w:p w14:paraId="54B02004" w14:textId="77777777" w:rsidR="005E0352" w:rsidRPr="00CD2248" w:rsidRDefault="005E0352" w:rsidP="00A77907">
      <w:pPr>
        <w:rPr>
          <w:rFonts w:eastAsia="MS Mincho"/>
        </w:rPr>
      </w:pPr>
      <w:r w:rsidRPr="00CD2248">
        <w:rPr>
          <w:rFonts w:eastAsia="MS Mincho"/>
        </w:rPr>
        <w:tab/>
        <w:t>And e.g. the TTCN-3 value:</w:t>
      </w:r>
    </w:p>
    <w:p w14:paraId="03C91372" w14:textId="77777777" w:rsidR="005E0352" w:rsidRPr="00CD2248" w:rsidRDefault="005E0352" w:rsidP="005E0352">
      <w:pPr>
        <w:pStyle w:val="PL"/>
        <w:rPr>
          <w:rFonts w:eastAsia="MS Mincho"/>
          <w:noProof w:val="0"/>
        </w:rPr>
      </w:pPr>
      <w:r w:rsidRPr="00CD2248">
        <w:rPr>
          <w:rFonts w:eastAsia="MS Mincho"/>
          <w:noProof w:val="0"/>
        </w:rPr>
        <w:tab/>
      </w:r>
      <w:r w:rsidRPr="00CD2248">
        <w:rPr>
          <w:rFonts w:eastAsia="MS Mincho"/>
          <w:b/>
          <w:noProof w:val="0"/>
        </w:rPr>
        <w:t>const</w:t>
      </w:r>
      <w:r w:rsidRPr="00CD2248">
        <w:rPr>
          <w:rFonts w:eastAsia="MS Mincho"/>
          <w:noProof w:val="0"/>
        </w:rPr>
        <w:t xml:space="preserve"> MyValue c_myValue := {</w:t>
      </w:r>
    </w:p>
    <w:p w14:paraId="53FBB5A9" w14:textId="77777777" w:rsidR="005E0352" w:rsidRPr="00CD2248" w:rsidRDefault="005E0352" w:rsidP="005E0352">
      <w:pPr>
        <w:pStyle w:val="PL"/>
        <w:rPr>
          <w:noProof w:val="0"/>
          <w:lang w:eastAsia="zh-CN"/>
        </w:rPr>
      </w:pPr>
      <w:r w:rsidRPr="00CD2248">
        <w:rPr>
          <w:rFonts w:eastAsia="MS Mincho"/>
          <w:noProof w:val="0"/>
        </w:rPr>
        <w:tab/>
      </w:r>
      <w:r w:rsidRPr="00CD2248">
        <w:rPr>
          <w:rFonts w:eastAsia="MS Mincho"/>
          <w:noProof w:val="0"/>
        </w:rPr>
        <w:tab/>
        <w:t>{</w:t>
      </w:r>
      <w:r w:rsidRPr="00CD2248">
        <w:rPr>
          <w:noProof w:val="0"/>
          <w:lang w:eastAsia="zh-CN"/>
        </w:rPr>
        <w:t xml:space="preserve"> str := </w:t>
      </w:r>
      <w:r w:rsidRPr="00CD2248">
        <w:rPr>
          <w:rFonts w:cs="Courier New"/>
          <w:noProof w:val="0"/>
          <w:lang w:eastAsia="zh-CN"/>
        </w:rPr>
        <w:t>"</w:t>
      </w:r>
      <w:r w:rsidRPr="00CD2248">
        <w:rPr>
          <w:noProof w:val="0"/>
          <w:lang w:eastAsia="zh-CN"/>
        </w:rPr>
        <w:t>abcd</w:t>
      </w:r>
      <w:r w:rsidRPr="00CD2248">
        <w:rPr>
          <w:rFonts w:cs="Courier New"/>
          <w:noProof w:val="0"/>
          <w:lang w:eastAsia="zh-CN"/>
        </w:rPr>
        <w:t xml:space="preserve">" </w:t>
      </w:r>
      <w:r w:rsidRPr="00CD2248">
        <w:rPr>
          <w:noProof w:val="0"/>
          <w:lang w:eastAsia="zh-CN"/>
        </w:rPr>
        <w:t>},</w:t>
      </w:r>
    </w:p>
    <w:p w14:paraId="7A74E58A" w14:textId="77777777" w:rsidR="005E0352" w:rsidRPr="00CD2248" w:rsidRDefault="005E0352" w:rsidP="005E0352">
      <w:pPr>
        <w:pStyle w:val="PL"/>
        <w:rPr>
          <w:noProof w:val="0"/>
          <w:lang w:eastAsia="zh-CN"/>
        </w:rPr>
      </w:pPr>
      <w:r w:rsidRPr="00CD2248">
        <w:rPr>
          <w:rFonts w:eastAsia="MS Mincho"/>
          <w:noProof w:val="0"/>
        </w:rPr>
        <w:tab/>
      </w:r>
      <w:r w:rsidRPr="00CD2248">
        <w:rPr>
          <w:rFonts w:eastAsia="MS Mincho"/>
          <w:noProof w:val="0"/>
        </w:rPr>
        <w:tab/>
      </w:r>
      <w:r w:rsidRPr="00CD2248">
        <w:rPr>
          <w:noProof w:val="0"/>
          <w:lang w:eastAsia="zh-CN"/>
        </w:rPr>
        <w:t>{ num := 1.0 },</w:t>
      </w:r>
    </w:p>
    <w:p w14:paraId="7196D478" w14:textId="77777777" w:rsidR="005E0352" w:rsidRPr="00CD2248" w:rsidRDefault="005E0352" w:rsidP="005E0352">
      <w:pPr>
        <w:pStyle w:val="PL"/>
        <w:rPr>
          <w:noProof w:val="0"/>
          <w:lang w:eastAsia="zh-CN"/>
        </w:rPr>
      </w:pPr>
      <w:r w:rsidRPr="00CD2248">
        <w:rPr>
          <w:rFonts w:eastAsia="MS Mincho"/>
          <w:noProof w:val="0"/>
        </w:rPr>
        <w:tab/>
      </w:r>
      <w:r w:rsidRPr="00CD2248">
        <w:rPr>
          <w:rFonts w:eastAsia="MS Mincho"/>
          <w:noProof w:val="0"/>
        </w:rPr>
        <w:tab/>
      </w:r>
      <w:r w:rsidRPr="00CD2248">
        <w:rPr>
          <w:noProof w:val="0"/>
          <w:lang w:eastAsia="zh-CN"/>
        </w:rPr>
        <w:t>{ int</w:t>
      </w:r>
      <w:r w:rsidR="00AC3D1D" w:rsidRPr="00CD2248">
        <w:rPr>
          <w:noProof w:val="0"/>
          <w:lang w:eastAsia="zh-CN"/>
        </w:rPr>
        <w:t xml:space="preserve"> </w:t>
      </w:r>
      <w:r w:rsidRPr="00CD2248">
        <w:rPr>
          <w:noProof w:val="0"/>
          <w:lang w:eastAsia="zh-CN"/>
        </w:rPr>
        <w:t>:= 42 },</w:t>
      </w:r>
    </w:p>
    <w:p w14:paraId="4261EAD1" w14:textId="77777777" w:rsidR="005E0352" w:rsidRPr="00CD2248" w:rsidRDefault="005E0352" w:rsidP="005E0352">
      <w:pPr>
        <w:pStyle w:val="PL"/>
        <w:rPr>
          <w:noProof w:val="0"/>
          <w:lang w:eastAsia="zh-CN"/>
        </w:rPr>
      </w:pPr>
      <w:r w:rsidRPr="00CD2248">
        <w:rPr>
          <w:rFonts w:eastAsia="MS Mincho"/>
          <w:noProof w:val="0"/>
        </w:rPr>
        <w:tab/>
      </w:r>
      <w:r w:rsidRPr="00CD2248">
        <w:rPr>
          <w:rFonts w:eastAsia="MS Mincho"/>
          <w:noProof w:val="0"/>
        </w:rPr>
        <w:tab/>
      </w:r>
      <w:r w:rsidRPr="00CD2248">
        <w:rPr>
          <w:noProof w:val="0"/>
          <w:lang w:eastAsia="zh-CN"/>
        </w:rPr>
        <w:t>{ intArray := { 1, 2, 3, 4, 5, 6 },</w:t>
      </w:r>
    </w:p>
    <w:p w14:paraId="417A2B11" w14:textId="77777777" w:rsidR="005E0352" w:rsidRPr="00CD2248" w:rsidRDefault="005E0352" w:rsidP="005E0352">
      <w:pPr>
        <w:pStyle w:val="PL"/>
        <w:rPr>
          <w:noProof w:val="0"/>
          <w:lang w:eastAsia="zh-CN"/>
        </w:rPr>
      </w:pPr>
      <w:r w:rsidRPr="00CD2248">
        <w:rPr>
          <w:rFonts w:eastAsia="MS Mincho"/>
          <w:noProof w:val="0"/>
        </w:rPr>
        <w:tab/>
      </w:r>
      <w:r w:rsidRPr="00CD2248">
        <w:rPr>
          <w:rFonts w:eastAsia="MS Mincho"/>
          <w:noProof w:val="0"/>
        </w:rPr>
        <w:tab/>
      </w:r>
      <w:r w:rsidRPr="00CD2248">
        <w:rPr>
          <w:noProof w:val="0"/>
          <w:lang w:eastAsia="zh-CN"/>
        </w:rPr>
        <w:t>{ null_ := null_ }</w:t>
      </w:r>
    </w:p>
    <w:p w14:paraId="06D30E89" w14:textId="77777777" w:rsidR="005E0352" w:rsidRPr="00CD2248" w:rsidRDefault="005E0352" w:rsidP="005E0352">
      <w:pPr>
        <w:pStyle w:val="PL"/>
        <w:rPr>
          <w:rFonts w:eastAsia="MS Mincho"/>
          <w:noProof w:val="0"/>
        </w:rPr>
      </w:pPr>
      <w:r w:rsidRPr="00CD2248">
        <w:rPr>
          <w:rFonts w:eastAsia="MS Mincho"/>
          <w:noProof w:val="0"/>
        </w:rPr>
        <w:tab/>
      </w:r>
      <w:r w:rsidRPr="00CD2248">
        <w:rPr>
          <w:noProof w:val="0"/>
          <w:lang w:eastAsia="zh-CN"/>
        </w:rPr>
        <w:t>}</w:t>
      </w:r>
      <w:r w:rsidRPr="00CD2248">
        <w:rPr>
          <w:rFonts w:eastAsia="MS Mincho"/>
          <w:noProof w:val="0"/>
        </w:rPr>
        <w:t>;</w:t>
      </w:r>
    </w:p>
    <w:p w14:paraId="69E14BB3" w14:textId="77777777" w:rsidR="005E0352" w:rsidRPr="00CD2248" w:rsidRDefault="005E0352" w:rsidP="005E0352">
      <w:pPr>
        <w:pStyle w:val="PL"/>
        <w:rPr>
          <w:rFonts w:eastAsia="MS Mincho"/>
          <w:noProof w:val="0"/>
        </w:rPr>
      </w:pPr>
    </w:p>
    <w:p w14:paraId="0321F922" w14:textId="77777777" w:rsidR="005E0352" w:rsidRPr="00CD2248" w:rsidRDefault="005E0352" w:rsidP="00A77907">
      <w:pPr>
        <w:rPr>
          <w:rFonts w:eastAsia="MS Mincho"/>
        </w:rPr>
      </w:pPr>
      <w:r w:rsidRPr="00CD2248">
        <w:rPr>
          <w:rFonts w:eastAsia="MS Mincho"/>
        </w:rPr>
        <w:tab/>
        <w:t xml:space="preserve">will be encoded in JSON </w:t>
      </w:r>
      <w:r w:rsidR="00282725" w:rsidRPr="00CD2248">
        <w:rPr>
          <w:rFonts w:eastAsia="MS Mincho"/>
        </w:rPr>
        <w:t xml:space="preserve">e.g. </w:t>
      </w:r>
      <w:r w:rsidRPr="00CD2248">
        <w:rPr>
          <w:rFonts w:eastAsia="MS Mincho"/>
        </w:rPr>
        <w:t>as (character sequence):</w:t>
      </w:r>
    </w:p>
    <w:p w14:paraId="495F3E6E" w14:textId="77777777" w:rsidR="005E0352" w:rsidRPr="00CD2248" w:rsidRDefault="0023246F" w:rsidP="009E5774">
      <w:pPr>
        <w:pStyle w:val="PL"/>
        <w:tabs>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 w:val="left" w:pos="851"/>
          <w:tab w:val="left" w:pos="1418"/>
          <w:tab w:val="left" w:pos="1985"/>
          <w:tab w:val="left" w:pos="2552"/>
          <w:tab w:val="left" w:pos="3119"/>
          <w:tab w:val="left" w:pos="3686"/>
          <w:tab w:val="left" w:pos="4253"/>
          <w:tab w:val="left" w:pos="4820"/>
          <w:tab w:val="left" w:pos="5387"/>
          <w:tab w:val="left" w:pos="5954"/>
          <w:tab w:val="left" w:pos="6521"/>
          <w:tab w:val="left" w:pos="7088"/>
          <w:tab w:val="left" w:pos="7655"/>
          <w:tab w:val="left" w:pos="8222"/>
          <w:tab w:val="left" w:pos="8789"/>
          <w:tab w:val="left" w:pos="9356"/>
        </w:tabs>
        <w:rPr>
          <w:noProof w:val="0"/>
          <w:lang w:eastAsia="zh-CN"/>
        </w:rPr>
      </w:pPr>
      <w:r w:rsidRPr="00CD2248">
        <w:rPr>
          <w:rFonts w:eastAsia="MS Mincho"/>
          <w:noProof w:val="0"/>
        </w:rPr>
        <w:tab/>
      </w:r>
      <w:r w:rsidR="005E0352" w:rsidRPr="00CD2248">
        <w:rPr>
          <w:rFonts w:eastAsia="MS Mincho"/>
          <w:noProof w:val="0"/>
        </w:rPr>
        <w:t>[</w:t>
      </w:r>
      <w:r w:rsidR="00282725" w:rsidRPr="00CD2248">
        <w:rPr>
          <w:noProof w:val="0"/>
          <w:lang w:eastAsia="zh-CN"/>
        </w:rPr>
        <w:t>"abcd",</w:t>
      </w:r>
      <w:r w:rsidR="00282725" w:rsidRPr="00CD2248">
        <w:rPr>
          <w:noProof w:val="0"/>
          <w:lang w:eastAsia="zh-CN"/>
        </w:rPr>
        <w:tab/>
        <w:t>1e0,</w:t>
      </w:r>
      <w:r w:rsidR="00282725" w:rsidRPr="00CD2248">
        <w:rPr>
          <w:noProof w:val="0"/>
          <w:lang w:eastAsia="zh-CN"/>
        </w:rPr>
        <w:tab/>
        <w:t>42,</w:t>
      </w:r>
      <w:r w:rsidR="00282725" w:rsidRPr="00CD2248">
        <w:rPr>
          <w:noProof w:val="0"/>
          <w:lang w:eastAsia="zh-CN"/>
        </w:rPr>
        <w:tab/>
      </w:r>
      <w:r w:rsidRPr="00CD2248">
        <w:rPr>
          <w:noProof w:val="0"/>
          <w:lang w:eastAsia="zh-CN"/>
        </w:rPr>
        <w:t xml:space="preserve">[ </w:t>
      </w:r>
      <w:r w:rsidR="00282725" w:rsidRPr="00CD2248">
        <w:rPr>
          <w:noProof w:val="0"/>
          <w:lang w:eastAsia="zh-CN"/>
        </w:rPr>
        <w:t>1, 2, 3</w:t>
      </w:r>
      <w:r w:rsidRPr="00CD2248">
        <w:rPr>
          <w:noProof w:val="0"/>
          <w:lang w:eastAsia="zh-CN"/>
        </w:rPr>
        <w:t>, 4, 5, 6 ], null ]</w:t>
      </w:r>
    </w:p>
    <w:p w14:paraId="65EADAD4" w14:textId="77777777" w:rsidR="0023246F" w:rsidRPr="00CD2248" w:rsidRDefault="0023246F" w:rsidP="009E5774">
      <w:pPr>
        <w:pStyle w:val="PL"/>
        <w:tabs>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 w:val="left" w:pos="851"/>
          <w:tab w:val="left" w:pos="1418"/>
          <w:tab w:val="left" w:pos="1985"/>
          <w:tab w:val="left" w:pos="2552"/>
          <w:tab w:val="left" w:pos="3119"/>
          <w:tab w:val="left" w:pos="3686"/>
          <w:tab w:val="left" w:pos="4253"/>
          <w:tab w:val="left" w:pos="4820"/>
          <w:tab w:val="left" w:pos="5387"/>
          <w:tab w:val="left" w:pos="5954"/>
          <w:tab w:val="left" w:pos="6521"/>
          <w:tab w:val="left" w:pos="7088"/>
          <w:tab w:val="left" w:pos="7655"/>
          <w:tab w:val="left" w:pos="8222"/>
          <w:tab w:val="left" w:pos="8789"/>
          <w:tab w:val="left" w:pos="9356"/>
        </w:tabs>
        <w:rPr>
          <w:noProof w:val="0"/>
          <w:lang w:eastAsia="zh-CN"/>
        </w:rPr>
      </w:pPr>
    </w:p>
    <w:p w14:paraId="7DD9D1D3" w14:textId="77777777" w:rsidR="00282725" w:rsidRPr="00CD2248" w:rsidRDefault="00282725" w:rsidP="00282725">
      <w:pPr>
        <w:rPr>
          <w:rFonts w:eastAsia="MS Mincho"/>
        </w:rPr>
      </w:pPr>
      <w:r w:rsidRPr="00CD2248">
        <w:rPr>
          <w:rFonts w:eastAsia="MS Mincho"/>
        </w:rPr>
        <w:tab/>
        <w:t xml:space="preserve">Note that as no additional instruction is specified for the </w:t>
      </w:r>
      <w:r w:rsidR="00EE345B" w:rsidRPr="00CD2248">
        <w:rPr>
          <w:rFonts w:eastAsia="MS Mincho"/>
        </w:rPr>
        <w:t>"</w:t>
      </w:r>
      <w:r w:rsidRPr="00CD2248">
        <w:rPr>
          <w:rFonts w:eastAsia="MS Mincho"/>
        </w:rPr>
        <w:t>num</w:t>
      </w:r>
      <w:r w:rsidR="00EE345B" w:rsidRPr="00CD2248">
        <w:rPr>
          <w:rFonts w:eastAsia="MS Mincho"/>
        </w:rPr>
        <w:t>"</w:t>
      </w:r>
      <w:r w:rsidRPr="00CD2248">
        <w:rPr>
          <w:rFonts w:eastAsia="MS Mincho"/>
        </w:rPr>
        <w:t xml:space="preserve"> element, its encoding is a tool option.</w:t>
      </w:r>
    </w:p>
    <w:p w14:paraId="2853918D" w14:textId="77777777" w:rsidR="003650E2" w:rsidRPr="00CD2248" w:rsidRDefault="006F64DE" w:rsidP="007364E1">
      <w:pPr>
        <w:pStyle w:val="Heading3"/>
        <w:keepNext w:val="0"/>
      </w:pPr>
      <w:bookmarkStart w:id="66" w:name="clause_JSONTypes_Objects"/>
      <w:bookmarkStart w:id="67" w:name="_Toc73353910"/>
      <w:r w:rsidRPr="00CD2248">
        <w:t>6.</w:t>
      </w:r>
      <w:r w:rsidR="005556D3" w:rsidRPr="00CD2248">
        <w:t>4.4</w:t>
      </w:r>
      <w:bookmarkEnd w:id="66"/>
      <w:r w:rsidR="003650E2" w:rsidRPr="00CD2248">
        <w:tab/>
        <w:t>JSON Objects</w:t>
      </w:r>
      <w:bookmarkEnd w:id="67"/>
    </w:p>
    <w:p w14:paraId="2903987A" w14:textId="0D16AD3A" w:rsidR="005D78E4" w:rsidRPr="00CD2248" w:rsidRDefault="005D78E4" w:rsidP="007364E1">
      <w:pPr>
        <w:keepLines/>
        <w:shd w:val="clear" w:color="auto" w:fill="FFFFFF"/>
      </w:pPr>
      <w:r w:rsidRPr="00CD2248">
        <w:t xml:space="preserve">JSON object values consist </w:t>
      </w:r>
      <w:r w:rsidR="00EE3BF6" w:rsidRPr="00CD2248">
        <w:t xml:space="preserve">of </w:t>
      </w:r>
      <w:r w:rsidRPr="00CD2248">
        <w:t xml:space="preserve">unordered sequences of zero or more object members, where each object member </w:t>
      </w:r>
      <w:r w:rsidR="00163099" w:rsidRPr="00CD2248">
        <w:t xml:space="preserve">is </w:t>
      </w:r>
      <w:r w:rsidRPr="00CD2248">
        <w:t xml:space="preserve">constructed of a name-value pair. The JSON specification </w:t>
      </w:r>
      <w:r w:rsidR="009F0433" w:rsidRPr="00CD2248">
        <w:t>IETF</w:t>
      </w:r>
      <w:r w:rsidR="00450E07" w:rsidRPr="00CD2248">
        <w:t> RFC 7159</w:t>
      </w:r>
      <w:r w:rsidRPr="00CD2248">
        <w:t xml:space="preserve"> [</w:t>
      </w:r>
      <w:r w:rsidRPr="00CD2248">
        <w:fldChar w:fldCharType="begin"/>
      </w:r>
      <w:r w:rsidR="009F0433" w:rsidRPr="00CD2248">
        <w:instrText xml:space="preserve">REF REF_IETFRFC7159  \h </w:instrText>
      </w:r>
      <w:r w:rsidR="007364E1" w:rsidRPr="00CD2248">
        <w:instrText xml:space="preserve"> \* MERGEFORMAT </w:instrText>
      </w:r>
      <w:r w:rsidRPr="00CD2248">
        <w:fldChar w:fldCharType="separate"/>
      </w:r>
      <w:r w:rsidR="00F91E52" w:rsidRPr="00CD2248">
        <w:t>2</w:t>
      </w:r>
      <w:r w:rsidRPr="00CD2248">
        <w:fldChar w:fldCharType="end"/>
      </w:r>
      <w:r w:rsidRPr="00CD2248">
        <w:t>] does not require uniqueness of object member names within a JSON object.</w:t>
      </w:r>
    </w:p>
    <w:p w14:paraId="09FD5A63" w14:textId="6D9899C6" w:rsidR="00250663" w:rsidRPr="00CD2248" w:rsidRDefault="00F52D19" w:rsidP="007364E1">
      <w:pPr>
        <w:keepNext/>
        <w:keepLines/>
      </w:pPr>
      <w:r w:rsidRPr="00CD2248">
        <w:lastRenderedPageBreak/>
        <w:t xml:space="preserve">JSON object specifications </w:t>
      </w:r>
      <w:r w:rsidR="0022358B" w:rsidRPr="00CD2248">
        <w:t>should be</w:t>
      </w:r>
      <w:r w:rsidRPr="00CD2248">
        <w:t xml:space="preserve"> translated to TTCN-3 </w:t>
      </w:r>
      <w:r w:rsidRPr="00CD2248">
        <w:rPr>
          <w:rFonts w:ascii="Courier New" w:hAnsi="Courier New" w:cs="Courier New"/>
          <w:b/>
        </w:rPr>
        <w:t>record</w:t>
      </w:r>
      <w:r w:rsidRPr="00CD2248">
        <w:t>-s</w:t>
      </w:r>
      <w:r w:rsidRPr="00CD2248">
        <w:rPr>
          <w:rFonts w:ascii="Courier New" w:hAnsi="Courier New" w:cs="Courier New"/>
        </w:rPr>
        <w:t>.</w:t>
      </w:r>
      <w:r w:rsidRPr="00CD2248">
        <w:t xml:space="preserve"> The name of the record shall be the product of applying clause </w:t>
      </w:r>
      <w:r w:rsidRPr="00CD2248">
        <w:fldChar w:fldCharType="begin"/>
      </w:r>
      <w:r w:rsidRPr="00CD2248">
        <w:instrText xml:space="preserve"> REF clause_NameConversionRules \h </w:instrText>
      </w:r>
      <w:r w:rsidR="00B450C8" w:rsidRPr="00CD2248">
        <w:instrText xml:space="preserve"> \* MERGEFORMAT </w:instrText>
      </w:r>
      <w:r w:rsidRPr="00CD2248">
        <w:fldChar w:fldCharType="separate"/>
      </w:r>
      <w:r w:rsidR="00F91E52" w:rsidRPr="00CD2248">
        <w:t>6.3</w:t>
      </w:r>
      <w:r w:rsidRPr="00CD2248">
        <w:fldChar w:fldCharType="end"/>
      </w:r>
      <w:r w:rsidRPr="00CD2248">
        <w:t xml:space="preserve"> to the name of the object being translated, if this is specified, or be an arbitrary valid TTCN</w:t>
      </w:r>
      <w:r w:rsidRPr="00CD2248">
        <w:noBreakHyphen/>
        <w:t xml:space="preserve">3 identifier otherwise. </w:t>
      </w:r>
      <w:r w:rsidR="008005DF" w:rsidRPr="00CD2248">
        <w:t xml:space="preserve">The name of the type shall not be </w:t>
      </w:r>
      <w:r w:rsidR="00EE345B" w:rsidRPr="00CD2248">
        <w:t>"</w:t>
      </w:r>
      <w:r w:rsidR="008005DF" w:rsidRPr="00CD2248">
        <w:rPr>
          <w:rFonts w:ascii="Courier New" w:hAnsi="Courier New" w:cs="Courier New"/>
        </w:rPr>
        <w:t>Object</w:t>
      </w:r>
      <w:r w:rsidR="00EE345B" w:rsidRPr="00CD2248">
        <w:t>"</w:t>
      </w:r>
      <w:r w:rsidR="008005DF" w:rsidRPr="00CD2248">
        <w:t xml:space="preserve">, if this is the name of the JSON object being translated, the postfixing rules specified in item </w:t>
      </w:r>
      <w:r w:rsidR="008005DF" w:rsidRPr="00CD2248">
        <w:fldChar w:fldCharType="begin"/>
      </w:r>
      <w:r w:rsidR="008005DF" w:rsidRPr="00CD2248">
        <w:instrText xml:space="preserve"> REF clause_NameConversRules_resolveNameClash \h </w:instrText>
      </w:r>
      <w:r w:rsidR="008049A8" w:rsidRPr="00CD2248">
        <w:instrText xml:space="preserve"> \* MERGEFORMAT </w:instrText>
      </w:r>
      <w:r w:rsidR="008005DF" w:rsidRPr="00CD2248">
        <w:fldChar w:fldCharType="separate"/>
      </w:r>
      <w:r w:rsidR="00F91E52" w:rsidRPr="00CD2248">
        <w:t>f)</w:t>
      </w:r>
      <w:r w:rsidR="008005DF" w:rsidRPr="00CD2248">
        <w:fldChar w:fldCharType="end"/>
      </w:r>
      <w:r w:rsidR="008005DF" w:rsidRPr="00CD2248">
        <w:t xml:space="preserve"> of clause </w:t>
      </w:r>
      <w:r w:rsidR="008005DF" w:rsidRPr="00CD2248">
        <w:fldChar w:fldCharType="begin"/>
      </w:r>
      <w:r w:rsidR="008005DF" w:rsidRPr="00CD2248">
        <w:instrText xml:space="preserve"> REF clause_NameConversionRules \h  \* MERGEFORMAT </w:instrText>
      </w:r>
      <w:r w:rsidR="008005DF" w:rsidRPr="00CD2248">
        <w:fldChar w:fldCharType="separate"/>
      </w:r>
      <w:r w:rsidR="00F91E52" w:rsidRPr="00CD2248">
        <w:t>6.3</w:t>
      </w:r>
      <w:r w:rsidR="008005DF" w:rsidRPr="00CD2248">
        <w:fldChar w:fldCharType="end"/>
      </w:r>
      <w:r w:rsidR="008005DF" w:rsidRPr="00CD2248">
        <w:t xml:space="preserve"> shall be applied</w:t>
      </w:r>
      <w:r w:rsidR="00B9561E" w:rsidRPr="00CD2248">
        <w:t xml:space="preserve"> </w:t>
      </w:r>
      <w:r w:rsidR="008005DF" w:rsidRPr="00CD2248">
        <w:t>to it.</w:t>
      </w:r>
    </w:p>
    <w:p w14:paraId="5781482D" w14:textId="61F56346" w:rsidR="00B450C8" w:rsidRPr="00CD2248" w:rsidRDefault="00F52D19" w:rsidP="00F52D19">
      <w:r w:rsidRPr="00CD2248">
        <w:t xml:space="preserve">Each member of the object being converted shall generate a record field, where the name of the field shall be the product of applying clause </w:t>
      </w:r>
      <w:r w:rsidRPr="00CD2248">
        <w:fldChar w:fldCharType="begin"/>
      </w:r>
      <w:r w:rsidRPr="00CD2248">
        <w:instrText xml:space="preserve"> REF clause_NameConversionRules \h </w:instrText>
      </w:r>
      <w:r w:rsidR="00B450C8" w:rsidRPr="00CD2248">
        <w:instrText xml:space="preserve"> \* MERGEFORMAT </w:instrText>
      </w:r>
      <w:r w:rsidRPr="00CD2248">
        <w:fldChar w:fldCharType="separate"/>
      </w:r>
      <w:r w:rsidR="00F91E52" w:rsidRPr="00CD2248">
        <w:t>6.3</w:t>
      </w:r>
      <w:r w:rsidRPr="00CD2248">
        <w:fldChar w:fldCharType="end"/>
      </w:r>
      <w:r w:rsidRPr="00CD2248">
        <w:t xml:space="preserve"> to the name of the object member</w:t>
      </w:r>
      <w:r w:rsidR="00ED2C72" w:rsidRPr="00CD2248">
        <w:t xml:space="preserve">, but it shall not be </w:t>
      </w:r>
      <w:r w:rsidR="00EE345B" w:rsidRPr="00CD2248">
        <w:t>"</w:t>
      </w:r>
      <w:r w:rsidR="00ED2C72" w:rsidRPr="00CD2248">
        <w:rPr>
          <w:rFonts w:ascii="Courier New" w:hAnsi="Courier New" w:cs="Courier New"/>
        </w:rPr>
        <w:t>order</w:t>
      </w:r>
      <w:r w:rsidR="00EE345B" w:rsidRPr="00CD2248">
        <w:t>"</w:t>
      </w:r>
      <w:r w:rsidR="00ED2C72" w:rsidRPr="00CD2248">
        <w:t xml:space="preserve">: if this would be the name of the </w:t>
      </w:r>
      <w:r w:rsidR="00F21996" w:rsidRPr="00CD2248">
        <w:t>TTCN-3 field</w:t>
      </w:r>
      <w:r w:rsidR="00ED2C72" w:rsidRPr="00CD2248">
        <w:t xml:space="preserve">, the postfixing rules specified in item </w:t>
      </w:r>
      <w:r w:rsidR="00ED2C72" w:rsidRPr="00CD2248">
        <w:fldChar w:fldCharType="begin"/>
      </w:r>
      <w:r w:rsidR="00ED2C72" w:rsidRPr="00CD2248">
        <w:instrText xml:space="preserve"> REF clause_NameConversRules_resolveNameClash \h  \* MERGEFORMAT </w:instrText>
      </w:r>
      <w:r w:rsidR="00ED2C72" w:rsidRPr="00CD2248">
        <w:fldChar w:fldCharType="separate"/>
      </w:r>
      <w:r w:rsidR="00042108" w:rsidRPr="00CD2248">
        <w:t>f)</w:t>
      </w:r>
      <w:r w:rsidR="00ED2C72" w:rsidRPr="00CD2248">
        <w:fldChar w:fldCharType="end"/>
      </w:r>
      <w:r w:rsidR="00ED2C72" w:rsidRPr="00CD2248">
        <w:t xml:space="preserve"> of clause </w:t>
      </w:r>
      <w:r w:rsidR="00ED2C72" w:rsidRPr="00CD2248">
        <w:fldChar w:fldCharType="begin"/>
      </w:r>
      <w:r w:rsidR="00ED2C72" w:rsidRPr="00CD2248">
        <w:instrText xml:space="preserve"> REF clause_NameConversionRules \h  \* MERGEFORMAT </w:instrText>
      </w:r>
      <w:r w:rsidR="00ED2C72" w:rsidRPr="00CD2248">
        <w:fldChar w:fldCharType="separate"/>
      </w:r>
      <w:r w:rsidR="00F91E52" w:rsidRPr="00CD2248">
        <w:t>6.3</w:t>
      </w:r>
      <w:r w:rsidR="00ED2C72" w:rsidRPr="00CD2248">
        <w:fldChar w:fldCharType="end"/>
      </w:r>
      <w:r w:rsidR="00ED2C72" w:rsidRPr="00CD2248">
        <w:t xml:space="preserve"> shall be applied to it, as if it was preceded by a field named </w:t>
      </w:r>
      <w:r w:rsidR="00ED2C72" w:rsidRPr="00CD2248">
        <w:rPr>
          <w:rFonts w:ascii="Courier New" w:hAnsi="Courier New" w:cs="Courier New"/>
        </w:rPr>
        <w:t>order</w:t>
      </w:r>
      <w:r w:rsidR="00ED2C72" w:rsidRPr="00CD2248">
        <w:t>. T</w:t>
      </w:r>
      <w:r w:rsidRPr="00CD2248">
        <w:t xml:space="preserve">he type of the field shall be a type defined in clause </w:t>
      </w:r>
      <w:r w:rsidR="002F45B9" w:rsidRPr="00CD2248">
        <w:fldChar w:fldCharType="begin"/>
      </w:r>
      <w:r w:rsidR="002F45B9" w:rsidRPr="00CD2248">
        <w:instrText xml:space="preserve"> REF  clause_JSONTypes_MainClause \h  \* MERGEFORMAT </w:instrText>
      </w:r>
      <w:r w:rsidR="002F45B9" w:rsidRPr="00CD2248">
        <w:fldChar w:fldCharType="separate"/>
      </w:r>
      <w:r w:rsidR="00F91E52" w:rsidRPr="00CD2248">
        <w:t>6</w:t>
      </w:r>
      <w:r w:rsidR="002F45B9" w:rsidRPr="00CD2248">
        <w:fldChar w:fldCharType="end"/>
      </w:r>
      <w:r w:rsidRPr="00CD2248">
        <w:t xml:space="preserve"> of the present document</w:t>
      </w:r>
      <w:r w:rsidR="00061E6E" w:rsidRPr="00CD2248">
        <w:t>,</w:t>
      </w:r>
      <w:r w:rsidRPr="00CD2248">
        <w:t xml:space="preserve"> corresponding to the JSON </w:t>
      </w:r>
      <w:r w:rsidR="00002785" w:rsidRPr="00CD2248">
        <w:t xml:space="preserve">type (or literal values allowed) of the </w:t>
      </w:r>
      <w:r w:rsidRPr="00CD2248">
        <w:t xml:space="preserve">object member. If the object member </w:t>
      </w:r>
      <w:r w:rsidR="00A85CB6" w:rsidRPr="00CD2248">
        <w:t>can</w:t>
      </w:r>
      <w:r w:rsidRPr="00CD2248">
        <w:t xml:space="preserve"> carry values of different JSON types (or literals), the type of the field shall be a </w:t>
      </w:r>
      <w:r w:rsidRPr="00CD2248">
        <w:rPr>
          <w:rFonts w:ascii="Courier New" w:hAnsi="Courier New" w:cs="Courier New"/>
          <w:b/>
        </w:rPr>
        <w:t>union</w:t>
      </w:r>
      <w:r w:rsidRPr="00CD2248">
        <w:t xml:space="preserve"> of the TTCN</w:t>
      </w:r>
      <w:r w:rsidRPr="00CD2248">
        <w:noBreakHyphen/>
        <w:t>3 types required to represent all possible values of the object member being translated</w:t>
      </w:r>
      <w:r w:rsidR="009237CC" w:rsidRPr="00CD2248">
        <w:t>, where the union field names shall be the names of the field</w:t>
      </w:r>
      <w:r w:rsidR="00EE345B" w:rsidRPr="00CD2248">
        <w:t>'</w:t>
      </w:r>
      <w:r w:rsidR="009237CC" w:rsidRPr="00CD2248">
        <w:t>s type with lower cased first character</w:t>
      </w:r>
      <w:r w:rsidRPr="00CD2248">
        <w:t>.</w:t>
      </w:r>
    </w:p>
    <w:p w14:paraId="15BAD9BD" w14:textId="77777777" w:rsidR="00F52D19" w:rsidRPr="00CD2248" w:rsidRDefault="00F52D19" w:rsidP="00F52D19">
      <w:r w:rsidRPr="00CD2248">
        <w:t>Following this translation</w:t>
      </w:r>
      <w:r w:rsidR="00061E6E" w:rsidRPr="00CD2248">
        <w:t xml:space="preserve"> </w:t>
      </w:r>
      <w:r w:rsidRPr="00CD2248">
        <w:t xml:space="preserve">an </w:t>
      </w:r>
      <w:r w:rsidRPr="00CD2248">
        <w:rPr>
          <w:rFonts w:ascii="Courier New" w:hAnsi="Courier New" w:cs="Courier New"/>
          <w:b/>
        </w:rPr>
        <w:t>optional</w:t>
      </w:r>
      <w:r w:rsidRPr="00CD2248">
        <w:t xml:space="preserve"> TTCN</w:t>
      </w:r>
      <w:r w:rsidRPr="00CD2248">
        <w:noBreakHyphen/>
        <w:t xml:space="preserve">3 </w:t>
      </w:r>
      <w:r w:rsidR="00061E6E" w:rsidRPr="00CD2248">
        <w:rPr>
          <w:rFonts w:ascii="Courier New" w:hAnsi="Courier New" w:cs="Courier New"/>
          <w:b/>
        </w:rPr>
        <w:t>record of JSON.String</w:t>
      </w:r>
      <w:r w:rsidRPr="00CD2248">
        <w:t xml:space="preserve"> field </w:t>
      </w:r>
      <w:r w:rsidR="009237CC" w:rsidRPr="00CD2248">
        <w:t xml:space="preserve">named </w:t>
      </w:r>
      <w:r w:rsidR="009237CC" w:rsidRPr="00CD2248">
        <w:rPr>
          <w:rFonts w:ascii="Courier New" w:hAnsi="Courier New" w:cs="Courier New"/>
        </w:rPr>
        <w:t>order</w:t>
      </w:r>
      <w:r w:rsidR="009237CC" w:rsidRPr="00CD2248">
        <w:t xml:space="preserve"> </w:t>
      </w:r>
      <w:r w:rsidR="00061E6E" w:rsidRPr="00CD2248">
        <w:t>may</w:t>
      </w:r>
      <w:r w:rsidRPr="00CD2248">
        <w:t xml:space="preserve"> be inserted as the first field of the record</w:t>
      </w:r>
      <w:r w:rsidR="00ED2C72" w:rsidRPr="00CD2248">
        <w:t>, and</w:t>
      </w:r>
      <w:r w:rsidR="009237CC" w:rsidRPr="00CD2248">
        <w:t xml:space="preserve"> an </w:t>
      </w:r>
      <w:r w:rsidR="009237CC" w:rsidRPr="00CD2248">
        <w:rPr>
          <w:rFonts w:ascii="Courier New" w:hAnsi="Courier New" w:cs="Courier New"/>
          <w:b/>
        </w:rPr>
        <w:t>optional</w:t>
      </w:r>
      <w:r w:rsidR="009237CC" w:rsidRPr="00CD2248">
        <w:t xml:space="preserve"> field named </w:t>
      </w:r>
      <w:r w:rsidR="009237CC" w:rsidRPr="00CD2248">
        <w:rPr>
          <w:rFonts w:ascii="Courier New" w:hAnsi="Courier New" w:cs="Courier New"/>
        </w:rPr>
        <w:t>memberList</w:t>
      </w:r>
      <w:r w:rsidR="009237CC" w:rsidRPr="00CD2248">
        <w:t xml:space="preserve"> of the type </w:t>
      </w:r>
      <w:r w:rsidR="009237CC" w:rsidRPr="00CD2248">
        <w:rPr>
          <w:rFonts w:ascii="Courier New" w:hAnsi="Courier New" w:cs="Courier New"/>
          <w:b/>
        </w:rPr>
        <w:t xml:space="preserve">record </w:t>
      </w:r>
      <w:r w:rsidR="00120C10" w:rsidRPr="00CD2248">
        <w:rPr>
          <w:rFonts w:ascii="Courier New" w:hAnsi="Courier New" w:cs="Courier New"/>
          <w:b/>
        </w:rPr>
        <w:t xml:space="preserve">length (1..infinity) </w:t>
      </w:r>
      <w:r w:rsidR="009237CC" w:rsidRPr="00CD2248">
        <w:rPr>
          <w:rFonts w:ascii="Courier New" w:hAnsi="Courier New" w:cs="Courier New"/>
          <w:b/>
        </w:rPr>
        <w:t>of JSON.</w:t>
      </w:r>
      <w:r w:rsidR="009237CC" w:rsidRPr="00CD2248">
        <w:rPr>
          <w:rFonts w:ascii="Courier New" w:hAnsi="Courier New" w:cs="Courier New"/>
          <w:b/>
          <w:lang w:eastAsia="zh-CN"/>
        </w:rPr>
        <w:t>ObjectMember</w:t>
      </w:r>
      <w:r w:rsidR="00B450C8" w:rsidRPr="00CD2248">
        <w:rPr>
          <w:lang w:eastAsia="zh-CN"/>
        </w:rPr>
        <w:t xml:space="preserve"> shall be inserted as the last field of the record</w:t>
      </w:r>
      <w:r w:rsidR="00C03117" w:rsidRPr="00CD2248">
        <w:rPr>
          <w:lang w:eastAsia="zh-CN"/>
        </w:rPr>
        <w:t>.</w:t>
      </w:r>
    </w:p>
    <w:p w14:paraId="3C3FF703" w14:textId="3A8CBE0B" w:rsidR="00C26E86" w:rsidRPr="00CD2248" w:rsidRDefault="00C26E86" w:rsidP="00C26E86">
      <w:r w:rsidRPr="00CD2248">
        <w:rPr>
          <w:lang w:eastAsia="zh-CN"/>
        </w:rPr>
        <w:t xml:space="preserve">Possible name clashes caused by inserting the </w:t>
      </w:r>
      <w:r w:rsidRPr="00CD2248">
        <w:rPr>
          <w:rFonts w:ascii="Courier New" w:hAnsi="Courier New" w:cs="Courier New"/>
        </w:rPr>
        <w:t>memberList</w:t>
      </w:r>
      <w:r w:rsidRPr="00CD2248">
        <w:rPr>
          <w:lang w:eastAsia="zh-CN"/>
        </w:rPr>
        <w:t xml:space="preserve"> field shall be resolved according to item </w:t>
      </w:r>
      <w:r w:rsidRPr="00CD2248">
        <w:rPr>
          <w:lang w:eastAsia="zh-CN"/>
        </w:rPr>
        <w:fldChar w:fldCharType="begin"/>
      </w:r>
      <w:r w:rsidRPr="00CD2248">
        <w:rPr>
          <w:lang w:eastAsia="zh-CN"/>
        </w:rPr>
        <w:instrText xml:space="preserve"> REF clause_NameConversRules_resolveNameClash \h </w:instrText>
      </w:r>
      <w:r w:rsidR="008049A8" w:rsidRPr="00CD2248">
        <w:rPr>
          <w:lang w:eastAsia="zh-CN"/>
        </w:rPr>
        <w:instrText xml:space="preserve"> \* MERGEFORMAT </w:instrText>
      </w:r>
      <w:r w:rsidRPr="00CD2248">
        <w:rPr>
          <w:lang w:eastAsia="zh-CN"/>
        </w:rPr>
      </w:r>
      <w:r w:rsidRPr="00CD2248">
        <w:rPr>
          <w:lang w:eastAsia="zh-CN"/>
        </w:rPr>
        <w:fldChar w:fldCharType="separate"/>
      </w:r>
      <w:r w:rsidR="00F91E52" w:rsidRPr="00CD2248">
        <w:t>f)</w:t>
      </w:r>
      <w:r w:rsidRPr="00CD2248">
        <w:rPr>
          <w:lang w:eastAsia="zh-CN"/>
        </w:rPr>
        <w:fldChar w:fldCharType="end"/>
      </w:r>
      <w:r w:rsidRPr="00CD2248">
        <w:rPr>
          <w:lang w:eastAsia="zh-CN"/>
        </w:rPr>
        <w:t xml:space="preserve"> of clause</w:t>
      </w:r>
      <w:r w:rsidR="006378DE" w:rsidRPr="00CD2248">
        <w:rPr>
          <w:lang w:eastAsia="zh-CN"/>
        </w:rPr>
        <w:t> </w:t>
      </w:r>
      <w:r w:rsidRPr="00CD2248">
        <w:rPr>
          <w:lang w:eastAsia="zh-CN"/>
        </w:rPr>
        <w:fldChar w:fldCharType="begin"/>
      </w:r>
      <w:r w:rsidRPr="00CD2248">
        <w:rPr>
          <w:lang w:eastAsia="zh-CN"/>
        </w:rPr>
        <w:instrText xml:space="preserve"> REF clause_NameConversionRules \h </w:instrText>
      </w:r>
      <w:r w:rsidR="008049A8" w:rsidRPr="00CD2248">
        <w:rPr>
          <w:lang w:eastAsia="zh-CN"/>
        </w:rPr>
        <w:instrText xml:space="preserve"> \* MERGEFORMAT </w:instrText>
      </w:r>
      <w:r w:rsidRPr="00CD2248">
        <w:rPr>
          <w:lang w:eastAsia="zh-CN"/>
        </w:rPr>
      </w:r>
      <w:r w:rsidRPr="00CD2248">
        <w:rPr>
          <w:lang w:eastAsia="zh-CN"/>
        </w:rPr>
        <w:fldChar w:fldCharType="separate"/>
      </w:r>
      <w:r w:rsidR="00F91E52" w:rsidRPr="00CD2248">
        <w:t>6.3</w:t>
      </w:r>
      <w:r w:rsidRPr="00CD2248">
        <w:rPr>
          <w:lang w:eastAsia="zh-CN"/>
        </w:rPr>
        <w:fldChar w:fldCharType="end"/>
      </w:r>
      <w:r w:rsidRPr="00CD2248">
        <w:rPr>
          <w:lang w:eastAsia="zh-CN"/>
        </w:rPr>
        <w:t xml:space="preserve"> with the exception that the additionally inserted field </w:t>
      </w:r>
      <w:r w:rsidRPr="00CD2248">
        <w:rPr>
          <w:rFonts w:ascii="Courier New" w:hAnsi="Courier New" w:cs="Courier New"/>
        </w:rPr>
        <w:t>memberList</w:t>
      </w:r>
      <w:r w:rsidRPr="00CD2248">
        <w:t xml:space="preserve"> shall be </w:t>
      </w:r>
      <w:r w:rsidRPr="00CD2248">
        <w:rPr>
          <w:lang w:eastAsia="zh-CN"/>
        </w:rPr>
        <w:t xml:space="preserve">handled as if it was the first field of the record (i.e. if an object member with the name </w:t>
      </w:r>
      <w:r w:rsidR="00EE345B" w:rsidRPr="00CD2248">
        <w:rPr>
          <w:lang w:eastAsia="zh-CN"/>
        </w:rPr>
        <w:t>"</w:t>
      </w:r>
      <w:r w:rsidRPr="00CD2248">
        <w:t>memberList</w:t>
      </w:r>
      <w:r w:rsidR="00EE345B" w:rsidRPr="00CD2248">
        <w:t>"</w:t>
      </w:r>
      <w:r w:rsidRPr="00CD2248">
        <w:t xml:space="preserve"> exists, the object member</w:t>
      </w:r>
      <w:r w:rsidR="00EE345B" w:rsidRPr="00CD2248">
        <w:t>'</w:t>
      </w:r>
      <w:r w:rsidRPr="00CD2248">
        <w:t>s name shall be postfixed)</w:t>
      </w:r>
      <w:r w:rsidRPr="00CD2248">
        <w:rPr>
          <w:lang w:eastAsia="zh-CN"/>
        </w:rPr>
        <w:t xml:space="preserve">. Finally the </w:t>
      </w:r>
      <w:r w:rsidRPr="00CD2248">
        <w:t xml:space="preserve">"JSON:object" and if the </w:t>
      </w:r>
      <w:r w:rsidRPr="00CD2248">
        <w:rPr>
          <w:rFonts w:ascii="Courier New" w:hAnsi="Courier New" w:cs="Courier New"/>
        </w:rPr>
        <w:t>order</w:t>
      </w:r>
      <w:r w:rsidRPr="00CD2248">
        <w:rPr>
          <w:lang w:eastAsia="zh-CN"/>
        </w:rPr>
        <w:t xml:space="preserve"> field is present </w:t>
      </w:r>
      <w:r w:rsidRPr="00CD2248">
        <w:t>the "useOrder" encoding instructions shall be attached to the generated record type. Any other encoding instructions may be attached to the record fields, as necessary for a correct translation.</w:t>
      </w:r>
    </w:p>
    <w:p w14:paraId="7CF3EF46" w14:textId="77777777" w:rsidR="007734D8" w:rsidRPr="00CD2248" w:rsidRDefault="007734D8" w:rsidP="00C26E86">
      <w:r w:rsidRPr="00CD2248">
        <w:t xml:space="preserve">The </w:t>
      </w:r>
      <w:r w:rsidRPr="00CD2248">
        <w:rPr>
          <w:rFonts w:ascii="Courier New" w:hAnsi="Courier New" w:cs="Courier New"/>
        </w:rPr>
        <w:t>memberList</w:t>
      </w:r>
      <w:r w:rsidRPr="00CD2248">
        <w:t xml:space="preserve"> field allows inserting any extra object members in instance definitio</w:t>
      </w:r>
      <w:r w:rsidR="00AB5288" w:rsidRPr="00CD2248">
        <w:t>ns</w:t>
      </w:r>
      <w:r w:rsidRPr="00CD2248">
        <w:t xml:space="preserve">, and </w:t>
      </w:r>
      <w:r w:rsidR="00AB5288" w:rsidRPr="00CD2248">
        <w:t xml:space="preserve">converters shall encode each </w:t>
      </w:r>
      <w:r w:rsidR="00AB5288" w:rsidRPr="00CD2248">
        <w:rPr>
          <w:rFonts w:ascii="Courier New" w:hAnsi="Courier New" w:cs="Courier New"/>
          <w:lang w:eastAsia="zh-CN"/>
        </w:rPr>
        <w:t>ObjectMember</w:t>
      </w:r>
      <w:r w:rsidR="00AB5288" w:rsidRPr="00CD2248">
        <w:rPr>
          <w:lang w:eastAsia="zh-CN"/>
        </w:rPr>
        <w:t xml:space="preserve"> </w:t>
      </w:r>
      <w:r w:rsidR="00AB5288" w:rsidRPr="00CD2248">
        <w:t xml:space="preserve">as member of the JSON object being produced. At JSON to TTCN-3 conversion JSON object members, which cannot be decoded into </w:t>
      </w:r>
      <w:r w:rsidR="003F4F9C" w:rsidRPr="00CD2248">
        <w:t xml:space="preserve">any other field being produced </w:t>
      </w:r>
      <w:r w:rsidR="004F2A77" w:rsidRPr="00CD2248">
        <w:t>from</w:t>
      </w:r>
      <w:r w:rsidR="003F4F9C" w:rsidRPr="00CD2248">
        <w:t xml:space="preserve"> the member</w:t>
      </w:r>
      <w:r w:rsidR="00EE345B" w:rsidRPr="00CD2248">
        <w:t>'</w:t>
      </w:r>
      <w:r w:rsidR="003F4F9C" w:rsidRPr="00CD2248">
        <w:t xml:space="preserve">s name, shall </w:t>
      </w:r>
      <w:r w:rsidR="00DE3328" w:rsidRPr="00CD2248">
        <w:t>be decoded</w:t>
      </w:r>
      <w:r w:rsidR="003F4F9C" w:rsidRPr="00CD2248">
        <w:t xml:space="preserve"> </w:t>
      </w:r>
      <w:r w:rsidR="00DE3328" w:rsidRPr="00CD2248">
        <w:t>as</w:t>
      </w:r>
      <w:r w:rsidR="003F4F9C" w:rsidRPr="00CD2248">
        <w:rPr>
          <w:lang w:eastAsia="zh-CN"/>
        </w:rPr>
        <w:t xml:space="preserve"> element of the </w:t>
      </w:r>
      <w:r w:rsidR="003F4F9C" w:rsidRPr="00CD2248">
        <w:rPr>
          <w:rFonts w:ascii="Courier New" w:hAnsi="Courier New" w:cs="Courier New"/>
        </w:rPr>
        <w:t>memberList</w:t>
      </w:r>
      <w:r w:rsidR="003F4F9C" w:rsidRPr="00CD2248">
        <w:t xml:space="preserve"> field.</w:t>
      </w:r>
    </w:p>
    <w:p w14:paraId="352F51AF" w14:textId="0A25CBF6" w:rsidR="009B5D42" w:rsidRPr="00CD2248" w:rsidRDefault="00D34C07" w:rsidP="00C26E86">
      <w:r w:rsidRPr="00CD2248">
        <w:t>Use of t</w:t>
      </w:r>
      <w:r w:rsidR="009B5D42" w:rsidRPr="00CD2248">
        <w:t xml:space="preserve">he </w:t>
      </w:r>
      <w:r w:rsidR="009B5D42" w:rsidRPr="00CD2248">
        <w:rPr>
          <w:rFonts w:ascii="Courier New" w:hAnsi="Courier New" w:cs="Courier New"/>
        </w:rPr>
        <w:t>order</w:t>
      </w:r>
      <w:r w:rsidR="009B5D42" w:rsidRPr="00CD2248">
        <w:t xml:space="preserve"> field</w:t>
      </w:r>
      <w:r w:rsidRPr="00CD2248">
        <w:t xml:space="preserve"> is specified in clause </w:t>
      </w:r>
      <w:r w:rsidR="002F45B9" w:rsidRPr="00CD2248">
        <w:fldChar w:fldCharType="begin"/>
      </w:r>
      <w:r w:rsidR="002F45B9" w:rsidRPr="00CD2248">
        <w:instrText xml:space="preserve"> REF  clause_EncInstr_useOrder \h  \* MERGEFORMAT </w:instrText>
      </w:r>
      <w:r w:rsidR="002F45B9" w:rsidRPr="00CD2248">
        <w:fldChar w:fldCharType="separate"/>
      </w:r>
      <w:r w:rsidR="00F91E52" w:rsidRPr="00CD2248">
        <w:t>B.</w:t>
      </w:r>
      <w:r w:rsidR="00F91E52" w:rsidRPr="00CD2248">
        <w:t>3</w:t>
      </w:r>
      <w:r w:rsidR="00F91E52" w:rsidRPr="00CD2248">
        <w:t>.12</w:t>
      </w:r>
      <w:r w:rsidR="002F45B9" w:rsidRPr="00CD2248">
        <w:fldChar w:fldCharType="end"/>
      </w:r>
      <w:r w:rsidRPr="00CD2248">
        <w:t>.</w:t>
      </w:r>
    </w:p>
    <w:p w14:paraId="735D66C9" w14:textId="77777777" w:rsidR="00B34A88" w:rsidRPr="00CD2248" w:rsidRDefault="00A20177" w:rsidP="009E5774">
      <w:pPr>
        <w:pStyle w:val="NO"/>
      </w:pPr>
      <w:r w:rsidRPr="00CD2248">
        <w:t>NOTE:</w:t>
      </w:r>
      <w:r w:rsidRPr="00CD2248">
        <w:tab/>
      </w:r>
      <w:r w:rsidR="006451A3" w:rsidRPr="00CD2248">
        <w:t>Note that a</w:t>
      </w:r>
      <w:r w:rsidRPr="00CD2248">
        <w:t xml:space="preserve">ttaching the </w:t>
      </w:r>
      <w:r w:rsidRPr="00CD2248">
        <w:rPr>
          <w:b/>
        </w:rPr>
        <w:t xml:space="preserve">optional </w:t>
      </w:r>
      <w:r w:rsidRPr="00CD2248">
        <w:t>"implicit omit" attribute to TTCN</w:t>
      </w:r>
      <w:r w:rsidRPr="00CD2248">
        <w:noBreakHyphen/>
        <w:t xml:space="preserve">3 values and templates </w:t>
      </w:r>
      <w:r w:rsidR="00DB7923" w:rsidRPr="00CD2248">
        <w:t>implementing</w:t>
      </w:r>
      <w:r w:rsidR="006451A3" w:rsidRPr="00CD2248">
        <w:t xml:space="preserve"> object instances will allow skipping </w:t>
      </w:r>
      <w:r w:rsidR="004A4CEC" w:rsidRPr="00CD2248">
        <w:t xml:space="preserve">unused </w:t>
      </w:r>
      <w:r w:rsidR="004A4CEC" w:rsidRPr="00CD2248">
        <w:rPr>
          <w:rFonts w:ascii="Courier New" w:hAnsi="Courier New" w:cs="Courier New"/>
        </w:rPr>
        <w:t>order</w:t>
      </w:r>
      <w:r w:rsidR="004A4CEC" w:rsidRPr="00CD2248">
        <w:t xml:space="preserve"> and </w:t>
      </w:r>
      <w:r w:rsidR="004A4CEC" w:rsidRPr="00CD2248">
        <w:rPr>
          <w:rFonts w:ascii="Courier New" w:hAnsi="Courier New" w:cs="Courier New"/>
        </w:rPr>
        <w:t>memberList</w:t>
      </w:r>
      <w:r w:rsidR="004A4CEC" w:rsidRPr="00CD2248">
        <w:t xml:space="preserve"> fi</w:t>
      </w:r>
      <w:r w:rsidR="00DB7923" w:rsidRPr="00CD2248">
        <w:t>e</w:t>
      </w:r>
      <w:r w:rsidR="004A4CEC" w:rsidRPr="00CD2248">
        <w:t xml:space="preserve">lds in </w:t>
      </w:r>
      <w:r w:rsidR="00DB7923" w:rsidRPr="00CD2248">
        <w:t>the</w:t>
      </w:r>
      <w:r w:rsidR="004A4CEC" w:rsidRPr="00CD2248">
        <w:t xml:space="preserve"> instance definitions.</w:t>
      </w:r>
    </w:p>
    <w:p w14:paraId="613D2068" w14:textId="77777777" w:rsidR="00F52D19" w:rsidRPr="00CD2248" w:rsidRDefault="00F52D19" w:rsidP="004A73A6">
      <w:pPr>
        <w:pStyle w:val="EX"/>
        <w:keepNext/>
        <w:keepLines w:val="0"/>
        <w:ind w:left="284" w:firstLine="0"/>
        <w:rPr>
          <w:rFonts w:eastAsia="MS Mincho"/>
        </w:rPr>
      </w:pPr>
      <w:r w:rsidRPr="00CD2248">
        <w:rPr>
          <w:rFonts w:eastAsia="MS Mincho"/>
        </w:rPr>
        <w:t>EXAMPLE:</w:t>
      </w:r>
      <w:r w:rsidR="004F63A2" w:rsidRPr="00CD2248">
        <w:rPr>
          <w:rFonts w:eastAsia="MS Mincho"/>
        </w:rPr>
        <w:tab/>
      </w:r>
      <w:r w:rsidRPr="00CD2248">
        <w:rPr>
          <w:rFonts w:eastAsia="MS Mincho"/>
        </w:rPr>
        <w:t xml:space="preserve">TTCN-3 Schema for a JSON </w:t>
      </w:r>
      <w:r w:rsidR="00002600" w:rsidRPr="00CD2248">
        <w:rPr>
          <w:rFonts w:eastAsia="MS Mincho"/>
        </w:rPr>
        <w:t>object</w:t>
      </w:r>
    </w:p>
    <w:p w14:paraId="01112B7F" w14:textId="77777777" w:rsidR="00002600" w:rsidRPr="00CD2248" w:rsidRDefault="00C26E86" w:rsidP="009E5774">
      <w:pPr>
        <w:ind w:left="426"/>
        <w:rPr>
          <w:i/>
        </w:rPr>
      </w:pPr>
      <w:r w:rsidRPr="00CD2248">
        <w:rPr>
          <w:i/>
          <w:lang w:eastAsia="zh-CN"/>
        </w:rPr>
        <w:t>Suppose that the specification defines</w:t>
      </w:r>
      <w:r w:rsidRPr="00CD2248">
        <w:rPr>
          <w:i/>
        </w:rPr>
        <w:t xml:space="preserve"> a JSON object that shall carry the location information </w:t>
      </w:r>
      <w:r w:rsidR="00EE345B" w:rsidRPr="00CD2248">
        <w:rPr>
          <w:i/>
        </w:rPr>
        <w:t>"</w:t>
      </w:r>
      <w:r w:rsidRPr="00CD2248">
        <w:rPr>
          <w:i/>
        </w:rPr>
        <w:t>Latitude</w:t>
      </w:r>
      <w:r w:rsidR="00EE345B" w:rsidRPr="00CD2248">
        <w:rPr>
          <w:i/>
        </w:rPr>
        <w:t>"</w:t>
      </w:r>
      <w:r w:rsidRPr="00CD2248">
        <w:rPr>
          <w:i/>
        </w:rPr>
        <w:t xml:space="preserve">, </w:t>
      </w:r>
      <w:r w:rsidR="00EE345B" w:rsidRPr="00CD2248">
        <w:rPr>
          <w:i/>
        </w:rPr>
        <w:t>"</w:t>
      </w:r>
      <w:r w:rsidRPr="00CD2248">
        <w:rPr>
          <w:i/>
        </w:rPr>
        <w:t>Longitude</w:t>
      </w:r>
      <w:r w:rsidR="00EE345B" w:rsidRPr="00CD2248">
        <w:rPr>
          <w:i/>
        </w:rPr>
        <w:t>"</w:t>
      </w:r>
      <w:r w:rsidRPr="00CD2248">
        <w:rPr>
          <w:i/>
        </w:rPr>
        <w:t>, which are floating point numbers</w:t>
      </w:r>
      <w:r w:rsidR="00EF750D" w:rsidRPr="00CD2248">
        <w:rPr>
          <w:i/>
        </w:rPr>
        <w:t xml:space="preserve"> and</w:t>
      </w:r>
      <w:r w:rsidRPr="00CD2248">
        <w:rPr>
          <w:i/>
        </w:rPr>
        <w:t xml:space="preserve"> </w:t>
      </w:r>
      <w:r w:rsidR="00D34C07" w:rsidRPr="00CD2248">
        <w:rPr>
          <w:i/>
        </w:rPr>
        <w:t xml:space="preserve">may carry the </w:t>
      </w:r>
      <w:r w:rsidR="00EE345B" w:rsidRPr="00CD2248">
        <w:rPr>
          <w:i/>
        </w:rPr>
        <w:t>"</w:t>
      </w:r>
      <w:r w:rsidR="00D34C07" w:rsidRPr="00CD2248">
        <w:rPr>
          <w:i/>
        </w:rPr>
        <w:t>Precision</w:t>
      </w:r>
      <w:r w:rsidR="00EE345B" w:rsidRPr="00CD2248">
        <w:rPr>
          <w:i/>
        </w:rPr>
        <w:t>"</w:t>
      </w:r>
      <w:r w:rsidR="00D34C07" w:rsidRPr="00CD2248">
        <w:rPr>
          <w:i/>
        </w:rPr>
        <w:t xml:space="preserve"> and </w:t>
      </w:r>
      <w:r w:rsidR="00EE345B" w:rsidRPr="00CD2248">
        <w:rPr>
          <w:i/>
        </w:rPr>
        <w:t>"</w:t>
      </w:r>
      <w:r w:rsidR="00D34C07" w:rsidRPr="00CD2248">
        <w:rPr>
          <w:i/>
        </w:rPr>
        <w:t>A</w:t>
      </w:r>
      <w:r w:rsidR="00EF750D" w:rsidRPr="00CD2248">
        <w:rPr>
          <w:i/>
        </w:rPr>
        <w:t>ddress</w:t>
      </w:r>
      <w:r w:rsidR="00EE345B" w:rsidRPr="00CD2248">
        <w:rPr>
          <w:i/>
        </w:rPr>
        <w:t>"</w:t>
      </w:r>
      <w:r w:rsidR="00EF750D" w:rsidRPr="00CD2248">
        <w:rPr>
          <w:i/>
        </w:rPr>
        <w:t xml:space="preserve"> information, where precision</w:t>
      </w:r>
      <w:r w:rsidR="00EE3BF6" w:rsidRPr="00CD2248">
        <w:rPr>
          <w:i/>
        </w:rPr>
        <w:t xml:space="preserve"> is</w:t>
      </w:r>
      <w:r w:rsidR="00EF750D" w:rsidRPr="00CD2248">
        <w:rPr>
          <w:i/>
        </w:rPr>
        <w:t xml:space="preserve"> to be provided as a number and the address is another JSON object containing the city, street and house number information, where city and street are JSON strings, house number is an integer value.</w:t>
      </w:r>
      <w:r w:rsidR="00EF750D" w:rsidRPr="00CD2248">
        <w:rPr>
          <w:i/>
        </w:rPr>
        <w:br/>
        <w:t>The schema of this specification can be described in TTCN</w:t>
      </w:r>
      <w:r w:rsidR="00EF750D" w:rsidRPr="00CD2248">
        <w:rPr>
          <w:i/>
        </w:rPr>
        <w:noBreakHyphen/>
        <w:t>3 e.g. as:</w:t>
      </w:r>
    </w:p>
    <w:p w14:paraId="0ABE6854" w14:textId="77777777" w:rsidR="000D23F6" w:rsidRPr="00CD2248" w:rsidRDefault="000D23F6" w:rsidP="009E5774">
      <w:pPr>
        <w:pStyle w:val="PL"/>
        <w:keepNext/>
        <w:keepLines/>
        <w:rPr>
          <w:noProof w:val="0"/>
          <w:lang w:eastAsia="zh-TW"/>
        </w:rPr>
      </w:pPr>
      <w:r w:rsidRPr="00CD2248">
        <w:rPr>
          <w:noProof w:val="0"/>
        </w:rPr>
        <w:tab/>
      </w:r>
      <w:r w:rsidRPr="00CD2248">
        <w:rPr>
          <w:b/>
          <w:noProof w:val="0"/>
        </w:rPr>
        <w:t>module</w:t>
      </w:r>
      <w:r w:rsidRPr="00CD2248">
        <w:rPr>
          <w:noProof w:val="0"/>
        </w:rPr>
        <w:t xml:space="preserve"> My</w:t>
      </w:r>
      <w:r w:rsidR="006451A3" w:rsidRPr="00CD2248">
        <w:rPr>
          <w:noProof w:val="0"/>
        </w:rPr>
        <w:t>Object</w:t>
      </w:r>
      <w:r w:rsidRPr="00CD2248">
        <w:rPr>
          <w:noProof w:val="0"/>
        </w:rPr>
        <w:t xml:space="preserve">Schema </w:t>
      </w:r>
      <w:r w:rsidRPr="00CD2248">
        <w:rPr>
          <w:rFonts w:hint="eastAsia"/>
          <w:noProof w:val="0"/>
          <w:lang w:eastAsia="zh-TW"/>
        </w:rPr>
        <w:t>{</w:t>
      </w:r>
    </w:p>
    <w:p w14:paraId="45B5130B" w14:textId="77777777" w:rsidR="000D23F6" w:rsidRPr="00CD2248" w:rsidRDefault="000D23F6" w:rsidP="009E5774">
      <w:pPr>
        <w:pStyle w:val="PL"/>
        <w:keepNext/>
        <w:keepLines/>
        <w:rPr>
          <w:noProof w:val="0"/>
          <w:lang w:eastAsia="zh-TW"/>
        </w:rPr>
      </w:pPr>
    </w:p>
    <w:p w14:paraId="4EA858A3" w14:textId="77777777" w:rsidR="007618CD" w:rsidRPr="00CD2248" w:rsidRDefault="007618CD" w:rsidP="009E5774">
      <w:pPr>
        <w:pStyle w:val="PL"/>
        <w:keepNext/>
        <w:keepLines/>
        <w:rPr>
          <w:noProof w:val="0"/>
          <w:lang w:eastAsia="zh-TW"/>
        </w:rPr>
      </w:pPr>
      <w:r w:rsidRPr="00CD2248">
        <w:rPr>
          <w:noProof w:val="0"/>
          <w:lang w:eastAsia="zh-TW"/>
        </w:rPr>
        <w:tab/>
      </w:r>
      <w:r w:rsidRPr="00CD2248">
        <w:rPr>
          <w:noProof w:val="0"/>
          <w:lang w:eastAsia="zh-TW"/>
        </w:rPr>
        <w:tab/>
      </w:r>
      <w:r w:rsidRPr="00CD2248">
        <w:rPr>
          <w:b/>
          <w:noProof w:val="0"/>
          <w:lang w:eastAsia="zh-TW"/>
        </w:rPr>
        <w:t>import</w:t>
      </w:r>
      <w:r w:rsidRPr="00CD2248">
        <w:rPr>
          <w:noProof w:val="0"/>
          <w:lang w:eastAsia="zh-TW"/>
        </w:rPr>
        <w:t xml:space="preserve"> </w:t>
      </w:r>
      <w:r w:rsidRPr="00CD2248">
        <w:rPr>
          <w:b/>
          <w:noProof w:val="0"/>
          <w:lang w:eastAsia="zh-TW"/>
        </w:rPr>
        <w:t>from</w:t>
      </w:r>
      <w:r w:rsidRPr="00CD2248">
        <w:rPr>
          <w:noProof w:val="0"/>
          <w:lang w:eastAsia="zh-TW"/>
        </w:rPr>
        <w:t xml:space="preserve"> JSON </w:t>
      </w:r>
      <w:r w:rsidRPr="00CD2248">
        <w:rPr>
          <w:b/>
          <w:noProof w:val="0"/>
          <w:lang w:eastAsia="zh-TW"/>
        </w:rPr>
        <w:t>all</w:t>
      </w:r>
      <w:r w:rsidRPr="00CD2248">
        <w:rPr>
          <w:noProof w:val="0"/>
          <w:lang w:eastAsia="zh-TW"/>
        </w:rPr>
        <w:t>;</w:t>
      </w:r>
    </w:p>
    <w:p w14:paraId="2B5D39E3" w14:textId="77777777" w:rsidR="007618CD" w:rsidRPr="00CD2248" w:rsidRDefault="007618CD" w:rsidP="009E5774">
      <w:pPr>
        <w:pStyle w:val="PL"/>
        <w:keepNext/>
        <w:keepLines/>
        <w:rPr>
          <w:noProof w:val="0"/>
          <w:lang w:eastAsia="zh-TW"/>
        </w:rPr>
      </w:pPr>
    </w:p>
    <w:p w14:paraId="328276AF" w14:textId="77777777" w:rsidR="00F52D19" w:rsidRPr="00CD2248" w:rsidRDefault="00F52D19" w:rsidP="00F52D19">
      <w:pPr>
        <w:pStyle w:val="PL"/>
        <w:rPr>
          <w:noProof w:val="0"/>
        </w:rPr>
      </w:pPr>
      <w:r w:rsidRPr="00CD2248">
        <w:rPr>
          <w:noProof w:val="0"/>
        </w:rPr>
        <w:tab/>
      </w:r>
      <w:r w:rsidR="000D23F6" w:rsidRPr="00CD2248">
        <w:rPr>
          <w:noProof w:val="0"/>
        </w:rPr>
        <w:tab/>
      </w:r>
      <w:r w:rsidRPr="00CD2248">
        <w:rPr>
          <w:b/>
          <w:noProof w:val="0"/>
        </w:rPr>
        <w:t>type</w:t>
      </w:r>
      <w:r w:rsidRPr="00CD2248">
        <w:rPr>
          <w:noProof w:val="0"/>
        </w:rPr>
        <w:t xml:space="preserve"> </w:t>
      </w:r>
      <w:r w:rsidRPr="00CD2248">
        <w:rPr>
          <w:b/>
          <w:noProof w:val="0"/>
        </w:rPr>
        <w:t>record</w:t>
      </w:r>
      <w:r w:rsidRPr="00CD2248">
        <w:rPr>
          <w:noProof w:val="0"/>
        </w:rPr>
        <w:t xml:space="preserve"> Coordinates {</w:t>
      </w:r>
    </w:p>
    <w:p w14:paraId="520FDA69" w14:textId="77777777" w:rsidR="00F52D19" w:rsidRPr="00CD2248" w:rsidRDefault="00F52D19" w:rsidP="00F52D19">
      <w:pPr>
        <w:pStyle w:val="PL"/>
        <w:rPr>
          <w:noProof w:val="0"/>
        </w:rPr>
      </w:pPr>
      <w:r w:rsidRPr="00CD2248">
        <w:rPr>
          <w:noProof w:val="0"/>
        </w:rPr>
        <w:tab/>
      </w:r>
      <w:r w:rsidRPr="00CD2248">
        <w:rPr>
          <w:noProof w:val="0"/>
        </w:rPr>
        <w:tab/>
      </w:r>
      <w:r w:rsidR="000D23F6" w:rsidRPr="00CD2248">
        <w:rPr>
          <w:noProof w:val="0"/>
        </w:rPr>
        <w:tab/>
      </w:r>
      <w:r w:rsidRPr="00CD2248">
        <w:rPr>
          <w:b/>
          <w:noProof w:val="0"/>
        </w:rPr>
        <w:t xml:space="preserve">record of </w:t>
      </w:r>
      <w:r w:rsidR="009B5D42" w:rsidRPr="00CD2248">
        <w:rPr>
          <w:noProof w:val="0"/>
        </w:rPr>
        <w:t>JSON.String</w:t>
      </w:r>
      <w:r w:rsidRPr="00CD2248">
        <w:rPr>
          <w:noProof w:val="0"/>
        </w:rPr>
        <w:t xml:space="preserve"> order </w:t>
      </w:r>
      <w:r w:rsidRPr="00CD2248">
        <w:rPr>
          <w:b/>
          <w:noProof w:val="0"/>
        </w:rPr>
        <w:t>optional</w:t>
      </w:r>
      <w:r w:rsidRPr="00CD2248">
        <w:rPr>
          <w:noProof w:val="0"/>
        </w:rPr>
        <w:t>,</w:t>
      </w:r>
    </w:p>
    <w:p w14:paraId="453AC8E2" w14:textId="77777777" w:rsidR="00F52D19" w:rsidRPr="00CD2248" w:rsidRDefault="00F52D19" w:rsidP="00F52D19">
      <w:pPr>
        <w:pStyle w:val="PL"/>
        <w:rPr>
          <w:noProof w:val="0"/>
        </w:rPr>
      </w:pPr>
      <w:r w:rsidRPr="00CD2248">
        <w:rPr>
          <w:noProof w:val="0"/>
        </w:rPr>
        <w:tab/>
      </w:r>
      <w:r w:rsidRPr="00CD2248">
        <w:rPr>
          <w:noProof w:val="0"/>
        </w:rPr>
        <w:tab/>
      </w:r>
      <w:r w:rsidR="000D23F6" w:rsidRPr="00CD2248">
        <w:rPr>
          <w:noProof w:val="0"/>
        </w:rPr>
        <w:tab/>
      </w:r>
      <w:r w:rsidRPr="00CD2248">
        <w:rPr>
          <w:noProof w:val="0"/>
        </w:rPr>
        <w:t>JSON.Number Latitude,</w:t>
      </w:r>
    </w:p>
    <w:p w14:paraId="7B395EAA" w14:textId="77777777" w:rsidR="00F52D19" w:rsidRPr="00CD2248" w:rsidRDefault="00F52D19" w:rsidP="00F52D19">
      <w:pPr>
        <w:pStyle w:val="PL"/>
        <w:rPr>
          <w:noProof w:val="0"/>
        </w:rPr>
      </w:pPr>
      <w:r w:rsidRPr="00CD2248">
        <w:rPr>
          <w:noProof w:val="0"/>
        </w:rPr>
        <w:tab/>
      </w:r>
      <w:r w:rsidRPr="00CD2248">
        <w:rPr>
          <w:noProof w:val="0"/>
        </w:rPr>
        <w:tab/>
      </w:r>
      <w:r w:rsidR="000D23F6" w:rsidRPr="00CD2248">
        <w:rPr>
          <w:noProof w:val="0"/>
        </w:rPr>
        <w:tab/>
      </w:r>
      <w:r w:rsidRPr="00CD2248">
        <w:rPr>
          <w:noProof w:val="0"/>
        </w:rPr>
        <w:t>JSON.Number Longitude,</w:t>
      </w:r>
    </w:p>
    <w:p w14:paraId="62F1946B" w14:textId="77777777" w:rsidR="00EF750D" w:rsidRPr="00CD2248" w:rsidRDefault="00EF750D" w:rsidP="00EF750D">
      <w:pPr>
        <w:pStyle w:val="PL"/>
        <w:rPr>
          <w:noProof w:val="0"/>
        </w:rPr>
      </w:pPr>
      <w:r w:rsidRPr="00CD2248">
        <w:rPr>
          <w:noProof w:val="0"/>
        </w:rPr>
        <w:tab/>
      </w:r>
      <w:r w:rsidRPr="00CD2248">
        <w:rPr>
          <w:noProof w:val="0"/>
        </w:rPr>
        <w:tab/>
      </w:r>
      <w:r w:rsidR="000D23F6" w:rsidRPr="00CD2248">
        <w:rPr>
          <w:noProof w:val="0"/>
        </w:rPr>
        <w:tab/>
      </w:r>
      <w:r w:rsidRPr="00CD2248">
        <w:rPr>
          <w:noProof w:val="0"/>
        </w:rPr>
        <w:t xml:space="preserve">JSON.Number </w:t>
      </w:r>
      <w:r w:rsidR="00A80526" w:rsidRPr="00CD2248">
        <w:rPr>
          <w:noProof w:val="0"/>
        </w:rPr>
        <w:t>P</w:t>
      </w:r>
      <w:r w:rsidRPr="00CD2248">
        <w:rPr>
          <w:noProof w:val="0"/>
        </w:rPr>
        <w:t xml:space="preserve">recision </w:t>
      </w:r>
      <w:r w:rsidRPr="00CD2248">
        <w:rPr>
          <w:b/>
          <w:noProof w:val="0"/>
        </w:rPr>
        <w:t>optional</w:t>
      </w:r>
      <w:r w:rsidRPr="00CD2248">
        <w:rPr>
          <w:noProof w:val="0"/>
        </w:rPr>
        <w:t>,</w:t>
      </w:r>
    </w:p>
    <w:p w14:paraId="68D7C607" w14:textId="77777777" w:rsidR="00F52D19" w:rsidRPr="00CD2248" w:rsidRDefault="00C26E86" w:rsidP="00F52D19">
      <w:pPr>
        <w:pStyle w:val="PL"/>
        <w:rPr>
          <w:noProof w:val="0"/>
        </w:rPr>
      </w:pPr>
      <w:r w:rsidRPr="00CD2248">
        <w:rPr>
          <w:noProof w:val="0"/>
        </w:rPr>
        <w:tab/>
      </w:r>
      <w:r w:rsidRPr="00CD2248">
        <w:rPr>
          <w:noProof w:val="0"/>
        </w:rPr>
        <w:tab/>
      </w:r>
      <w:r w:rsidR="000D23F6" w:rsidRPr="00CD2248">
        <w:rPr>
          <w:noProof w:val="0"/>
        </w:rPr>
        <w:tab/>
      </w:r>
      <w:r w:rsidRPr="00CD2248">
        <w:rPr>
          <w:noProof w:val="0"/>
        </w:rPr>
        <w:t>Address</w:t>
      </w:r>
      <w:r w:rsidR="00F52D19" w:rsidRPr="00CD2248">
        <w:rPr>
          <w:noProof w:val="0"/>
        </w:rPr>
        <w:t xml:space="preserve"> </w:t>
      </w:r>
      <w:r w:rsidR="00A80526" w:rsidRPr="00CD2248">
        <w:rPr>
          <w:noProof w:val="0"/>
        </w:rPr>
        <w:t>A</w:t>
      </w:r>
      <w:r w:rsidRPr="00CD2248">
        <w:rPr>
          <w:noProof w:val="0"/>
        </w:rPr>
        <w:t>ddress_</w:t>
      </w:r>
      <w:r w:rsidR="00A80526" w:rsidRPr="00CD2248">
        <w:rPr>
          <w:noProof w:val="0"/>
        </w:rPr>
        <w:t>1</w:t>
      </w:r>
      <w:r w:rsidR="00EF750D" w:rsidRPr="00CD2248">
        <w:rPr>
          <w:noProof w:val="0"/>
        </w:rPr>
        <w:t xml:space="preserve"> </w:t>
      </w:r>
      <w:r w:rsidR="00EF750D" w:rsidRPr="00CD2248">
        <w:rPr>
          <w:b/>
          <w:noProof w:val="0"/>
        </w:rPr>
        <w:t>optional</w:t>
      </w:r>
      <w:r w:rsidR="00F52D19" w:rsidRPr="00CD2248">
        <w:rPr>
          <w:noProof w:val="0"/>
        </w:rPr>
        <w:t>,</w:t>
      </w:r>
    </w:p>
    <w:p w14:paraId="38D4EFBB" w14:textId="77777777" w:rsidR="00F52D19" w:rsidRPr="00CD2248" w:rsidRDefault="00F52D19" w:rsidP="00F52D19">
      <w:pPr>
        <w:pStyle w:val="PL"/>
        <w:rPr>
          <w:noProof w:val="0"/>
        </w:rPr>
      </w:pPr>
      <w:r w:rsidRPr="00CD2248">
        <w:rPr>
          <w:noProof w:val="0"/>
        </w:rPr>
        <w:tab/>
      </w:r>
      <w:r w:rsidRPr="00CD2248">
        <w:rPr>
          <w:noProof w:val="0"/>
        </w:rPr>
        <w:tab/>
      </w:r>
      <w:r w:rsidR="000D23F6" w:rsidRPr="00CD2248">
        <w:rPr>
          <w:noProof w:val="0"/>
        </w:rPr>
        <w:tab/>
      </w:r>
      <w:r w:rsidRPr="00CD2248">
        <w:rPr>
          <w:b/>
          <w:noProof w:val="0"/>
        </w:rPr>
        <w:t xml:space="preserve">record </w:t>
      </w:r>
      <w:r w:rsidR="00B34A88" w:rsidRPr="00CD2248">
        <w:rPr>
          <w:rFonts w:cs="Courier New"/>
          <w:b/>
          <w:noProof w:val="0"/>
        </w:rPr>
        <w:t xml:space="preserve">length (1..infinity) </w:t>
      </w:r>
      <w:r w:rsidRPr="00CD2248">
        <w:rPr>
          <w:b/>
          <w:noProof w:val="0"/>
        </w:rPr>
        <w:t>of</w:t>
      </w:r>
      <w:r w:rsidRPr="00CD2248">
        <w:rPr>
          <w:noProof w:val="0"/>
        </w:rPr>
        <w:t xml:space="preserve"> JSON.</w:t>
      </w:r>
      <w:r w:rsidR="009237CC" w:rsidRPr="00CD2248">
        <w:rPr>
          <w:noProof w:val="0"/>
          <w:lang w:eastAsia="zh-CN"/>
        </w:rPr>
        <w:t>ObjectMember</w:t>
      </w:r>
      <w:r w:rsidR="009237CC" w:rsidRPr="00CD2248">
        <w:rPr>
          <w:noProof w:val="0"/>
        </w:rPr>
        <w:t xml:space="preserve"> memberList</w:t>
      </w:r>
      <w:r w:rsidRPr="00CD2248">
        <w:rPr>
          <w:noProof w:val="0"/>
        </w:rPr>
        <w:t xml:space="preserve"> </w:t>
      </w:r>
      <w:r w:rsidRPr="00CD2248">
        <w:rPr>
          <w:b/>
          <w:noProof w:val="0"/>
        </w:rPr>
        <w:t>optional</w:t>
      </w:r>
    </w:p>
    <w:p w14:paraId="5BFDB611" w14:textId="77777777" w:rsidR="00F52D19" w:rsidRPr="00CD2248" w:rsidRDefault="00F52D19" w:rsidP="00F52D19">
      <w:pPr>
        <w:pStyle w:val="PL"/>
        <w:rPr>
          <w:noProof w:val="0"/>
        </w:rPr>
      </w:pPr>
      <w:r w:rsidRPr="00CD2248">
        <w:rPr>
          <w:noProof w:val="0"/>
        </w:rPr>
        <w:tab/>
      </w:r>
      <w:r w:rsidR="000D23F6" w:rsidRPr="00CD2248">
        <w:rPr>
          <w:noProof w:val="0"/>
        </w:rPr>
        <w:tab/>
      </w:r>
      <w:r w:rsidRPr="00CD2248">
        <w:rPr>
          <w:noProof w:val="0"/>
        </w:rPr>
        <w:t xml:space="preserve">} </w:t>
      </w:r>
      <w:r w:rsidRPr="00CD2248">
        <w:rPr>
          <w:b/>
          <w:noProof w:val="0"/>
        </w:rPr>
        <w:t>with</w:t>
      </w:r>
      <w:r w:rsidRPr="00CD2248">
        <w:rPr>
          <w:noProof w:val="0"/>
        </w:rPr>
        <w:t xml:space="preserve"> {</w:t>
      </w:r>
    </w:p>
    <w:p w14:paraId="2F3EA1EA" w14:textId="77777777" w:rsidR="00F52D19" w:rsidRPr="00CD2248" w:rsidRDefault="00F52D19" w:rsidP="00F52D19">
      <w:pPr>
        <w:pStyle w:val="PL"/>
        <w:rPr>
          <w:noProof w:val="0"/>
        </w:rPr>
      </w:pPr>
      <w:r w:rsidRPr="00CD2248">
        <w:rPr>
          <w:noProof w:val="0"/>
        </w:rPr>
        <w:tab/>
      </w:r>
      <w:r w:rsidR="000D23F6" w:rsidRPr="00CD2248">
        <w:rPr>
          <w:noProof w:val="0"/>
        </w:rPr>
        <w:tab/>
      </w:r>
      <w:r w:rsidRPr="00CD2248">
        <w:rPr>
          <w:noProof w:val="0"/>
        </w:rPr>
        <w:tab/>
      </w:r>
      <w:r w:rsidRPr="00CD2248">
        <w:rPr>
          <w:b/>
          <w:noProof w:val="0"/>
        </w:rPr>
        <w:t>variant</w:t>
      </w:r>
      <w:r w:rsidRPr="00CD2248">
        <w:rPr>
          <w:noProof w:val="0"/>
        </w:rPr>
        <w:t xml:space="preserve"> "JSON:object";</w:t>
      </w:r>
    </w:p>
    <w:p w14:paraId="10D64B87" w14:textId="77777777" w:rsidR="00F52D19" w:rsidRPr="00CD2248" w:rsidRDefault="00F52D19" w:rsidP="00F52D19">
      <w:pPr>
        <w:pStyle w:val="PL"/>
        <w:rPr>
          <w:noProof w:val="0"/>
        </w:rPr>
      </w:pPr>
      <w:r w:rsidRPr="00CD2248">
        <w:rPr>
          <w:noProof w:val="0"/>
        </w:rPr>
        <w:tab/>
      </w:r>
      <w:r w:rsidR="000D23F6" w:rsidRPr="00CD2248">
        <w:rPr>
          <w:noProof w:val="0"/>
        </w:rPr>
        <w:tab/>
      </w:r>
      <w:r w:rsidRPr="00CD2248">
        <w:rPr>
          <w:noProof w:val="0"/>
        </w:rPr>
        <w:tab/>
      </w:r>
      <w:r w:rsidRPr="00CD2248">
        <w:rPr>
          <w:b/>
          <w:noProof w:val="0"/>
        </w:rPr>
        <w:t>variant</w:t>
      </w:r>
      <w:r w:rsidRPr="00CD2248">
        <w:rPr>
          <w:noProof w:val="0"/>
        </w:rPr>
        <w:t xml:space="preserve"> "useOrder"</w:t>
      </w:r>
    </w:p>
    <w:p w14:paraId="081C3265" w14:textId="77777777" w:rsidR="00F52D19" w:rsidRPr="00CD2248" w:rsidRDefault="00F52D19" w:rsidP="00F52D19">
      <w:pPr>
        <w:pStyle w:val="PL"/>
        <w:rPr>
          <w:noProof w:val="0"/>
        </w:rPr>
      </w:pPr>
      <w:r w:rsidRPr="00CD2248">
        <w:rPr>
          <w:noProof w:val="0"/>
        </w:rPr>
        <w:tab/>
      </w:r>
      <w:r w:rsidR="000D23F6" w:rsidRPr="00CD2248">
        <w:rPr>
          <w:noProof w:val="0"/>
        </w:rPr>
        <w:tab/>
      </w:r>
      <w:r w:rsidRPr="00CD2248">
        <w:rPr>
          <w:noProof w:val="0"/>
        </w:rPr>
        <w:tab/>
      </w:r>
      <w:r w:rsidRPr="00CD2248">
        <w:rPr>
          <w:b/>
          <w:noProof w:val="0"/>
        </w:rPr>
        <w:t>variant</w:t>
      </w:r>
      <w:r w:rsidR="00A80526" w:rsidRPr="00CD2248">
        <w:rPr>
          <w:noProof w:val="0"/>
        </w:rPr>
        <w:t>(A</w:t>
      </w:r>
      <w:r w:rsidRPr="00CD2248">
        <w:rPr>
          <w:noProof w:val="0"/>
        </w:rPr>
        <w:t>ddress_</w:t>
      </w:r>
      <w:r w:rsidR="00A80526" w:rsidRPr="00CD2248">
        <w:rPr>
          <w:noProof w:val="0"/>
        </w:rPr>
        <w:t>1</w:t>
      </w:r>
      <w:r w:rsidRPr="00CD2248">
        <w:rPr>
          <w:noProof w:val="0"/>
        </w:rPr>
        <w:t xml:space="preserve">) "name as </w:t>
      </w:r>
      <w:r w:rsidRPr="00CD2248">
        <w:rPr>
          <w:rFonts w:cs="Courier New"/>
          <w:noProof w:val="0"/>
        </w:rPr>
        <w:t>'</w:t>
      </w:r>
      <w:r w:rsidR="00A80526" w:rsidRPr="00CD2248">
        <w:rPr>
          <w:noProof w:val="0"/>
        </w:rPr>
        <w:t>A</w:t>
      </w:r>
      <w:r w:rsidRPr="00CD2248">
        <w:rPr>
          <w:noProof w:val="0"/>
        </w:rPr>
        <w:t>ddress</w:t>
      </w:r>
      <w:r w:rsidRPr="00CD2248">
        <w:rPr>
          <w:rFonts w:cs="Courier New"/>
          <w:noProof w:val="0"/>
        </w:rPr>
        <w:t>'</w:t>
      </w:r>
      <w:r w:rsidRPr="00CD2248">
        <w:rPr>
          <w:noProof w:val="0"/>
        </w:rPr>
        <w:t>"</w:t>
      </w:r>
      <w:r w:rsidR="000D23F6" w:rsidRPr="00CD2248">
        <w:rPr>
          <w:noProof w:val="0"/>
        </w:rPr>
        <w:t>;</w:t>
      </w:r>
    </w:p>
    <w:p w14:paraId="3CC5F095" w14:textId="77777777" w:rsidR="00F52D19" w:rsidRPr="00CD2248" w:rsidRDefault="00F52D19" w:rsidP="00F52D19">
      <w:pPr>
        <w:pStyle w:val="PL"/>
        <w:rPr>
          <w:noProof w:val="0"/>
        </w:rPr>
      </w:pPr>
      <w:r w:rsidRPr="00CD2248">
        <w:rPr>
          <w:noProof w:val="0"/>
        </w:rPr>
        <w:tab/>
      </w:r>
      <w:r w:rsidR="000D23F6" w:rsidRPr="00CD2248">
        <w:rPr>
          <w:noProof w:val="0"/>
        </w:rPr>
        <w:tab/>
        <w:t xml:space="preserve">  </w:t>
      </w:r>
      <w:r w:rsidRPr="00CD2248">
        <w:rPr>
          <w:noProof w:val="0"/>
        </w:rPr>
        <w:t>}</w:t>
      </w:r>
    </w:p>
    <w:p w14:paraId="10AB5E32" w14:textId="77777777" w:rsidR="000D23F6" w:rsidRPr="00CD2248" w:rsidRDefault="000D23F6" w:rsidP="00F52D19">
      <w:pPr>
        <w:pStyle w:val="PL"/>
        <w:rPr>
          <w:noProof w:val="0"/>
        </w:rPr>
      </w:pPr>
    </w:p>
    <w:p w14:paraId="19496461" w14:textId="77777777" w:rsidR="00EF750D" w:rsidRPr="00CD2248" w:rsidRDefault="006744D7" w:rsidP="00EF750D">
      <w:pPr>
        <w:pStyle w:val="PL"/>
        <w:rPr>
          <w:noProof w:val="0"/>
        </w:rPr>
      </w:pPr>
      <w:r w:rsidRPr="00CD2248">
        <w:rPr>
          <w:noProof w:val="0"/>
        </w:rPr>
        <w:tab/>
      </w:r>
      <w:r w:rsidR="00EF750D" w:rsidRPr="00CD2248">
        <w:rPr>
          <w:noProof w:val="0"/>
        </w:rPr>
        <w:tab/>
      </w:r>
      <w:r w:rsidR="00EF750D" w:rsidRPr="00CD2248">
        <w:rPr>
          <w:b/>
          <w:noProof w:val="0"/>
        </w:rPr>
        <w:t>type</w:t>
      </w:r>
      <w:r w:rsidR="00EF750D" w:rsidRPr="00CD2248">
        <w:rPr>
          <w:noProof w:val="0"/>
        </w:rPr>
        <w:t xml:space="preserve"> </w:t>
      </w:r>
      <w:r w:rsidR="00EF750D" w:rsidRPr="00CD2248">
        <w:rPr>
          <w:b/>
          <w:noProof w:val="0"/>
        </w:rPr>
        <w:t>record</w:t>
      </w:r>
      <w:r w:rsidR="00EF750D" w:rsidRPr="00CD2248">
        <w:rPr>
          <w:noProof w:val="0"/>
        </w:rPr>
        <w:t xml:space="preserve"> Address {</w:t>
      </w:r>
    </w:p>
    <w:p w14:paraId="2F9CAA44" w14:textId="77777777" w:rsidR="00EF750D" w:rsidRPr="00CD2248" w:rsidRDefault="006744D7" w:rsidP="00EF750D">
      <w:pPr>
        <w:pStyle w:val="PL"/>
        <w:rPr>
          <w:noProof w:val="0"/>
        </w:rPr>
      </w:pPr>
      <w:r w:rsidRPr="00CD2248">
        <w:rPr>
          <w:noProof w:val="0"/>
        </w:rPr>
        <w:tab/>
      </w:r>
      <w:r w:rsidR="00EF750D" w:rsidRPr="00CD2248">
        <w:rPr>
          <w:noProof w:val="0"/>
        </w:rPr>
        <w:tab/>
      </w:r>
      <w:r w:rsidR="00EF750D" w:rsidRPr="00CD2248">
        <w:rPr>
          <w:noProof w:val="0"/>
        </w:rPr>
        <w:tab/>
      </w:r>
      <w:r w:rsidR="00EF750D" w:rsidRPr="00CD2248">
        <w:rPr>
          <w:b/>
          <w:noProof w:val="0"/>
        </w:rPr>
        <w:t xml:space="preserve">record of </w:t>
      </w:r>
      <w:r w:rsidR="009B5D42" w:rsidRPr="00CD2248">
        <w:rPr>
          <w:noProof w:val="0"/>
        </w:rPr>
        <w:t>JSON.String</w:t>
      </w:r>
      <w:r w:rsidR="00EF750D" w:rsidRPr="00CD2248">
        <w:rPr>
          <w:noProof w:val="0"/>
        </w:rPr>
        <w:t xml:space="preserve"> order </w:t>
      </w:r>
      <w:r w:rsidR="00EF750D" w:rsidRPr="00CD2248">
        <w:rPr>
          <w:b/>
          <w:noProof w:val="0"/>
        </w:rPr>
        <w:t>optional</w:t>
      </w:r>
      <w:r w:rsidR="00EF750D" w:rsidRPr="00CD2248">
        <w:rPr>
          <w:noProof w:val="0"/>
        </w:rPr>
        <w:t>,</w:t>
      </w:r>
    </w:p>
    <w:p w14:paraId="283CC20E" w14:textId="77777777" w:rsidR="00EF750D" w:rsidRPr="00CD2248" w:rsidRDefault="006744D7" w:rsidP="00EF750D">
      <w:pPr>
        <w:pStyle w:val="PL"/>
        <w:rPr>
          <w:noProof w:val="0"/>
        </w:rPr>
      </w:pPr>
      <w:r w:rsidRPr="00CD2248">
        <w:rPr>
          <w:noProof w:val="0"/>
        </w:rPr>
        <w:tab/>
      </w:r>
      <w:r w:rsidR="00EF750D" w:rsidRPr="00CD2248">
        <w:rPr>
          <w:noProof w:val="0"/>
        </w:rPr>
        <w:tab/>
      </w:r>
      <w:r w:rsidR="00EF750D" w:rsidRPr="00CD2248">
        <w:rPr>
          <w:noProof w:val="0"/>
        </w:rPr>
        <w:tab/>
        <w:t>JSON.String city,</w:t>
      </w:r>
    </w:p>
    <w:p w14:paraId="3DED5446" w14:textId="77777777" w:rsidR="00EF750D" w:rsidRPr="00CD2248" w:rsidRDefault="006744D7" w:rsidP="00EF750D">
      <w:pPr>
        <w:pStyle w:val="PL"/>
        <w:rPr>
          <w:noProof w:val="0"/>
        </w:rPr>
      </w:pPr>
      <w:r w:rsidRPr="00CD2248">
        <w:rPr>
          <w:noProof w:val="0"/>
        </w:rPr>
        <w:tab/>
      </w:r>
      <w:r w:rsidR="00EF750D" w:rsidRPr="00CD2248">
        <w:rPr>
          <w:noProof w:val="0"/>
        </w:rPr>
        <w:tab/>
      </w:r>
      <w:r w:rsidR="00EF750D" w:rsidRPr="00CD2248">
        <w:rPr>
          <w:noProof w:val="0"/>
        </w:rPr>
        <w:tab/>
        <w:t>JSON.String street,</w:t>
      </w:r>
    </w:p>
    <w:p w14:paraId="54C6DC51" w14:textId="77777777" w:rsidR="008413A5" w:rsidRPr="00CD2248" w:rsidRDefault="006744D7" w:rsidP="00EF750D">
      <w:pPr>
        <w:pStyle w:val="PL"/>
        <w:rPr>
          <w:noProof w:val="0"/>
        </w:rPr>
      </w:pPr>
      <w:r w:rsidRPr="00CD2248">
        <w:rPr>
          <w:noProof w:val="0"/>
        </w:rPr>
        <w:tab/>
      </w:r>
      <w:r w:rsidR="00EF750D" w:rsidRPr="00CD2248">
        <w:rPr>
          <w:noProof w:val="0"/>
        </w:rPr>
        <w:tab/>
      </w:r>
      <w:r w:rsidR="00EF750D" w:rsidRPr="00CD2248">
        <w:rPr>
          <w:noProof w:val="0"/>
        </w:rPr>
        <w:tab/>
        <w:t>JSON.Integer house_no</w:t>
      </w:r>
      <w:r w:rsidR="008413A5" w:rsidRPr="00CD2248">
        <w:rPr>
          <w:noProof w:val="0"/>
        </w:rPr>
        <w:t>_,</w:t>
      </w:r>
    </w:p>
    <w:p w14:paraId="6BFEF5ED" w14:textId="77777777" w:rsidR="00EF750D" w:rsidRPr="00CD2248" w:rsidRDefault="006744D7" w:rsidP="00EF750D">
      <w:pPr>
        <w:pStyle w:val="PL"/>
        <w:rPr>
          <w:noProof w:val="0"/>
        </w:rPr>
      </w:pPr>
      <w:r w:rsidRPr="00CD2248">
        <w:rPr>
          <w:noProof w:val="0"/>
        </w:rPr>
        <w:tab/>
      </w:r>
      <w:r w:rsidR="00EF750D" w:rsidRPr="00CD2248">
        <w:rPr>
          <w:noProof w:val="0"/>
        </w:rPr>
        <w:tab/>
      </w:r>
      <w:r w:rsidR="00EF750D" w:rsidRPr="00CD2248">
        <w:rPr>
          <w:noProof w:val="0"/>
        </w:rPr>
        <w:tab/>
      </w:r>
      <w:r w:rsidR="00EF750D" w:rsidRPr="00CD2248">
        <w:rPr>
          <w:b/>
          <w:noProof w:val="0"/>
        </w:rPr>
        <w:t xml:space="preserve">record </w:t>
      </w:r>
      <w:r w:rsidR="00B34A88" w:rsidRPr="00CD2248">
        <w:rPr>
          <w:rFonts w:cs="Courier New"/>
          <w:b/>
          <w:noProof w:val="0"/>
        </w:rPr>
        <w:t xml:space="preserve">length (1..infinity) </w:t>
      </w:r>
      <w:r w:rsidR="00EF750D" w:rsidRPr="00CD2248">
        <w:rPr>
          <w:b/>
          <w:noProof w:val="0"/>
        </w:rPr>
        <w:t>of</w:t>
      </w:r>
      <w:r w:rsidR="00EF750D" w:rsidRPr="00CD2248">
        <w:rPr>
          <w:noProof w:val="0"/>
        </w:rPr>
        <w:t xml:space="preserve"> JSON.</w:t>
      </w:r>
      <w:r w:rsidR="00EF750D" w:rsidRPr="00CD2248">
        <w:rPr>
          <w:noProof w:val="0"/>
          <w:lang w:eastAsia="zh-CN"/>
        </w:rPr>
        <w:t>ObjectMember</w:t>
      </w:r>
      <w:r w:rsidR="00EF750D" w:rsidRPr="00CD2248">
        <w:rPr>
          <w:noProof w:val="0"/>
        </w:rPr>
        <w:t xml:space="preserve"> memberList </w:t>
      </w:r>
      <w:r w:rsidR="00EF750D" w:rsidRPr="00CD2248">
        <w:rPr>
          <w:b/>
          <w:noProof w:val="0"/>
        </w:rPr>
        <w:t>optional</w:t>
      </w:r>
    </w:p>
    <w:p w14:paraId="2F2D7185" w14:textId="77777777" w:rsidR="00EF750D" w:rsidRPr="00CD2248" w:rsidRDefault="006744D7" w:rsidP="00EF750D">
      <w:pPr>
        <w:pStyle w:val="PL"/>
        <w:rPr>
          <w:noProof w:val="0"/>
        </w:rPr>
      </w:pPr>
      <w:r w:rsidRPr="00CD2248">
        <w:rPr>
          <w:noProof w:val="0"/>
        </w:rPr>
        <w:tab/>
      </w:r>
      <w:r w:rsidR="00EF750D" w:rsidRPr="00CD2248">
        <w:rPr>
          <w:noProof w:val="0"/>
        </w:rPr>
        <w:tab/>
        <w:t xml:space="preserve">} </w:t>
      </w:r>
      <w:r w:rsidR="00EF750D" w:rsidRPr="00CD2248">
        <w:rPr>
          <w:b/>
          <w:noProof w:val="0"/>
        </w:rPr>
        <w:t>with</w:t>
      </w:r>
      <w:r w:rsidR="00EF750D" w:rsidRPr="00CD2248">
        <w:rPr>
          <w:noProof w:val="0"/>
        </w:rPr>
        <w:t xml:space="preserve"> {</w:t>
      </w:r>
    </w:p>
    <w:p w14:paraId="7D68CEDC" w14:textId="77777777" w:rsidR="00EF750D" w:rsidRPr="00CD2248" w:rsidRDefault="006744D7" w:rsidP="00EF750D">
      <w:pPr>
        <w:pStyle w:val="PL"/>
        <w:rPr>
          <w:noProof w:val="0"/>
        </w:rPr>
      </w:pPr>
      <w:r w:rsidRPr="00CD2248">
        <w:rPr>
          <w:noProof w:val="0"/>
        </w:rPr>
        <w:tab/>
      </w:r>
      <w:r w:rsidR="00EF750D" w:rsidRPr="00CD2248">
        <w:rPr>
          <w:noProof w:val="0"/>
        </w:rPr>
        <w:tab/>
      </w:r>
      <w:r w:rsidR="00EF750D" w:rsidRPr="00CD2248">
        <w:rPr>
          <w:noProof w:val="0"/>
        </w:rPr>
        <w:tab/>
      </w:r>
      <w:r w:rsidR="00EF750D" w:rsidRPr="00CD2248">
        <w:rPr>
          <w:b/>
          <w:noProof w:val="0"/>
        </w:rPr>
        <w:t>variant</w:t>
      </w:r>
      <w:r w:rsidR="00EF750D" w:rsidRPr="00CD2248">
        <w:rPr>
          <w:noProof w:val="0"/>
        </w:rPr>
        <w:t xml:space="preserve"> "JSON:object";</w:t>
      </w:r>
    </w:p>
    <w:p w14:paraId="38D4BC11" w14:textId="77777777" w:rsidR="00EF750D" w:rsidRPr="00CD2248" w:rsidRDefault="006744D7" w:rsidP="00EF750D">
      <w:pPr>
        <w:pStyle w:val="PL"/>
        <w:rPr>
          <w:noProof w:val="0"/>
        </w:rPr>
      </w:pPr>
      <w:r w:rsidRPr="00CD2248">
        <w:rPr>
          <w:noProof w:val="0"/>
        </w:rPr>
        <w:lastRenderedPageBreak/>
        <w:tab/>
      </w:r>
      <w:r w:rsidR="00EF750D" w:rsidRPr="00CD2248">
        <w:rPr>
          <w:noProof w:val="0"/>
        </w:rPr>
        <w:tab/>
      </w:r>
      <w:r w:rsidR="00EF750D" w:rsidRPr="00CD2248">
        <w:rPr>
          <w:noProof w:val="0"/>
        </w:rPr>
        <w:tab/>
      </w:r>
      <w:r w:rsidR="00EF750D" w:rsidRPr="00CD2248">
        <w:rPr>
          <w:b/>
          <w:noProof w:val="0"/>
        </w:rPr>
        <w:t>variant</w:t>
      </w:r>
      <w:r w:rsidR="00EF750D" w:rsidRPr="00CD2248">
        <w:rPr>
          <w:noProof w:val="0"/>
        </w:rPr>
        <w:t xml:space="preserve"> "useOrder"</w:t>
      </w:r>
      <w:r w:rsidR="000D23F6" w:rsidRPr="00CD2248">
        <w:rPr>
          <w:noProof w:val="0"/>
        </w:rPr>
        <w:t>;</w:t>
      </w:r>
    </w:p>
    <w:p w14:paraId="543FB29D" w14:textId="77777777" w:rsidR="00615583" w:rsidRPr="00CD2248" w:rsidRDefault="006744D7" w:rsidP="00EF750D">
      <w:pPr>
        <w:pStyle w:val="PL"/>
        <w:rPr>
          <w:noProof w:val="0"/>
        </w:rPr>
      </w:pPr>
      <w:r w:rsidRPr="00CD2248">
        <w:rPr>
          <w:noProof w:val="0"/>
        </w:rPr>
        <w:tab/>
      </w:r>
      <w:r w:rsidR="00615583" w:rsidRPr="00CD2248">
        <w:rPr>
          <w:noProof w:val="0"/>
        </w:rPr>
        <w:tab/>
      </w:r>
      <w:r w:rsidR="00615583" w:rsidRPr="00CD2248">
        <w:rPr>
          <w:noProof w:val="0"/>
        </w:rPr>
        <w:tab/>
      </w:r>
      <w:r w:rsidR="00615583" w:rsidRPr="00CD2248">
        <w:rPr>
          <w:b/>
          <w:noProof w:val="0"/>
        </w:rPr>
        <w:t>variant</w:t>
      </w:r>
      <w:r w:rsidR="00615583" w:rsidRPr="00CD2248">
        <w:rPr>
          <w:noProof w:val="0"/>
        </w:rPr>
        <w:t xml:space="preserve"> (house_no_) "name as </w:t>
      </w:r>
      <w:r w:rsidR="00615583" w:rsidRPr="00CD2248">
        <w:rPr>
          <w:rFonts w:cs="Courier New"/>
          <w:noProof w:val="0"/>
        </w:rPr>
        <w:t>'</w:t>
      </w:r>
      <w:r w:rsidR="00615583" w:rsidRPr="00CD2248">
        <w:rPr>
          <w:noProof w:val="0"/>
        </w:rPr>
        <w:t>house no.</w:t>
      </w:r>
      <w:r w:rsidR="00615583" w:rsidRPr="00CD2248">
        <w:rPr>
          <w:rFonts w:cs="Courier New"/>
          <w:noProof w:val="0"/>
        </w:rPr>
        <w:t xml:space="preserve">' </w:t>
      </w:r>
      <w:r w:rsidR="00615583" w:rsidRPr="00CD2248">
        <w:rPr>
          <w:noProof w:val="0"/>
        </w:rPr>
        <w:t>"</w:t>
      </w:r>
    </w:p>
    <w:p w14:paraId="2AB41418" w14:textId="77777777" w:rsidR="00EF750D" w:rsidRPr="00CD2248" w:rsidRDefault="000D23F6" w:rsidP="00EF750D">
      <w:pPr>
        <w:pStyle w:val="PL"/>
        <w:rPr>
          <w:noProof w:val="0"/>
        </w:rPr>
      </w:pPr>
      <w:r w:rsidRPr="00CD2248">
        <w:rPr>
          <w:noProof w:val="0"/>
        </w:rPr>
        <w:tab/>
      </w:r>
      <w:r w:rsidR="006744D7" w:rsidRPr="00CD2248">
        <w:rPr>
          <w:noProof w:val="0"/>
        </w:rPr>
        <w:tab/>
      </w:r>
      <w:r w:rsidRPr="00CD2248">
        <w:rPr>
          <w:noProof w:val="0"/>
        </w:rPr>
        <w:t>}</w:t>
      </w:r>
    </w:p>
    <w:p w14:paraId="59739523" w14:textId="77777777" w:rsidR="00EF750D" w:rsidRPr="00CD2248" w:rsidRDefault="00EF750D" w:rsidP="00EF750D">
      <w:pPr>
        <w:pStyle w:val="PL"/>
        <w:rPr>
          <w:noProof w:val="0"/>
        </w:rPr>
      </w:pPr>
    </w:p>
    <w:p w14:paraId="422D574D" w14:textId="77777777" w:rsidR="006744D7" w:rsidRPr="00CD2248" w:rsidRDefault="006744D7" w:rsidP="00EF750D">
      <w:pPr>
        <w:pStyle w:val="PL"/>
        <w:rPr>
          <w:noProof w:val="0"/>
        </w:rPr>
      </w:pPr>
      <w:r w:rsidRPr="00CD2248">
        <w:rPr>
          <w:noProof w:val="0"/>
        </w:rPr>
        <w:tab/>
      </w:r>
      <w:r w:rsidRPr="00CD2248">
        <w:rPr>
          <w:noProof w:val="0"/>
        </w:rPr>
        <w:tab/>
      </w:r>
    </w:p>
    <w:p w14:paraId="607AFAEA" w14:textId="77777777" w:rsidR="000D23F6" w:rsidRPr="00CD2248" w:rsidRDefault="000D23F6" w:rsidP="00EF750D">
      <w:pPr>
        <w:pStyle w:val="PL"/>
        <w:rPr>
          <w:noProof w:val="0"/>
        </w:rPr>
      </w:pPr>
      <w:r w:rsidRPr="00CD2248">
        <w:rPr>
          <w:noProof w:val="0"/>
        </w:rPr>
        <w:tab/>
        <w:t xml:space="preserve">} </w:t>
      </w:r>
      <w:r w:rsidRPr="00CD2248">
        <w:rPr>
          <w:b/>
          <w:noProof w:val="0"/>
        </w:rPr>
        <w:t>with</w:t>
      </w:r>
      <w:r w:rsidRPr="00CD2248">
        <w:rPr>
          <w:noProof w:val="0"/>
        </w:rPr>
        <w:t xml:space="preserve"> { </w:t>
      </w:r>
      <w:r w:rsidRPr="00CD2248">
        <w:rPr>
          <w:b/>
          <w:noProof w:val="0"/>
        </w:rPr>
        <w:t>encode</w:t>
      </w:r>
      <w:r w:rsidRPr="00CD2248">
        <w:rPr>
          <w:noProof w:val="0"/>
        </w:rPr>
        <w:t xml:space="preserve"> "JSON" }</w:t>
      </w:r>
    </w:p>
    <w:p w14:paraId="68F8C9F5" w14:textId="77777777" w:rsidR="00B93103" w:rsidRPr="00CD2248" w:rsidRDefault="00B93103" w:rsidP="00EF750D">
      <w:pPr>
        <w:pStyle w:val="PL"/>
        <w:rPr>
          <w:noProof w:val="0"/>
        </w:rPr>
      </w:pPr>
    </w:p>
    <w:p w14:paraId="2B68ABE0" w14:textId="77777777" w:rsidR="006744D7" w:rsidRPr="00CD2248" w:rsidRDefault="008A79DA" w:rsidP="008A79DA">
      <w:pPr>
        <w:rPr>
          <w:i/>
        </w:rPr>
      </w:pPr>
      <w:r w:rsidRPr="00CD2248">
        <w:tab/>
      </w:r>
      <w:r w:rsidR="006744D7" w:rsidRPr="00CD2248">
        <w:rPr>
          <w:i/>
          <w:lang w:eastAsia="zh-CN"/>
        </w:rPr>
        <w:t>And the TTCN-3 templates:</w:t>
      </w:r>
    </w:p>
    <w:p w14:paraId="69966B1E" w14:textId="77777777" w:rsidR="006744D7" w:rsidRPr="00CD2248" w:rsidRDefault="008A79DA" w:rsidP="009E5774">
      <w:pPr>
        <w:pStyle w:val="PL"/>
        <w:rPr>
          <w:noProof w:val="0"/>
          <w:lang w:eastAsia="ja-JP"/>
        </w:rPr>
      </w:pPr>
      <w:r w:rsidRPr="00CD2248">
        <w:rPr>
          <w:noProof w:val="0"/>
          <w:lang w:eastAsia="ja-JP"/>
        </w:rPr>
        <w:tab/>
      </w:r>
      <w:r w:rsidR="006744D7" w:rsidRPr="00CD2248">
        <w:rPr>
          <w:noProof w:val="0"/>
          <w:lang w:eastAsia="ja-JP"/>
        </w:rPr>
        <w:tab/>
      </w:r>
      <w:r w:rsidR="006744D7" w:rsidRPr="00CD2248">
        <w:rPr>
          <w:b/>
          <w:bCs/>
          <w:noProof w:val="0"/>
          <w:lang w:eastAsia="ja-JP"/>
        </w:rPr>
        <w:t>template</w:t>
      </w:r>
      <w:r w:rsidR="006744D7" w:rsidRPr="00CD2248">
        <w:rPr>
          <w:noProof w:val="0"/>
          <w:lang w:eastAsia="ja-JP"/>
        </w:rPr>
        <w:t xml:space="preserve"> Coordinates t_coordinates := {</w:t>
      </w:r>
    </w:p>
    <w:p w14:paraId="4A984752" w14:textId="77777777" w:rsidR="006744D7" w:rsidRPr="00CD2248" w:rsidRDefault="008A79DA" w:rsidP="009E5774">
      <w:pPr>
        <w:pStyle w:val="PL"/>
        <w:rPr>
          <w:noProof w:val="0"/>
          <w:lang w:eastAsia="ja-JP"/>
        </w:rPr>
      </w:pPr>
      <w:r w:rsidRPr="00CD2248">
        <w:rPr>
          <w:noProof w:val="0"/>
          <w:lang w:eastAsia="ja-JP"/>
        </w:rPr>
        <w:tab/>
      </w:r>
      <w:r w:rsidR="006744D7" w:rsidRPr="00CD2248">
        <w:rPr>
          <w:noProof w:val="0"/>
          <w:lang w:eastAsia="ja-JP"/>
        </w:rPr>
        <w:tab/>
      </w:r>
      <w:r w:rsidR="006744D7" w:rsidRPr="00CD2248">
        <w:rPr>
          <w:noProof w:val="0"/>
          <w:lang w:eastAsia="ja-JP"/>
        </w:rPr>
        <w:tab/>
        <w:t>Latitude := 51.523704,</w:t>
      </w:r>
    </w:p>
    <w:p w14:paraId="4EF5046E" w14:textId="77777777" w:rsidR="006744D7" w:rsidRPr="00CD2248" w:rsidRDefault="008A79DA" w:rsidP="009E5774">
      <w:pPr>
        <w:pStyle w:val="PL"/>
        <w:rPr>
          <w:noProof w:val="0"/>
          <w:lang w:eastAsia="ja-JP"/>
        </w:rPr>
      </w:pPr>
      <w:r w:rsidRPr="00CD2248">
        <w:rPr>
          <w:noProof w:val="0"/>
          <w:lang w:eastAsia="ja-JP"/>
        </w:rPr>
        <w:tab/>
      </w:r>
      <w:r w:rsidR="006744D7" w:rsidRPr="00CD2248">
        <w:rPr>
          <w:noProof w:val="0"/>
          <w:lang w:eastAsia="ja-JP"/>
        </w:rPr>
        <w:tab/>
      </w:r>
      <w:r w:rsidR="006744D7" w:rsidRPr="00CD2248">
        <w:rPr>
          <w:noProof w:val="0"/>
          <w:lang w:eastAsia="ja-JP"/>
        </w:rPr>
        <w:tab/>
        <w:t>Longitude := -0.158553,</w:t>
      </w:r>
    </w:p>
    <w:p w14:paraId="28B7E287" w14:textId="77777777" w:rsidR="006744D7" w:rsidRPr="00CD2248" w:rsidRDefault="008A79DA" w:rsidP="009E5774">
      <w:pPr>
        <w:pStyle w:val="PL"/>
        <w:rPr>
          <w:noProof w:val="0"/>
          <w:lang w:eastAsia="ja-JP"/>
        </w:rPr>
      </w:pPr>
      <w:r w:rsidRPr="00CD2248">
        <w:rPr>
          <w:noProof w:val="0"/>
          <w:lang w:eastAsia="ja-JP"/>
        </w:rPr>
        <w:tab/>
      </w:r>
      <w:r w:rsidR="006744D7" w:rsidRPr="00CD2248">
        <w:rPr>
          <w:noProof w:val="0"/>
          <w:lang w:eastAsia="ja-JP"/>
        </w:rPr>
        <w:tab/>
      </w:r>
      <w:r w:rsidR="006744D7" w:rsidRPr="00CD2248">
        <w:rPr>
          <w:noProof w:val="0"/>
          <w:lang w:eastAsia="ja-JP"/>
        </w:rPr>
        <w:tab/>
        <w:t>Address_1 := t_address</w:t>
      </w:r>
    </w:p>
    <w:p w14:paraId="317A2478" w14:textId="77777777" w:rsidR="006744D7" w:rsidRPr="00CD2248" w:rsidRDefault="008A79DA" w:rsidP="009E5774">
      <w:pPr>
        <w:pStyle w:val="PL"/>
        <w:rPr>
          <w:noProof w:val="0"/>
          <w:lang w:eastAsia="ja-JP"/>
        </w:rPr>
      </w:pPr>
      <w:r w:rsidRPr="00CD2248">
        <w:rPr>
          <w:noProof w:val="0"/>
          <w:lang w:eastAsia="ja-JP"/>
        </w:rPr>
        <w:tab/>
      </w:r>
      <w:r w:rsidR="006744D7" w:rsidRPr="00CD2248">
        <w:rPr>
          <w:noProof w:val="0"/>
          <w:lang w:eastAsia="ja-JP"/>
        </w:rPr>
        <w:tab/>
        <w:t xml:space="preserve">} </w:t>
      </w:r>
      <w:r w:rsidR="006744D7" w:rsidRPr="00CD2248">
        <w:rPr>
          <w:b/>
          <w:bCs/>
          <w:noProof w:val="0"/>
          <w:lang w:eastAsia="ja-JP"/>
        </w:rPr>
        <w:t>with</w:t>
      </w:r>
      <w:r w:rsidR="006744D7" w:rsidRPr="00CD2248">
        <w:rPr>
          <w:noProof w:val="0"/>
          <w:lang w:eastAsia="ja-JP"/>
        </w:rPr>
        <w:t xml:space="preserve"> { </w:t>
      </w:r>
      <w:r w:rsidR="006744D7" w:rsidRPr="00CD2248">
        <w:rPr>
          <w:b/>
          <w:bCs/>
          <w:noProof w:val="0"/>
          <w:lang w:eastAsia="ja-JP"/>
        </w:rPr>
        <w:t>optional</w:t>
      </w:r>
      <w:r w:rsidR="006744D7" w:rsidRPr="00CD2248">
        <w:rPr>
          <w:noProof w:val="0"/>
          <w:lang w:eastAsia="ja-JP"/>
        </w:rPr>
        <w:t xml:space="preserve"> "implicit omit" }</w:t>
      </w:r>
    </w:p>
    <w:p w14:paraId="35D5D7C0" w14:textId="77777777" w:rsidR="006744D7" w:rsidRPr="00CD2248" w:rsidRDefault="006744D7" w:rsidP="009E5774">
      <w:pPr>
        <w:pStyle w:val="PL"/>
        <w:rPr>
          <w:noProof w:val="0"/>
          <w:lang w:eastAsia="ja-JP"/>
        </w:rPr>
      </w:pPr>
    </w:p>
    <w:p w14:paraId="67C2B784" w14:textId="77777777" w:rsidR="006744D7" w:rsidRPr="00CD2248" w:rsidRDefault="008A79DA" w:rsidP="0036481D">
      <w:pPr>
        <w:pStyle w:val="PL"/>
        <w:keepNext/>
        <w:keepLines/>
        <w:rPr>
          <w:noProof w:val="0"/>
          <w:lang w:eastAsia="ja-JP"/>
        </w:rPr>
      </w:pPr>
      <w:r w:rsidRPr="00CD2248">
        <w:rPr>
          <w:noProof w:val="0"/>
          <w:lang w:eastAsia="ja-JP"/>
        </w:rPr>
        <w:tab/>
      </w:r>
      <w:r w:rsidR="006744D7" w:rsidRPr="00CD2248">
        <w:rPr>
          <w:noProof w:val="0"/>
          <w:lang w:eastAsia="ja-JP"/>
        </w:rPr>
        <w:tab/>
      </w:r>
      <w:r w:rsidR="006744D7" w:rsidRPr="00CD2248">
        <w:rPr>
          <w:b/>
          <w:bCs/>
          <w:noProof w:val="0"/>
          <w:lang w:eastAsia="ja-JP"/>
        </w:rPr>
        <w:t>template</w:t>
      </w:r>
      <w:r w:rsidR="006744D7" w:rsidRPr="00CD2248">
        <w:rPr>
          <w:noProof w:val="0"/>
          <w:lang w:eastAsia="ja-JP"/>
        </w:rPr>
        <w:t xml:space="preserve"> Address t_address := {</w:t>
      </w:r>
    </w:p>
    <w:p w14:paraId="340729D5" w14:textId="77777777" w:rsidR="006744D7" w:rsidRPr="00CD2248" w:rsidRDefault="008A79DA" w:rsidP="0036481D">
      <w:pPr>
        <w:pStyle w:val="PL"/>
        <w:keepNext/>
        <w:keepLines/>
        <w:rPr>
          <w:noProof w:val="0"/>
          <w:lang w:eastAsia="ja-JP"/>
        </w:rPr>
      </w:pPr>
      <w:r w:rsidRPr="00CD2248">
        <w:rPr>
          <w:noProof w:val="0"/>
          <w:lang w:eastAsia="ja-JP"/>
        </w:rPr>
        <w:tab/>
      </w:r>
      <w:r w:rsidR="006744D7" w:rsidRPr="00CD2248">
        <w:rPr>
          <w:noProof w:val="0"/>
          <w:lang w:eastAsia="ja-JP"/>
        </w:rPr>
        <w:tab/>
      </w:r>
      <w:r w:rsidR="006744D7" w:rsidRPr="00CD2248">
        <w:rPr>
          <w:noProof w:val="0"/>
          <w:lang w:eastAsia="ja-JP"/>
        </w:rPr>
        <w:tab/>
        <w:t>order := {"house_no_","subno","street","city"},</w:t>
      </w:r>
    </w:p>
    <w:p w14:paraId="11DC92EB" w14:textId="77777777" w:rsidR="006744D7" w:rsidRPr="00CD2248" w:rsidRDefault="008A79DA" w:rsidP="009E5774">
      <w:pPr>
        <w:pStyle w:val="PL"/>
        <w:rPr>
          <w:noProof w:val="0"/>
          <w:lang w:eastAsia="ja-JP"/>
        </w:rPr>
      </w:pPr>
      <w:r w:rsidRPr="00CD2248">
        <w:rPr>
          <w:noProof w:val="0"/>
          <w:lang w:eastAsia="ja-JP"/>
        </w:rPr>
        <w:tab/>
      </w:r>
      <w:r w:rsidR="006744D7" w:rsidRPr="00CD2248">
        <w:rPr>
          <w:noProof w:val="0"/>
          <w:lang w:eastAsia="ja-JP"/>
        </w:rPr>
        <w:tab/>
      </w:r>
      <w:r w:rsidR="006744D7" w:rsidRPr="00CD2248">
        <w:rPr>
          <w:noProof w:val="0"/>
          <w:lang w:eastAsia="ja-JP"/>
        </w:rPr>
        <w:tab/>
        <w:t>city := "London",</w:t>
      </w:r>
    </w:p>
    <w:p w14:paraId="55FD003C" w14:textId="77777777" w:rsidR="006744D7" w:rsidRPr="00CD2248" w:rsidRDefault="008A79DA" w:rsidP="009E5774">
      <w:pPr>
        <w:pStyle w:val="PL"/>
        <w:rPr>
          <w:noProof w:val="0"/>
          <w:lang w:eastAsia="ja-JP"/>
        </w:rPr>
      </w:pPr>
      <w:r w:rsidRPr="00CD2248">
        <w:rPr>
          <w:noProof w:val="0"/>
          <w:lang w:eastAsia="ja-JP"/>
        </w:rPr>
        <w:tab/>
      </w:r>
      <w:r w:rsidR="006744D7" w:rsidRPr="00CD2248">
        <w:rPr>
          <w:noProof w:val="0"/>
          <w:lang w:eastAsia="ja-JP"/>
        </w:rPr>
        <w:tab/>
      </w:r>
      <w:r w:rsidR="006744D7" w:rsidRPr="00CD2248">
        <w:rPr>
          <w:noProof w:val="0"/>
          <w:lang w:eastAsia="ja-JP"/>
        </w:rPr>
        <w:tab/>
        <w:t>street := "Baker",</w:t>
      </w:r>
    </w:p>
    <w:p w14:paraId="65FEE6D8" w14:textId="77777777" w:rsidR="006744D7" w:rsidRPr="00CD2248" w:rsidRDefault="008A79DA" w:rsidP="009E5774">
      <w:pPr>
        <w:pStyle w:val="PL"/>
        <w:rPr>
          <w:noProof w:val="0"/>
          <w:lang w:eastAsia="ja-JP"/>
        </w:rPr>
      </w:pPr>
      <w:r w:rsidRPr="00CD2248">
        <w:rPr>
          <w:noProof w:val="0"/>
          <w:lang w:eastAsia="ja-JP"/>
        </w:rPr>
        <w:tab/>
      </w:r>
      <w:r w:rsidR="006744D7" w:rsidRPr="00CD2248">
        <w:rPr>
          <w:noProof w:val="0"/>
          <w:lang w:eastAsia="ja-JP"/>
        </w:rPr>
        <w:tab/>
      </w:r>
      <w:r w:rsidR="006744D7" w:rsidRPr="00CD2248">
        <w:rPr>
          <w:noProof w:val="0"/>
          <w:lang w:eastAsia="ja-JP"/>
        </w:rPr>
        <w:tab/>
        <w:t>house_no_ := 221,</w:t>
      </w:r>
    </w:p>
    <w:p w14:paraId="7EEADFA1" w14:textId="77777777" w:rsidR="001F396F" w:rsidRPr="00CD2248" w:rsidRDefault="008A79DA" w:rsidP="009E5774">
      <w:pPr>
        <w:pStyle w:val="PL"/>
        <w:rPr>
          <w:noProof w:val="0"/>
          <w:lang w:eastAsia="ja-JP"/>
        </w:rPr>
      </w:pPr>
      <w:r w:rsidRPr="00CD2248">
        <w:rPr>
          <w:noProof w:val="0"/>
          <w:lang w:eastAsia="ja-JP"/>
        </w:rPr>
        <w:tab/>
      </w:r>
      <w:r w:rsidR="006744D7" w:rsidRPr="00CD2248">
        <w:rPr>
          <w:noProof w:val="0"/>
          <w:lang w:eastAsia="ja-JP"/>
        </w:rPr>
        <w:tab/>
      </w:r>
      <w:r w:rsidR="006744D7" w:rsidRPr="00CD2248">
        <w:rPr>
          <w:noProof w:val="0"/>
          <w:lang w:eastAsia="ja-JP"/>
        </w:rPr>
        <w:tab/>
      </w:r>
      <w:r w:rsidR="001F396F" w:rsidRPr="00CD2248">
        <w:rPr>
          <w:noProof w:val="0"/>
          <w:lang w:eastAsia="ja-JP"/>
        </w:rPr>
        <w:t>memberList := {{"subno",{str:="B"}}}</w:t>
      </w:r>
    </w:p>
    <w:p w14:paraId="13922AA9" w14:textId="77777777" w:rsidR="006744D7" w:rsidRPr="00CD2248" w:rsidRDefault="008A79DA" w:rsidP="009E5774">
      <w:pPr>
        <w:pStyle w:val="PL"/>
        <w:rPr>
          <w:noProof w:val="0"/>
          <w:lang w:eastAsia="ja-JP"/>
        </w:rPr>
      </w:pPr>
      <w:r w:rsidRPr="00CD2248">
        <w:rPr>
          <w:noProof w:val="0"/>
          <w:color w:val="000000"/>
          <w:lang w:eastAsia="ja-JP"/>
        </w:rPr>
        <w:tab/>
      </w:r>
      <w:r w:rsidR="006744D7" w:rsidRPr="00CD2248">
        <w:rPr>
          <w:noProof w:val="0"/>
          <w:color w:val="000000"/>
          <w:lang w:eastAsia="ja-JP"/>
        </w:rPr>
        <w:tab/>
        <w:t>}</w:t>
      </w:r>
    </w:p>
    <w:p w14:paraId="697B62F1" w14:textId="77777777" w:rsidR="006744D7" w:rsidRPr="00CD2248" w:rsidRDefault="006744D7" w:rsidP="00EF750D">
      <w:pPr>
        <w:pStyle w:val="PL"/>
        <w:rPr>
          <w:noProof w:val="0"/>
        </w:rPr>
      </w:pPr>
    </w:p>
    <w:p w14:paraId="3D8FB7AE" w14:textId="77777777" w:rsidR="008A79DA" w:rsidRPr="00CD2248" w:rsidRDefault="008A79DA" w:rsidP="008A79DA">
      <w:pPr>
        <w:rPr>
          <w:i/>
        </w:rPr>
      </w:pPr>
      <w:r w:rsidRPr="00CD2248">
        <w:tab/>
      </w:r>
      <w:r w:rsidR="00EE3BF6" w:rsidRPr="00CD2248">
        <w:rPr>
          <w:i/>
          <w:lang w:eastAsia="zh-CN"/>
        </w:rPr>
        <w:t>w</w:t>
      </w:r>
      <w:r w:rsidRPr="00CD2248">
        <w:rPr>
          <w:i/>
          <w:lang w:eastAsia="zh-CN"/>
        </w:rPr>
        <w:t>ill be encoded in JSON as:</w:t>
      </w:r>
    </w:p>
    <w:p w14:paraId="4D8658EA" w14:textId="77777777" w:rsidR="008A79DA" w:rsidRPr="00CD2248" w:rsidRDefault="00B01DEB" w:rsidP="009E5774">
      <w:pPr>
        <w:pStyle w:val="PL"/>
        <w:rPr>
          <w:noProof w:val="0"/>
          <w:lang w:eastAsia="ja-JP"/>
        </w:rPr>
      </w:pPr>
      <w:r w:rsidRPr="00CD2248">
        <w:rPr>
          <w:noProof w:val="0"/>
          <w:color w:val="000000"/>
          <w:lang w:eastAsia="ja-JP"/>
        </w:rPr>
        <w:tab/>
      </w:r>
      <w:r w:rsidR="008A79DA" w:rsidRPr="00CD2248">
        <w:rPr>
          <w:noProof w:val="0"/>
          <w:lang w:eastAsia="ja-JP"/>
        </w:rPr>
        <w:t>{"Latitude":51.523704,"Longitude":-0.158553,"Address":</w:t>
      </w:r>
      <w:r w:rsidR="008A79DA" w:rsidRPr="00CD2248">
        <w:rPr>
          <w:noProof w:val="0"/>
          <w:lang w:eastAsia="ja-JP"/>
        </w:rPr>
        <w:br/>
      </w:r>
      <w:r w:rsidRPr="00CD2248">
        <w:rPr>
          <w:noProof w:val="0"/>
          <w:color w:val="000000"/>
          <w:lang w:eastAsia="ja-JP"/>
        </w:rPr>
        <w:tab/>
      </w:r>
      <w:r w:rsidR="008A79DA" w:rsidRPr="00CD2248">
        <w:rPr>
          <w:noProof w:val="0"/>
          <w:lang w:eastAsia="ja-JP"/>
        </w:rPr>
        <w:t>{"house no.":221,"subno":"B","street":"Baker","city":"London"}}</w:t>
      </w:r>
    </w:p>
    <w:p w14:paraId="360DE685" w14:textId="77777777" w:rsidR="006744D7" w:rsidRPr="00CD2248" w:rsidRDefault="006744D7" w:rsidP="00EF750D">
      <w:pPr>
        <w:pStyle w:val="PL"/>
        <w:rPr>
          <w:noProof w:val="0"/>
        </w:rPr>
      </w:pPr>
    </w:p>
    <w:p w14:paraId="4E514A2B" w14:textId="77777777" w:rsidR="00A77907" w:rsidRPr="00CD2248" w:rsidRDefault="00A77907" w:rsidP="00A77907">
      <w:r w:rsidRPr="00CD2248">
        <w:t xml:space="preserve">There is no type-specific encoding instruction defined for </w:t>
      </w:r>
      <w:r w:rsidRPr="00CD2248">
        <w:rPr>
          <w:rFonts w:ascii="Courier New" w:hAnsi="Courier New" w:cs="Courier New"/>
          <w:b/>
        </w:rPr>
        <w:t>JSON.</w:t>
      </w:r>
      <w:r w:rsidRPr="00CD2248">
        <w:rPr>
          <w:rFonts w:ascii="Courier New" w:hAnsi="Courier New" w:cs="Courier New"/>
          <w:b/>
          <w:lang w:eastAsia="zh-CN"/>
        </w:rPr>
        <w:t>Object</w:t>
      </w:r>
      <w:r w:rsidRPr="00CD2248">
        <w:t>, in addition to the generic ones like "normalize" and "name as …".</w:t>
      </w:r>
    </w:p>
    <w:p w14:paraId="1F9722E6" w14:textId="77777777" w:rsidR="005556D3" w:rsidRPr="00CD2248" w:rsidRDefault="005556D3" w:rsidP="005556D3">
      <w:pPr>
        <w:pStyle w:val="Heading3"/>
      </w:pPr>
      <w:bookmarkStart w:id="68" w:name="_Toc73353911"/>
      <w:r w:rsidRPr="00CD2248">
        <w:t>6.4.5</w:t>
      </w:r>
      <w:r w:rsidRPr="00CD2248">
        <w:tab/>
        <w:t xml:space="preserve">JSON </w:t>
      </w:r>
      <w:r w:rsidR="00767F40" w:rsidRPr="00CD2248">
        <w:t>Literals</w:t>
      </w:r>
      <w:bookmarkEnd w:id="68"/>
    </w:p>
    <w:p w14:paraId="04228BC7" w14:textId="77777777" w:rsidR="005556D3" w:rsidRPr="00CD2248" w:rsidRDefault="005556D3" w:rsidP="005556D3">
      <w:pPr>
        <w:keepNext/>
        <w:keepLines/>
      </w:pPr>
      <w:r w:rsidRPr="00CD2248">
        <w:t>JSON specif</w:t>
      </w:r>
      <w:r w:rsidR="00AD2136" w:rsidRPr="00CD2248">
        <w:t>ies</w:t>
      </w:r>
      <w:r w:rsidRPr="00CD2248">
        <w:t xml:space="preserve"> three literal values: </w:t>
      </w:r>
      <w:r w:rsidRPr="00CD2248">
        <w:rPr>
          <w:rFonts w:ascii="Courier New" w:hAnsi="Courier New" w:cs="Courier New"/>
          <w:b/>
          <w:i/>
        </w:rPr>
        <w:t>true,</w:t>
      </w:r>
      <w:r w:rsidRPr="00CD2248">
        <w:t xml:space="preserve"> </w:t>
      </w:r>
      <w:r w:rsidRPr="00CD2248">
        <w:rPr>
          <w:rFonts w:ascii="Courier New" w:hAnsi="Courier New" w:cs="Courier New"/>
          <w:b/>
          <w:i/>
        </w:rPr>
        <w:t xml:space="preserve">false </w:t>
      </w:r>
      <w:r w:rsidRPr="00CD2248">
        <w:t xml:space="preserve">and </w:t>
      </w:r>
      <w:r w:rsidRPr="00CD2248">
        <w:rPr>
          <w:rFonts w:ascii="Courier New" w:hAnsi="Courier New" w:cs="Courier New"/>
          <w:b/>
          <w:i/>
        </w:rPr>
        <w:t>null</w:t>
      </w:r>
      <w:r w:rsidRPr="00CD2248">
        <w:t>. These are mapped to the TTCN-3 type</w:t>
      </w:r>
      <w:r w:rsidR="00173329" w:rsidRPr="00CD2248">
        <w:t>s</w:t>
      </w:r>
      <w:r w:rsidRPr="00CD2248">
        <w:t>:</w:t>
      </w:r>
    </w:p>
    <w:p w14:paraId="3C5909F0" w14:textId="77777777" w:rsidR="00173329" w:rsidRPr="00CD2248" w:rsidRDefault="00173329" w:rsidP="005556D3">
      <w:pPr>
        <w:pStyle w:val="PL"/>
        <w:rPr>
          <w:noProof w:val="0"/>
          <w:lang w:eastAsia="zh-CN"/>
        </w:rPr>
      </w:pPr>
      <w:r w:rsidRPr="00CD2248">
        <w:rPr>
          <w:noProof w:val="0"/>
          <w:lang w:eastAsia="zh-CN"/>
        </w:rPr>
        <w:tab/>
        <w:t>//</w:t>
      </w:r>
      <w:r w:rsidR="00325D45" w:rsidRPr="00CD2248">
        <w:rPr>
          <w:noProof w:val="0"/>
          <w:lang w:eastAsia="zh-CN"/>
        </w:rPr>
        <w:t>W</w:t>
      </w:r>
      <w:r w:rsidRPr="00CD2248">
        <w:rPr>
          <w:noProof w:val="0"/>
          <w:lang w:eastAsia="zh-CN"/>
        </w:rPr>
        <w:t xml:space="preserve">hen only the true and false </w:t>
      </w:r>
      <w:r w:rsidR="00866463" w:rsidRPr="00CD2248">
        <w:rPr>
          <w:noProof w:val="0"/>
          <w:lang w:eastAsia="zh-CN"/>
        </w:rPr>
        <w:t>literals</w:t>
      </w:r>
      <w:r w:rsidRPr="00CD2248">
        <w:rPr>
          <w:noProof w:val="0"/>
          <w:lang w:eastAsia="zh-CN"/>
        </w:rPr>
        <w:t xml:space="preserve"> are allowed</w:t>
      </w:r>
    </w:p>
    <w:p w14:paraId="3EDF2251" w14:textId="77777777" w:rsidR="00173329" w:rsidRPr="00CD2248" w:rsidRDefault="00173329" w:rsidP="00173329">
      <w:pPr>
        <w:pStyle w:val="PL"/>
        <w:rPr>
          <w:noProof w:val="0"/>
          <w:lang w:eastAsia="zh-CN"/>
        </w:rPr>
      </w:pPr>
      <w:r w:rsidRPr="00CD2248">
        <w:rPr>
          <w:noProof w:val="0"/>
          <w:lang w:eastAsia="zh-CN"/>
        </w:rPr>
        <w:tab/>
      </w:r>
      <w:r w:rsidRPr="00CD2248">
        <w:rPr>
          <w:b/>
          <w:bCs/>
          <w:noProof w:val="0"/>
          <w:lang w:eastAsia="zh-CN"/>
        </w:rPr>
        <w:t>type</w:t>
      </w:r>
      <w:r w:rsidRPr="00CD2248">
        <w:rPr>
          <w:noProof w:val="0"/>
          <w:lang w:eastAsia="zh-CN"/>
        </w:rPr>
        <w:t xml:space="preserve"> </w:t>
      </w:r>
      <w:r w:rsidRPr="00CD2248">
        <w:rPr>
          <w:b/>
          <w:bCs/>
          <w:noProof w:val="0"/>
          <w:lang w:eastAsia="zh-CN"/>
        </w:rPr>
        <w:t>boole</w:t>
      </w:r>
      <w:r w:rsidR="00A63585" w:rsidRPr="00CD2248">
        <w:rPr>
          <w:b/>
          <w:bCs/>
          <w:noProof w:val="0"/>
          <w:lang w:eastAsia="zh-CN"/>
        </w:rPr>
        <w:t>a</w:t>
      </w:r>
      <w:r w:rsidRPr="00CD2248">
        <w:rPr>
          <w:b/>
          <w:bCs/>
          <w:noProof w:val="0"/>
          <w:lang w:eastAsia="zh-CN"/>
        </w:rPr>
        <w:t>n</w:t>
      </w:r>
      <w:r w:rsidRPr="00CD2248">
        <w:rPr>
          <w:noProof w:val="0"/>
          <w:lang w:eastAsia="zh-CN"/>
        </w:rPr>
        <w:t xml:space="preserve"> Bool </w:t>
      </w:r>
      <w:r w:rsidRPr="00CD2248">
        <w:rPr>
          <w:b/>
          <w:bCs/>
          <w:noProof w:val="0"/>
          <w:lang w:eastAsia="zh-CN"/>
        </w:rPr>
        <w:t>with</w:t>
      </w:r>
      <w:r w:rsidRPr="00CD2248">
        <w:rPr>
          <w:noProof w:val="0"/>
          <w:lang w:eastAsia="zh-CN"/>
        </w:rPr>
        <w:t xml:space="preserve"> { </w:t>
      </w:r>
      <w:r w:rsidRPr="00CD2248">
        <w:rPr>
          <w:b/>
          <w:bCs/>
          <w:noProof w:val="0"/>
          <w:lang w:eastAsia="zh-CN"/>
        </w:rPr>
        <w:t>variant</w:t>
      </w:r>
      <w:r w:rsidRPr="00CD2248">
        <w:rPr>
          <w:noProof w:val="0"/>
          <w:lang w:eastAsia="zh-CN"/>
        </w:rPr>
        <w:t xml:space="preserve"> "JSON:literal" }</w:t>
      </w:r>
    </w:p>
    <w:p w14:paraId="11344702" w14:textId="77777777" w:rsidR="00173329" w:rsidRPr="00CD2248" w:rsidRDefault="00173329" w:rsidP="005556D3">
      <w:pPr>
        <w:pStyle w:val="PL"/>
        <w:rPr>
          <w:noProof w:val="0"/>
          <w:lang w:eastAsia="zh-CN"/>
        </w:rPr>
      </w:pPr>
    </w:p>
    <w:p w14:paraId="1D94D971" w14:textId="77777777" w:rsidR="00866463" w:rsidRPr="00CD2248" w:rsidRDefault="00866463" w:rsidP="00866463">
      <w:pPr>
        <w:pStyle w:val="PL"/>
        <w:rPr>
          <w:noProof w:val="0"/>
          <w:lang w:eastAsia="zh-CN"/>
        </w:rPr>
      </w:pPr>
      <w:r w:rsidRPr="00CD2248">
        <w:rPr>
          <w:noProof w:val="0"/>
          <w:lang w:eastAsia="zh-CN"/>
        </w:rPr>
        <w:tab/>
        <w:t>//</w:t>
      </w:r>
      <w:r w:rsidR="00325D45" w:rsidRPr="00CD2248">
        <w:rPr>
          <w:noProof w:val="0"/>
          <w:lang w:eastAsia="zh-CN"/>
        </w:rPr>
        <w:t>W</w:t>
      </w:r>
      <w:r w:rsidRPr="00CD2248">
        <w:rPr>
          <w:noProof w:val="0"/>
          <w:lang w:eastAsia="zh-CN"/>
        </w:rPr>
        <w:t>hen only the null literal is allowed</w:t>
      </w:r>
    </w:p>
    <w:p w14:paraId="726682FD" w14:textId="77777777" w:rsidR="00866463" w:rsidRPr="00CD2248" w:rsidRDefault="00866463" w:rsidP="00866463">
      <w:pPr>
        <w:pStyle w:val="PL"/>
        <w:rPr>
          <w:noProof w:val="0"/>
          <w:lang w:eastAsia="zh-CN"/>
        </w:rPr>
      </w:pPr>
      <w:r w:rsidRPr="00CD2248">
        <w:rPr>
          <w:noProof w:val="0"/>
          <w:lang w:eastAsia="zh-CN"/>
        </w:rPr>
        <w:tab/>
      </w:r>
      <w:r w:rsidRPr="00CD2248">
        <w:rPr>
          <w:b/>
          <w:bCs/>
          <w:noProof w:val="0"/>
          <w:lang w:eastAsia="zh-CN"/>
        </w:rPr>
        <w:t>type</w:t>
      </w:r>
      <w:r w:rsidRPr="00CD2248">
        <w:rPr>
          <w:noProof w:val="0"/>
          <w:lang w:eastAsia="zh-CN"/>
        </w:rPr>
        <w:t xml:space="preserve"> </w:t>
      </w:r>
      <w:r w:rsidRPr="00CD2248">
        <w:rPr>
          <w:b/>
          <w:bCs/>
          <w:noProof w:val="0"/>
          <w:lang w:eastAsia="zh-CN"/>
        </w:rPr>
        <w:t>enumerated</w:t>
      </w:r>
      <w:r w:rsidRPr="00CD2248">
        <w:rPr>
          <w:noProof w:val="0"/>
          <w:lang w:eastAsia="zh-CN"/>
        </w:rPr>
        <w:t xml:space="preserve"> Null { null_ } </w:t>
      </w:r>
      <w:r w:rsidRPr="00CD2248">
        <w:rPr>
          <w:b/>
          <w:bCs/>
          <w:noProof w:val="0"/>
          <w:lang w:eastAsia="zh-CN"/>
        </w:rPr>
        <w:t>with</w:t>
      </w:r>
      <w:r w:rsidRPr="00CD2248">
        <w:rPr>
          <w:noProof w:val="0"/>
          <w:lang w:eastAsia="zh-CN"/>
        </w:rPr>
        <w:t xml:space="preserve"> { </w:t>
      </w:r>
      <w:r w:rsidRPr="00CD2248">
        <w:rPr>
          <w:b/>
          <w:bCs/>
          <w:noProof w:val="0"/>
          <w:lang w:eastAsia="zh-CN"/>
        </w:rPr>
        <w:t>variant</w:t>
      </w:r>
      <w:r w:rsidRPr="00CD2248">
        <w:rPr>
          <w:noProof w:val="0"/>
          <w:lang w:eastAsia="zh-CN"/>
        </w:rPr>
        <w:t xml:space="preserve"> "JSON:literal" }</w:t>
      </w:r>
    </w:p>
    <w:p w14:paraId="61BC13ED" w14:textId="77777777" w:rsidR="00173329" w:rsidRPr="00CD2248" w:rsidRDefault="00173329" w:rsidP="005556D3">
      <w:pPr>
        <w:pStyle w:val="PL"/>
        <w:rPr>
          <w:noProof w:val="0"/>
          <w:lang w:eastAsia="zh-CN"/>
        </w:rPr>
      </w:pPr>
    </w:p>
    <w:p w14:paraId="07555A38" w14:textId="77777777" w:rsidR="00F67A74" w:rsidRPr="00CD2248" w:rsidRDefault="00F67A74" w:rsidP="009E5774">
      <w:pPr>
        <w:pStyle w:val="NO"/>
      </w:pPr>
      <w:r w:rsidRPr="00CD2248">
        <w:t>NOTE:</w:t>
      </w:r>
      <w:r w:rsidRPr="00CD2248">
        <w:tab/>
        <w:t xml:space="preserve">In the case if a JSON value could contain all three defined JSON literals, the user </w:t>
      </w:r>
      <w:r w:rsidR="005E1E6A" w:rsidRPr="00CD2248">
        <w:t>can</w:t>
      </w:r>
      <w:r w:rsidRPr="00CD2248">
        <w:t xml:space="preserve"> define a union type of the above types.</w:t>
      </w:r>
    </w:p>
    <w:p w14:paraId="7072D821" w14:textId="77777777" w:rsidR="005556D3" w:rsidRPr="00CD2248" w:rsidRDefault="005556D3" w:rsidP="005556D3">
      <w:r w:rsidRPr="00CD2248">
        <w:t>There is no type-specific encoding instruction defined for</w:t>
      </w:r>
      <w:r w:rsidR="005E1E6A" w:rsidRPr="00CD2248">
        <w:t xml:space="preserve"> the above types mapping JSON literals</w:t>
      </w:r>
      <w:r w:rsidR="00A83BFA" w:rsidRPr="00CD2248">
        <w:t>, in addition to the generic ones like "normalize" and "name as …".</w:t>
      </w:r>
    </w:p>
    <w:p w14:paraId="00DA5644" w14:textId="77777777" w:rsidR="005556D3" w:rsidRPr="00CD2248" w:rsidRDefault="004F63A2" w:rsidP="005556D3">
      <w:pPr>
        <w:pStyle w:val="EX"/>
      </w:pPr>
      <w:r w:rsidRPr="00CD2248">
        <w:t>EXAMPLE:</w:t>
      </w:r>
    </w:p>
    <w:p w14:paraId="532C0DF3" w14:textId="77777777" w:rsidR="005556D3" w:rsidRPr="00CD2248" w:rsidRDefault="005556D3" w:rsidP="005556D3">
      <w:pPr>
        <w:rPr>
          <w:i/>
        </w:rPr>
      </w:pPr>
      <w:r w:rsidRPr="00CD2248">
        <w:rPr>
          <w:i/>
          <w:lang w:eastAsia="zh-CN"/>
        </w:rPr>
        <w:tab/>
        <w:t>T</w:t>
      </w:r>
      <w:r w:rsidRPr="00CD2248">
        <w:rPr>
          <w:i/>
        </w:rPr>
        <w:t>he TTCN-3 value:</w:t>
      </w:r>
    </w:p>
    <w:p w14:paraId="5C1FF34D" w14:textId="77777777" w:rsidR="005556D3" w:rsidRPr="00CD2248" w:rsidRDefault="005556D3" w:rsidP="005556D3">
      <w:pPr>
        <w:pStyle w:val="PL"/>
        <w:rPr>
          <w:noProof w:val="0"/>
          <w:lang w:eastAsia="zh-CN"/>
        </w:rPr>
      </w:pPr>
      <w:r w:rsidRPr="00CD2248">
        <w:rPr>
          <w:noProof w:val="0"/>
          <w:lang w:eastAsia="zh-CN"/>
        </w:rPr>
        <w:tab/>
      </w:r>
      <w:r w:rsidRPr="00CD2248">
        <w:rPr>
          <w:b/>
          <w:bCs/>
          <w:noProof w:val="0"/>
          <w:lang w:eastAsia="zh-CN"/>
        </w:rPr>
        <w:t>const</w:t>
      </w:r>
      <w:r w:rsidRPr="00CD2248">
        <w:rPr>
          <w:noProof w:val="0"/>
          <w:lang w:eastAsia="zh-CN"/>
        </w:rPr>
        <w:t xml:space="preserve"> </w:t>
      </w:r>
      <w:r w:rsidR="006B1609" w:rsidRPr="00CD2248">
        <w:rPr>
          <w:noProof w:val="0"/>
          <w:lang w:eastAsia="zh-CN"/>
        </w:rPr>
        <w:t>JSON.</w:t>
      </w:r>
      <w:r w:rsidR="002F30C9" w:rsidRPr="00CD2248">
        <w:rPr>
          <w:noProof w:val="0"/>
          <w:lang w:eastAsia="zh-CN"/>
        </w:rPr>
        <w:t>Bool</w:t>
      </w:r>
      <w:r w:rsidRPr="00CD2248">
        <w:rPr>
          <w:noProof w:val="0"/>
          <w:lang w:eastAsia="zh-CN"/>
        </w:rPr>
        <w:t xml:space="preserve"> c_true := true;</w:t>
      </w:r>
    </w:p>
    <w:p w14:paraId="50C5B5FA" w14:textId="77777777" w:rsidR="005556D3" w:rsidRPr="00CD2248" w:rsidRDefault="005556D3" w:rsidP="005556D3">
      <w:pPr>
        <w:pStyle w:val="PL"/>
        <w:rPr>
          <w:b/>
          <w:bCs/>
          <w:noProof w:val="0"/>
          <w:lang w:eastAsia="zh-CN"/>
        </w:rPr>
      </w:pPr>
    </w:p>
    <w:p w14:paraId="4BE30BF7" w14:textId="77777777" w:rsidR="005556D3" w:rsidRPr="00CD2248" w:rsidRDefault="005556D3" w:rsidP="005556D3">
      <w:pPr>
        <w:rPr>
          <w:i/>
        </w:rPr>
      </w:pPr>
      <w:r w:rsidRPr="00CD2248">
        <w:rPr>
          <w:i/>
          <w:lang w:eastAsia="zh-CN"/>
        </w:rPr>
        <w:tab/>
      </w:r>
      <w:r w:rsidRPr="00CD2248">
        <w:rPr>
          <w:i/>
        </w:rPr>
        <w:t xml:space="preserve">will be </w:t>
      </w:r>
      <w:r w:rsidR="002B3CE5" w:rsidRPr="00CD2248">
        <w:rPr>
          <w:i/>
        </w:rPr>
        <w:t>transformed</w:t>
      </w:r>
      <w:r w:rsidRPr="00CD2248">
        <w:rPr>
          <w:i/>
        </w:rPr>
        <w:t xml:space="preserve"> </w:t>
      </w:r>
      <w:r w:rsidR="002B3CE5" w:rsidRPr="00CD2248">
        <w:rPr>
          <w:i/>
        </w:rPr>
        <w:t>to</w:t>
      </w:r>
      <w:r w:rsidRPr="00CD2248">
        <w:rPr>
          <w:i/>
        </w:rPr>
        <w:t xml:space="preserve"> JSON </w:t>
      </w:r>
      <w:r w:rsidR="00002600" w:rsidRPr="00CD2248">
        <w:rPr>
          <w:i/>
        </w:rPr>
        <w:t xml:space="preserve">e.g. </w:t>
      </w:r>
      <w:r w:rsidRPr="00CD2248">
        <w:rPr>
          <w:i/>
        </w:rPr>
        <w:t>as:</w:t>
      </w:r>
    </w:p>
    <w:p w14:paraId="604EDBE5" w14:textId="77777777" w:rsidR="005556D3" w:rsidRPr="00CD2248" w:rsidRDefault="005556D3" w:rsidP="005556D3">
      <w:pPr>
        <w:pStyle w:val="PL"/>
        <w:rPr>
          <w:b/>
          <w:i/>
          <w:noProof w:val="0"/>
        </w:rPr>
      </w:pPr>
      <w:r w:rsidRPr="00CD2248">
        <w:rPr>
          <w:noProof w:val="0"/>
        </w:rPr>
        <w:tab/>
      </w:r>
      <w:r w:rsidRPr="00CD2248">
        <w:rPr>
          <w:b/>
          <w:i/>
          <w:noProof w:val="0"/>
        </w:rPr>
        <w:t>true</w:t>
      </w:r>
    </w:p>
    <w:p w14:paraId="4C56BFE0" w14:textId="77777777" w:rsidR="005556D3" w:rsidRPr="00CD2248" w:rsidRDefault="005556D3" w:rsidP="005556D3">
      <w:r w:rsidRPr="00CD2248">
        <w:rPr>
          <w:lang w:eastAsia="zh-CN"/>
        </w:rPr>
        <w:tab/>
      </w:r>
      <w:r w:rsidRPr="00CD2248">
        <w:t>(</w:t>
      </w:r>
      <w:r w:rsidR="002B3CE5" w:rsidRPr="00CD2248">
        <w:rPr>
          <w:rFonts w:cs="Courier New"/>
        </w:rPr>
        <w:t xml:space="preserve">its </w:t>
      </w:r>
      <w:r w:rsidR="002B3CE5" w:rsidRPr="00CD2248">
        <w:rPr>
          <w:rFonts w:eastAsia="MS Mincho"/>
        </w:rPr>
        <w:t xml:space="preserve">UTF-8 </w:t>
      </w:r>
      <w:r w:rsidR="002B3CE5" w:rsidRPr="00CD2248">
        <w:t>serialization is</w:t>
      </w:r>
      <w:r w:rsidR="00F6303C" w:rsidRPr="00CD2248">
        <w:t xml:space="preserve"> 74</w:t>
      </w:r>
      <w:r w:rsidRPr="00CD2248">
        <w:t>72</w:t>
      </w:r>
      <w:r w:rsidR="00F6303C" w:rsidRPr="00CD2248">
        <w:t>75</w:t>
      </w:r>
      <w:r w:rsidRPr="00CD2248">
        <w:t>65)</w:t>
      </w:r>
      <w:r w:rsidR="004F63A2" w:rsidRPr="00CD2248">
        <w:t>.</w:t>
      </w:r>
    </w:p>
    <w:p w14:paraId="370BCC7E" w14:textId="77777777" w:rsidR="00E06EFC" w:rsidRPr="00CD2248" w:rsidRDefault="006F64DE" w:rsidP="007364E1">
      <w:pPr>
        <w:pStyle w:val="Heading1"/>
      </w:pPr>
      <w:bookmarkStart w:id="69" w:name="clause_TTCN2JSON_MainClause"/>
      <w:bookmarkStart w:id="70" w:name="_Toc73353912"/>
      <w:r w:rsidRPr="00CD2248">
        <w:lastRenderedPageBreak/>
        <w:t>7</w:t>
      </w:r>
      <w:bookmarkEnd w:id="69"/>
      <w:r w:rsidR="00E06EFC" w:rsidRPr="00CD2248">
        <w:tab/>
      </w:r>
      <w:r w:rsidR="00264872" w:rsidRPr="00CD2248">
        <w:t xml:space="preserve">Using </w:t>
      </w:r>
      <w:r w:rsidR="00E06EFC" w:rsidRPr="00CD2248">
        <w:t xml:space="preserve">JSON </w:t>
      </w:r>
      <w:r w:rsidR="00264872" w:rsidRPr="00CD2248">
        <w:t>to</w:t>
      </w:r>
      <w:r w:rsidR="0097030B" w:rsidRPr="00CD2248">
        <w:t xml:space="preserve"> </w:t>
      </w:r>
      <w:r w:rsidR="00264872" w:rsidRPr="00CD2248">
        <w:t>exchange data between TTCN-3 and other systems</w:t>
      </w:r>
      <w:bookmarkEnd w:id="70"/>
    </w:p>
    <w:p w14:paraId="5AB0C8A0" w14:textId="77777777" w:rsidR="00066334" w:rsidRPr="00CD2248" w:rsidRDefault="006F64DE" w:rsidP="007364E1">
      <w:pPr>
        <w:pStyle w:val="Heading2"/>
        <w:rPr>
          <w:rFonts w:eastAsia="MS Mincho"/>
        </w:rPr>
      </w:pPr>
      <w:bookmarkStart w:id="71" w:name="clause_TTCN2JSON_GeneralRules"/>
      <w:bookmarkStart w:id="72" w:name="_Toc73353913"/>
      <w:r w:rsidRPr="00CD2248">
        <w:rPr>
          <w:rFonts w:eastAsia="MS Mincho"/>
        </w:rPr>
        <w:t>7</w:t>
      </w:r>
      <w:r w:rsidR="00066334" w:rsidRPr="00CD2248">
        <w:rPr>
          <w:rFonts w:eastAsia="MS Mincho"/>
        </w:rPr>
        <w:t>.1</w:t>
      </w:r>
      <w:bookmarkEnd w:id="71"/>
      <w:r w:rsidR="00A42DBE" w:rsidRPr="00CD2248">
        <w:rPr>
          <w:rFonts w:eastAsia="MS Mincho"/>
        </w:rPr>
        <w:tab/>
      </w:r>
      <w:r w:rsidR="00066334" w:rsidRPr="00CD2248">
        <w:rPr>
          <w:rFonts w:eastAsia="MS Mincho"/>
        </w:rPr>
        <w:t>General rules</w:t>
      </w:r>
      <w:bookmarkEnd w:id="72"/>
    </w:p>
    <w:p w14:paraId="4B0D8D92" w14:textId="028D4506" w:rsidR="00D502C7" w:rsidRPr="00CD2248" w:rsidRDefault="0016554F" w:rsidP="007364E1">
      <w:pPr>
        <w:keepNext/>
        <w:keepLines/>
        <w:rPr>
          <w:rFonts w:eastAsia="MS Mincho"/>
        </w:rPr>
      </w:pPr>
      <w:r w:rsidRPr="00CD2248">
        <w:rPr>
          <w:rFonts w:eastAsia="MS Mincho"/>
        </w:rPr>
        <w:t>C</w:t>
      </w:r>
      <w:r w:rsidR="0053485A" w:rsidRPr="00CD2248">
        <w:rPr>
          <w:rFonts w:eastAsia="MS Mincho"/>
        </w:rPr>
        <w:t>lause</w:t>
      </w:r>
      <w:r w:rsidR="00FE100F" w:rsidRPr="00CD2248">
        <w:rPr>
          <w:rFonts w:eastAsia="MS Mincho"/>
        </w:rPr>
        <w:t xml:space="preserve"> </w:t>
      </w:r>
      <w:r w:rsidR="00FE100F" w:rsidRPr="00CD2248">
        <w:rPr>
          <w:rFonts w:eastAsia="MS Mincho"/>
        </w:rPr>
        <w:fldChar w:fldCharType="begin"/>
      </w:r>
      <w:r w:rsidR="00FE100F" w:rsidRPr="00CD2248">
        <w:rPr>
          <w:rFonts w:eastAsia="MS Mincho"/>
        </w:rPr>
        <w:instrText xml:space="preserve"> REF clause_TTCN2JSON_MainClause \h </w:instrText>
      </w:r>
      <w:r w:rsidR="006A2C8E" w:rsidRPr="00CD2248">
        <w:rPr>
          <w:rFonts w:eastAsia="MS Mincho"/>
        </w:rPr>
        <w:instrText xml:space="preserve"> \* MERGEFORMAT </w:instrText>
      </w:r>
      <w:r w:rsidR="00FE100F" w:rsidRPr="00CD2248">
        <w:rPr>
          <w:rFonts w:eastAsia="MS Mincho"/>
        </w:rPr>
      </w:r>
      <w:r w:rsidR="00FE100F" w:rsidRPr="00CD2248">
        <w:rPr>
          <w:rFonts w:eastAsia="MS Mincho"/>
        </w:rPr>
        <w:fldChar w:fldCharType="separate"/>
      </w:r>
      <w:r w:rsidR="00F91E52" w:rsidRPr="00CD2248">
        <w:t>7</w:t>
      </w:r>
      <w:r w:rsidR="00FE100F" w:rsidRPr="00CD2248">
        <w:rPr>
          <w:rFonts w:eastAsia="MS Mincho"/>
        </w:rPr>
        <w:fldChar w:fldCharType="end"/>
      </w:r>
      <w:r w:rsidRPr="00CD2248">
        <w:rPr>
          <w:rFonts w:eastAsia="MS Mincho"/>
        </w:rPr>
        <w:t xml:space="preserve"> </w:t>
      </w:r>
      <w:r w:rsidR="00D502C7" w:rsidRPr="00CD2248">
        <w:rPr>
          <w:rFonts w:eastAsia="MS Mincho"/>
        </w:rPr>
        <w:t xml:space="preserve">of the present document </w:t>
      </w:r>
      <w:r w:rsidR="0053485A" w:rsidRPr="00CD2248">
        <w:rPr>
          <w:rFonts w:eastAsia="MS Mincho"/>
        </w:rPr>
        <w:t xml:space="preserve">specifies converting abstract TTCN-3 values into </w:t>
      </w:r>
      <w:r w:rsidR="00D502C7" w:rsidRPr="00CD2248">
        <w:rPr>
          <w:rFonts w:eastAsia="MS Mincho"/>
        </w:rPr>
        <w:t>their</w:t>
      </w:r>
      <w:r w:rsidR="0053485A" w:rsidRPr="00CD2248">
        <w:rPr>
          <w:rFonts w:eastAsia="MS Mincho"/>
        </w:rPr>
        <w:t xml:space="preserve"> JSON representation (see </w:t>
      </w:r>
      <w:r w:rsidR="00450E07" w:rsidRPr="00CD2248">
        <w:rPr>
          <w:rFonts w:eastAsia="MS Mincho"/>
        </w:rPr>
        <w:t>IETF RFC 7159</w:t>
      </w:r>
      <w:r w:rsidRPr="00CD2248">
        <w:rPr>
          <w:rFonts w:eastAsia="MS Mincho"/>
        </w:rPr>
        <w:t xml:space="preserve"> [</w:t>
      </w:r>
      <w:r w:rsidRPr="00CD2248">
        <w:rPr>
          <w:rFonts w:eastAsia="MS Mincho"/>
        </w:rPr>
        <w:fldChar w:fldCharType="begin"/>
      </w:r>
      <w:r w:rsidR="009F0433" w:rsidRPr="00CD2248">
        <w:rPr>
          <w:rFonts w:eastAsia="MS Mincho"/>
        </w:rPr>
        <w:instrText xml:space="preserve">REF REF_IETFRFC7159  \h </w:instrText>
      </w:r>
      <w:r w:rsidR="005F6BEE" w:rsidRPr="00CD2248">
        <w:rPr>
          <w:rFonts w:eastAsia="MS Mincho"/>
        </w:rPr>
        <w:instrText xml:space="preserve"> \* MERGEFORMAT </w:instrText>
      </w:r>
      <w:r w:rsidRPr="00CD2248">
        <w:rPr>
          <w:rFonts w:eastAsia="MS Mincho"/>
        </w:rPr>
      </w:r>
      <w:r w:rsidRPr="00CD2248">
        <w:rPr>
          <w:rFonts w:eastAsia="MS Mincho"/>
        </w:rPr>
        <w:fldChar w:fldCharType="separate"/>
      </w:r>
      <w:r w:rsidR="00F91E52" w:rsidRPr="00CD2248">
        <w:t>2</w:t>
      </w:r>
      <w:r w:rsidRPr="00CD2248">
        <w:rPr>
          <w:rFonts w:eastAsia="MS Mincho"/>
        </w:rPr>
        <w:fldChar w:fldCharType="end"/>
      </w:r>
      <w:r w:rsidRPr="00CD2248">
        <w:rPr>
          <w:rFonts w:eastAsia="MS Mincho"/>
        </w:rPr>
        <w:t>]</w:t>
      </w:r>
      <w:r w:rsidR="0053485A" w:rsidRPr="00CD2248">
        <w:rPr>
          <w:rFonts w:eastAsia="MS Mincho"/>
        </w:rPr>
        <w:t xml:space="preserve">) and </w:t>
      </w:r>
      <w:r w:rsidR="00C71A4B" w:rsidRPr="00CD2248">
        <w:rPr>
          <w:rFonts w:eastAsia="MS Mincho"/>
        </w:rPr>
        <w:t xml:space="preserve">converting </w:t>
      </w:r>
      <w:r w:rsidR="0053485A" w:rsidRPr="00CD2248">
        <w:rPr>
          <w:rFonts w:eastAsia="MS Mincho"/>
        </w:rPr>
        <w:t>JSON data into values of abstract TTCN-3 types.</w:t>
      </w:r>
      <w:r w:rsidR="00D502C7" w:rsidRPr="00CD2248">
        <w:rPr>
          <w:rFonts w:eastAsia="MS Mincho"/>
        </w:rPr>
        <w:t xml:space="preserve"> Clause </w:t>
      </w:r>
      <w:r w:rsidR="00FE100F" w:rsidRPr="00CD2248">
        <w:rPr>
          <w:rFonts w:eastAsia="MS Mincho"/>
        </w:rPr>
        <w:fldChar w:fldCharType="begin"/>
      </w:r>
      <w:r w:rsidR="00FE100F" w:rsidRPr="00CD2248">
        <w:rPr>
          <w:rFonts w:eastAsia="MS Mincho"/>
        </w:rPr>
        <w:instrText xml:space="preserve"> REF clause_TTCN2JSON_MainClause \h </w:instrText>
      </w:r>
      <w:r w:rsidR="006A2C8E" w:rsidRPr="00CD2248">
        <w:rPr>
          <w:rFonts w:eastAsia="MS Mincho"/>
        </w:rPr>
        <w:instrText xml:space="preserve"> \* MERGEFORMAT </w:instrText>
      </w:r>
      <w:r w:rsidR="00FE100F" w:rsidRPr="00CD2248">
        <w:rPr>
          <w:rFonts w:eastAsia="MS Mincho"/>
        </w:rPr>
      </w:r>
      <w:r w:rsidR="00FE100F" w:rsidRPr="00CD2248">
        <w:rPr>
          <w:rFonts w:eastAsia="MS Mincho"/>
        </w:rPr>
        <w:fldChar w:fldCharType="separate"/>
      </w:r>
      <w:r w:rsidR="00F91E52" w:rsidRPr="00CD2248">
        <w:t>7</w:t>
      </w:r>
      <w:r w:rsidR="00FE100F" w:rsidRPr="00CD2248">
        <w:rPr>
          <w:rFonts w:eastAsia="MS Mincho"/>
        </w:rPr>
        <w:fldChar w:fldCharType="end"/>
      </w:r>
      <w:r w:rsidR="00D502C7" w:rsidRPr="00CD2248">
        <w:rPr>
          <w:rFonts w:eastAsia="MS Mincho"/>
        </w:rPr>
        <w:t xml:space="preserve"> of the present document covers the </w:t>
      </w:r>
      <w:r w:rsidR="00C71A4B" w:rsidRPr="00CD2248">
        <w:rPr>
          <w:rFonts w:eastAsia="MS Mincho"/>
        </w:rPr>
        <w:t xml:space="preserve">conversion </w:t>
      </w:r>
      <w:r w:rsidR="00D502C7" w:rsidRPr="00CD2248">
        <w:rPr>
          <w:rFonts w:eastAsia="MS Mincho"/>
        </w:rPr>
        <w:t>rules for the different TTCN-3 data types, while the encoding instructions</w:t>
      </w:r>
      <w:r w:rsidR="00C71A4B" w:rsidRPr="00CD2248">
        <w:rPr>
          <w:rFonts w:eastAsia="MS Mincho"/>
        </w:rPr>
        <w:t>,</w:t>
      </w:r>
      <w:r w:rsidR="00D502C7" w:rsidRPr="00CD2248">
        <w:rPr>
          <w:rFonts w:eastAsia="MS Mincho"/>
        </w:rPr>
        <w:t xml:space="preserve"> influencing the </w:t>
      </w:r>
      <w:r w:rsidR="00C71A4B" w:rsidRPr="00CD2248">
        <w:rPr>
          <w:rFonts w:eastAsia="MS Mincho"/>
        </w:rPr>
        <w:t xml:space="preserve">conversion </w:t>
      </w:r>
      <w:r w:rsidR="00D502C7" w:rsidRPr="00CD2248">
        <w:rPr>
          <w:rFonts w:eastAsia="MS Mincho"/>
        </w:rPr>
        <w:t xml:space="preserve">are detailed in </w:t>
      </w:r>
      <w:r w:rsidR="00D502C7" w:rsidRPr="00CD2248">
        <w:rPr>
          <w:rFonts w:eastAsia="MS Mincho"/>
        </w:rPr>
        <w:fldChar w:fldCharType="begin"/>
      </w:r>
      <w:r w:rsidR="00D502C7" w:rsidRPr="00CD2248">
        <w:rPr>
          <w:rFonts w:eastAsia="MS Mincho"/>
        </w:rPr>
        <w:instrText xml:space="preserve"> REF annex_EncInstr_General \h </w:instrText>
      </w:r>
      <w:r w:rsidR="00D502C7" w:rsidRPr="00CD2248">
        <w:rPr>
          <w:rFonts w:eastAsia="MS Mincho"/>
        </w:rPr>
      </w:r>
      <w:r w:rsidR="00D502C7" w:rsidRPr="00CD2248">
        <w:rPr>
          <w:rFonts w:eastAsia="MS Mincho"/>
        </w:rPr>
        <w:fldChar w:fldCharType="separate"/>
      </w:r>
      <w:r w:rsidR="00F91E52" w:rsidRPr="00CD2248">
        <w:t>Annex B</w:t>
      </w:r>
      <w:r w:rsidR="00D502C7" w:rsidRPr="00CD2248">
        <w:rPr>
          <w:rFonts w:eastAsia="MS Mincho"/>
        </w:rPr>
        <w:fldChar w:fldCharType="end"/>
      </w:r>
      <w:r w:rsidR="00D502C7" w:rsidRPr="00CD2248">
        <w:rPr>
          <w:rFonts w:eastAsia="MS Mincho"/>
        </w:rPr>
        <w:t>.</w:t>
      </w:r>
    </w:p>
    <w:p w14:paraId="61FD0602" w14:textId="77777777" w:rsidR="00194636" w:rsidRPr="00CD2248" w:rsidRDefault="00D502C7" w:rsidP="00D502C7">
      <w:pPr>
        <w:rPr>
          <w:lang w:eastAsia="x-none"/>
        </w:rPr>
      </w:pPr>
      <w:r w:rsidRPr="00CD2248">
        <w:rPr>
          <w:lang w:eastAsia="x-none"/>
        </w:rPr>
        <w:t xml:space="preserve">By default all instances of </w:t>
      </w:r>
      <w:r w:rsidRPr="00CD2248">
        <w:rPr>
          <w:b/>
          <w:lang w:eastAsia="x-none"/>
        </w:rPr>
        <w:t>top-level</w:t>
      </w:r>
      <w:r w:rsidRPr="00CD2248">
        <w:rPr>
          <w:lang w:eastAsia="x-none"/>
        </w:rPr>
        <w:t xml:space="preserve"> TTCN-3 types </w:t>
      </w:r>
      <w:r w:rsidR="00ED05FD" w:rsidRPr="00CD2248">
        <w:rPr>
          <w:lang w:eastAsia="x-none"/>
        </w:rPr>
        <w:t>are represented</w:t>
      </w:r>
      <w:r w:rsidRPr="00CD2248">
        <w:rPr>
          <w:lang w:eastAsia="x-none"/>
        </w:rPr>
        <w:t xml:space="preserve"> </w:t>
      </w:r>
      <w:r w:rsidR="00D14704" w:rsidRPr="00CD2248">
        <w:rPr>
          <w:lang w:eastAsia="x-none"/>
        </w:rPr>
        <w:t xml:space="preserve">by </w:t>
      </w:r>
      <w:r w:rsidRPr="00CD2248">
        <w:rPr>
          <w:lang w:eastAsia="x-none"/>
        </w:rPr>
        <w:t xml:space="preserve">a </w:t>
      </w:r>
      <w:r w:rsidR="00EE345B" w:rsidRPr="00CD2248">
        <w:rPr>
          <w:lang w:eastAsia="x-none"/>
        </w:rPr>
        <w:t>"</w:t>
      </w:r>
      <w:r w:rsidRPr="00CD2248">
        <w:rPr>
          <w:lang w:eastAsia="x-none"/>
        </w:rPr>
        <w:t>wrapper</w:t>
      </w:r>
      <w:r w:rsidR="00EE345B" w:rsidRPr="00CD2248">
        <w:rPr>
          <w:lang w:eastAsia="x-none"/>
        </w:rPr>
        <w:t>"</w:t>
      </w:r>
      <w:r w:rsidRPr="00CD2248">
        <w:rPr>
          <w:lang w:eastAsia="x-none"/>
        </w:rPr>
        <w:t xml:space="preserve"> JSON object with a single object member, where the name of the object member </w:t>
      </w:r>
      <w:r w:rsidR="00194636" w:rsidRPr="00CD2248">
        <w:rPr>
          <w:lang w:eastAsia="x-none"/>
        </w:rPr>
        <w:t>shall be</w:t>
      </w:r>
      <w:r w:rsidR="004F63A2" w:rsidRPr="00CD2248">
        <w:rPr>
          <w:lang w:eastAsia="x-none"/>
        </w:rPr>
        <w:t>:</w:t>
      </w:r>
    </w:p>
    <w:p w14:paraId="42DC711D" w14:textId="77777777" w:rsidR="00194636" w:rsidRPr="00CD2248" w:rsidRDefault="00D502C7" w:rsidP="009E5774">
      <w:pPr>
        <w:pStyle w:val="B1"/>
      </w:pPr>
      <w:r w:rsidRPr="00CD2248">
        <w:t xml:space="preserve">the name of </w:t>
      </w:r>
      <w:r w:rsidR="00D14704" w:rsidRPr="00CD2248">
        <w:t xml:space="preserve">a </w:t>
      </w:r>
      <w:r w:rsidR="00D14704" w:rsidRPr="00CD2248">
        <w:rPr>
          <w:b/>
        </w:rPr>
        <w:t>built-in</w:t>
      </w:r>
      <w:r w:rsidR="00D14704" w:rsidRPr="00CD2248">
        <w:t xml:space="preserve"> TTCN-3 type</w:t>
      </w:r>
      <w:r w:rsidR="00194636" w:rsidRPr="00CD2248">
        <w:t xml:space="preserve">, except for </w:t>
      </w:r>
      <w:r w:rsidR="00194636" w:rsidRPr="00CD2248">
        <w:rPr>
          <w:rFonts w:ascii="Courier New" w:hAnsi="Courier New" w:cs="Courier New"/>
          <w:b/>
        </w:rPr>
        <w:t>anytype</w:t>
      </w:r>
      <w:r w:rsidR="00194636" w:rsidRPr="00CD2248">
        <w:t>-s</w:t>
      </w:r>
      <w:r w:rsidR="004F63A2" w:rsidRPr="00CD2248">
        <w:t>;</w:t>
      </w:r>
    </w:p>
    <w:p w14:paraId="1DEC3F14" w14:textId="77777777" w:rsidR="00194636" w:rsidRPr="00CD2248" w:rsidRDefault="00194636" w:rsidP="009E5774">
      <w:pPr>
        <w:pStyle w:val="B1"/>
      </w:pPr>
      <w:r w:rsidRPr="00CD2248">
        <w:t>the qualified name of the built-in TTCN-3 type</w:t>
      </w:r>
      <w:r w:rsidR="00D14704" w:rsidRPr="00CD2248">
        <w:t xml:space="preserve"> </w:t>
      </w:r>
      <w:r w:rsidRPr="00CD2248">
        <w:rPr>
          <w:rFonts w:ascii="Courier New" w:hAnsi="Courier New" w:cs="Courier New"/>
          <w:b/>
        </w:rPr>
        <w:t>anytype</w:t>
      </w:r>
      <w:r w:rsidR="004F63A2" w:rsidRPr="00CD2248">
        <w:rPr>
          <w:rFonts w:ascii="Courier New" w:hAnsi="Courier New" w:cs="Courier New"/>
          <w:b/>
        </w:rPr>
        <w:t>;</w:t>
      </w:r>
      <w:r w:rsidRPr="00CD2248">
        <w:t xml:space="preserve"> or</w:t>
      </w:r>
    </w:p>
    <w:p w14:paraId="0B3C9811" w14:textId="77777777" w:rsidR="00194636" w:rsidRPr="00CD2248" w:rsidRDefault="00194636" w:rsidP="009E5774">
      <w:pPr>
        <w:pStyle w:val="B1"/>
      </w:pPr>
      <w:r w:rsidRPr="00CD2248">
        <w:t>t</w:t>
      </w:r>
      <w:r w:rsidR="00D502C7" w:rsidRPr="00CD2248">
        <w:t xml:space="preserve">he </w:t>
      </w:r>
      <w:r w:rsidR="00D14704" w:rsidRPr="00CD2248">
        <w:t xml:space="preserve">qualified name of a user-defined </w:t>
      </w:r>
      <w:r w:rsidR="00D502C7" w:rsidRPr="00CD2248">
        <w:t xml:space="preserve">TTCN-3 </w:t>
      </w:r>
      <w:r w:rsidR="00D502C7" w:rsidRPr="00CD2248">
        <w:rPr>
          <w:b/>
        </w:rPr>
        <w:t>type</w:t>
      </w:r>
      <w:r w:rsidR="001863E5" w:rsidRPr="00CD2248">
        <w:t xml:space="preserve"> (in case of a type alias, the name o</w:t>
      </w:r>
      <w:r w:rsidR="004F63A2" w:rsidRPr="00CD2248">
        <w:t>f the alias type shall be used);</w:t>
      </w:r>
    </w:p>
    <w:p w14:paraId="2EA287B0" w14:textId="77777777" w:rsidR="00D502C7" w:rsidRPr="00CD2248" w:rsidRDefault="00D502C7" w:rsidP="00316273">
      <w:pPr>
        <w:pStyle w:val="B1"/>
      </w:pPr>
      <w:r w:rsidRPr="00CD2248">
        <w:t xml:space="preserve">and the value of the object member is the JSON representation of the value of the </w:t>
      </w:r>
      <w:r w:rsidR="00ED05FD" w:rsidRPr="00CD2248">
        <w:t xml:space="preserve">given </w:t>
      </w:r>
      <w:r w:rsidRPr="00CD2248">
        <w:t>instance.</w:t>
      </w:r>
      <w:r w:rsidR="001C7810" w:rsidRPr="00CD2248">
        <w:t xml:space="preserve"> The name of the top</w:t>
      </w:r>
      <w:r w:rsidR="00EF055C" w:rsidRPr="00CD2248">
        <w:noBreakHyphen/>
      </w:r>
      <w:r w:rsidR="001C7810" w:rsidRPr="00CD2248">
        <w:t>level TTCN-3 type shall be tr</w:t>
      </w:r>
      <w:r w:rsidR="00F45230" w:rsidRPr="00CD2248">
        <w:t>ansformed to a</w:t>
      </w:r>
      <w:r w:rsidR="001C7810" w:rsidRPr="00CD2248">
        <w:t xml:space="preserve"> </w:t>
      </w:r>
      <w:r w:rsidR="001C7810" w:rsidRPr="00CD2248">
        <w:rPr>
          <w:rFonts w:ascii="Courier New" w:hAnsi="Courier New" w:cs="Courier New"/>
          <w:b/>
        </w:rPr>
        <w:t>JSON.String</w:t>
      </w:r>
      <w:r w:rsidR="001C7810" w:rsidRPr="00CD2248">
        <w:t>.</w:t>
      </w:r>
    </w:p>
    <w:p w14:paraId="2C3C37AA" w14:textId="6B5F725A" w:rsidR="00ED05FD" w:rsidRPr="00CD2248" w:rsidRDefault="00ED05FD" w:rsidP="00D502C7">
      <w:pPr>
        <w:rPr>
          <w:lang w:eastAsia="x-none"/>
        </w:rPr>
      </w:pPr>
      <w:r w:rsidRPr="00CD2248">
        <w:rPr>
          <w:lang w:eastAsia="x-none"/>
        </w:rPr>
        <w:t xml:space="preserve">In the TTCN-3 to JSON direction, generating the </w:t>
      </w:r>
      <w:r w:rsidR="001C7810" w:rsidRPr="00CD2248">
        <w:rPr>
          <w:lang w:eastAsia="x-none"/>
        </w:rPr>
        <w:t>type-name</w:t>
      </w:r>
      <w:r w:rsidRPr="00CD2248">
        <w:rPr>
          <w:lang w:eastAsia="x-none"/>
        </w:rPr>
        <w:t xml:space="preserve"> wrapper object for the top-level type can be disabled by attaching the "noType" encoding instruction (see clause </w:t>
      </w:r>
      <w:r w:rsidRPr="00CD2248">
        <w:rPr>
          <w:lang w:eastAsia="x-none"/>
        </w:rPr>
        <w:fldChar w:fldCharType="begin"/>
      </w:r>
      <w:r w:rsidRPr="00CD2248">
        <w:rPr>
          <w:lang w:eastAsia="x-none"/>
        </w:rPr>
        <w:instrText xml:space="preserve"> REF clause_EncInstr_noType \h </w:instrText>
      </w:r>
      <w:r w:rsidRPr="00CD2248">
        <w:rPr>
          <w:lang w:eastAsia="x-none"/>
        </w:rPr>
      </w:r>
      <w:r w:rsidRPr="00CD2248">
        <w:rPr>
          <w:lang w:eastAsia="x-none"/>
        </w:rPr>
        <w:fldChar w:fldCharType="separate"/>
      </w:r>
      <w:r w:rsidR="00F91E52" w:rsidRPr="00CD2248">
        <w:t>B.3.11</w:t>
      </w:r>
      <w:r w:rsidRPr="00CD2248">
        <w:rPr>
          <w:lang w:eastAsia="x-none"/>
        </w:rPr>
        <w:fldChar w:fldCharType="end"/>
      </w:r>
      <w:r w:rsidRPr="00CD2248">
        <w:rPr>
          <w:lang w:eastAsia="x-none"/>
        </w:rPr>
        <w:t>). In the JSON to TTCN-3 direction, the presence of the TTCN-3 type</w:t>
      </w:r>
      <w:r w:rsidR="00EE345B" w:rsidRPr="00CD2248">
        <w:rPr>
          <w:lang w:eastAsia="x-none"/>
        </w:rPr>
        <w:t>'</w:t>
      </w:r>
      <w:r w:rsidRPr="00CD2248">
        <w:rPr>
          <w:lang w:eastAsia="x-none"/>
        </w:rPr>
        <w:t xml:space="preserve">s name in the JSON </w:t>
      </w:r>
      <w:r w:rsidR="00EE345B" w:rsidRPr="00CD2248">
        <w:rPr>
          <w:lang w:eastAsia="x-none"/>
        </w:rPr>
        <w:t>"</w:t>
      </w:r>
      <w:r w:rsidRPr="00CD2248">
        <w:rPr>
          <w:lang w:eastAsia="x-none"/>
        </w:rPr>
        <w:t>wrapper object</w:t>
      </w:r>
      <w:r w:rsidR="00EE345B" w:rsidRPr="00CD2248">
        <w:rPr>
          <w:lang w:eastAsia="x-none"/>
        </w:rPr>
        <w:t>"</w:t>
      </w:r>
      <w:r w:rsidRPr="00CD2248">
        <w:rPr>
          <w:lang w:eastAsia="x-none"/>
        </w:rPr>
        <w:t xml:space="preserve"> makes the </w:t>
      </w:r>
      <w:r w:rsidR="00C71A4B" w:rsidRPr="00CD2248">
        <w:rPr>
          <w:lang w:eastAsia="x-none"/>
        </w:rPr>
        <w:t>conversion</w:t>
      </w:r>
      <w:r w:rsidRPr="00CD2248">
        <w:rPr>
          <w:lang w:eastAsia="x-none"/>
        </w:rPr>
        <w:t xml:space="preserve"> unambiguous, but tools shall transform JSON values </w:t>
      </w:r>
      <w:r w:rsidR="001C7810" w:rsidRPr="00CD2248">
        <w:rPr>
          <w:lang w:eastAsia="x-none"/>
        </w:rPr>
        <w:t xml:space="preserve">without the type-name wrapper object </w:t>
      </w:r>
      <w:r w:rsidRPr="00CD2248">
        <w:rPr>
          <w:lang w:eastAsia="x-none"/>
        </w:rPr>
        <w:t>to TTCN-3 valu</w:t>
      </w:r>
      <w:r w:rsidR="001C7810" w:rsidRPr="00CD2248">
        <w:rPr>
          <w:lang w:eastAsia="x-none"/>
        </w:rPr>
        <w:t>es, if the type of the TTCN-3 instance can be determined (e.g. known from an external function declaration</w:t>
      </w:r>
      <w:r w:rsidR="00437504" w:rsidRPr="00CD2248">
        <w:rPr>
          <w:lang w:eastAsia="x-none"/>
        </w:rPr>
        <w:t xml:space="preserve"> or from</w:t>
      </w:r>
      <w:r w:rsidR="001C7810" w:rsidRPr="00CD2248">
        <w:rPr>
          <w:lang w:eastAsia="x-none"/>
        </w:rPr>
        <w:t xml:space="preserve"> a port type definition</w:t>
      </w:r>
      <w:r w:rsidR="00F45230" w:rsidRPr="00CD2248">
        <w:rPr>
          <w:lang w:eastAsia="x-none"/>
        </w:rPr>
        <w:t>)</w:t>
      </w:r>
      <w:r w:rsidR="001C7810" w:rsidRPr="00CD2248">
        <w:rPr>
          <w:lang w:eastAsia="x-none"/>
        </w:rPr>
        <w:t>.</w:t>
      </w:r>
    </w:p>
    <w:p w14:paraId="1D304E99" w14:textId="77777777" w:rsidR="00F45230" w:rsidRPr="00CD2248" w:rsidRDefault="00F45230" w:rsidP="009E5774">
      <w:r w:rsidRPr="00CD2248">
        <w:t>As the JSON value</w:t>
      </w:r>
      <w:r w:rsidR="00EE345B" w:rsidRPr="00CD2248">
        <w:t>'</w:t>
      </w:r>
      <w:r w:rsidRPr="00CD2248">
        <w:t xml:space="preserve">s syntax is unambiguous for float and boolean values only, tools should not rely </w:t>
      </w:r>
      <w:r w:rsidR="001662E0" w:rsidRPr="00CD2248">
        <w:t>on the JSON value</w:t>
      </w:r>
      <w:r w:rsidR="00EE345B" w:rsidRPr="00CD2248">
        <w:t>'</w:t>
      </w:r>
      <w:r w:rsidR="001662E0" w:rsidRPr="00CD2248">
        <w:t xml:space="preserve">s syntax </w:t>
      </w:r>
      <w:r w:rsidR="00120A36" w:rsidRPr="00CD2248">
        <w:t xml:space="preserve">only </w:t>
      </w:r>
      <w:r w:rsidR="001662E0" w:rsidRPr="00CD2248">
        <w:t xml:space="preserve">when </w:t>
      </w:r>
      <w:r w:rsidRPr="00CD2248">
        <w:t>determining the TTCN-3 type.</w:t>
      </w:r>
    </w:p>
    <w:p w14:paraId="61441541" w14:textId="33AB8A45" w:rsidR="00264872" w:rsidRPr="00CD2248" w:rsidRDefault="00C71A4B" w:rsidP="00264872">
      <w:r w:rsidRPr="00CD2248">
        <w:t>Conversion</w:t>
      </w:r>
      <w:r w:rsidR="00826E62" w:rsidRPr="00CD2248">
        <w:t xml:space="preserve"> to and from </w:t>
      </w:r>
      <w:r w:rsidR="00264872" w:rsidRPr="00CD2248">
        <w:t xml:space="preserve">JSON is allowed for types with the </w:t>
      </w:r>
      <w:r w:rsidR="00DE3433" w:rsidRPr="00CD2248">
        <w:rPr>
          <w:rFonts w:ascii="Courier New" w:hAnsi="Courier New" w:cs="Courier New"/>
          <w:b/>
        </w:rPr>
        <w:t>encode</w:t>
      </w:r>
      <w:r w:rsidR="00DE3433" w:rsidRPr="00CD2248">
        <w:t xml:space="preserve"> </w:t>
      </w:r>
      <w:r w:rsidR="00264872" w:rsidRPr="00CD2248">
        <w:t>attribute</w:t>
      </w:r>
      <w:r w:rsidR="00DE3433" w:rsidRPr="00CD2248">
        <w:t>s</w:t>
      </w:r>
      <w:r w:rsidR="00264872" w:rsidRPr="00CD2248">
        <w:t xml:space="preserve"> </w:t>
      </w:r>
      <w:r w:rsidR="00DE3433" w:rsidRPr="00CD2248">
        <w:t xml:space="preserve">specified in clause </w:t>
      </w:r>
      <w:r w:rsidR="00A0581C" w:rsidRPr="00CD2248">
        <w:fldChar w:fldCharType="begin"/>
      </w:r>
      <w:r w:rsidR="00A0581C" w:rsidRPr="00CD2248">
        <w:instrText xml:space="preserve"> REF clause_JSONEncode_attributeStrings \h </w:instrText>
      </w:r>
      <w:r w:rsidR="00B32C29" w:rsidRPr="00CD2248">
        <w:instrText xml:space="preserve"> \* MERGEFORMAT </w:instrText>
      </w:r>
      <w:r w:rsidR="00A0581C" w:rsidRPr="00CD2248">
        <w:fldChar w:fldCharType="separate"/>
      </w:r>
      <w:r w:rsidR="00F91E52" w:rsidRPr="00CD2248">
        <w:t>B.2</w:t>
      </w:r>
      <w:r w:rsidR="00A0581C" w:rsidRPr="00CD2248">
        <w:fldChar w:fldCharType="end"/>
      </w:r>
      <w:r w:rsidR="00264872" w:rsidRPr="00CD2248">
        <w:t>.</w:t>
      </w:r>
    </w:p>
    <w:p w14:paraId="0BF03802" w14:textId="77777777" w:rsidR="0016554F" w:rsidRPr="00CD2248" w:rsidRDefault="0016554F" w:rsidP="0016554F">
      <w:pPr>
        <w:pStyle w:val="EX"/>
      </w:pPr>
      <w:r w:rsidRPr="00CD2248">
        <w:t>EXAMPLE 1:</w:t>
      </w:r>
      <w:r w:rsidR="004F63A2" w:rsidRPr="00CD2248">
        <w:tab/>
      </w:r>
      <w:r w:rsidR="00437504" w:rsidRPr="00CD2248">
        <w:t xml:space="preserve">Default </w:t>
      </w:r>
      <w:r w:rsidR="00C71A4B" w:rsidRPr="00CD2248">
        <w:t>conversion</w:t>
      </w:r>
      <w:r w:rsidR="00437504" w:rsidRPr="00CD2248">
        <w:t xml:space="preserve"> using the type wrapper</w:t>
      </w:r>
    </w:p>
    <w:p w14:paraId="19A14C97" w14:textId="77777777" w:rsidR="00437504" w:rsidRPr="00CD2248" w:rsidRDefault="00437504" w:rsidP="00437504">
      <w:pPr>
        <w:rPr>
          <w:i/>
        </w:rPr>
      </w:pPr>
      <w:r w:rsidRPr="00CD2248">
        <w:rPr>
          <w:i/>
        </w:rPr>
        <w:tab/>
      </w:r>
      <w:r w:rsidR="00E116EE" w:rsidRPr="00CD2248">
        <w:rPr>
          <w:i/>
        </w:rPr>
        <w:t xml:space="preserve">The </w:t>
      </w:r>
      <w:r w:rsidRPr="00CD2248">
        <w:rPr>
          <w:i/>
        </w:rPr>
        <w:t>TTCN-3</w:t>
      </w:r>
      <w:r w:rsidR="00E116EE" w:rsidRPr="00CD2248">
        <w:rPr>
          <w:i/>
        </w:rPr>
        <w:t xml:space="preserve"> constant MyChar</w:t>
      </w:r>
      <w:r w:rsidRPr="00CD2248">
        <w:rPr>
          <w:i/>
        </w:rPr>
        <w:t>:</w:t>
      </w:r>
    </w:p>
    <w:p w14:paraId="5C04089B" w14:textId="77777777" w:rsidR="000C21CF" w:rsidRPr="00CD2248" w:rsidRDefault="0016554F" w:rsidP="009E5774">
      <w:pPr>
        <w:pStyle w:val="PL"/>
        <w:rPr>
          <w:noProof w:val="0"/>
        </w:rPr>
      </w:pPr>
      <w:r w:rsidRPr="00CD2248">
        <w:rPr>
          <w:noProof w:val="0"/>
        </w:rPr>
        <w:tab/>
      </w:r>
      <w:r w:rsidR="000C21CF" w:rsidRPr="00CD2248">
        <w:rPr>
          <w:b/>
          <w:noProof w:val="0"/>
        </w:rPr>
        <w:t>module</w:t>
      </w:r>
      <w:r w:rsidR="000C21CF" w:rsidRPr="00CD2248">
        <w:rPr>
          <w:noProof w:val="0"/>
        </w:rPr>
        <w:t xml:space="preserve"> Mymodule {</w:t>
      </w:r>
    </w:p>
    <w:p w14:paraId="21CB14A7" w14:textId="77777777" w:rsidR="00437504" w:rsidRPr="00CD2248" w:rsidRDefault="000C21CF" w:rsidP="009E5774">
      <w:pPr>
        <w:pStyle w:val="PL"/>
        <w:rPr>
          <w:noProof w:val="0"/>
        </w:rPr>
      </w:pPr>
      <w:r w:rsidRPr="00CD2248">
        <w:rPr>
          <w:rFonts w:cs="Courier New"/>
          <w:b/>
          <w:noProof w:val="0"/>
        </w:rPr>
        <w:tab/>
      </w:r>
      <w:r w:rsidRPr="00CD2248">
        <w:rPr>
          <w:rFonts w:cs="Courier New"/>
          <w:b/>
          <w:noProof w:val="0"/>
        </w:rPr>
        <w:tab/>
      </w:r>
      <w:r w:rsidR="0016554F" w:rsidRPr="00CD2248">
        <w:rPr>
          <w:rFonts w:cs="Courier New"/>
          <w:b/>
          <w:noProof w:val="0"/>
        </w:rPr>
        <w:t xml:space="preserve">type </w:t>
      </w:r>
      <w:r w:rsidR="00437504" w:rsidRPr="00CD2248">
        <w:rPr>
          <w:rFonts w:cs="Courier New"/>
          <w:b/>
          <w:noProof w:val="0"/>
        </w:rPr>
        <w:t>charstring</w:t>
      </w:r>
      <w:r w:rsidR="0016554F" w:rsidRPr="00CD2248">
        <w:rPr>
          <w:rFonts w:cs="Courier New"/>
          <w:b/>
          <w:noProof w:val="0"/>
        </w:rPr>
        <w:t xml:space="preserve"> </w:t>
      </w:r>
      <w:r w:rsidR="0016554F" w:rsidRPr="00CD2248">
        <w:rPr>
          <w:noProof w:val="0"/>
        </w:rPr>
        <w:t>My</w:t>
      </w:r>
      <w:r w:rsidR="00437504" w:rsidRPr="00CD2248">
        <w:rPr>
          <w:noProof w:val="0"/>
        </w:rPr>
        <w:t>Char</w:t>
      </w:r>
      <w:r w:rsidR="00E116EE" w:rsidRPr="00CD2248">
        <w:rPr>
          <w:noProof w:val="0"/>
        </w:rPr>
        <w:t xml:space="preserve"> </w:t>
      </w:r>
      <w:r w:rsidR="00E116EE" w:rsidRPr="00CD2248">
        <w:rPr>
          <w:b/>
          <w:noProof w:val="0"/>
        </w:rPr>
        <w:t>with</w:t>
      </w:r>
      <w:r w:rsidR="00E116EE" w:rsidRPr="00CD2248">
        <w:rPr>
          <w:noProof w:val="0"/>
        </w:rPr>
        <w:t xml:space="preserve"> { </w:t>
      </w:r>
      <w:r w:rsidR="00E116EE" w:rsidRPr="00CD2248">
        <w:rPr>
          <w:b/>
          <w:noProof w:val="0"/>
        </w:rPr>
        <w:t>encode</w:t>
      </w:r>
      <w:r w:rsidR="00E116EE" w:rsidRPr="00CD2248">
        <w:rPr>
          <w:noProof w:val="0"/>
        </w:rPr>
        <w:t xml:space="preserve"> </w:t>
      </w:r>
      <w:r w:rsidR="00E116EE" w:rsidRPr="00CD2248">
        <w:rPr>
          <w:rFonts w:cs="Courier New"/>
          <w:noProof w:val="0"/>
        </w:rPr>
        <w:t>"JSON" }</w:t>
      </w:r>
      <w:r w:rsidR="00437504" w:rsidRPr="00CD2248">
        <w:rPr>
          <w:noProof w:val="0"/>
        </w:rPr>
        <w:t>;</w:t>
      </w:r>
      <w:r w:rsidR="0016554F" w:rsidRPr="00CD2248">
        <w:rPr>
          <w:noProof w:val="0"/>
        </w:rPr>
        <w:t xml:space="preserve"> </w:t>
      </w:r>
    </w:p>
    <w:p w14:paraId="06E40531" w14:textId="77777777" w:rsidR="0016554F" w:rsidRPr="00CD2248" w:rsidRDefault="00437504" w:rsidP="009E5774">
      <w:pPr>
        <w:pStyle w:val="PL"/>
        <w:rPr>
          <w:rFonts w:cs="Courier New"/>
          <w:noProof w:val="0"/>
        </w:rPr>
      </w:pPr>
      <w:r w:rsidRPr="00CD2248">
        <w:rPr>
          <w:noProof w:val="0"/>
        </w:rPr>
        <w:tab/>
      </w:r>
      <w:r w:rsidR="000C21CF" w:rsidRPr="00CD2248">
        <w:rPr>
          <w:noProof w:val="0"/>
        </w:rPr>
        <w:tab/>
      </w:r>
      <w:r w:rsidRPr="00CD2248">
        <w:rPr>
          <w:b/>
          <w:noProof w:val="0"/>
        </w:rPr>
        <w:t xml:space="preserve">const </w:t>
      </w:r>
      <w:r w:rsidR="00E116EE" w:rsidRPr="00CD2248">
        <w:rPr>
          <w:b/>
          <w:noProof w:val="0"/>
        </w:rPr>
        <w:tab/>
      </w:r>
      <w:r w:rsidR="00E116EE" w:rsidRPr="00CD2248">
        <w:rPr>
          <w:noProof w:val="0"/>
        </w:rPr>
        <w:t xml:space="preserve">MyChar c_char := </w:t>
      </w:r>
      <w:r w:rsidR="00E116EE" w:rsidRPr="00CD2248">
        <w:rPr>
          <w:rFonts w:cs="Courier New"/>
          <w:noProof w:val="0"/>
        </w:rPr>
        <w:t>"abc";</w:t>
      </w:r>
    </w:p>
    <w:p w14:paraId="74A7D6F4" w14:textId="77777777" w:rsidR="000C21CF" w:rsidRPr="00CD2248" w:rsidRDefault="000C21CF" w:rsidP="009E5774">
      <w:pPr>
        <w:pStyle w:val="PL"/>
        <w:rPr>
          <w:b/>
          <w:noProof w:val="0"/>
        </w:rPr>
      </w:pPr>
      <w:r w:rsidRPr="00CD2248">
        <w:rPr>
          <w:rFonts w:cs="Courier New"/>
          <w:noProof w:val="0"/>
        </w:rPr>
        <w:tab/>
        <w:t>}</w:t>
      </w:r>
    </w:p>
    <w:p w14:paraId="65EE4AA5" w14:textId="77777777" w:rsidR="0016554F" w:rsidRPr="00CD2248" w:rsidRDefault="0016554F" w:rsidP="0016554F">
      <w:pPr>
        <w:pStyle w:val="PL"/>
        <w:rPr>
          <w:noProof w:val="0"/>
        </w:rPr>
      </w:pPr>
    </w:p>
    <w:p w14:paraId="01B28D76" w14:textId="77777777" w:rsidR="00E116EE" w:rsidRPr="00CD2248" w:rsidRDefault="00E116EE" w:rsidP="00E116EE">
      <w:pPr>
        <w:rPr>
          <w:i/>
        </w:rPr>
      </w:pPr>
      <w:r w:rsidRPr="00CD2248">
        <w:rPr>
          <w:i/>
        </w:rPr>
        <w:tab/>
      </w:r>
      <w:r w:rsidR="00354946" w:rsidRPr="00CD2248">
        <w:rPr>
          <w:i/>
        </w:rPr>
        <w:t xml:space="preserve">Will be represented </w:t>
      </w:r>
      <w:r w:rsidRPr="00CD2248">
        <w:rPr>
          <w:i/>
        </w:rPr>
        <w:t>in JSON as:</w:t>
      </w:r>
    </w:p>
    <w:p w14:paraId="39E9A276" w14:textId="77777777" w:rsidR="0016554F" w:rsidRPr="00CD2248" w:rsidRDefault="0016554F" w:rsidP="0016554F">
      <w:pPr>
        <w:pStyle w:val="PL"/>
        <w:rPr>
          <w:noProof w:val="0"/>
        </w:rPr>
      </w:pPr>
      <w:r w:rsidRPr="00CD2248">
        <w:rPr>
          <w:noProof w:val="0"/>
        </w:rPr>
        <w:tab/>
        <w:t xml:space="preserve">{ </w:t>
      </w:r>
      <w:r w:rsidRPr="00CD2248">
        <w:rPr>
          <w:rFonts w:cs="Courier New"/>
          <w:noProof w:val="0"/>
        </w:rPr>
        <w:t>"</w:t>
      </w:r>
      <w:r w:rsidR="000C21CF" w:rsidRPr="00CD2248">
        <w:rPr>
          <w:noProof w:val="0"/>
        </w:rPr>
        <w:t>Mymodule.</w:t>
      </w:r>
      <w:r w:rsidR="00E116EE" w:rsidRPr="00CD2248">
        <w:rPr>
          <w:noProof w:val="0"/>
        </w:rPr>
        <w:t>MyChar</w:t>
      </w:r>
      <w:r w:rsidRPr="00CD2248">
        <w:rPr>
          <w:rFonts w:cs="Courier New"/>
          <w:noProof w:val="0"/>
        </w:rPr>
        <w:t>"</w:t>
      </w:r>
      <w:r w:rsidRPr="00CD2248">
        <w:rPr>
          <w:noProof w:val="0"/>
        </w:rPr>
        <w:t xml:space="preserve"> : </w:t>
      </w:r>
      <w:r w:rsidRPr="00CD2248">
        <w:rPr>
          <w:rFonts w:cs="Courier New"/>
          <w:noProof w:val="0"/>
        </w:rPr>
        <w:t>"</w:t>
      </w:r>
      <w:r w:rsidR="00E116EE" w:rsidRPr="00CD2248">
        <w:rPr>
          <w:noProof w:val="0"/>
        </w:rPr>
        <w:t>abc</w:t>
      </w:r>
      <w:r w:rsidRPr="00CD2248">
        <w:rPr>
          <w:rFonts w:cs="Courier New"/>
          <w:noProof w:val="0"/>
        </w:rPr>
        <w:t>"</w:t>
      </w:r>
      <w:r w:rsidR="00E116EE" w:rsidRPr="00CD2248">
        <w:rPr>
          <w:rFonts w:cs="Courier New"/>
          <w:noProof w:val="0"/>
        </w:rPr>
        <w:t xml:space="preserve"> </w:t>
      </w:r>
      <w:r w:rsidRPr="00CD2248">
        <w:rPr>
          <w:noProof w:val="0"/>
        </w:rPr>
        <w:t>}</w:t>
      </w:r>
    </w:p>
    <w:p w14:paraId="530A645B" w14:textId="77777777" w:rsidR="0016554F" w:rsidRPr="00CD2248" w:rsidRDefault="0016554F" w:rsidP="004F63A2">
      <w:pPr>
        <w:pStyle w:val="PL"/>
        <w:rPr>
          <w:noProof w:val="0"/>
        </w:rPr>
      </w:pPr>
    </w:p>
    <w:p w14:paraId="50B8DF95" w14:textId="77777777" w:rsidR="0016554F" w:rsidRPr="00CD2248" w:rsidRDefault="0016554F" w:rsidP="0016554F">
      <w:pPr>
        <w:pStyle w:val="EX"/>
      </w:pPr>
      <w:r w:rsidRPr="00CD2248">
        <w:t>EXAMPLE 2:</w:t>
      </w:r>
      <w:r w:rsidR="004F63A2" w:rsidRPr="00CD2248">
        <w:tab/>
      </w:r>
      <w:r w:rsidR="00C71A4B" w:rsidRPr="00CD2248">
        <w:t>Conversion</w:t>
      </w:r>
      <w:r w:rsidR="00437504" w:rsidRPr="00CD2248">
        <w:t xml:space="preserve"> without the type wrapper</w:t>
      </w:r>
    </w:p>
    <w:p w14:paraId="5F663FE1" w14:textId="77777777" w:rsidR="00881313" w:rsidRPr="00CD2248" w:rsidRDefault="00881313" w:rsidP="00881313">
      <w:pPr>
        <w:pStyle w:val="PL"/>
        <w:rPr>
          <w:noProof w:val="0"/>
        </w:rPr>
      </w:pPr>
      <w:r w:rsidRPr="00CD2248">
        <w:rPr>
          <w:noProof w:val="0"/>
        </w:rPr>
        <w:tab/>
      </w:r>
      <w:r w:rsidRPr="00CD2248">
        <w:rPr>
          <w:rFonts w:cs="Courier New"/>
          <w:b/>
          <w:noProof w:val="0"/>
        </w:rPr>
        <w:t xml:space="preserve">type charstring </w:t>
      </w:r>
      <w:r w:rsidRPr="00CD2248">
        <w:rPr>
          <w:noProof w:val="0"/>
        </w:rPr>
        <w:t xml:space="preserve">MyChar </w:t>
      </w:r>
      <w:r w:rsidRPr="00CD2248">
        <w:rPr>
          <w:b/>
          <w:noProof w:val="0"/>
        </w:rPr>
        <w:t>with</w:t>
      </w:r>
      <w:r w:rsidRPr="00CD2248">
        <w:rPr>
          <w:noProof w:val="0"/>
        </w:rPr>
        <w:t xml:space="preserve"> { </w:t>
      </w:r>
      <w:r w:rsidRPr="00CD2248">
        <w:rPr>
          <w:b/>
          <w:noProof w:val="0"/>
        </w:rPr>
        <w:t>encode</w:t>
      </w:r>
      <w:r w:rsidRPr="00CD2248">
        <w:rPr>
          <w:noProof w:val="0"/>
        </w:rPr>
        <w:t xml:space="preserve"> </w:t>
      </w:r>
      <w:r w:rsidRPr="00CD2248">
        <w:rPr>
          <w:rFonts w:cs="Courier New"/>
          <w:noProof w:val="0"/>
        </w:rPr>
        <w:t xml:space="preserve">"JSON"; </w:t>
      </w:r>
      <w:r w:rsidRPr="00CD2248">
        <w:rPr>
          <w:rFonts w:cs="Courier New"/>
          <w:b/>
          <w:noProof w:val="0"/>
        </w:rPr>
        <w:t>variant</w:t>
      </w:r>
      <w:r w:rsidRPr="00CD2248">
        <w:rPr>
          <w:rFonts w:cs="Courier New"/>
          <w:noProof w:val="0"/>
        </w:rPr>
        <w:t xml:space="preserve"> "noType" }</w:t>
      </w:r>
      <w:r w:rsidR="004B6F73" w:rsidRPr="00CD2248">
        <w:rPr>
          <w:noProof w:val="0"/>
        </w:rPr>
        <w:t>;</w:t>
      </w:r>
    </w:p>
    <w:p w14:paraId="70AD7207" w14:textId="77777777" w:rsidR="004B6F73" w:rsidRPr="00CD2248" w:rsidRDefault="004B6F73" w:rsidP="00881313">
      <w:pPr>
        <w:pStyle w:val="PL"/>
        <w:rPr>
          <w:noProof w:val="0"/>
        </w:rPr>
      </w:pPr>
    </w:p>
    <w:p w14:paraId="48FC67D6" w14:textId="77777777" w:rsidR="00881313" w:rsidRPr="00CD2248" w:rsidRDefault="00881313" w:rsidP="00881313">
      <w:pPr>
        <w:pStyle w:val="PL"/>
        <w:rPr>
          <w:b/>
          <w:noProof w:val="0"/>
        </w:rPr>
      </w:pPr>
      <w:r w:rsidRPr="00CD2248">
        <w:rPr>
          <w:noProof w:val="0"/>
        </w:rPr>
        <w:tab/>
      </w:r>
      <w:r w:rsidRPr="00CD2248">
        <w:rPr>
          <w:b/>
          <w:noProof w:val="0"/>
        </w:rPr>
        <w:t xml:space="preserve">const </w:t>
      </w:r>
      <w:r w:rsidRPr="00CD2248">
        <w:rPr>
          <w:b/>
          <w:noProof w:val="0"/>
        </w:rPr>
        <w:tab/>
      </w:r>
      <w:r w:rsidRPr="00CD2248">
        <w:rPr>
          <w:noProof w:val="0"/>
        </w:rPr>
        <w:t xml:space="preserve">MyChar c_char := </w:t>
      </w:r>
      <w:r w:rsidRPr="00CD2248">
        <w:rPr>
          <w:rFonts w:cs="Courier New"/>
          <w:noProof w:val="0"/>
        </w:rPr>
        <w:t>"abc";</w:t>
      </w:r>
    </w:p>
    <w:p w14:paraId="162848CC" w14:textId="77777777" w:rsidR="00881313" w:rsidRPr="00CD2248" w:rsidRDefault="00881313" w:rsidP="00881313">
      <w:pPr>
        <w:pStyle w:val="PL"/>
        <w:rPr>
          <w:noProof w:val="0"/>
        </w:rPr>
      </w:pPr>
    </w:p>
    <w:p w14:paraId="227D7B99" w14:textId="77777777" w:rsidR="00881313" w:rsidRPr="00CD2248" w:rsidRDefault="00881313" w:rsidP="00881313">
      <w:pPr>
        <w:rPr>
          <w:i/>
        </w:rPr>
      </w:pPr>
      <w:r w:rsidRPr="00CD2248">
        <w:rPr>
          <w:i/>
        </w:rPr>
        <w:tab/>
      </w:r>
      <w:r w:rsidR="00354946" w:rsidRPr="00CD2248">
        <w:rPr>
          <w:i/>
        </w:rPr>
        <w:t xml:space="preserve">Will be represented </w:t>
      </w:r>
      <w:r w:rsidRPr="00CD2248">
        <w:rPr>
          <w:i/>
        </w:rPr>
        <w:t>in JSON as:</w:t>
      </w:r>
    </w:p>
    <w:p w14:paraId="42FB6CFB" w14:textId="77777777" w:rsidR="00881313" w:rsidRPr="00CD2248" w:rsidRDefault="00881313" w:rsidP="00881313">
      <w:pPr>
        <w:pStyle w:val="PL"/>
        <w:rPr>
          <w:noProof w:val="0"/>
        </w:rPr>
      </w:pPr>
      <w:r w:rsidRPr="00CD2248">
        <w:rPr>
          <w:noProof w:val="0"/>
        </w:rPr>
        <w:tab/>
      </w:r>
      <w:r w:rsidRPr="00CD2248">
        <w:rPr>
          <w:rFonts w:cs="Courier New"/>
          <w:noProof w:val="0"/>
        </w:rPr>
        <w:t>"</w:t>
      </w:r>
      <w:r w:rsidRPr="00CD2248">
        <w:rPr>
          <w:noProof w:val="0"/>
        </w:rPr>
        <w:t>abc</w:t>
      </w:r>
      <w:r w:rsidRPr="00CD2248">
        <w:rPr>
          <w:rFonts w:cs="Courier New"/>
          <w:noProof w:val="0"/>
        </w:rPr>
        <w:t>"</w:t>
      </w:r>
    </w:p>
    <w:p w14:paraId="4290AF34" w14:textId="77777777" w:rsidR="0016554F" w:rsidRPr="00CD2248" w:rsidRDefault="0016554F" w:rsidP="004F63A2">
      <w:pPr>
        <w:pStyle w:val="PL"/>
        <w:rPr>
          <w:noProof w:val="0"/>
        </w:rPr>
      </w:pPr>
    </w:p>
    <w:p w14:paraId="439E2572" w14:textId="77777777" w:rsidR="00264872" w:rsidRPr="00CD2248" w:rsidRDefault="006F64DE" w:rsidP="005F6BEE">
      <w:pPr>
        <w:pStyle w:val="Heading2"/>
      </w:pPr>
      <w:bookmarkStart w:id="73" w:name="_Toc73353914"/>
      <w:r w:rsidRPr="00CD2248">
        <w:rPr>
          <w:rFonts w:eastAsia="MS Mincho"/>
        </w:rPr>
        <w:lastRenderedPageBreak/>
        <w:t>7</w:t>
      </w:r>
      <w:r w:rsidR="00264872" w:rsidRPr="00CD2248">
        <w:rPr>
          <w:rFonts w:eastAsia="MS Mincho"/>
        </w:rPr>
        <w:t>.2</w:t>
      </w:r>
      <w:r w:rsidR="00264872" w:rsidRPr="00CD2248">
        <w:rPr>
          <w:rFonts w:eastAsia="MS Mincho"/>
        </w:rPr>
        <w:tab/>
        <w:t xml:space="preserve">JSON </w:t>
      </w:r>
      <w:r w:rsidR="002019FC" w:rsidRPr="00CD2248">
        <w:t>r</w:t>
      </w:r>
      <w:r w:rsidR="00264872" w:rsidRPr="00CD2248">
        <w:t xml:space="preserve">epresentations of TTCN-3 </w:t>
      </w:r>
      <w:r w:rsidR="002019FC" w:rsidRPr="00CD2248">
        <w:t>v</w:t>
      </w:r>
      <w:r w:rsidR="00264872" w:rsidRPr="00CD2248">
        <w:t>alues</w:t>
      </w:r>
      <w:bookmarkEnd w:id="73"/>
    </w:p>
    <w:p w14:paraId="250F722A" w14:textId="77777777" w:rsidR="00264872" w:rsidRPr="00CD2248" w:rsidRDefault="006F64DE" w:rsidP="005F6BEE">
      <w:pPr>
        <w:pStyle w:val="Heading3"/>
      </w:pPr>
      <w:bookmarkStart w:id="74" w:name="clause_TTCN2JSON_characterStrings"/>
      <w:bookmarkStart w:id="75" w:name="_Toc73353915"/>
      <w:r w:rsidRPr="00CD2248">
        <w:t>7</w:t>
      </w:r>
      <w:r w:rsidR="006921BA" w:rsidRPr="00CD2248">
        <w:t>.2.</w:t>
      </w:r>
      <w:r w:rsidR="00397CF2" w:rsidRPr="00CD2248">
        <w:t>1</w:t>
      </w:r>
      <w:bookmarkEnd w:id="74"/>
      <w:r w:rsidR="006921BA" w:rsidRPr="00CD2248">
        <w:tab/>
        <w:t>C</w:t>
      </w:r>
      <w:r w:rsidR="00264872" w:rsidRPr="00CD2248">
        <w:t>har</w:t>
      </w:r>
      <w:r w:rsidR="006921BA" w:rsidRPr="00CD2248">
        <w:t xml:space="preserve">acter </w:t>
      </w:r>
      <w:r w:rsidR="002019FC" w:rsidRPr="00CD2248">
        <w:t>s</w:t>
      </w:r>
      <w:r w:rsidR="00264872" w:rsidRPr="00CD2248">
        <w:t>tring</w:t>
      </w:r>
      <w:r w:rsidR="009A104C" w:rsidRPr="00CD2248">
        <w:t>s</w:t>
      </w:r>
      <w:bookmarkEnd w:id="75"/>
    </w:p>
    <w:p w14:paraId="5C9B7060" w14:textId="74A34D23" w:rsidR="00B8662E" w:rsidRPr="00CD2248" w:rsidRDefault="00841918" w:rsidP="005F6BEE">
      <w:pPr>
        <w:keepNext/>
        <w:keepLines/>
      </w:pPr>
      <w:r w:rsidRPr="00CD2248">
        <w:t xml:space="preserve">TTCN-3 </w:t>
      </w:r>
      <w:r w:rsidRPr="00CD2248">
        <w:rPr>
          <w:rFonts w:ascii="Courier New" w:hAnsi="Courier New" w:cs="Courier New"/>
          <w:b/>
        </w:rPr>
        <w:t>c</w:t>
      </w:r>
      <w:r w:rsidR="00D95CEC" w:rsidRPr="00CD2248">
        <w:rPr>
          <w:rFonts w:ascii="Courier New" w:hAnsi="Courier New" w:cs="Courier New"/>
          <w:b/>
        </w:rPr>
        <w:t>harstring</w:t>
      </w:r>
      <w:r w:rsidR="00D95CEC" w:rsidRPr="00CD2248">
        <w:t xml:space="preserve">, </w:t>
      </w:r>
      <w:r w:rsidR="00D95CEC" w:rsidRPr="00CD2248">
        <w:rPr>
          <w:rFonts w:ascii="Courier New" w:hAnsi="Courier New" w:cs="Courier New"/>
          <w:b/>
        </w:rPr>
        <w:t>universal charstring</w:t>
      </w:r>
      <w:r w:rsidRPr="00CD2248">
        <w:t xml:space="preserve"> values</w:t>
      </w:r>
      <w:r w:rsidR="00D95CEC" w:rsidRPr="00CD2248">
        <w:t xml:space="preserve"> </w:t>
      </w:r>
      <w:r w:rsidR="00452473" w:rsidRPr="00CD2248">
        <w:t xml:space="preserve">shall be </w:t>
      </w:r>
      <w:r w:rsidR="000928B8" w:rsidRPr="00CD2248">
        <w:t xml:space="preserve">encoded as </w:t>
      </w:r>
      <w:r w:rsidR="000928B8" w:rsidRPr="00CD2248">
        <w:rPr>
          <w:rFonts w:ascii="Courier New" w:hAnsi="Courier New" w:cs="Courier New"/>
          <w:b/>
        </w:rPr>
        <w:t>JSON.</w:t>
      </w:r>
      <w:r w:rsidR="00767F40" w:rsidRPr="00CD2248">
        <w:rPr>
          <w:rFonts w:ascii="Courier New" w:hAnsi="Courier New" w:cs="Courier New"/>
          <w:b/>
        </w:rPr>
        <w:t>S</w:t>
      </w:r>
      <w:r w:rsidR="00B8662E" w:rsidRPr="00CD2248">
        <w:rPr>
          <w:rFonts w:ascii="Courier New" w:hAnsi="Courier New" w:cs="Courier New"/>
          <w:b/>
        </w:rPr>
        <w:t>trings</w:t>
      </w:r>
      <w:r w:rsidR="00767F40" w:rsidRPr="00CD2248">
        <w:t xml:space="preserve"> (see clause</w:t>
      </w:r>
      <w:r w:rsidR="00D81E0B" w:rsidRPr="00CD2248">
        <w:t> </w:t>
      </w:r>
      <w:r w:rsidR="00767F40" w:rsidRPr="00CD2248">
        <w:fldChar w:fldCharType="begin"/>
      </w:r>
      <w:r w:rsidR="00767F40" w:rsidRPr="00CD2248">
        <w:instrText xml:space="preserve"> REF clause_JSONTypes_String \h  \* MERGEFORMAT </w:instrText>
      </w:r>
      <w:r w:rsidR="00767F40" w:rsidRPr="00CD2248">
        <w:fldChar w:fldCharType="separate"/>
      </w:r>
      <w:r w:rsidR="00F91E52" w:rsidRPr="00CD2248">
        <w:t>6.4.2</w:t>
      </w:r>
      <w:r w:rsidR="00767F40" w:rsidRPr="00CD2248">
        <w:fldChar w:fldCharType="end"/>
      </w:r>
      <w:r w:rsidR="00767F40" w:rsidRPr="00CD2248">
        <w:t>)</w:t>
      </w:r>
      <w:r w:rsidR="00B8662E" w:rsidRPr="00CD2248">
        <w:t>.</w:t>
      </w:r>
    </w:p>
    <w:p w14:paraId="5232F8C7" w14:textId="2F8C0CFD" w:rsidR="00841918" w:rsidRPr="00CD2248" w:rsidRDefault="00D95CEC" w:rsidP="00841918">
      <w:r w:rsidRPr="00CD2248">
        <w:t xml:space="preserve">Charstrings </w:t>
      </w:r>
      <w:r w:rsidR="002809A5" w:rsidRPr="00CD2248">
        <w:t xml:space="preserve">shall </w:t>
      </w:r>
      <w:r w:rsidRPr="00CD2248">
        <w:t>appear exactly like in TTCN-3</w:t>
      </w:r>
      <w:r w:rsidR="00B8662E" w:rsidRPr="00CD2248">
        <w:t>, with the exception that</w:t>
      </w:r>
      <w:r w:rsidR="00841918" w:rsidRPr="00CD2248">
        <w:rPr>
          <w:lang w:eastAsia="zh-CN"/>
        </w:rPr>
        <w:t xml:space="preserve"> </w:t>
      </w:r>
      <w:r w:rsidR="002809A5" w:rsidRPr="00CD2248">
        <w:rPr>
          <w:lang w:eastAsia="zh-CN"/>
        </w:rPr>
        <w:t xml:space="preserve">in the JSON representation </w:t>
      </w:r>
      <w:r w:rsidR="00841918" w:rsidRPr="00CD2248">
        <w:rPr>
          <w:lang w:eastAsia="zh-CN"/>
        </w:rPr>
        <w:t>the quotation mark (</w:t>
      </w:r>
      <w:r w:rsidR="00841918" w:rsidRPr="00CD2248">
        <w:rPr>
          <w:rFonts w:ascii="Courier New" w:hAnsi="Courier New" w:cs="Courier New"/>
          <w:b/>
          <w:lang w:eastAsia="zh-CN"/>
        </w:rPr>
        <w:t>char</w:t>
      </w:r>
      <w:r w:rsidR="00841918" w:rsidRPr="00CD2248">
        <w:rPr>
          <w:rFonts w:ascii="Courier New" w:hAnsi="Courier New" w:cs="Courier New"/>
          <w:lang w:eastAsia="zh-CN"/>
        </w:rPr>
        <w:t>(U22)</w:t>
      </w:r>
      <w:r w:rsidR="00841918" w:rsidRPr="00CD2248">
        <w:rPr>
          <w:lang w:eastAsia="zh-CN"/>
        </w:rPr>
        <w:t>, reverse solidus (</w:t>
      </w:r>
      <w:r w:rsidR="00841918" w:rsidRPr="00CD2248">
        <w:rPr>
          <w:rFonts w:ascii="Courier New" w:hAnsi="Courier New" w:cs="Courier New"/>
          <w:b/>
          <w:lang w:eastAsia="zh-CN"/>
        </w:rPr>
        <w:t>char</w:t>
      </w:r>
      <w:r w:rsidR="00841918" w:rsidRPr="00CD2248">
        <w:rPr>
          <w:rFonts w:ascii="Courier New" w:hAnsi="Courier New" w:cs="Courier New"/>
          <w:lang w:eastAsia="zh-CN"/>
        </w:rPr>
        <w:t>(U5C)</w:t>
      </w:r>
      <w:r w:rsidR="00841918" w:rsidRPr="00CD2248">
        <w:rPr>
          <w:lang w:eastAsia="zh-CN"/>
        </w:rPr>
        <w:t xml:space="preserve"> and all C0 control characters (</w:t>
      </w:r>
      <w:r w:rsidR="00841918" w:rsidRPr="00CD2248">
        <w:rPr>
          <w:rFonts w:ascii="Courier New" w:hAnsi="Courier New" w:cs="Courier New"/>
          <w:b/>
          <w:lang w:eastAsia="zh-CN"/>
        </w:rPr>
        <w:t>char</w:t>
      </w:r>
      <w:r w:rsidR="00841918" w:rsidRPr="00CD2248">
        <w:rPr>
          <w:rFonts w:ascii="Courier New" w:hAnsi="Courier New" w:cs="Courier New"/>
          <w:lang w:eastAsia="zh-CN"/>
        </w:rPr>
        <w:t>(U0)</w:t>
      </w:r>
      <w:r w:rsidR="00841918" w:rsidRPr="00CD2248">
        <w:rPr>
          <w:lang w:eastAsia="zh-CN"/>
        </w:rPr>
        <w:t xml:space="preserve"> through </w:t>
      </w:r>
      <w:r w:rsidR="00841918" w:rsidRPr="00CD2248">
        <w:rPr>
          <w:rFonts w:ascii="Courier New" w:hAnsi="Courier New" w:cs="Courier New"/>
          <w:b/>
          <w:lang w:eastAsia="zh-CN"/>
        </w:rPr>
        <w:t>char</w:t>
      </w:r>
      <w:r w:rsidR="00841918" w:rsidRPr="00CD2248">
        <w:rPr>
          <w:rFonts w:ascii="Courier New" w:hAnsi="Courier New" w:cs="Courier New"/>
          <w:lang w:eastAsia="zh-CN"/>
        </w:rPr>
        <w:t>(U1F)</w:t>
      </w:r>
      <w:r w:rsidR="00841918" w:rsidRPr="00CD2248">
        <w:rPr>
          <w:lang w:eastAsia="zh-CN"/>
        </w:rPr>
        <w:t xml:space="preserve"> shall be escaped</w:t>
      </w:r>
      <w:r w:rsidR="00841918" w:rsidRPr="00CD2248">
        <w:t>. Both forms of escaping</w:t>
      </w:r>
      <w:r w:rsidR="00767F40" w:rsidRPr="00CD2248">
        <w:t>,</w:t>
      </w:r>
      <w:r w:rsidR="00841918" w:rsidRPr="00CD2248">
        <w:t xml:space="preserve"> i.e. the USI-like \uHHHH and the short format</w:t>
      </w:r>
      <w:r w:rsidR="00A72442" w:rsidRPr="00CD2248">
        <w:t xml:space="preserve"> can be used, unless otherwise regulated by the </w:t>
      </w:r>
      <w:r w:rsidR="00EE345B" w:rsidRPr="00CD2248">
        <w:t>"</w:t>
      </w:r>
      <w:r w:rsidR="00A72442" w:rsidRPr="00CD2248">
        <w:t>escaped as…</w:t>
      </w:r>
      <w:r w:rsidR="00EE345B" w:rsidRPr="00CD2248">
        <w:t>"</w:t>
      </w:r>
      <w:r w:rsidR="00A72442" w:rsidRPr="00CD2248">
        <w:t xml:space="preserve"> encoding instruction (see clause </w:t>
      </w:r>
      <w:r w:rsidR="00A72442" w:rsidRPr="00CD2248">
        <w:fldChar w:fldCharType="begin"/>
      </w:r>
      <w:r w:rsidR="00A72442" w:rsidRPr="00CD2248">
        <w:instrText xml:space="preserve"> REF clause_EncInstr_escapeAs \h </w:instrText>
      </w:r>
      <w:r w:rsidR="00A72442" w:rsidRPr="00CD2248">
        <w:fldChar w:fldCharType="separate"/>
      </w:r>
      <w:r w:rsidR="00F91E52" w:rsidRPr="00CD2248">
        <w:t>B.3.7</w:t>
      </w:r>
      <w:r w:rsidR="00A72442" w:rsidRPr="00CD2248">
        <w:fldChar w:fldCharType="end"/>
      </w:r>
      <w:r w:rsidR="00A72442" w:rsidRPr="00CD2248">
        <w:t>).</w:t>
      </w:r>
    </w:p>
    <w:p w14:paraId="087EC556" w14:textId="77777777" w:rsidR="00D95CEC" w:rsidRPr="00CD2248" w:rsidRDefault="00D95CEC" w:rsidP="00D95CEC">
      <w:r w:rsidRPr="00CD2248">
        <w:t xml:space="preserve">Universal charstrings </w:t>
      </w:r>
      <w:r w:rsidR="002809A5" w:rsidRPr="00CD2248">
        <w:t>shall</w:t>
      </w:r>
      <w:r w:rsidRPr="00CD2248">
        <w:t xml:space="preserve"> </w:t>
      </w:r>
      <w:r w:rsidR="002809A5" w:rsidRPr="00CD2248">
        <w:t>be represented</w:t>
      </w:r>
      <w:r w:rsidRPr="00CD2248">
        <w:t xml:space="preserve"> in </w:t>
      </w:r>
      <w:r w:rsidR="002809A5" w:rsidRPr="00CD2248">
        <w:t xml:space="preserve">JSON strings with </w:t>
      </w:r>
      <w:r w:rsidRPr="00CD2248">
        <w:t xml:space="preserve">UTF-8 encoding. JSON strings </w:t>
      </w:r>
      <w:r w:rsidR="00A85CB6" w:rsidRPr="00CD2248">
        <w:t xml:space="preserve">can </w:t>
      </w:r>
      <w:r w:rsidRPr="00CD2248">
        <w:t xml:space="preserve">contain the escaped character </w:t>
      </w:r>
      <w:r w:rsidRPr="00CD2248">
        <w:rPr>
          <w:rFonts w:ascii="Courier New" w:hAnsi="Courier New" w:cs="Courier New"/>
        </w:rPr>
        <w:t>\u</w:t>
      </w:r>
      <w:r w:rsidRPr="00CD2248">
        <w:t xml:space="preserve"> followed by 4 hex digit characters, the decoder </w:t>
      </w:r>
      <w:r w:rsidR="00767F40" w:rsidRPr="00CD2248">
        <w:t xml:space="preserve">shall </w:t>
      </w:r>
      <w:r w:rsidRPr="00CD2248">
        <w:t>convert this into the character represented by the hex digits.</w:t>
      </w:r>
    </w:p>
    <w:p w14:paraId="02651BF5" w14:textId="77777777" w:rsidR="00722859" w:rsidRPr="00CD2248" w:rsidRDefault="00722859" w:rsidP="009E5774">
      <w:pPr>
        <w:pStyle w:val="EX"/>
      </w:pPr>
      <w:r w:rsidRPr="00CD2248">
        <w:t>EXAMPLE:</w:t>
      </w:r>
    </w:p>
    <w:p w14:paraId="7BEE43D1" w14:textId="77777777" w:rsidR="008026BE" w:rsidRPr="00CD2248" w:rsidRDefault="008026BE" w:rsidP="009E5774">
      <w:pPr>
        <w:rPr>
          <w:i/>
        </w:rPr>
      </w:pPr>
      <w:r w:rsidRPr="00CD2248">
        <w:rPr>
          <w:i/>
        </w:rPr>
        <w:tab/>
        <w:t>The TTCN-3 value:</w:t>
      </w:r>
    </w:p>
    <w:p w14:paraId="7EACA382" w14:textId="77777777" w:rsidR="008026BE" w:rsidRPr="00CD2248" w:rsidRDefault="008026BE" w:rsidP="009E5774">
      <w:pPr>
        <w:pStyle w:val="PL"/>
        <w:rPr>
          <w:rFonts w:cs="Courier New"/>
          <w:noProof w:val="0"/>
        </w:rPr>
      </w:pPr>
      <w:r w:rsidRPr="00CD2248">
        <w:rPr>
          <w:noProof w:val="0"/>
        </w:rPr>
        <w:tab/>
      </w:r>
      <w:r w:rsidRPr="00CD2248">
        <w:rPr>
          <w:b/>
          <w:noProof w:val="0"/>
        </w:rPr>
        <w:t>const universal charstring</w:t>
      </w:r>
      <w:r w:rsidRPr="00CD2248">
        <w:rPr>
          <w:noProof w:val="0"/>
        </w:rPr>
        <w:t xml:space="preserve"> c_uchar := </w:t>
      </w:r>
      <w:r w:rsidR="00EB1F77" w:rsidRPr="00CD2248">
        <w:rPr>
          <w:rFonts w:cs="Courier New"/>
          <w:noProof w:val="0"/>
        </w:rPr>
        <w:t>char(U9) &amp; "my string</w:t>
      </w:r>
      <w:r w:rsidRPr="00CD2248">
        <w:rPr>
          <w:rFonts w:cs="Courier New"/>
          <w:noProof w:val="0"/>
        </w:rPr>
        <w:t>"</w:t>
      </w:r>
      <w:r w:rsidR="00EB1F77" w:rsidRPr="00CD2248">
        <w:rPr>
          <w:rFonts w:cs="Courier New"/>
          <w:noProof w:val="0"/>
        </w:rPr>
        <w:t>;</w:t>
      </w:r>
    </w:p>
    <w:p w14:paraId="4009A970" w14:textId="77777777" w:rsidR="00EB1F77" w:rsidRPr="00CD2248" w:rsidRDefault="00EB1F77" w:rsidP="004F63A2">
      <w:pPr>
        <w:pStyle w:val="PL"/>
        <w:rPr>
          <w:noProof w:val="0"/>
        </w:rPr>
      </w:pPr>
    </w:p>
    <w:p w14:paraId="4DB6073A" w14:textId="77777777" w:rsidR="00EB1F77" w:rsidRPr="00CD2248" w:rsidRDefault="00EB1F77" w:rsidP="00EB1F77">
      <w:pPr>
        <w:rPr>
          <w:i/>
        </w:rPr>
      </w:pPr>
      <w:r w:rsidRPr="00CD2248">
        <w:rPr>
          <w:i/>
        </w:rPr>
        <w:tab/>
      </w:r>
      <w:r w:rsidR="00354946" w:rsidRPr="00CD2248">
        <w:rPr>
          <w:i/>
        </w:rPr>
        <w:t xml:space="preserve">Will be represented </w:t>
      </w:r>
      <w:r w:rsidR="00E116EE" w:rsidRPr="00CD2248">
        <w:rPr>
          <w:i/>
        </w:rPr>
        <w:t xml:space="preserve">in </w:t>
      </w:r>
      <w:r w:rsidRPr="00CD2248">
        <w:rPr>
          <w:i/>
        </w:rPr>
        <w:t>JSON</w:t>
      </w:r>
      <w:r w:rsidR="00E116EE" w:rsidRPr="00CD2248">
        <w:rPr>
          <w:i/>
        </w:rPr>
        <w:t xml:space="preserve"> as</w:t>
      </w:r>
      <w:r w:rsidRPr="00CD2248">
        <w:rPr>
          <w:i/>
        </w:rPr>
        <w:t>:</w:t>
      </w:r>
    </w:p>
    <w:p w14:paraId="5B40183B" w14:textId="77777777" w:rsidR="00EB1F77" w:rsidRPr="00CD2248" w:rsidRDefault="00EB1F77" w:rsidP="00EB1F77">
      <w:pPr>
        <w:pStyle w:val="PL"/>
        <w:rPr>
          <w:rFonts w:cs="Courier New"/>
          <w:noProof w:val="0"/>
        </w:rPr>
      </w:pPr>
      <w:r w:rsidRPr="00CD2248">
        <w:rPr>
          <w:noProof w:val="0"/>
        </w:rPr>
        <w:tab/>
      </w:r>
      <w:r w:rsidR="002019FC" w:rsidRPr="00CD2248">
        <w:rPr>
          <w:noProof w:val="0"/>
        </w:rPr>
        <w:t xml:space="preserve">{ </w:t>
      </w:r>
      <w:r w:rsidR="002019FC" w:rsidRPr="00CD2248">
        <w:rPr>
          <w:rFonts w:cs="Courier New"/>
          <w:noProof w:val="0"/>
        </w:rPr>
        <w:t>"</w:t>
      </w:r>
      <w:r w:rsidR="002019FC" w:rsidRPr="00CD2248">
        <w:rPr>
          <w:noProof w:val="0"/>
        </w:rPr>
        <w:t>universal charstring</w:t>
      </w:r>
      <w:r w:rsidR="002019FC" w:rsidRPr="00CD2248">
        <w:rPr>
          <w:rFonts w:cs="Courier New"/>
          <w:noProof w:val="0"/>
        </w:rPr>
        <w:t xml:space="preserve">" : </w:t>
      </w:r>
      <w:r w:rsidRPr="00CD2248">
        <w:rPr>
          <w:rFonts w:cs="Courier New"/>
          <w:noProof w:val="0"/>
        </w:rPr>
        <w:t>"</w:t>
      </w:r>
      <w:r w:rsidR="00290ACB" w:rsidRPr="00CD2248">
        <w:rPr>
          <w:rFonts w:cs="Courier New"/>
          <w:noProof w:val="0"/>
        </w:rPr>
        <w:t>\u</w:t>
      </w:r>
      <w:r w:rsidRPr="00CD2248">
        <w:rPr>
          <w:rFonts w:cs="Courier New"/>
          <w:noProof w:val="0"/>
        </w:rPr>
        <w:t>0009my string"</w:t>
      </w:r>
      <w:r w:rsidR="002019FC" w:rsidRPr="00CD2248">
        <w:rPr>
          <w:rFonts w:cs="Courier New"/>
          <w:noProof w:val="0"/>
        </w:rPr>
        <w:t xml:space="preserve"> }</w:t>
      </w:r>
    </w:p>
    <w:p w14:paraId="44EE794F" w14:textId="77777777" w:rsidR="00EB1F77" w:rsidRPr="00CD2248" w:rsidRDefault="00EB1F77" w:rsidP="009E5774">
      <w:pPr>
        <w:pStyle w:val="PL"/>
        <w:rPr>
          <w:b/>
          <w:noProof w:val="0"/>
        </w:rPr>
      </w:pPr>
    </w:p>
    <w:p w14:paraId="0BB0986E" w14:textId="77777777" w:rsidR="00066334" w:rsidRPr="00CD2248" w:rsidRDefault="006F64DE" w:rsidP="00AF366A">
      <w:pPr>
        <w:pStyle w:val="Heading3"/>
      </w:pPr>
      <w:bookmarkStart w:id="76" w:name="clause_TTCN2JSON_binaryStrings"/>
      <w:bookmarkStart w:id="77" w:name="_Toc73353916"/>
      <w:r w:rsidRPr="00CD2248">
        <w:t>7</w:t>
      </w:r>
      <w:r w:rsidR="006921BA" w:rsidRPr="00CD2248">
        <w:t>.2.</w:t>
      </w:r>
      <w:r w:rsidR="00397CF2" w:rsidRPr="00CD2248">
        <w:t>2</w:t>
      </w:r>
      <w:bookmarkEnd w:id="76"/>
      <w:r w:rsidR="006921BA" w:rsidRPr="00CD2248">
        <w:tab/>
        <w:t>Binary String</w:t>
      </w:r>
      <w:r w:rsidR="009A104C" w:rsidRPr="00CD2248">
        <w:t>s</w:t>
      </w:r>
      <w:bookmarkEnd w:id="77"/>
    </w:p>
    <w:p w14:paraId="10D46771" w14:textId="52989393" w:rsidR="00D95CEC" w:rsidRPr="00CD2248" w:rsidRDefault="00507B25" w:rsidP="00507B25">
      <w:r w:rsidRPr="00CD2248">
        <w:t xml:space="preserve">TTCN-3 </w:t>
      </w:r>
      <w:r w:rsidRPr="00CD2248">
        <w:rPr>
          <w:b/>
        </w:rPr>
        <w:t>b</w:t>
      </w:r>
      <w:r w:rsidR="00D95CEC" w:rsidRPr="00CD2248">
        <w:rPr>
          <w:b/>
        </w:rPr>
        <w:t>itstring</w:t>
      </w:r>
      <w:r w:rsidR="00D95CEC" w:rsidRPr="00CD2248">
        <w:t xml:space="preserve">, </w:t>
      </w:r>
      <w:r w:rsidR="00D95CEC" w:rsidRPr="00CD2248">
        <w:rPr>
          <w:rFonts w:ascii="Courier New" w:hAnsi="Courier New" w:cs="Courier New"/>
          <w:b/>
        </w:rPr>
        <w:t>he</w:t>
      </w:r>
      <w:r w:rsidRPr="00CD2248">
        <w:rPr>
          <w:rFonts w:ascii="Courier New" w:hAnsi="Courier New" w:cs="Courier New"/>
          <w:b/>
        </w:rPr>
        <w:t>xstring</w:t>
      </w:r>
      <w:r w:rsidRPr="00CD2248">
        <w:t xml:space="preserve"> and </w:t>
      </w:r>
      <w:r w:rsidRPr="00CD2248">
        <w:rPr>
          <w:rFonts w:ascii="Courier New" w:hAnsi="Courier New" w:cs="Courier New"/>
          <w:b/>
        </w:rPr>
        <w:t>octetstring</w:t>
      </w:r>
      <w:r w:rsidRPr="00CD2248">
        <w:t xml:space="preserve"> values </w:t>
      </w:r>
      <w:r w:rsidR="000928B8" w:rsidRPr="00CD2248">
        <w:t xml:space="preserve">shall </w:t>
      </w:r>
      <w:r w:rsidR="00A44C58" w:rsidRPr="00CD2248">
        <w:t xml:space="preserve">be </w:t>
      </w:r>
      <w:r w:rsidR="00AA7B4C" w:rsidRPr="00CD2248">
        <w:t xml:space="preserve">encoded </w:t>
      </w:r>
      <w:r w:rsidR="000928B8" w:rsidRPr="00CD2248">
        <w:t>in</w:t>
      </w:r>
      <w:r w:rsidR="00D95CEC" w:rsidRPr="00CD2248">
        <w:t xml:space="preserve"> JSON </w:t>
      </w:r>
      <w:r w:rsidR="000928B8" w:rsidRPr="00CD2248">
        <w:t xml:space="preserve">as </w:t>
      </w:r>
      <w:r w:rsidR="000928B8" w:rsidRPr="00CD2248">
        <w:rPr>
          <w:rFonts w:ascii="Courier New" w:hAnsi="Courier New" w:cs="Courier New"/>
          <w:b/>
        </w:rPr>
        <w:t>JSON</w:t>
      </w:r>
      <w:r w:rsidR="000928B8" w:rsidRPr="00CD2248">
        <w:t>.</w:t>
      </w:r>
      <w:r w:rsidR="00A07414" w:rsidRPr="00CD2248">
        <w:rPr>
          <w:rFonts w:ascii="Courier New" w:hAnsi="Courier New" w:cs="Courier New"/>
          <w:b/>
        </w:rPr>
        <w:t>S</w:t>
      </w:r>
      <w:r w:rsidR="00D95CEC" w:rsidRPr="00CD2248">
        <w:rPr>
          <w:rFonts w:ascii="Courier New" w:hAnsi="Courier New" w:cs="Courier New"/>
          <w:b/>
        </w:rPr>
        <w:t>tring</w:t>
      </w:r>
      <w:r w:rsidR="003B028D" w:rsidRPr="00CD2248">
        <w:rPr>
          <w:b/>
        </w:rPr>
        <w:t>-</w:t>
      </w:r>
      <w:r w:rsidR="00D95CEC" w:rsidRPr="00CD2248">
        <w:t>s</w:t>
      </w:r>
      <w:r w:rsidR="00402031" w:rsidRPr="00CD2248">
        <w:t xml:space="preserve"> (see clause</w:t>
      </w:r>
      <w:r w:rsidR="00412DAB" w:rsidRPr="00CD2248">
        <w:t> </w:t>
      </w:r>
      <w:r w:rsidR="00402031" w:rsidRPr="00CD2248">
        <w:fldChar w:fldCharType="begin"/>
      </w:r>
      <w:r w:rsidR="00402031" w:rsidRPr="00CD2248">
        <w:instrText xml:space="preserve"> REF clause_JSONTypes_String \h  \* MERGEFORMAT </w:instrText>
      </w:r>
      <w:r w:rsidR="00402031" w:rsidRPr="00CD2248">
        <w:fldChar w:fldCharType="separate"/>
      </w:r>
      <w:r w:rsidR="00F91E52" w:rsidRPr="00CD2248">
        <w:rPr>
          <w:rStyle w:val="Heading2Char1"/>
          <w:rFonts w:ascii="Times New Roman" w:hAnsi="Times New Roman"/>
          <w:kern w:val="0"/>
          <w:sz w:val="20"/>
          <w:lang w:val="en-GB" w:eastAsia="x-none"/>
        </w:rPr>
        <w:t>6.4.2</w:t>
      </w:r>
      <w:r w:rsidR="00402031" w:rsidRPr="00CD2248">
        <w:fldChar w:fldCharType="end"/>
      </w:r>
      <w:r w:rsidR="00402031" w:rsidRPr="00CD2248">
        <w:t xml:space="preserve">) </w:t>
      </w:r>
      <w:r w:rsidR="00D95CEC" w:rsidRPr="00CD2248">
        <w:t xml:space="preserve">containing the bits or hex digits as </w:t>
      </w:r>
      <w:r w:rsidR="00A44C58" w:rsidRPr="00CD2248">
        <w:t xml:space="preserve">capital </w:t>
      </w:r>
      <w:r w:rsidR="00D95CEC" w:rsidRPr="00CD2248">
        <w:t>characters.</w:t>
      </w:r>
      <w:r w:rsidR="003B028D" w:rsidRPr="00CD2248">
        <w:t xml:space="preserve"> At JSON to TTCN-3 </w:t>
      </w:r>
      <w:r w:rsidR="00C71A4B" w:rsidRPr="00CD2248">
        <w:t>conversion</w:t>
      </w:r>
      <w:r w:rsidR="003B028D" w:rsidRPr="00CD2248">
        <w:t xml:space="preserve"> all characters allowed for binary TTCN-3 string types as specified in clause 6.1.1 of </w:t>
      </w:r>
      <w:r w:rsidR="009F0433" w:rsidRPr="00CD2248">
        <w:t>ETSI ES 201 873</w:t>
      </w:r>
      <w:r w:rsidR="009F0433" w:rsidRPr="00CD2248">
        <w:noBreakHyphen/>
        <w:t>1</w:t>
      </w:r>
      <w:r w:rsidR="004A73A6" w:rsidRPr="00CD2248">
        <w:t xml:space="preserve"> </w:t>
      </w:r>
      <w:r w:rsidR="003B028D" w:rsidRPr="00CD2248">
        <w:t>[</w:t>
      </w:r>
      <w:r w:rsidR="00967171" w:rsidRPr="00CD2248">
        <w:fldChar w:fldCharType="begin"/>
      </w:r>
      <w:r w:rsidR="00967171" w:rsidRPr="00CD2248">
        <w:instrText xml:space="preserve"> REF REF_ES201873_1 \h </w:instrText>
      </w:r>
      <w:r w:rsidR="00967171" w:rsidRPr="00CD2248">
        <w:fldChar w:fldCharType="separate"/>
      </w:r>
      <w:r w:rsidR="00F91E52" w:rsidRPr="00CD2248">
        <w:t>1</w:t>
      </w:r>
      <w:r w:rsidR="00967171" w:rsidRPr="00CD2248">
        <w:fldChar w:fldCharType="end"/>
      </w:r>
      <w:r w:rsidR="003B028D" w:rsidRPr="00CD2248">
        <w:t>] shall be accepted and converted to TTCN-3</w:t>
      </w:r>
      <w:r w:rsidR="00796A14" w:rsidRPr="00CD2248">
        <w:t xml:space="preserve">, the characters Space (char(U20)), </w:t>
      </w:r>
      <w:r w:rsidR="00C008FE" w:rsidRPr="00CD2248">
        <w:t>Horizontal tab (char(U9</w:t>
      </w:r>
      <w:r w:rsidR="00796A14" w:rsidRPr="00CD2248">
        <w:t>)), Line feed (char(UA)) and Carriage return (char(</w:t>
      </w:r>
      <w:r w:rsidR="00C008FE" w:rsidRPr="00CD2248">
        <w:t>U</w:t>
      </w:r>
      <w:r w:rsidR="00796A14" w:rsidRPr="00CD2248">
        <w:t>D))</w:t>
      </w:r>
      <w:r w:rsidR="00176566" w:rsidRPr="00CD2248">
        <w:t xml:space="preserve"> shall be ignored, </w:t>
      </w:r>
      <w:r w:rsidR="00796A14" w:rsidRPr="00CD2248">
        <w:t>while any other character shall cause an error</w:t>
      </w:r>
      <w:r w:rsidR="00FC75B5" w:rsidRPr="00CD2248">
        <w:t xml:space="preserve">, unless specified differently by the error behaviour encoding instruction (see clause </w:t>
      </w:r>
      <w:r w:rsidR="00651047" w:rsidRPr="00CD2248">
        <w:fldChar w:fldCharType="begin"/>
      </w:r>
      <w:r w:rsidR="00651047" w:rsidRPr="00CD2248">
        <w:instrText xml:space="preserve"> REF  clause_EncInstr_errorBehaviour \h </w:instrText>
      </w:r>
      <w:r w:rsidR="00651047" w:rsidRPr="00CD2248">
        <w:fldChar w:fldCharType="separate"/>
      </w:r>
      <w:r w:rsidR="00F91E52" w:rsidRPr="00CD2248">
        <w:t>B.3.13</w:t>
      </w:r>
      <w:r w:rsidR="00651047" w:rsidRPr="00CD2248">
        <w:fldChar w:fldCharType="end"/>
      </w:r>
      <w:r w:rsidR="00FC75B5" w:rsidRPr="00CD2248">
        <w:t>).</w:t>
      </w:r>
    </w:p>
    <w:p w14:paraId="3F91055C" w14:textId="77777777" w:rsidR="00D95CEC" w:rsidRPr="00CD2248" w:rsidRDefault="00625140" w:rsidP="00625140">
      <w:pPr>
        <w:pStyle w:val="EX"/>
      </w:pPr>
      <w:r w:rsidRPr="00CD2248">
        <w:t>EXAMPLE:</w:t>
      </w:r>
    </w:p>
    <w:p w14:paraId="398773D0" w14:textId="77777777" w:rsidR="00A07414" w:rsidRPr="00CD2248" w:rsidRDefault="00A07414" w:rsidP="00A07414">
      <w:pPr>
        <w:rPr>
          <w:i/>
        </w:rPr>
      </w:pPr>
      <w:r w:rsidRPr="00CD2248">
        <w:rPr>
          <w:i/>
        </w:rPr>
        <w:tab/>
        <w:t>The TTCN-3 value:</w:t>
      </w:r>
    </w:p>
    <w:p w14:paraId="1C72C0CA" w14:textId="77777777" w:rsidR="00A07414" w:rsidRPr="00CD2248" w:rsidRDefault="00A07414" w:rsidP="00A07414">
      <w:pPr>
        <w:pStyle w:val="PL"/>
        <w:rPr>
          <w:rFonts w:cs="Courier New"/>
          <w:noProof w:val="0"/>
        </w:rPr>
      </w:pPr>
      <w:r w:rsidRPr="00CD2248">
        <w:rPr>
          <w:noProof w:val="0"/>
        </w:rPr>
        <w:tab/>
      </w:r>
      <w:r w:rsidRPr="00CD2248">
        <w:rPr>
          <w:b/>
          <w:noProof w:val="0"/>
        </w:rPr>
        <w:t>const hexstring</w:t>
      </w:r>
      <w:r w:rsidRPr="00CD2248">
        <w:rPr>
          <w:noProof w:val="0"/>
        </w:rPr>
        <w:t xml:space="preserve"> c_hex</w:t>
      </w:r>
      <w:r w:rsidR="008C6472" w:rsidRPr="00CD2248">
        <w:rPr>
          <w:noProof w:val="0"/>
        </w:rPr>
        <w:t>1</w:t>
      </w:r>
      <w:r w:rsidRPr="00CD2248">
        <w:rPr>
          <w:noProof w:val="0"/>
        </w:rPr>
        <w:t xml:space="preserve"> := </w:t>
      </w:r>
      <w:r w:rsidRPr="00CD2248">
        <w:rPr>
          <w:rFonts w:cs="Courier New"/>
          <w:noProof w:val="0"/>
        </w:rPr>
        <w:t>'00ABC'H;</w:t>
      </w:r>
    </w:p>
    <w:p w14:paraId="795AD122" w14:textId="77777777" w:rsidR="00A07414" w:rsidRPr="00CD2248" w:rsidRDefault="008C6472" w:rsidP="009E5774">
      <w:pPr>
        <w:pStyle w:val="PL"/>
        <w:rPr>
          <w:rFonts w:cs="Courier New"/>
          <w:noProof w:val="0"/>
        </w:rPr>
      </w:pPr>
      <w:r w:rsidRPr="00CD2248">
        <w:rPr>
          <w:noProof w:val="0"/>
        </w:rPr>
        <w:tab/>
      </w:r>
      <w:r w:rsidRPr="00CD2248">
        <w:rPr>
          <w:b/>
          <w:noProof w:val="0"/>
        </w:rPr>
        <w:t>const hexstring</w:t>
      </w:r>
      <w:r w:rsidRPr="00CD2248">
        <w:rPr>
          <w:noProof w:val="0"/>
        </w:rPr>
        <w:t xml:space="preserve"> c_hex2 := </w:t>
      </w:r>
      <w:r w:rsidRPr="00CD2248">
        <w:rPr>
          <w:rFonts w:cs="Courier New"/>
          <w:noProof w:val="0"/>
        </w:rPr>
        <w:t>'00abc'H;</w:t>
      </w:r>
    </w:p>
    <w:p w14:paraId="2C15F7B2" w14:textId="77777777" w:rsidR="008C6472" w:rsidRPr="00CD2248" w:rsidRDefault="008C6472" w:rsidP="009E5774">
      <w:pPr>
        <w:pStyle w:val="PL"/>
        <w:rPr>
          <w:rFonts w:cs="Courier New"/>
          <w:noProof w:val="0"/>
        </w:rPr>
      </w:pPr>
    </w:p>
    <w:p w14:paraId="61CC2255" w14:textId="77777777" w:rsidR="00A07414" w:rsidRPr="00CD2248" w:rsidRDefault="00A07414" w:rsidP="00A07414">
      <w:pPr>
        <w:rPr>
          <w:i/>
        </w:rPr>
      </w:pPr>
      <w:r w:rsidRPr="00CD2248">
        <w:rPr>
          <w:i/>
        </w:rPr>
        <w:tab/>
      </w:r>
      <w:r w:rsidR="008C6472" w:rsidRPr="00CD2248">
        <w:rPr>
          <w:i/>
        </w:rPr>
        <w:t>Both values will</w:t>
      </w:r>
      <w:r w:rsidRPr="00CD2248">
        <w:rPr>
          <w:i/>
        </w:rPr>
        <w:t xml:space="preserve"> be </w:t>
      </w:r>
      <w:r w:rsidR="003306B0" w:rsidRPr="00CD2248">
        <w:rPr>
          <w:i/>
        </w:rPr>
        <w:t>transformed to</w:t>
      </w:r>
      <w:r w:rsidRPr="00CD2248">
        <w:rPr>
          <w:i/>
        </w:rPr>
        <w:t xml:space="preserve"> the JSON value:</w:t>
      </w:r>
    </w:p>
    <w:p w14:paraId="6F4DF955" w14:textId="77777777" w:rsidR="00A07414" w:rsidRPr="00CD2248" w:rsidRDefault="00A07414" w:rsidP="00A07414">
      <w:pPr>
        <w:pStyle w:val="PL"/>
        <w:rPr>
          <w:rFonts w:cs="Courier New"/>
          <w:noProof w:val="0"/>
        </w:rPr>
      </w:pPr>
      <w:r w:rsidRPr="00CD2248">
        <w:rPr>
          <w:noProof w:val="0"/>
        </w:rPr>
        <w:tab/>
      </w:r>
      <w:r w:rsidR="002019FC" w:rsidRPr="00CD2248">
        <w:rPr>
          <w:noProof w:val="0"/>
        </w:rPr>
        <w:t xml:space="preserve">{ </w:t>
      </w:r>
      <w:r w:rsidR="002019FC" w:rsidRPr="00CD2248">
        <w:rPr>
          <w:rFonts w:cs="Courier New"/>
          <w:noProof w:val="0"/>
        </w:rPr>
        <w:t>"</w:t>
      </w:r>
      <w:r w:rsidR="002019FC" w:rsidRPr="00CD2248">
        <w:rPr>
          <w:noProof w:val="0"/>
        </w:rPr>
        <w:t>hexstring</w:t>
      </w:r>
      <w:r w:rsidR="002019FC" w:rsidRPr="00CD2248">
        <w:rPr>
          <w:rFonts w:cs="Courier New"/>
          <w:noProof w:val="0"/>
        </w:rPr>
        <w:t xml:space="preserve">" : </w:t>
      </w:r>
      <w:r w:rsidRPr="00CD2248">
        <w:rPr>
          <w:rFonts w:cs="Courier New"/>
          <w:noProof w:val="0"/>
        </w:rPr>
        <w:t>"00ABC"</w:t>
      </w:r>
      <w:r w:rsidR="002019FC" w:rsidRPr="00CD2248">
        <w:rPr>
          <w:rFonts w:cs="Courier New"/>
          <w:noProof w:val="0"/>
        </w:rPr>
        <w:t xml:space="preserve"> }</w:t>
      </w:r>
    </w:p>
    <w:p w14:paraId="1D6325A5" w14:textId="77777777" w:rsidR="00A07414" w:rsidRPr="00CD2248" w:rsidRDefault="00A07414" w:rsidP="004F63A2">
      <w:pPr>
        <w:pStyle w:val="PL"/>
        <w:rPr>
          <w:noProof w:val="0"/>
        </w:rPr>
      </w:pPr>
    </w:p>
    <w:p w14:paraId="7FA7F6D7" w14:textId="77777777" w:rsidR="003B028D" w:rsidRPr="00CD2248" w:rsidRDefault="003B028D" w:rsidP="003B028D">
      <w:pPr>
        <w:rPr>
          <w:i/>
        </w:rPr>
      </w:pPr>
      <w:r w:rsidRPr="00CD2248">
        <w:rPr>
          <w:i/>
        </w:rPr>
        <w:tab/>
        <w:t>The JSON value:</w:t>
      </w:r>
    </w:p>
    <w:p w14:paraId="69B59661" w14:textId="77777777" w:rsidR="00967171" w:rsidRPr="00CD2248" w:rsidRDefault="003B028D" w:rsidP="00967171">
      <w:pPr>
        <w:pStyle w:val="PL"/>
        <w:rPr>
          <w:rFonts w:cs="Courier New"/>
          <w:noProof w:val="0"/>
        </w:rPr>
      </w:pPr>
      <w:r w:rsidRPr="00CD2248">
        <w:rPr>
          <w:rFonts w:cs="Courier New"/>
          <w:noProof w:val="0"/>
        </w:rPr>
        <w:tab/>
      </w:r>
      <w:r w:rsidR="009C0C09" w:rsidRPr="00CD2248">
        <w:rPr>
          <w:noProof w:val="0"/>
        </w:rPr>
        <w:t xml:space="preserve">{ </w:t>
      </w:r>
      <w:r w:rsidR="009C0C09" w:rsidRPr="00CD2248">
        <w:rPr>
          <w:rFonts w:cs="Courier New"/>
          <w:noProof w:val="0"/>
        </w:rPr>
        <w:t>"</w:t>
      </w:r>
      <w:r w:rsidR="009C0C09" w:rsidRPr="00CD2248">
        <w:rPr>
          <w:noProof w:val="0"/>
        </w:rPr>
        <w:t>hexstring</w:t>
      </w:r>
      <w:r w:rsidR="009C0C09" w:rsidRPr="00CD2248">
        <w:rPr>
          <w:rFonts w:cs="Courier New"/>
          <w:noProof w:val="0"/>
        </w:rPr>
        <w:t xml:space="preserve">" : </w:t>
      </w:r>
      <w:r w:rsidRPr="00CD2248">
        <w:rPr>
          <w:rFonts w:cs="Courier New"/>
          <w:noProof w:val="0"/>
        </w:rPr>
        <w:t>"00</w:t>
      </w:r>
      <w:r w:rsidR="009C0C09" w:rsidRPr="00CD2248">
        <w:rPr>
          <w:rFonts w:cs="Courier New"/>
          <w:noProof w:val="0"/>
        </w:rPr>
        <w:t xml:space="preserve"> </w:t>
      </w:r>
      <w:r w:rsidRPr="00CD2248">
        <w:rPr>
          <w:rFonts w:cs="Courier New"/>
          <w:noProof w:val="0"/>
        </w:rPr>
        <w:t>abc"</w:t>
      </w:r>
      <w:r w:rsidR="009C0C09" w:rsidRPr="00CD2248">
        <w:rPr>
          <w:rFonts w:cs="Courier New"/>
          <w:noProof w:val="0"/>
        </w:rPr>
        <w:t xml:space="preserve"> }</w:t>
      </w:r>
    </w:p>
    <w:p w14:paraId="7657063D" w14:textId="77777777" w:rsidR="003B028D" w:rsidRPr="00CD2248" w:rsidRDefault="003B028D" w:rsidP="003B028D">
      <w:pPr>
        <w:pStyle w:val="PL"/>
        <w:rPr>
          <w:rFonts w:cs="Courier New"/>
          <w:noProof w:val="0"/>
        </w:rPr>
      </w:pPr>
    </w:p>
    <w:p w14:paraId="03974DCC" w14:textId="77777777" w:rsidR="003B028D" w:rsidRPr="00CD2248" w:rsidRDefault="003B028D" w:rsidP="003B028D">
      <w:pPr>
        <w:rPr>
          <w:i/>
        </w:rPr>
      </w:pPr>
      <w:r w:rsidRPr="00CD2248">
        <w:rPr>
          <w:i/>
        </w:rPr>
        <w:tab/>
        <w:t>will be transformed to the TTCN-3 value:</w:t>
      </w:r>
    </w:p>
    <w:p w14:paraId="5E90337F" w14:textId="77777777" w:rsidR="003B028D" w:rsidRPr="00CD2248" w:rsidRDefault="003B028D" w:rsidP="003B028D">
      <w:pPr>
        <w:pStyle w:val="PL"/>
        <w:rPr>
          <w:rFonts w:cs="Courier New"/>
          <w:noProof w:val="0"/>
        </w:rPr>
      </w:pPr>
      <w:r w:rsidRPr="00CD2248">
        <w:rPr>
          <w:noProof w:val="0"/>
        </w:rPr>
        <w:tab/>
      </w:r>
      <w:r w:rsidR="008C418A" w:rsidRPr="00CD2248">
        <w:rPr>
          <w:rFonts w:cs="Courier New"/>
          <w:noProof w:val="0"/>
        </w:rPr>
        <w:t>'00ABC'H</w:t>
      </w:r>
      <w:r w:rsidRPr="00CD2248">
        <w:rPr>
          <w:rFonts w:cs="Courier New"/>
          <w:noProof w:val="0"/>
        </w:rPr>
        <w:br/>
      </w:r>
    </w:p>
    <w:p w14:paraId="5D14654E" w14:textId="77777777" w:rsidR="00D044F1" w:rsidRPr="00CD2248" w:rsidRDefault="006F64DE" w:rsidP="00AF366A">
      <w:pPr>
        <w:pStyle w:val="Heading3"/>
      </w:pPr>
      <w:bookmarkStart w:id="78" w:name="clause_TTCN2JSON_integer"/>
      <w:bookmarkStart w:id="79" w:name="_Toc73353917"/>
      <w:r w:rsidRPr="00CD2248">
        <w:t>7</w:t>
      </w:r>
      <w:r w:rsidR="00D044F1" w:rsidRPr="00CD2248">
        <w:t>.2.3</w:t>
      </w:r>
      <w:bookmarkEnd w:id="78"/>
      <w:r w:rsidR="00D044F1" w:rsidRPr="00CD2248">
        <w:tab/>
        <w:t>Integer</w:t>
      </w:r>
      <w:bookmarkEnd w:id="79"/>
    </w:p>
    <w:p w14:paraId="727F36D4" w14:textId="0F2836D6" w:rsidR="00D044F1" w:rsidRPr="00CD2248" w:rsidRDefault="00D044F1" w:rsidP="00D044F1">
      <w:r w:rsidRPr="00CD2248">
        <w:t xml:space="preserve">All TTCN-3 </w:t>
      </w:r>
      <w:r w:rsidRPr="00CD2248">
        <w:rPr>
          <w:rFonts w:ascii="Courier New" w:hAnsi="Courier New" w:cs="Courier New"/>
          <w:b/>
        </w:rPr>
        <w:t xml:space="preserve">integer </w:t>
      </w:r>
      <w:r w:rsidRPr="00CD2248">
        <w:t xml:space="preserve">values </w:t>
      </w:r>
      <w:r w:rsidR="00D15627" w:rsidRPr="00CD2248">
        <w:t xml:space="preserve">shall be encoded </w:t>
      </w:r>
      <w:r w:rsidRPr="00CD2248">
        <w:t>as the JSON numbers</w:t>
      </w:r>
      <w:r w:rsidR="00402031" w:rsidRPr="00CD2248">
        <w:t xml:space="preserve"> </w:t>
      </w:r>
      <w:r w:rsidRPr="00CD2248">
        <w:t xml:space="preserve">(see clause </w:t>
      </w:r>
      <w:r w:rsidR="00651047" w:rsidRPr="00CD2248">
        <w:fldChar w:fldCharType="begin"/>
      </w:r>
      <w:r w:rsidR="00651047" w:rsidRPr="00CD2248">
        <w:instrText xml:space="preserve"> REF  clause_JSONTypes_Number \h </w:instrText>
      </w:r>
      <w:r w:rsidR="006A2C8E" w:rsidRPr="00CD2248">
        <w:instrText xml:space="preserve"> \* MERGEFORMAT </w:instrText>
      </w:r>
      <w:r w:rsidR="00651047" w:rsidRPr="00CD2248">
        <w:fldChar w:fldCharType="separate"/>
      </w:r>
      <w:r w:rsidR="00F91E52" w:rsidRPr="00CD2248">
        <w:t>6.4.1</w:t>
      </w:r>
      <w:r w:rsidR="00651047" w:rsidRPr="00CD2248">
        <w:fldChar w:fldCharType="end"/>
      </w:r>
      <w:r w:rsidRPr="00CD2248">
        <w:t>), without the optional fraction and exponent parts.</w:t>
      </w:r>
    </w:p>
    <w:p w14:paraId="15674686" w14:textId="77777777" w:rsidR="00D044F1" w:rsidRPr="00CD2248" w:rsidRDefault="00D044F1" w:rsidP="00D044F1">
      <w:r w:rsidRPr="00CD2248">
        <w:t>At decoding the JSON -0 value, by default shall be converted to the TTCN-3 value 0.</w:t>
      </w:r>
    </w:p>
    <w:p w14:paraId="36093E8C" w14:textId="451D8AA3" w:rsidR="00D95E6C" w:rsidRPr="00CD2248" w:rsidRDefault="00A76910" w:rsidP="005777F9">
      <w:pPr>
        <w:pStyle w:val="NO"/>
      </w:pPr>
      <w:r w:rsidRPr="00CD2248">
        <w:t>NOTE:</w:t>
      </w:r>
      <w:r w:rsidRPr="00CD2248">
        <w:tab/>
      </w:r>
      <w:r w:rsidR="00D95E6C" w:rsidRPr="00CD2248">
        <w:t xml:space="preserve">Detection of the minus sign in the JSON -0 value during decoding is possible only if the decoded field is of a float type and the "useMinus" encoding instruction is attached to it (see clause </w:t>
      </w:r>
      <w:r w:rsidR="00D95E6C" w:rsidRPr="00CD2248">
        <w:fldChar w:fldCharType="begin"/>
      </w:r>
      <w:r w:rsidR="00D95E6C" w:rsidRPr="00CD2248">
        <w:instrText xml:space="preserve"> REF clause_EncInstr_useMinus \h </w:instrText>
      </w:r>
      <w:r w:rsidRPr="00CD2248">
        <w:instrText xml:space="preserve"> \* MERGEFORMAT </w:instrText>
      </w:r>
      <w:r w:rsidR="00D95E6C" w:rsidRPr="00CD2248">
        <w:fldChar w:fldCharType="separate"/>
      </w:r>
      <w:r w:rsidR="00F91E52" w:rsidRPr="00CD2248">
        <w:t>B.3.6</w:t>
      </w:r>
      <w:r w:rsidR="00D95E6C" w:rsidRPr="00CD2248">
        <w:fldChar w:fldCharType="end"/>
      </w:r>
      <w:r w:rsidR="00D95E6C" w:rsidRPr="00CD2248">
        <w:t>).</w:t>
      </w:r>
    </w:p>
    <w:p w14:paraId="1BB15FB9" w14:textId="77777777" w:rsidR="00D044F1" w:rsidRPr="00CD2248" w:rsidRDefault="00D044F1" w:rsidP="005F6BEE">
      <w:pPr>
        <w:pStyle w:val="EX"/>
        <w:keepNext/>
      </w:pPr>
      <w:r w:rsidRPr="00CD2248">
        <w:lastRenderedPageBreak/>
        <w:t>EXAMPLE:</w:t>
      </w:r>
    </w:p>
    <w:p w14:paraId="7EB1EE08" w14:textId="77777777" w:rsidR="00A07414" w:rsidRPr="00CD2248" w:rsidRDefault="00A07414" w:rsidP="005F6BEE">
      <w:pPr>
        <w:keepNext/>
        <w:keepLines/>
        <w:rPr>
          <w:i/>
        </w:rPr>
      </w:pPr>
      <w:r w:rsidRPr="00CD2248">
        <w:rPr>
          <w:i/>
        </w:rPr>
        <w:tab/>
        <w:t>The TTCN-3 value:</w:t>
      </w:r>
    </w:p>
    <w:p w14:paraId="0B05A118" w14:textId="77777777" w:rsidR="00A07414" w:rsidRPr="00CD2248" w:rsidRDefault="00A07414" w:rsidP="00A07414">
      <w:pPr>
        <w:pStyle w:val="PL"/>
        <w:rPr>
          <w:rFonts w:cs="Courier New"/>
          <w:noProof w:val="0"/>
        </w:rPr>
      </w:pPr>
      <w:r w:rsidRPr="00CD2248">
        <w:rPr>
          <w:noProof w:val="0"/>
        </w:rPr>
        <w:tab/>
      </w:r>
      <w:r w:rsidRPr="00CD2248">
        <w:rPr>
          <w:b/>
          <w:noProof w:val="0"/>
        </w:rPr>
        <w:t>const integer</w:t>
      </w:r>
      <w:r w:rsidRPr="00CD2248">
        <w:rPr>
          <w:noProof w:val="0"/>
        </w:rPr>
        <w:t xml:space="preserve"> c_int := </w:t>
      </w:r>
      <w:r w:rsidRPr="00CD2248">
        <w:rPr>
          <w:rFonts w:cs="Courier New"/>
          <w:noProof w:val="0"/>
        </w:rPr>
        <w:t>42;</w:t>
      </w:r>
    </w:p>
    <w:p w14:paraId="7201D6AE" w14:textId="77777777" w:rsidR="00A07414" w:rsidRPr="00CD2248" w:rsidRDefault="00A07414" w:rsidP="00AF366A">
      <w:pPr>
        <w:pStyle w:val="PL"/>
        <w:rPr>
          <w:noProof w:val="0"/>
        </w:rPr>
      </w:pPr>
    </w:p>
    <w:p w14:paraId="4B95BD8F" w14:textId="77777777" w:rsidR="00A07414" w:rsidRPr="00CD2248" w:rsidRDefault="00A07414" w:rsidP="00A07414">
      <w:pPr>
        <w:rPr>
          <w:i/>
        </w:rPr>
      </w:pPr>
      <w:r w:rsidRPr="00CD2248">
        <w:rPr>
          <w:i/>
        </w:rPr>
        <w:tab/>
      </w:r>
      <w:r w:rsidR="00354946" w:rsidRPr="00CD2248">
        <w:rPr>
          <w:i/>
        </w:rPr>
        <w:t xml:space="preserve">Will be represented </w:t>
      </w:r>
      <w:r w:rsidRPr="00CD2248">
        <w:rPr>
          <w:i/>
        </w:rPr>
        <w:t>by the JSON value:</w:t>
      </w:r>
    </w:p>
    <w:p w14:paraId="4A95E39A" w14:textId="77777777" w:rsidR="00A07414" w:rsidRPr="00CD2248" w:rsidRDefault="00A07414" w:rsidP="00A07414">
      <w:pPr>
        <w:pStyle w:val="PL"/>
        <w:rPr>
          <w:rFonts w:cs="Courier New"/>
          <w:noProof w:val="0"/>
        </w:rPr>
      </w:pPr>
      <w:r w:rsidRPr="00CD2248">
        <w:rPr>
          <w:noProof w:val="0"/>
        </w:rPr>
        <w:tab/>
      </w:r>
      <w:r w:rsidR="00363C14" w:rsidRPr="00CD2248">
        <w:rPr>
          <w:noProof w:val="0"/>
        </w:rPr>
        <w:t xml:space="preserve">{ </w:t>
      </w:r>
      <w:r w:rsidR="00363C14" w:rsidRPr="00CD2248">
        <w:rPr>
          <w:rFonts w:cs="Courier New"/>
          <w:noProof w:val="0"/>
        </w:rPr>
        <w:t>"</w:t>
      </w:r>
      <w:r w:rsidR="00363C14" w:rsidRPr="00CD2248">
        <w:rPr>
          <w:noProof w:val="0"/>
        </w:rPr>
        <w:t>integer</w:t>
      </w:r>
      <w:r w:rsidR="00363C14" w:rsidRPr="00CD2248">
        <w:rPr>
          <w:rFonts w:cs="Courier New"/>
          <w:noProof w:val="0"/>
        </w:rPr>
        <w:t xml:space="preserve">" : </w:t>
      </w:r>
      <w:r w:rsidRPr="00CD2248">
        <w:rPr>
          <w:rFonts w:cs="Courier New"/>
          <w:noProof w:val="0"/>
        </w:rPr>
        <w:t>42</w:t>
      </w:r>
      <w:r w:rsidR="00363C14" w:rsidRPr="00CD2248">
        <w:rPr>
          <w:rFonts w:cs="Courier New"/>
          <w:noProof w:val="0"/>
        </w:rPr>
        <w:t xml:space="preserve"> }</w:t>
      </w:r>
    </w:p>
    <w:p w14:paraId="73495DD0" w14:textId="77777777" w:rsidR="00A07414" w:rsidRPr="00CD2248" w:rsidRDefault="00A07414" w:rsidP="00AF366A">
      <w:pPr>
        <w:pStyle w:val="PL"/>
        <w:rPr>
          <w:noProof w:val="0"/>
        </w:rPr>
      </w:pPr>
    </w:p>
    <w:p w14:paraId="60A0F0B8" w14:textId="77777777" w:rsidR="00D044F1" w:rsidRPr="00CD2248" w:rsidRDefault="006F64DE" w:rsidP="00AF366A">
      <w:pPr>
        <w:pStyle w:val="Heading3"/>
      </w:pPr>
      <w:bookmarkStart w:id="80" w:name="clause_TTCN2JSON_float"/>
      <w:bookmarkStart w:id="81" w:name="_Toc73353918"/>
      <w:r w:rsidRPr="00CD2248">
        <w:t>7</w:t>
      </w:r>
      <w:r w:rsidR="00D044F1" w:rsidRPr="00CD2248">
        <w:t>.2.4</w:t>
      </w:r>
      <w:bookmarkEnd w:id="80"/>
      <w:r w:rsidR="00D044F1" w:rsidRPr="00CD2248">
        <w:tab/>
        <w:t>Float</w:t>
      </w:r>
      <w:bookmarkEnd w:id="81"/>
    </w:p>
    <w:p w14:paraId="193F9BF0" w14:textId="5FF4F598" w:rsidR="00D044F1" w:rsidRPr="00CD2248" w:rsidRDefault="00D044F1" w:rsidP="00D044F1">
      <w:r w:rsidRPr="00CD2248">
        <w:t xml:space="preserve">Numeric TTCN-3 </w:t>
      </w:r>
      <w:r w:rsidRPr="00CD2248">
        <w:rPr>
          <w:rFonts w:ascii="Courier New" w:hAnsi="Courier New" w:cs="Courier New"/>
          <w:b/>
        </w:rPr>
        <w:t xml:space="preserve">float </w:t>
      </w:r>
      <w:r w:rsidRPr="00CD2248">
        <w:t xml:space="preserve">values </w:t>
      </w:r>
      <w:r w:rsidR="00D15627" w:rsidRPr="00CD2248">
        <w:rPr>
          <w:rFonts w:eastAsia="MS Mincho"/>
        </w:rPr>
        <w:t xml:space="preserve">shall be </w:t>
      </w:r>
      <w:r w:rsidRPr="00CD2248">
        <w:t xml:space="preserve">encoded as JSON numbers (see clause </w:t>
      </w:r>
      <w:r w:rsidRPr="00CD2248">
        <w:fldChar w:fldCharType="begin"/>
      </w:r>
      <w:r w:rsidRPr="00CD2248">
        <w:instrText xml:space="preserve"> REF clause_JSONTypes_Number \h </w:instrText>
      </w:r>
      <w:r w:rsidR="006A2C8E" w:rsidRPr="00CD2248">
        <w:instrText xml:space="preserve"> \* MERGEFORMAT </w:instrText>
      </w:r>
      <w:r w:rsidRPr="00CD2248">
        <w:fldChar w:fldCharType="separate"/>
      </w:r>
      <w:r w:rsidR="00F91E52" w:rsidRPr="00CD2248">
        <w:t>6.4.1</w:t>
      </w:r>
      <w:r w:rsidRPr="00CD2248">
        <w:fldChar w:fldCharType="end"/>
      </w:r>
      <w:r w:rsidRPr="00CD2248">
        <w:t>).</w:t>
      </w:r>
    </w:p>
    <w:p w14:paraId="384DF88A" w14:textId="5DF23BE7" w:rsidR="00D044F1" w:rsidRPr="00CD2248" w:rsidRDefault="00D044F1" w:rsidP="00D044F1">
      <w:r w:rsidRPr="00CD2248">
        <w:t xml:space="preserve">At encoding the minus sign of the TTCN-3 –0.0 value shall be preserved. At decoding the JSON negative zero values, by default shall be converted to the TTCN-3 value 0.0, unless the "useMinus" encoding </w:t>
      </w:r>
      <w:r w:rsidR="00FD56D8" w:rsidRPr="00CD2248">
        <w:t>instruction</w:t>
      </w:r>
      <w:r w:rsidRPr="00CD2248">
        <w:t xml:space="preserve"> is applied to the TTCN-3 type (see clause </w:t>
      </w:r>
      <w:r w:rsidRPr="00CD2248">
        <w:fldChar w:fldCharType="begin"/>
      </w:r>
      <w:r w:rsidRPr="00CD2248">
        <w:instrText xml:space="preserve"> REF clause_EncInstr_useMinus \h </w:instrText>
      </w:r>
      <w:r w:rsidRPr="00CD2248">
        <w:fldChar w:fldCharType="separate"/>
      </w:r>
      <w:r w:rsidR="00F91E52" w:rsidRPr="00CD2248">
        <w:t>B.3.6</w:t>
      </w:r>
      <w:r w:rsidRPr="00CD2248">
        <w:fldChar w:fldCharType="end"/>
      </w:r>
      <w:r w:rsidRPr="00CD2248">
        <w:t>).</w:t>
      </w:r>
    </w:p>
    <w:p w14:paraId="2244A25F" w14:textId="77777777" w:rsidR="00D044F1" w:rsidRPr="00CD2248" w:rsidRDefault="00D044F1" w:rsidP="00D044F1">
      <w:r w:rsidRPr="00CD2248">
        <w:t xml:space="preserve">The special float values </w:t>
      </w:r>
      <w:r w:rsidR="00EE345B" w:rsidRPr="00CD2248">
        <w:t>"</w:t>
      </w:r>
      <w:r w:rsidRPr="00CD2248">
        <w:rPr>
          <w:rFonts w:ascii="Courier New" w:hAnsi="Courier New" w:cs="Courier New"/>
        </w:rPr>
        <w:t>infinity</w:t>
      </w:r>
      <w:r w:rsidR="00EE345B" w:rsidRPr="00CD2248">
        <w:t>"</w:t>
      </w:r>
      <w:r w:rsidRPr="00CD2248">
        <w:t xml:space="preserve">, </w:t>
      </w:r>
      <w:r w:rsidR="00EE345B" w:rsidRPr="00CD2248">
        <w:t>"</w:t>
      </w:r>
      <w:r w:rsidRPr="00CD2248">
        <w:rPr>
          <w:rFonts w:ascii="Courier New" w:hAnsi="Courier New" w:cs="Courier New"/>
        </w:rPr>
        <w:t>-infinity</w:t>
      </w:r>
      <w:r w:rsidR="00EE345B" w:rsidRPr="00CD2248">
        <w:t>"</w:t>
      </w:r>
      <w:r w:rsidRPr="00CD2248">
        <w:t xml:space="preserve"> and </w:t>
      </w:r>
      <w:r w:rsidR="00EE345B" w:rsidRPr="00CD2248">
        <w:t>"</w:t>
      </w:r>
      <w:r w:rsidRPr="00CD2248">
        <w:rPr>
          <w:rFonts w:ascii="Courier New" w:hAnsi="Courier New" w:cs="Courier New"/>
        </w:rPr>
        <w:t>not_a_number</w:t>
      </w:r>
      <w:r w:rsidR="00EE345B" w:rsidRPr="00CD2248">
        <w:t>"</w:t>
      </w:r>
      <w:r w:rsidRPr="00CD2248">
        <w:t xml:space="preserve"> are encoded as JSON strings. </w:t>
      </w:r>
    </w:p>
    <w:p w14:paraId="3E15E0FE" w14:textId="77777777" w:rsidR="004E48B2" w:rsidRPr="00CD2248" w:rsidRDefault="00D044F1" w:rsidP="00AF366A">
      <w:pPr>
        <w:pStyle w:val="EX"/>
        <w:rPr>
          <w:i/>
        </w:rPr>
      </w:pPr>
      <w:r w:rsidRPr="00CD2248">
        <w:t>EXAMPLE:</w:t>
      </w:r>
    </w:p>
    <w:p w14:paraId="686538E0" w14:textId="77777777" w:rsidR="004E48B2" w:rsidRPr="00CD2248" w:rsidRDefault="004E48B2" w:rsidP="004E48B2">
      <w:pPr>
        <w:rPr>
          <w:i/>
        </w:rPr>
      </w:pPr>
      <w:r w:rsidRPr="00CD2248">
        <w:rPr>
          <w:i/>
        </w:rPr>
        <w:tab/>
        <w:t>The TTCN-3 value:</w:t>
      </w:r>
    </w:p>
    <w:p w14:paraId="0E43E9F5" w14:textId="77777777" w:rsidR="004E48B2" w:rsidRPr="00CD2248" w:rsidRDefault="004E48B2" w:rsidP="004E48B2">
      <w:pPr>
        <w:pStyle w:val="PL"/>
        <w:rPr>
          <w:rFonts w:cs="Courier New"/>
          <w:noProof w:val="0"/>
        </w:rPr>
      </w:pPr>
      <w:r w:rsidRPr="00CD2248">
        <w:rPr>
          <w:noProof w:val="0"/>
        </w:rPr>
        <w:tab/>
      </w:r>
      <w:r w:rsidRPr="00CD2248">
        <w:rPr>
          <w:b/>
          <w:noProof w:val="0"/>
        </w:rPr>
        <w:t>const float</w:t>
      </w:r>
      <w:r w:rsidRPr="00CD2248">
        <w:rPr>
          <w:noProof w:val="0"/>
        </w:rPr>
        <w:t xml:space="preserve"> c_float := -</w:t>
      </w:r>
      <w:r w:rsidRPr="00CD2248">
        <w:rPr>
          <w:rFonts w:cs="Courier New"/>
          <w:noProof w:val="0"/>
        </w:rPr>
        <w:t>42.5;</w:t>
      </w:r>
    </w:p>
    <w:p w14:paraId="5E7303CA" w14:textId="77777777" w:rsidR="004E48B2" w:rsidRPr="00CD2248" w:rsidRDefault="004E48B2" w:rsidP="00AF366A">
      <w:pPr>
        <w:pStyle w:val="PL"/>
        <w:rPr>
          <w:noProof w:val="0"/>
        </w:rPr>
      </w:pPr>
    </w:p>
    <w:p w14:paraId="7D654787" w14:textId="77777777" w:rsidR="004E48B2" w:rsidRPr="00CD2248" w:rsidRDefault="004E48B2" w:rsidP="004E48B2">
      <w:pPr>
        <w:rPr>
          <w:i/>
        </w:rPr>
      </w:pPr>
      <w:r w:rsidRPr="00CD2248">
        <w:rPr>
          <w:i/>
        </w:rPr>
        <w:tab/>
      </w:r>
      <w:r w:rsidR="00354946" w:rsidRPr="00CD2248">
        <w:rPr>
          <w:i/>
        </w:rPr>
        <w:t xml:space="preserve">Will be represented </w:t>
      </w:r>
      <w:r w:rsidRPr="00CD2248">
        <w:rPr>
          <w:i/>
        </w:rPr>
        <w:t>by the JSON value:</w:t>
      </w:r>
    </w:p>
    <w:p w14:paraId="3175FC81" w14:textId="77777777" w:rsidR="004E48B2" w:rsidRPr="00CD2248" w:rsidRDefault="004E48B2" w:rsidP="004E48B2">
      <w:pPr>
        <w:pStyle w:val="PL"/>
        <w:rPr>
          <w:rFonts w:cs="Courier New"/>
          <w:noProof w:val="0"/>
        </w:rPr>
      </w:pPr>
      <w:r w:rsidRPr="00CD2248">
        <w:rPr>
          <w:noProof w:val="0"/>
        </w:rPr>
        <w:tab/>
      </w:r>
      <w:r w:rsidR="00FE3BD2" w:rsidRPr="00CD2248">
        <w:rPr>
          <w:noProof w:val="0"/>
        </w:rPr>
        <w:t xml:space="preserve">{ </w:t>
      </w:r>
      <w:r w:rsidR="00FE3BD2" w:rsidRPr="00CD2248">
        <w:rPr>
          <w:rFonts w:cs="Courier New"/>
          <w:noProof w:val="0"/>
        </w:rPr>
        <w:t>"</w:t>
      </w:r>
      <w:r w:rsidR="007417F3" w:rsidRPr="00CD2248">
        <w:rPr>
          <w:noProof w:val="0"/>
        </w:rPr>
        <w:t>float</w:t>
      </w:r>
      <w:r w:rsidR="00FE3BD2" w:rsidRPr="00CD2248">
        <w:rPr>
          <w:rFonts w:cs="Courier New"/>
          <w:noProof w:val="0"/>
        </w:rPr>
        <w:t xml:space="preserve">" : </w:t>
      </w:r>
      <w:r w:rsidRPr="00CD2248">
        <w:rPr>
          <w:noProof w:val="0"/>
        </w:rPr>
        <w:t>-</w:t>
      </w:r>
      <w:r w:rsidRPr="00CD2248">
        <w:rPr>
          <w:rFonts w:cs="Courier New"/>
          <w:noProof w:val="0"/>
        </w:rPr>
        <w:t>4.25E1</w:t>
      </w:r>
      <w:r w:rsidR="00FE3BD2" w:rsidRPr="00CD2248">
        <w:rPr>
          <w:rFonts w:cs="Courier New"/>
          <w:noProof w:val="0"/>
        </w:rPr>
        <w:t xml:space="preserve"> }</w:t>
      </w:r>
    </w:p>
    <w:p w14:paraId="1664C173" w14:textId="77777777" w:rsidR="00D044F1" w:rsidRPr="00CD2248" w:rsidRDefault="00D044F1" w:rsidP="00AF366A">
      <w:pPr>
        <w:pStyle w:val="PL"/>
        <w:rPr>
          <w:noProof w:val="0"/>
        </w:rPr>
      </w:pPr>
    </w:p>
    <w:p w14:paraId="325E116D" w14:textId="77777777" w:rsidR="00066334" w:rsidRPr="00CD2248" w:rsidRDefault="006F64DE" w:rsidP="00AF366A">
      <w:pPr>
        <w:pStyle w:val="Heading3"/>
      </w:pPr>
      <w:bookmarkStart w:id="82" w:name="clause_TTCN2JSON_boolean"/>
      <w:bookmarkStart w:id="83" w:name="_Toc73353919"/>
      <w:r w:rsidRPr="00CD2248">
        <w:t>7</w:t>
      </w:r>
      <w:r w:rsidR="006921BA" w:rsidRPr="00CD2248">
        <w:t>.2.</w:t>
      </w:r>
      <w:r w:rsidR="00D044F1" w:rsidRPr="00CD2248">
        <w:t>5</w:t>
      </w:r>
      <w:bookmarkEnd w:id="82"/>
      <w:r w:rsidR="006921BA" w:rsidRPr="00CD2248">
        <w:tab/>
        <w:t>Boolean</w:t>
      </w:r>
      <w:bookmarkEnd w:id="83"/>
    </w:p>
    <w:p w14:paraId="5DCF425C" w14:textId="77777777" w:rsidR="005D1C37" w:rsidRPr="00CD2248" w:rsidRDefault="003A20A6" w:rsidP="003A20A6">
      <w:pPr>
        <w:rPr>
          <w:rFonts w:eastAsia="MS Mincho"/>
        </w:rPr>
      </w:pPr>
      <w:r w:rsidRPr="00CD2248">
        <w:t xml:space="preserve">TTCN-3 </w:t>
      </w:r>
      <w:r w:rsidRPr="00CD2248">
        <w:rPr>
          <w:rFonts w:ascii="Courier New" w:eastAsia="MS Mincho" w:hAnsi="Courier New" w:cs="Courier New"/>
          <w:b/>
        </w:rPr>
        <w:t>b</w:t>
      </w:r>
      <w:r w:rsidR="005D1C37" w:rsidRPr="00CD2248">
        <w:rPr>
          <w:rFonts w:ascii="Courier New" w:eastAsia="MS Mincho" w:hAnsi="Courier New" w:cs="Courier New"/>
          <w:b/>
        </w:rPr>
        <w:t xml:space="preserve">oolean </w:t>
      </w:r>
      <w:r w:rsidR="005D1C37" w:rsidRPr="00CD2248">
        <w:rPr>
          <w:rFonts w:eastAsia="MS Mincho"/>
        </w:rPr>
        <w:t xml:space="preserve">values </w:t>
      </w:r>
      <w:r w:rsidR="00D15627" w:rsidRPr="00CD2248">
        <w:t xml:space="preserve">shall be encoded </w:t>
      </w:r>
      <w:r w:rsidRPr="00CD2248">
        <w:rPr>
          <w:rFonts w:eastAsia="MS Mincho"/>
        </w:rPr>
        <w:t>in</w:t>
      </w:r>
      <w:r w:rsidR="005D1C37" w:rsidRPr="00CD2248">
        <w:rPr>
          <w:rFonts w:eastAsia="MS Mincho"/>
        </w:rPr>
        <w:t xml:space="preserve"> JSON </w:t>
      </w:r>
      <w:r w:rsidRPr="00CD2248">
        <w:rPr>
          <w:rFonts w:eastAsia="MS Mincho"/>
        </w:rPr>
        <w:t xml:space="preserve">as the </w:t>
      </w:r>
      <w:r w:rsidR="005D1C37" w:rsidRPr="00CD2248">
        <w:rPr>
          <w:rFonts w:eastAsia="MS Mincho"/>
        </w:rPr>
        <w:t xml:space="preserve">literals </w:t>
      </w:r>
      <w:r w:rsidR="005D1C37" w:rsidRPr="00CD2248">
        <w:rPr>
          <w:rFonts w:ascii="Courier New" w:eastAsia="MS Mincho" w:hAnsi="Courier New" w:cs="Courier New"/>
          <w:b/>
        </w:rPr>
        <w:t>true</w:t>
      </w:r>
      <w:r w:rsidR="005D1C37" w:rsidRPr="00CD2248">
        <w:rPr>
          <w:rFonts w:eastAsia="MS Mincho"/>
        </w:rPr>
        <w:t xml:space="preserve"> and </w:t>
      </w:r>
      <w:r w:rsidR="005D1C37" w:rsidRPr="00CD2248">
        <w:rPr>
          <w:rFonts w:ascii="Courier New" w:eastAsia="MS Mincho" w:hAnsi="Courier New" w:cs="Courier New"/>
          <w:b/>
        </w:rPr>
        <w:t>false</w:t>
      </w:r>
      <w:r w:rsidR="00767F40" w:rsidRPr="00CD2248">
        <w:rPr>
          <w:rFonts w:eastAsia="MS Mincho"/>
        </w:rPr>
        <w:t>.</w:t>
      </w:r>
    </w:p>
    <w:p w14:paraId="7331B35D" w14:textId="77777777" w:rsidR="00722859" w:rsidRPr="00CD2248" w:rsidRDefault="00722859" w:rsidP="00722859">
      <w:pPr>
        <w:pStyle w:val="EX"/>
      </w:pPr>
      <w:r w:rsidRPr="00CD2248">
        <w:t>EXAMPLE:</w:t>
      </w:r>
    </w:p>
    <w:p w14:paraId="54BADEDC" w14:textId="77777777" w:rsidR="004E48B2" w:rsidRPr="00CD2248" w:rsidRDefault="004E48B2" w:rsidP="004E48B2">
      <w:pPr>
        <w:rPr>
          <w:i/>
        </w:rPr>
      </w:pPr>
      <w:r w:rsidRPr="00CD2248">
        <w:rPr>
          <w:i/>
        </w:rPr>
        <w:tab/>
        <w:t>The TTCN-3 value:</w:t>
      </w:r>
    </w:p>
    <w:p w14:paraId="2004834D" w14:textId="77777777" w:rsidR="004E48B2" w:rsidRPr="00CD2248" w:rsidRDefault="004E48B2" w:rsidP="004E48B2">
      <w:pPr>
        <w:pStyle w:val="PL"/>
        <w:rPr>
          <w:rFonts w:cs="Courier New"/>
          <w:noProof w:val="0"/>
        </w:rPr>
      </w:pPr>
      <w:r w:rsidRPr="00CD2248">
        <w:rPr>
          <w:noProof w:val="0"/>
        </w:rPr>
        <w:tab/>
      </w:r>
      <w:r w:rsidRPr="00CD2248">
        <w:rPr>
          <w:b/>
          <w:noProof w:val="0"/>
        </w:rPr>
        <w:t>const boolean</w:t>
      </w:r>
      <w:r w:rsidRPr="00CD2248">
        <w:rPr>
          <w:noProof w:val="0"/>
        </w:rPr>
        <w:t xml:space="preserve"> c_bool := </w:t>
      </w:r>
      <w:r w:rsidRPr="00CD2248">
        <w:rPr>
          <w:b/>
          <w:noProof w:val="0"/>
        </w:rPr>
        <w:t>true</w:t>
      </w:r>
      <w:r w:rsidRPr="00CD2248">
        <w:rPr>
          <w:rFonts w:cs="Courier New"/>
          <w:noProof w:val="0"/>
        </w:rPr>
        <w:t>;</w:t>
      </w:r>
    </w:p>
    <w:p w14:paraId="682DF198" w14:textId="77777777" w:rsidR="004E48B2" w:rsidRPr="00CD2248" w:rsidRDefault="004E48B2" w:rsidP="00AF366A">
      <w:pPr>
        <w:pStyle w:val="PL"/>
        <w:rPr>
          <w:noProof w:val="0"/>
        </w:rPr>
      </w:pPr>
    </w:p>
    <w:p w14:paraId="459A3F24" w14:textId="77777777" w:rsidR="004E48B2" w:rsidRPr="00CD2248" w:rsidRDefault="004E48B2" w:rsidP="004E48B2">
      <w:pPr>
        <w:rPr>
          <w:i/>
        </w:rPr>
      </w:pPr>
      <w:r w:rsidRPr="00CD2248">
        <w:rPr>
          <w:i/>
        </w:rPr>
        <w:tab/>
      </w:r>
      <w:r w:rsidR="00354946" w:rsidRPr="00CD2248">
        <w:rPr>
          <w:i/>
        </w:rPr>
        <w:t xml:space="preserve">Will be represented </w:t>
      </w:r>
      <w:r w:rsidRPr="00CD2248">
        <w:rPr>
          <w:i/>
        </w:rPr>
        <w:t>by the JSON value:</w:t>
      </w:r>
    </w:p>
    <w:p w14:paraId="497529A2" w14:textId="77777777" w:rsidR="004E48B2" w:rsidRPr="00CD2248" w:rsidRDefault="004E48B2" w:rsidP="004E48B2">
      <w:pPr>
        <w:pStyle w:val="PL"/>
        <w:rPr>
          <w:rFonts w:cs="Courier New"/>
          <w:noProof w:val="0"/>
        </w:rPr>
      </w:pPr>
      <w:r w:rsidRPr="00CD2248">
        <w:rPr>
          <w:noProof w:val="0"/>
        </w:rPr>
        <w:tab/>
      </w:r>
      <w:r w:rsidR="00CB63B2" w:rsidRPr="00CD2248">
        <w:rPr>
          <w:noProof w:val="0"/>
        </w:rPr>
        <w:t xml:space="preserve">{ </w:t>
      </w:r>
      <w:r w:rsidR="00CB63B2" w:rsidRPr="00CD2248">
        <w:rPr>
          <w:rFonts w:cs="Courier New"/>
          <w:noProof w:val="0"/>
        </w:rPr>
        <w:t>"</w:t>
      </w:r>
      <w:r w:rsidR="00CB63B2" w:rsidRPr="00CD2248">
        <w:rPr>
          <w:noProof w:val="0"/>
        </w:rPr>
        <w:t>boolean</w:t>
      </w:r>
      <w:r w:rsidR="00CB63B2" w:rsidRPr="00CD2248">
        <w:rPr>
          <w:rFonts w:cs="Courier New"/>
          <w:noProof w:val="0"/>
        </w:rPr>
        <w:t xml:space="preserve">" : </w:t>
      </w:r>
      <w:r w:rsidRPr="00CD2248">
        <w:rPr>
          <w:noProof w:val="0"/>
        </w:rPr>
        <w:t>true</w:t>
      </w:r>
      <w:r w:rsidR="00CB63B2" w:rsidRPr="00CD2248">
        <w:rPr>
          <w:noProof w:val="0"/>
        </w:rPr>
        <w:t xml:space="preserve"> }</w:t>
      </w:r>
    </w:p>
    <w:p w14:paraId="2ECB18B9" w14:textId="77777777" w:rsidR="004E48B2" w:rsidRPr="00CD2248" w:rsidRDefault="004E48B2" w:rsidP="00AF366A">
      <w:pPr>
        <w:pStyle w:val="PL"/>
        <w:rPr>
          <w:noProof w:val="0"/>
        </w:rPr>
      </w:pPr>
    </w:p>
    <w:p w14:paraId="40804820" w14:textId="77777777" w:rsidR="00066334" w:rsidRPr="00CD2248" w:rsidRDefault="006F64DE" w:rsidP="00AF366A">
      <w:pPr>
        <w:pStyle w:val="Heading3"/>
      </w:pPr>
      <w:bookmarkStart w:id="84" w:name="clause_TTCN2JSON_enumerated"/>
      <w:bookmarkStart w:id="85" w:name="_Toc73353920"/>
      <w:r w:rsidRPr="00CD2248">
        <w:t>7</w:t>
      </w:r>
      <w:r w:rsidR="006921BA" w:rsidRPr="00CD2248">
        <w:t>.2.</w:t>
      </w:r>
      <w:r w:rsidR="00D044F1" w:rsidRPr="00CD2248">
        <w:t>6</w:t>
      </w:r>
      <w:bookmarkEnd w:id="84"/>
      <w:r w:rsidR="006921BA" w:rsidRPr="00CD2248">
        <w:tab/>
        <w:t>Enumerated</w:t>
      </w:r>
      <w:bookmarkEnd w:id="85"/>
    </w:p>
    <w:p w14:paraId="145BC214" w14:textId="77777777" w:rsidR="002257DD" w:rsidRPr="00CD2248" w:rsidRDefault="00D34B69" w:rsidP="00D34B69">
      <w:r w:rsidRPr="00CD2248">
        <w:t xml:space="preserve">TTCN-3 </w:t>
      </w:r>
      <w:r w:rsidR="00DB255B" w:rsidRPr="00CD2248">
        <w:rPr>
          <w:rFonts w:ascii="Courier New" w:hAnsi="Courier New" w:cs="Courier New"/>
          <w:b/>
        </w:rPr>
        <w:t xml:space="preserve">enumerated </w:t>
      </w:r>
      <w:r w:rsidRPr="00CD2248">
        <w:t>values</w:t>
      </w:r>
      <w:r w:rsidR="002257DD" w:rsidRPr="00CD2248">
        <w:t xml:space="preserve"> </w:t>
      </w:r>
      <w:r w:rsidR="00D15627" w:rsidRPr="00CD2248">
        <w:t xml:space="preserve">shall be encoded </w:t>
      </w:r>
      <w:r w:rsidR="002257DD" w:rsidRPr="00CD2248">
        <w:t xml:space="preserve">as </w:t>
      </w:r>
      <w:r w:rsidR="002257DD" w:rsidRPr="00CD2248">
        <w:rPr>
          <w:rFonts w:ascii="Courier New" w:hAnsi="Courier New" w:cs="Courier New"/>
          <w:b/>
        </w:rPr>
        <w:t>JSON</w:t>
      </w:r>
      <w:r w:rsidR="00832DBC" w:rsidRPr="00CD2248">
        <w:rPr>
          <w:rFonts w:ascii="Courier New" w:hAnsi="Courier New" w:cs="Courier New"/>
          <w:b/>
        </w:rPr>
        <w:t>.S</w:t>
      </w:r>
      <w:r w:rsidR="002257DD" w:rsidRPr="00CD2248">
        <w:rPr>
          <w:rFonts w:ascii="Courier New" w:hAnsi="Courier New" w:cs="Courier New"/>
          <w:b/>
        </w:rPr>
        <w:t>tring</w:t>
      </w:r>
      <w:r w:rsidR="00832DBC" w:rsidRPr="00CD2248">
        <w:t>-</w:t>
      </w:r>
      <w:r w:rsidR="002257DD" w:rsidRPr="00CD2248">
        <w:t>s.</w:t>
      </w:r>
    </w:p>
    <w:p w14:paraId="1F313390" w14:textId="77777777" w:rsidR="00DB255B" w:rsidRPr="00CD2248" w:rsidRDefault="002257DD" w:rsidP="00D34B69">
      <w:r w:rsidRPr="00CD2248">
        <w:t>For enumerated values with a single implicit or explicit associated integer value t</w:t>
      </w:r>
      <w:r w:rsidR="00DB255B" w:rsidRPr="00CD2248">
        <w:t xml:space="preserve">he string </w:t>
      </w:r>
      <w:r w:rsidRPr="00CD2248">
        <w:t>shall contain</w:t>
      </w:r>
      <w:r w:rsidR="00DB255B" w:rsidRPr="00CD2248">
        <w:t xml:space="preserve"> the name of the enumerated value.</w:t>
      </w:r>
    </w:p>
    <w:p w14:paraId="3D93DAED" w14:textId="77777777" w:rsidR="002257DD" w:rsidRPr="00CD2248" w:rsidRDefault="002257DD" w:rsidP="00D34B69">
      <w:r w:rsidRPr="00CD2248">
        <w:t>For enumerated values with a</w:t>
      </w:r>
      <w:r w:rsidR="00352647" w:rsidRPr="00CD2248">
        <w:t>n</w:t>
      </w:r>
      <w:r w:rsidRPr="00CD2248">
        <w:t xml:space="preserve"> associated integer value </w:t>
      </w:r>
      <w:r w:rsidR="00352647" w:rsidRPr="00CD2248">
        <w:t xml:space="preserve">list or range, </w:t>
      </w:r>
      <w:r w:rsidRPr="00CD2248">
        <w:t>the string shall contain the name of the enumerated value</w:t>
      </w:r>
      <w:r w:rsidR="00352647" w:rsidRPr="00CD2248">
        <w:t xml:space="preserve"> and a single integer value, following the enumeration name in a pair of </w:t>
      </w:r>
      <w:r w:rsidR="00522B52" w:rsidRPr="00CD2248">
        <w:rPr>
          <w:color w:val="000000"/>
        </w:rPr>
        <w:t>parenthesis</w:t>
      </w:r>
      <w:r w:rsidR="00352647" w:rsidRPr="00CD2248">
        <w:t>, without any space</w:t>
      </w:r>
      <w:r w:rsidRPr="00CD2248">
        <w:t>.</w:t>
      </w:r>
    </w:p>
    <w:p w14:paraId="6C42981A" w14:textId="20572574" w:rsidR="00D044F1" w:rsidRPr="00CD2248" w:rsidRDefault="00D044F1" w:rsidP="00D044F1">
      <w:pPr>
        <w:pStyle w:val="NO"/>
      </w:pPr>
      <w:r w:rsidRPr="00CD2248">
        <w:t>NOTE:</w:t>
      </w:r>
      <w:r w:rsidRPr="00CD2248">
        <w:tab/>
        <w:t>Enum</w:t>
      </w:r>
      <w:r w:rsidR="003B5B7B" w:rsidRPr="00CD2248">
        <w:t>er</w:t>
      </w:r>
      <w:r w:rsidRPr="00CD2248">
        <w:t>a</w:t>
      </w:r>
      <w:r w:rsidR="003B5B7B" w:rsidRPr="00CD2248">
        <w:t>t</w:t>
      </w:r>
      <w:r w:rsidRPr="00CD2248">
        <w:t xml:space="preserve">ed values not defined by the relevant TTCN-3 type </w:t>
      </w:r>
      <w:r w:rsidR="00A85CB6" w:rsidRPr="00CD2248">
        <w:t xml:space="preserve">can </w:t>
      </w:r>
      <w:r w:rsidRPr="00CD2248">
        <w:t xml:space="preserve">be received from an external system, if the error handling behaviour for the top-level type is set to </w:t>
      </w:r>
      <w:r w:rsidRPr="00CD2248">
        <w:rPr>
          <w:lang w:eastAsia="zh-CN"/>
        </w:rPr>
        <w:t>EB_WARNING or EB_IGNORE (see clause</w:t>
      </w:r>
      <w:r w:rsidR="00651047" w:rsidRPr="00CD2248">
        <w:rPr>
          <w:lang w:eastAsia="zh-CN"/>
        </w:rPr>
        <w:t> </w:t>
      </w:r>
      <w:r w:rsidRPr="00CD2248">
        <w:rPr>
          <w:lang w:eastAsia="zh-CN"/>
        </w:rPr>
        <w:fldChar w:fldCharType="begin"/>
      </w:r>
      <w:r w:rsidRPr="00CD2248">
        <w:rPr>
          <w:lang w:eastAsia="zh-CN"/>
        </w:rPr>
        <w:instrText xml:space="preserve"> REF clause_EncInstr_errorBehaviour \h </w:instrText>
      </w:r>
      <w:r w:rsidRPr="00CD2248">
        <w:rPr>
          <w:lang w:eastAsia="zh-CN"/>
        </w:rPr>
      </w:r>
      <w:r w:rsidRPr="00CD2248">
        <w:rPr>
          <w:lang w:eastAsia="zh-CN"/>
        </w:rPr>
        <w:fldChar w:fldCharType="separate"/>
      </w:r>
      <w:r w:rsidR="00F91E52" w:rsidRPr="00CD2248">
        <w:t>B.3.13</w:t>
      </w:r>
      <w:r w:rsidRPr="00CD2248">
        <w:rPr>
          <w:lang w:eastAsia="zh-CN"/>
        </w:rPr>
        <w:fldChar w:fldCharType="end"/>
      </w:r>
      <w:r w:rsidRPr="00CD2248">
        <w:rPr>
          <w:lang w:eastAsia="zh-CN"/>
        </w:rPr>
        <w:t>), however, in this case the whole received JSON value is handled in TTCN-3 as a universal charstring value.</w:t>
      </w:r>
    </w:p>
    <w:p w14:paraId="51D20DC3" w14:textId="77777777" w:rsidR="00722859" w:rsidRPr="00CD2248" w:rsidRDefault="00722859" w:rsidP="005F6BEE">
      <w:pPr>
        <w:pStyle w:val="EX"/>
        <w:keepNext/>
      </w:pPr>
      <w:r w:rsidRPr="00CD2248">
        <w:lastRenderedPageBreak/>
        <w:t>EXAMPLE:</w:t>
      </w:r>
    </w:p>
    <w:p w14:paraId="0266D679" w14:textId="77777777" w:rsidR="00E52C67" w:rsidRPr="00CD2248" w:rsidRDefault="00E52C67" w:rsidP="005F6BEE">
      <w:pPr>
        <w:keepNext/>
        <w:keepLines/>
        <w:rPr>
          <w:i/>
        </w:rPr>
      </w:pPr>
      <w:r w:rsidRPr="00CD2248">
        <w:rPr>
          <w:i/>
        </w:rPr>
        <w:tab/>
        <w:t>The TTCN-3 value</w:t>
      </w:r>
      <w:r w:rsidR="0039195D" w:rsidRPr="00CD2248">
        <w:rPr>
          <w:i/>
        </w:rPr>
        <w:t>s</w:t>
      </w:r>
      <w:r w:rsidRPr="00CD2248">
        <w:rPr>
          <w:i/>
        </w:rPr>
        <w:t>:</w:t>
      </w:r>
    </w:p>
    <w:p w14:paraId="3E3E9143" w14:textId="77777777" w:rsidR="00832DBC" w:rsidRPr="00CD2248" w:rsidRDefault="00832DBC" w:rsidP="005F6BEE">
      <w:pPr>
        <w:pStyle w:val="PL"/>
        <w:keepNext/>
        <w:keepLines/>
        <w:rPr>
          <w:noProof w:val="0"/>
        </w:rPr>
      </w:pPr>
      <w:r w:rsidRPr="00CD2248">
        <w:rPr>
          <w:noProof w:val="0"/>
        </w:rPr>
        <w:tab/>
      </w:r>
      <w:r w:rsidRPr="00CD2248">
        <w:rPr>
          <w:b/>
          <w:noProof w:val="0"/>
        </w:rPr>
        <w:t>type</w:t>
      </w:r>
      <w:r w:rsidRPr="00CD2248">
        <w:rPr>
          <w:noProof w:val="0"/>
        </w:rPr>
        <w:t xml:space="preserve"> </w:t>
      </w:r>
      <w:r w:rsidRPr="00CD2248">
        <w:rPr>
          <w:b/>
          <w:noProof w:val="0"/>
        </w:rPr>
        <w:t>enumerated</w:t>
      </w:r>
      <w:r w:rsidRPr="00CD2248">
        <w:rPr>
          <w:noProof w:val="0"/>
        </w:rPr>
        <w:t xml:space="preserve"> MyEnumType {</w:t>
      </w:r>
    </w:p>
    <w:p w14:paraId="01577EC1" w14:textId="77777777" w:rsidR="00832DBC" w:rsidRPr="00CD2248" w:rsidRDefault="00832DBC" w:rsidP="005F6BEE">
      <w:pPr>
        <w:pStyle w:val="PL"/>
        <w:keepNext/>
        <w:keepLines/>
        <w:rPr>
          <w:noProof w:val="0"/>
        </w:rPr>
      </w:pPr>
      <w:r w:rsidRPr="00CD2248">
        <w:rPr>
          <w:noProof w:val="0"/>
        </w:rPr>
        <w:tab/>
      </w:r>
      <w:r w:rsidRPr="00CD2248">
        <w:rPr>
          <w:noProof w:val="0"/>
        </w:rPr>
        <w:tab/>
        <w:t>blue(0),</w:t>
      </w:r>
    </w:p>
    <w:p w14:paraId="14A65A34" w14:textId="77777777" w:rsidR="00832DBC" w:rsidRPr="00CD2248" w:rsidRDefault="00832DBC" w:rsidP="005F6BEE">
      <w:pPr>
        <w:pStyle w:val="PL"/>
        <w:keepNext/>
        <w:keepLines/>
        <w:rPr>
          <w:noProof w:val="0"/>
        </w:rPr>
      </w:pPr>
      <w:r w:rsidRPr="00CD2248">
        <w:rPr>
          <w:noProof w:val="0"/>
        </w:rPr>
        <w:tab/>
      </w:r>
      <w:r w:rsidRPr="00CD2248">
        <w:rPr>
          <w:noProof w:val="0"/>
        </w:rPr>
        <w:tab/>
        <w:t>yellow(1),</w:t>
      </w:r>
    </w:p>
    <w:p w14:paraId="4CDF3730" w14:textId="77777777" w:rsidR="00832DBC" w:rsidRPr="00CD2248" w:rsidRDefault="00832DBC" w:rsidP="005F6BEE">
      <w:pPr>
        <w:pStyle w:val="PL"/>
        <w:keepNext/>
        <w:keepLines/>
        <w:rPr>
          <w:noProof w:val="0"/>
        </w:rPr>
      </w:pPr>
      <w:r w:rsidRPr="00CD2248">
        <w:rPr>
          <w:noProof w:val="0"/>
        </w:rPr>
        <w:tab/>
      </w:r>
      <w:r w:rsidRPr="00CD2248">
        <w:rPr>
          <w:noProof w:val="0"/>
        </w:rPr>
        <w:tab/>
        <w:t>green(3),</w:t>
      </w:r>
    </w:p>
    <w:p w14:paraId="2A54F78E" w14:textId="77777777" w:rsidR="00832DBC" w:rsidRPr="00CD2248" w:rsidRDefault="00832DBC" w:rsidP="00832DBC">
      <w:pPr>
        <w:pStyle w:val="PL"/>
        <w:rPr>
          <w:noProof w:val="0"/>
        </w:rPr>
      </w:pPr>
      <w:r w:rsidRPr="00CD2248">
        <w:rPr>
          <w:noProof w:val="0"/>
        </w:rPr>
        <w:tab/>
      </w:r>
      <w:r w:rsidRPr="00CD2248">
        <w:rPr>
          <w:noProof w:val="0"/>
        </w:rPr>
        <w:tab/>
        <w:t>other(2, 4..255)</w:t>
      </w:r>
    </w:p>
    <w:p w14:paraId="18A9CCEB" w14:textId="77777777" w:rsidR="00832DBC" w:rsidRPr="00CD2248" w:rsidRDefault="00832DBC" w:rsidP="00832DBC">
      <w:pPr>
        <w:pStyle w:val="PL"/>
        <w:rPr>
          <w:rFonts w:cs="Courier New"/>
          <w:noProof w:val="0"/>
        </w:rPr>
      </w:pPr>
      <w:r w:rsidRPr="00CD2248">
        <w:rPr>
          <w:noProof w:val="0"/>
        </w:rPr>
        <w:tab/>
        <w:t xml:space="preserve">} </w:t>
      </w:r>
      <w:r w:rsidRPr="00CD2248">
        <w:rPr>
          <w:b/>
          <w:noProof w:val="0"/>
        </w:rPr>
        <w:t>with</w:t>
      </w:r>
      <w:r w:rsidRPr="00CD2248">
        <w:rPr>
          <w:noProof w:val="0"/>
        </w:rPr>
        <w:t xml:space="preserve"> { </w:t>
      </w:r>
      <w:r w:rsidRPr="00CD2248">
        <w:rPr>
          <w:b/>
          <w:noProof w:val="0"/>
        </w:rPr>
        <w:t>encode</w:t>
      </w:r>
      <w:r w:rsidRPr="00CD2248">
        <w:rPr>
          <w:noProof w:val="0"/>
        </w:rPr>
        <w:t xml:space="preserve"> </w:t>
      </w:r>
      <w:r w:rsidRPr="00CD2248">
        <w:rPr>
          <w:rFonts w:cs="Courier New"/>
          <w:noProof w:val="0"/>
        </w:rPr>
        <w:t>"JSON" };</w:t>
      </w:r>
    </w:p>
    <w:p w14:paraId="45270E0A" w14:textId="77777777" w:rsidR="00832DBC" w:rsidRPr="00CD2248" w:rsidRDefault="00832DBC" w:rsidP="00832DBC">
      <w:pPr>
        <w:pStyle w:val="PL"/>
        <w:rPr>
          <w:noProof w:val="0"/>
        </w:rPr>
      </w:pPr>
    </w:p>
    <w:p w14:paraId="06527818" w14:textId="77777777" w:rsidR="00E52C67" w:rsidRPr="00CD2248" w:rsidRDefault="00E52C67" w:rsidP="00E52C67">
      <w:pPr>
        <w:pStyle w:val="PL"/>
        <w:rPr>
          <w:rFonts w:cs="Courier New"/>
          <w:noProof w:val="0"/>
        </w:rPr>
      </w:pPr>
      <w:r w:rsidRPr="00CD2248">
        <w:rPr>
          <w:b/>
          <w:noProof w:val="0"/>
        </w:rPr>
        <w:tab/>
        <w:t xml:space="preserve">const </w:t>
      </w:r>
      <w:r w:rsidR="00832DBC" w:rsidRPr="00CD2248">
        <w:rPr>
          <w:noProof w:val="0"/>
        </w:rPr>
        <w:t>MyEnumType</w:t>
      </w:r>
      <w:r w:rsidRPr="00CD2248">
        <w:rPr>
          <w:noProof w:val="0"/>
        </w:rPr>
        <w:t xml:space="preserve"> c_enum</w:t>
      </w:r>
      <w:r w:rsidR="00832DBC" w:rsidRPr="00CD2248">
        <w:rPr>
          <w:noProof w:val="0"/>
        </w:rPr>
        <w:t>1</w:t>
      </w:r>
      <w:r w:rsidRPr="00CD2248">
        <w:rPr>
          <w:noProof w:val="0"/>
        </w:rPr>
        <w:t xml:space="preserve"> := </w:t>
      </w:r>
      <w:r w:rsidR="00832DBC" w:rsidRPr="00CD2248">
        <w:rPr>
          <w:noProof w:val="0"/>
        </w:rPr>
        <w:t>blue</w:t>
      </w:r>
      <w:r w:rsidRPr="00CD2248">
        <w:rPr>
          <w:rFonts w:cs="Courier New"/>
          <w:noProof w:val="0"/>
        </w:rPr>
        <w:t>;</w:t>
      </w:r>
    </w:p>
    <w:p w14:paraId="24D5D7C2" w14:textId="77777777" w:rsidR="00832DBC" w:rsidRPr="00CD2248" w:rsidRDefault="00832DBC" w:rsidP="00832DBC">
      <w:pPr>
        <w:pStyle w:val="PL"/>
        <w:rPr>
          <w:rFonts w:cs="Courier New"/>
          <w:noProof w:val="0"/>
        </w:rPr>
      </w:pPr>
      <w:r w:rsidRPr="00CD2248">
        <w:rPr>
          <w:b/>
          <w:noProof w:val="0"/>
        </w:rPr>
        <w:tab/>
        <w:t xml:space="preserve">const </w:t>
      </w:r>
      <w:r w:rsidRPr="00CD2248">
        <w:rPr>
          <w:noProof w:val="0"/>
        </w:rPr>
        <w:t>MyEnumType c_enum2 := other(4)</w:t>
      </w:r>
      <w:r w:rsidRPr="00CD2248">
        <w:rPr>
          <w:rFonts w:cs="Courier New"/>
          <w:noProof w:val="0"/>
        </w:rPr>
        <w:t>;</w:t>
      </w:r>
    </w:p>
    <w:p w14:paraId="3AC2F94E" w14:textId="77777777" w:rsidR="00E52C67" w:rsidRPr="00CD2248" w:rsidRDefault="00E52C67" w:rsidP="00AF366A">
      <w:pPr>
        <w:pStyle w:val="PL"/>
        <w:rPr>
          <w:noProof w:val="0"/>
        </w:rPr>
      </w:pPr>
    </w:p>
    <w:p w14:paraId="64E2F848" w14:textId="77777777" w:rsidR="00E52C67" w:rsidRPr="00CD2248" w:rsidRDefault="00E52C67" w:rsidP="00E52C67">
      <w:pPr>
        <w:rPr>
          <w:i/>
        </w:rPr>
      </w:pPr>
      <w:r w:rsidRPr="00CD2248">
        <w:rPr>
          <w:i/>
        </w:rPr>
        <w:tab/>
      </w:r>
      <w:r w:rsidR="00354946" w:rsidRPr="00CD2248">
        <w:rPr>
          <w:i/>
        </w:rPr>
        <w:t xml:space="preserve">Will be represented </w:t>
      </w:r>
      <w:r w:rsidRPr="00CD2248">
        <w:rPr>
          <w:i/>
        </w:rPr>
        <w:t>by the JSON value</w:t>
      </w:r>
      <w:r w:rsidR="008F1D7D" w:rsidRPr="00CD2248">
        <w:rPr>
          <w:i/>
        </w:rPr>
        <w:t>s</w:t>
      </w:r>
      <w:r w:rsidR="00832DBC" w:rsidRPr="00CD2248">
        <w:rPr>
          <w:i/>
        </w:rPr>
        <w:t xml:space="preserve"> respectively</w:t>
      </w:r>
      <w:r w:rsidRPr="00CD2248">
        <w:rPr>
          <w:i/>
        </w:rPr>
        <w:t>:</w:t>
      </w:r>
    </w:p>
    <w:p w14:paraId="725BBEEA" w14:textId="77777777" w:rsidR="00E52C67" w:rsidRPr="00CD2248" w:rsidRDefault="00E52C67" w:rsidP="00E52C67">
      <w:pPr>
        <w:pStyle w:val="PL"/>
        <w:rPr>
          <w:rFonts w:cs="Courier New"/>
          <w:noProof w:val="0"/>
        </w:rPr>
      </w:pPr>
      <w:r w:rsidRPr="00CD2248">
        <w:rPr>
          <w:noProof w:val="0"/>
        </w:rPr>
        <w:tab/>
      </w:r>
      <w:r w:rsidR="00832DBC" w:rsidRPr="00CD2248">
        <w:rPr>
          <w:noProof w:val="0"/>
        </w:rPr>
        <w:t xml:space="preserve">{ </w:t>
      </w:r>
      <w:r w:rsidR="007E7AC8" w:rsidRPr="00CD2248">
        <w:rPr>
          <w:rFonts w:cs="Courier New"/>
          <w:noProof w:val="0"/>
        </w:rPr>
        <w:t>"</w:t>
      </w:r>
      <w:r w:rsidR="00832DBC" w:rsidRPr="00CD2248">
        <w:rPr>
          <w:noProof w:val="0"/>
        </w:rPr>
        <w:t>MyEnumType</w:t>
      </w:r>
      <w:r w:rsidR="007E7AC8" w:rsidRPr="00CD2248">
        <w:rPr>
          <w:rFonts w:cs="Courier New"/>
          <w:noProof w:val="0"/>
        </w:rPr>
        <w:t>"</w:t>
      </w:r>
      <w:r w:rsidR="00832DBC" w:rsidRPr="00CD2248">
        <w:rPr>
          <w:rFonts w:cs="Courier New"/>
          <w:noProof w:val="0"/>
        </w:rPr>
        <w:t>: "</w:t>
      </w:r>
      <w:r w:rsidR="002D7170" w:rsidRPr="00CD2248">
        <w:rPr>
          <w:noProof w:val="0"/>
        </w:rPr>
        <w:t>blue</w:t>
      </w:r>
      <w:r w:rsidR="00832DBC" w:rsidRPr="00CD2248">
        <w:rPr>
          <w:rFonts w:cs="Courier New"/>
          <w:noProof w:val="0"/>
        </w:rPr>
        <w:t>" }</w:t>
      </w:r>
    </w:p>
    <w:p w14:paraId="44B81244" w14:textId="77777777" w:rsidR="002D7170" w:rsidRPr="00CD2248" w:rsidRDefault="002D7170" w:rsidP="002D7170">
      <w:pPr>
        <w:pStyle w:val="PL"/>
        <w:rPr>
          <w:rFonts w:cs="Courier New"/>
          <w:noProof w:val="0"/>
        </w:rPr>
      </w:pPr>
      <w:r w:rsidRPr="00CD2248">
        <w:rPr>
          <w:noProof w:val="0"/>
        </w:rPr>
        <w:tab/>
        <w:t xml:space="preserve">{ </w:t>
      </w:r>
      <w:r w:rsidRPr="00CD2248">
        <w:rPr>
          <w:rFonts w:cs="Courier New"/>
          <w:noProof w:val="0"/>
        </w:rPr>
        <w:t>"</w:t>
      </w:r>
      <w:r w:rsidRPr="00CD2248">
        <w:rPr>
          <w:noProof w:val="0"/>
        </w:rPr>
        <w:t>MyEnumType</w:t>
      </w:r>
      <w:r w:rsidRPr="00CD2248">
        <w:rPr>
          <w:rFonts w:cs="Courier New"/>
          <w:noProof w:val="0"/>
        </w:rPr>
        <w:t>": "</w:t>
      </w:r>
      <w:r w:rsidRPr="00CD2248">
        <w:rPr>
          <w:noProof w:val="0"/>
        </w:rPr>
        <w:t>other(4)</w:t>
      </w:r>
      <w:r w:rsidRPr="00CD2248">
        <w:rPr>
          <w:rFonts w:cs="Courier New"/>
          <w:noProof w:val="0"/>
        </w:rPr>
        <w:t>" }</w:t>
      </w:r>
    </w:p>
    <w:p w14:paraId="64A18CE6" w14:textId="77777777" w:rsidR="00832DBC" w:rsidRPr="00CD2248" w:rsidRDefault="00832DBC" w:rsidP="00E52C67">
      <w:pPr>
        <w:pStyle w:val="PL"/>
        <w:rPr>
          <w:rFonts w:cs="Courier New"/>
          <w:noProof w:val="0"/>
        </w:rPr>
      </w:pPr>
    </w:p>
    <w:p w14:paraId="24A7375C" w14:textId="77777777" w:rsidR="00397CF2" w:rsidRPr="00CD2248" w:rsidRDefault="006F64DE" w:rsidP="00AF366A">
      <w:pPr>
        <w:pStyle w:val="Heading3"/>
      </w:pPr>
      <w:bookmarkStart w:id="86" w:name="clause_TTCN2JSON_verdicttype"/>
      <w:bookmarkStart w:id="87" w:name="_Toc73353921"/>
      <w:r w:rsidRPr="00CD2248">
        <w:t>7</w:t>
      </w:r>
      <w:r w:rsidR="00397CF2" w:rsidRPr="00CD2248">
        <w:t>.2.7</w:t>
      </w:r>
      <w:r w:rsidR="00397CF2" w:rsidRPr="00CD2248">
        <w:tab/>
        <w:t>Verdicttype</w:t>
      </w:r>
      <w:bookmarkEnd w:id="86"/>
      <w:bookmarkEnd w:id="87"/>
    </w:p>
    <w:p w14:paraId="3E039C2A" w14:textId="4AF31AF6" w:rsidR="00DB255B" w:rsidRPr="00CD2248" w:rsidRDefault="00DB255B" w:rsidP="00DB255B">
      <w:r w:rsidRPr="00CD2248">
        <w:t xml:space="preserve">TTCN-3 </w:t>
      </w:r>
      <w:r w:rsidRPr="00CD2248">
        <w:rPr>
          <w:rFonts w:ascii="Courier New" w:hAnsi="Courier New" w:cs="Courier New"/>
          <w:b/>
        </w:rPr>
        <w:t xml:space="preserve">verdicttype </w:t>
      </w:r>
      <w:r w:rsidRPr="00CD2248">
        <w:t xml:space="preserve">values </w:t>
      </w:r>
      <w:r w:rsidR="00D15627" w:rsidRPr="00CD2248">
        <w:t xml:space="preserve">shall be encoded </w:t>
      </w:r>
      <w:r w:rsidRPr="00CD2248">
        <w:rPr>
          <w:rFonts w:eastAsia="MS Mincho"/>
        </w:rPr>
        <w:t xml:space="preserve">in JSON as </w:t>
      </w:r>
      <w:r w:rsidRPr="00CD2248">
        <w:rPr>
          <w:rFonts w:ascii="Courier New" w:hAnsi="Courier New" w:cs="Courier New"/>
          <w:b/>
          <w:i/>
        </w:rPr>
        <w:t>JSON.String</w:t>
      </w:r>
      <w:r w:rsidR="0039195D" w:rsidRPr="00CD2248">
        <w:t>-</w:t>
      </w:r>
      <w:r w:rsidRPr="00CD2248">
        <w:t>s</w:t>
      </w:r>
      <w:r w:rsidR="00E617D9" w:rsidRPr="00CD2248">
        <w:t xml:space="preserve">. </w:t>
      </w:r>
      <w:r w:rsidR="00DB3FC5" w:rsidRPr="00CD2248">
        <w:t>T</w:t>
      </w:r>
      <w:r w:rsidR="00E617D9" w:rsidRPr="00CD2248">
        <w:t>he string shall contain one of the values: "pass", "fail", "inconc</w:t>
      </w:r>
      <w:r w:rsidR="00EE345B" w:rsidRPr="00CD2248">
        <w:t>"</w:t>
      </w:r>
      <w:r w:rsidR="00E617D9" w:rsidRPr="00CD2248">
        <w:t xml:space="preserve"> or </w:t>
      </w:r>
      <w:r w:rsidR="00C16E7A" w:rsidRPr="00CD2248">
        <w:t>"</w:t>
      </w:r>
      <w:r w:rsidR="00E617D9" w:rsidRPr="00CD2248">
        <w:t>none"</w:t>
      </w:r>
      <w:r w:rsidR="00DB3FC5" w:rsidRPr="00CD2248">
        <w:t>.</w:t>
      </w:r>
      <w:r w:rsidR="0039195D" w:rsidRPr="00CD2248">
        <w:t xml:space="preserve"> </w:t>
      </w:r>
      <w:r w:rsidR="00DB3FC5" w:rsidRPr="00CD2248">
        <w:t xml:space="preserve">Any other value shall cause an error unless an error behaviour encoding instruction </w:t>
      </w:r>
      <w:r w:rsidR="006D6BA9" w:rsidRPr="00CD2248">
        <w:t>specifies</w:t>
      </w:r>
      <w:r w:rsidR="00DB3FC5" w:rsidRPr="00CD2248">
        <w:t xml:space="preserve"> otherwise</w:t>
      </w:r>
      <w:r w:rsidR="00CF10B8" w:rsidRPr="00CD2248">
        <w:t xml:space="preserve"> (see clause </w:t>
      </w:r>
      <w:r w:rsidR="00CF10B8" w:rsidRPr="00CD2248">
        <w:fldChar w:fldCharType="begin"/>
      </w:r>
      <w:r w:rsidR="00CF10B8" w:rsidRPr="00CD2248">
        <w:instrText xml:space="preserve"> REF clause_EncInstr_errorBehaviour \h </w:instrText>
      </w:r>
      <w:r w:rsidR="00CF10B8" w:rsidRPr="00CD2248">
        <w:fldChar w:fldCharType="separate"/>
      </w:r>
      <w:r w:rsidR="00F91E52" w:rsidRPr="00CD2248">
        <w:t>B.3.13</w:t>
      </w:r>
      <w:r w:rsidR="00CF10B8" w:rsidRPr="00CD2248">
        <w:fldChar w:fldCharType="end"/>
      </w:r>
      <w:r w:rsidR="00CF10B8" w:rsidRPr="00CD2248">
        <w:t>)</w:t>
      </w:r>
      <w:r w:rsidR="00E617D9" w:rsidRPr="00CD2248">
        <w:t>.</w:t>
      </w:r>
    </w:p>
    <w:p w14:paraId="2B8AC5A2" w14:textId="71C52CBE" w:rsidR="00E617D9" w:rsidRPr="00CD2248" w:rsidRDefault="003F4808" w:rsidP="003F4808">
      <w:pPr>
        <w:pStyle w:val="NO"/>
      </w:pPr>
      <w:r w:rsidRPr="00CD2248">
        <w:t>NOTE:</w:t>
      </w:r>
      <w:r w:rsidRPr="00CD2248">
        <w:tab/>
        <w:t xml:space="preserve">Other verdict values </w:t>
      </w:r>
      <w:r w:rsidR="00A85CB6" w:rsidRPr="00CD2248">
        <w:t xml:space="preserve">can </w:t>
      </w:r>
      <w:r w:rsidRPr="00CD2248">
        <w:t xml:space="preserve">be received from an external system, if the </w:t>
      </w:r>
      <w:r w:rsidR="001E26FC" w:rsidRPr="00CD2248">
        <w:t xml:space="preserve">error handling behaviour for the top-level type is set to </w:t>
      </w:r>
      <w:r w:rsidR="001E26FC" w:rsidRPr="00CD2248">
        <w:rPr>
          <w:lang w:eastAsia="zh-CN"/>
        </w:rPr>
        <w:t xml:space="preserve">EB_WARNING or EB_IGNORE (see clause </w:t>
      </w:r>
      <w:r w:rsidR="001E26FC" w:rsidRPr="00CD2248">
        <w:rPr>
          <w:lang w:eastAsia="zh-CN"/>
        </w:rPr>
        <w:fldChar w:fldCharType="begin"/>
      </w:r>
      <w:r w:rsidR="001E26FC" w:rsidRPr="00CD2248">
        <w:rPr>
          <w:lang w:eastAsia="zh-CN"/>
        </w:rPr>
        <w:instrText xml:space="preserve"> REF clause_EncInstr_errorBehaviour \h </w:instrText>
      </w:r>
      <w:r w:rsidR="001E26FC" w:rsidRPr="00CD2248">
        <w:rPr>
          <w:lang w:eastAsia="zh-CN"/>
        </w:rPr>
      </w:r>
      <w:r w:rsidR="001E26FC" w:rsidRPr="00CD2248">
        <w:rPr>
          <w:lang w:eastAsia="zh-CN"/>
        </w:rPr>
        <w:fldChar w:fldCharType="separate"/>
      </w:r>
      <w:r w:rsidR="00F91E52" w:rsidRPr="00CD2248">
        <w:t>B.3.13</w:t>
      </w:r>
      <w:r w:rsidR="001E26FC" w:rsidRPr="00CD2248">
        <w:rPr>
          <w:lang w:eastAsia="zh-CN"/>
        </w:rPr>
        <w:fldChar w:fldCharType="end"/>
      </w:r>
      <w:r w:rsidR="001E26FC" w:rsidRPr="00CD2248">
        <w:rPr>
          <w:lang w:eastAsia="zh-CN"/>
        </w:rPr>
        <w:t>)</w:t>
      </w:r>
      <w:r w:rsidR="0039195D" w:rsidRPr="00CD2248">
        <w:rPr>
          <w:lang w:eastAsia="zh-CN"/>
        </w:rPr>
        <w:t xml:space="preserve"> and no type wrapper is present</w:t>
      </w:r>
      <w:r w:rsidR="001E26FC" w:rsidRPr="00CD2248">
        <w:rPr>
          <w:lang w:eastAsia="zh-CN"/>
        </w:rPr>
        <w:t>, the whole received JSON value is handled in TTCN-3 as a universal charstring value.</w:t>
      </w:r>
    </w:p>
    <w:p w14:paraId="05CCB18B" w14:textId="77777777" w:rsidR="00E617D9" w:rsidRPr="00CD2248" w:rsidRDefault="00E617D9" w:rsidP="0036481D">
      <w:pPr>
        <w:pStyle w:val="EX"/>
        <w:keepNext/>
      </w:pPr>
      <w:r w:rsidRPr="00CD2248">
        <w:t>EXAMPLE:</w:t>
      </w:r>
    </w:p>
    <w:p w14:paraId="18C3E53C" w14:textId="77777777" w:rsidR="00E52C67" w:rsidRPr="00CD2248" w:rsidRDefault="00E52C67" w:rsidP="0036481D">
      <w:pPr>
        <w:keepNext/>
        <w:keepLines/>
        <w:rPr>
          <w:i/>
        </w:rPr>
      </w:pPr>
      <w:r w:rsidRPr="00CD2248">
        <w:rPr>
          <w:i/>
        </w:rPr>
        <w:tab/>
        <w:t>The TTCN-3 value:</w:t>
      </w:r>
    </w:p>
    <w:p w14:paraId="2E3DEA11" w14:textId="77777777" w:rsidR="00E52C67" w:rsidRPr="00CD2248" w:rsidRDefault="00E52C67" w:rsidP="0036481D">
      <w:pPr>
        <w:pStyle w:val="PL"/>
        <w:keepNext/>
        <w:keepLines/>
        <w:rPr>
          <w:rFonts w:cs="Courier New"/>
          <w:noProof w:val="0"/>
        </w:rPr>
      </w:pPr>
      <w:r w:rsidRPr="00CD2248">
        <w:rPr>
          <w:noProof w:val="0"/>
        </w:rPr>
        <w:tab/>
      </w:r>
      <w:r w:rsidRPr="00CD2248">
        <w:rPr>
          <w:b/>
          <w:noProof w:val="0"/>
        </w:rPr>
        <w:t>const verdicttype</w:t>
      </w:r>
      <w:r w:rsidRPr="00CD2248">
        <w:rPr>
          <w:noProof w:val="0"/>
        </w:rPr>
        <w:t xml:space="preserve"> c_verdict := </w:t>
      </w:r>
      <w:r w:rsidRPr="00CD2248">
        <w:rPr>
          <w:b/>
          <w:noProof w:val="0"/>
        </w:rPr>
        <w:t>pass</w:t>
      </w:r>
      <w:r w:rsidRPr="00CD2248">
        <w:rPr>
          <w:rFonts w:cs="Courier New"/>
          <w:noProof w:val="0"/>
        </w:rPr>
        <w:t>;</w:t>
      </w:r>
    </w:p>
    <w:p w14:paraId="18495BA8" w14:textId="77777777" w:rsidR="00E52C67" w:rsidRPr="00CD2248" w:rsidRDefault="00E52C67" w:rsidP="0036481D">
      <w:pPr>
        <w:pStyle w:val="PL"/>
        <w:keepNext/>
        <w:keepLines/>
        <w:rPr>
          <w:noProof w:val="0"/>
        </w:rPr>
      </w:pPr>
    </w:p>
    <w:p w14:paraId="514DE877" w14:textId="77777777" w:rsidR="00E52C67" w:rsidRPr="00CD2248" w:rsidRDefault="00E52C67" w:rsidP="0036481D">
      <w:pPr>
        <w:keepNext/>
        <w:keepLines/>
        <w:rPr>
          <w:i/>
        </w:rPr>
      </w:pPr>
      <w:r w:rsidRPr="00CD2248">
        <w:rPr>
          <w:i/>
        </w:rPr>
        <w:tab/>
      </w:r>
      <w:r w:rsidR="00354946" w:rsidRPr="00CD2248">
        <w:rPr>
          <w:i/>
        </w:rPr>
        <w:t xml:space="preserve">Will be represented </w:t>
      </w:r>
      <w:r w:rsidRPr="00CD2248">
        <w:rPr>
          <w:i/>
        </w:rPr>
        <w:t>e.g. by the JSON value:</w:t>
      </w:r>
    </w:p>
    <w:p w14:paraId="34DBEC0E" w14:textId="77777777" w:rsidR="00235E94" w:rsidRPr="00CD2248" w:rsidRDefault="00E52C67" w:rsidP="00235E94">
      <w:pPr>
        <w:pStyle w:val="PL"/>
        <w:rPr>
          <w:rFonts w:cs="Courier New"/>
          <w:noProof w:val="0"/>
        </w:rPr>
      </w:pPr>
      <w:r w:rsidRPr="00CD2248">
        <w:rPr>
          <w:noProof w:val="0"/>
        </w:rPr>
        <w:tab/>
      </w:r>
      <w:r w:rsidR="0053485A" w:rsidRPr="00CD2248">
        <w:rPr>
          <w:noProof w:val="0"/>
        </w:rPr>
        <w:t>{</w:t>
      </w:r>
      <w:r w:rsidR="0053485A" w:rsidRPr="00CD2248">
        <w:rPr>
          <w:rFonts w:cs="Courier New"/>
          <w:noProof w:val="0"/>
        </w:rPr>
        <w:t>"</w:t>
      </w:r>
      <w:r w:rsidR="00E06D8D" w:rsidRPr="00CD2248">
        <w:rPr>
          <w:noProof w:val="0"/>
        </w:rPr>
        <w:t>verdict</w:t>
      </w:r>
      <w:r w:rsidR="0053485A" w:rsidRPr="00CD2248">
        <w:rPr>
          <w:noProof w:val="0"/>
        </w:rPr>
        <w:t>type</w:t>
      </w:r>
      <w:r w:rsidR="0053485A" w:rsidRPr="00CD2248">
        <w:rPr>
          <w:rFonts w:cs="Courier New"/>
          <w:noProof w:val="0"/>
        </w:rPr>
        <w:t>"</w:t>
      </w:r>
      <w:r w:rsidR="0053485A" w:rsidRPr="00CD2248">
        <w:rPr>
          <w:noProof w:val="0"/>
        </w:rPr>
        <w:t>:</w:t>
      </w:r>
      <w:r w:rsidR="00235E94" w:rsidRPr="00CD2248">
        <w:rPr>
          <w:rFonts w:cs="Courier New"/>
          <w:noProof w:val="0"/>
        </w:rPr>
        <w:t>"pass"</w:t>
      </w:r>
      <w:r w:rsidR="0053485A" w:rsidRPr="00CD2248">
        <w:rPr>
          <w:rFonts w:cs="Courier New"/>
          <w:noProof w:val="0"/>
        </w:rPr>
        <w:t>}</w:t>
      </w:r>
    </w:p>
    <w:p w14:paraId="73FBB238" w14:textId="77777777" w:rsidR="00E52C67" w:rsidRPr="00CD2248" w:rsidRDefault="00E52C67" w:rsidP="00235E94">
      <w:pPr>
        <w:pStyle w:val="PL"/>
        <w:rPr>
          <w:noProof w:val="0"/>
        </w:rPr>
      </w:pPr>
    </w:p>
    <w:p w14:paraId="19F10615" w14:textId="77777777" w:rsidR="00066334" w:rsidRPr="00CD2248" w:rsidRDefault="006F64DE" w:rsidP="00FC3251">
      <w:pPr>
        <w:pStyle w:val="Heading3"/>
      </w:pPr>
      <w:bookmarkStart w:id="88" w:name="clause_TTCN2JSON_recordSet"/>
      <w:bookmarkStart w:id="89" w:name="_Toc73353922"/>
      <w:r w:rsidRPr="00CD2248">
        <w:t>7</w:t>
      </w:r>
      <w:r w:rsidR="006921BA" w:rsidRPr="00CD2248">
        <w:t>.2.</w:t>
      </w:r>
      <w:r w:rsidR="00D33C9A" w:rsidRPr="00CD2248">
        <w:t>8</w:t>
      </w:r>
      <w:bookmarkEnd w:id="88"/>
      <w:r w:rsidR="006921BA" w:rsidRPr="00CD2248">
        <w:tab/>
        <w:t xml:space="preserve">Record and </w:t>
      </w:r>
      <w:r w:rsidR="00D33C9A" w:rsidRPr="00CD2248">
        <w:t>s</w:t>
      </w:r>
      <w:r w:rsidR="006921BA" w:rsidRPr="00CD2248">
        <w:t>et</w:t>
      </w:r>
      <w:bookmarkEnd w:id="89"/>
    </w:p>
    <w:p w14:paraId="4E83114B" w14:textId="77777777" w:rsidR="00CD3692" w:rsidRPr="00CD2248" w:rsidRDefault="00D03EFF" w:rsidP="00CD3692">
      <w:pPr>
        <w:rPr>
          <w:rFonts w:eastAsia="MS Mincho"/>
        </w:rPr>
      </w:pPr>
      <w:r w:rsidRPr="00CD2248">
        <w:rPr>
          <w:rFonts w:eastAsia="MS Mincho"/>
        </w:rPr>
        <w:t xml:space="preserve">The body of </w:t>
      </w:r>
      <w:r w:rsidR="002303CE" w:rsidRPr="00CD2248">
        <w:rPr>
          <w:rFonts w:eastAsia="MS Mincho"/>
        </w:rPr>
        <w:t xml:space="preserve">TTCN-3 </w:t>
      </w:r>
      <w:r w:rsidR="002303CE" w:rsidRPr="00CD2248">
        <w:rPr>
          <w:rFonts w:ascii="Courier New" w:eastAsia="MS Mincho" w:hAnsi="Courier New" w:cs="Courier New"/>
          <w:b/>
        </w:rPr>
        <w:t>r</w:t>
      </w:r>
      <w:r w:rsidR="007D4748" w:rsidRPr="00CD2248">
        <w:rPr>
          <w:rFonts w:ascii="Courier New" w:eastAsia="MS Mincho" w:hAnsi="Courier New" w:cs="Courier New"/>
          <w:b/>
        </w:rPr>
        <w:t>ecord</w:t>
      </w:r>
      <w:r w:rsidR="007D4748" w:rsidRPr="00CD2248">
        <w:rPr>
          <w:rFonts w:eastAsia="MS Mincho"/>
        </w:rPr>
        <w:t xml:space="preserve"> and </w:t>
      </w:r>
      <w:r w:rsidR="007D4748" w:rsidRPr="00CD2248">
        <w:rPr>
          <w:rFonts w:ascii="Courier New" w:eastAsia="MS Mincho" w:hAnsi="Courier New" w:cs="Courier New"/>
          <w:b/>
        </w:rPr>
        <w:t>set</w:t>
      </w:r>
      <w:r w:rsidR="007D4748" w:rsidRPr="00CD2248">
        <w:rPr>
          <w:rFonts w:eastAsia="MS Mincho"/>
        </w:rPr>
        <w:t xml:space="preserve"> </w:t>
      </w:r>
      <w:r w:rsidRPr="00CD2248">
        <w:rPr>
          <w:rFonts w:eastAsia="MS Mincho"/>
        </w:rPr>
        <w:t xml:space="preserve">values </w:t>
      </w:r>
      <w:r w:rsidR="00D80956" w:rsidRPr="00CD2248">
        <w:t xml:space="preserve">shall be encoded </w:t>
      </w:r>
      <w:r w:rsidR="008F1D7D" w:rsidRPr="00CD2248">
        <w:rPr>
          <w:rFonts w:eastAsia="MS Mincho"/>
        </w:rPr>
        <w:t xml:space="preserve">to </w:t>
      </w:r>
      <w:r w:rsidR="007D4748" w:rsidRPr="00CD2248">
        <w:rPr>
          <w:rFonts w:eastAsia="MS Mincho"/>
        </w:rPr>
        <w:t>JSON objects.</w:t>
      </w:r>
    </w:p>
    <w:p w14:paraId="153B56E5" w14:textId="77777777" w:rsidR="00542FB3" w:rsidRPr="00CD2248" w:rsidRDefault="002303CE" w:rsidP="009E5774">
      <w:r w:rsidRPr="00CD2248">
        <w:t xml:space="preserve">Each object member </w:t>
      </w:r>
      <w:r w:rsidR="0017594F" w:rsidRPr="00CD2248">
        <w:t>shall represent a field, where the object member</w:t>
      </w:r>
      <w:r w:rsidR="00EE345B" w:rsidRPr="00CD2248">
        <w:t>'</w:t>
      </w:r>
      <w:r w:rsidR="00542FB3" w:rsidRPr="00CD2248">
        <w:t xml:space="preserve">s name shall be </w:t>
      </w:r>
      <w:r w:rsidR="0017594F" w:rsidRPr="00CD2248">
        <w:t xml:space="preserve">the </w:t>
      </w:r>
      <w:r w:rsidR="007D4748" w:rsidRPr="00CD2248">
        <w:t xml:space="preserve">name </w:t>
      </w:r>
      <w:r w:rsidR="00542FB3" w:rsidRPr="00CD2248">
        <w:t>of the field and its value shall be the value of the field</w:t>
      </w:r>
      <w:r w:rsidR="002E6997" w:rsidRPr="00CD2248">
        <w:t>.</w:t>
      </w:r>
    </w:p>
    <w:p w14:paraId="20815135" w14:textId="77777777" w:rsidR="007D4748" w:rsidRPr="00CD2248" w:rsidRDefault="007D4748" w:rsidP="00CD3692">
      <w:r w:rsidRPr="00CD2248">
        <w:t xml:space="preserve">Omitted optional </w:t>
      </w:r>
      <w:r w:rsidR="0017594F" w:rsidRPr="00CD2248">
        <w:t xml:space="preserve">TTCN-3 </w:t>
      </w:r>
      <w:r w:rsidRPr="00CD2248">
        <w:t xml:space="preserve">fields </w:t>
      </w:r>
      <w:r w:rsidR="0017594F" w:rsidRPr="00CD2248">
        <w:t xml:space="preserve">can be </w:t>
      </w:r>
      <w:r w:rsidR="00A81987" w:rsidRPr="00CD2248">
        <w:t xml:space="preserve">handled </w:t>
      </w:r>
      <w:r w:rsidR="0017594F" w:rsidRPr="00CD2248">
        <w:t>in different ways in JSON:</w:t>
      </w:r>
    </w:p>
    <w:p w14:paraId="1C1512B5" w14:textId="77777777" w:rsidR="0017594F" w:rsidRPr="00CD2248" w:rsidRDefault="0017594F" w:rsidP="0017594F">
      <w:pPr>
        <w:pStyle w:val="B1"/>
      </w:pPr>
      <w:r w:rsidRPr="00CD2248">
        <w:t>By default (i.e. when none of the below encoding instruction is applied to the field in its corresponding type definition), it shall be omitted</w:t>
      </w:r>
      <w:r w:rsidR="00A81987" w:rsidRPr="00CD2248">
        <w:t xml:space="preserve"> at TTCN-3 to JSON conversion</w:t>
      </w:r>
      <w:r w:rsidRPr="00CD2248">
        <w:t>, i.e. no object member is generated for the field.</w:t>
      </w:r>
      <w:r w:rsidR="00D95B96" w:rsidRPr="00CD2248">
        <w:br/>
      </w:r>
      <w:r w:rsidR="00A81987" w:rsidRPr="00CD2248">
        <w:t xml:space="preserve">At JSON to TTCN-3 conversion, </w:t>
      </w:r>
      <w:r w:rsidR="00A81987" w:rsidRPr="00CD2248">
        <w:rPr>
          <w:rFonts w:ascii="Courier New" w:hAnsi="Courier New" w:cs="Courier New"/>
          <w:b/>
        </w:rPr>
        <w:t>omit</w:t>
      </w:r>
      <w:r w:rsidR="00A81987" w:rsidRPr="00CD2248">
        <w:t xml:space="preserve"> shall be assigned to optional fields that do not appear in the JSON value.</w:t>
      </w:r>
    </w:p>
    <w:p w14:paraId="6F7B62EC" w14:textId="195E2233" w:rsidR="0017594F" w:rsidRPr="00CD2248" w:rsidRDefault="006B187D" w:rsidP="0017594F">
      <w:pPr>
        <w:pStyle w:val="B1"/>
      </w:pPr>
      <w:r w:rsidRPr="00CD2248">
        <w:t xml:space="preserve">If the </w:t>
      </w:r>
      <w:r w:rsidR="00617A6B" w:rsidRPr="00CD2248">
        <w:t xml:space="preserve">"omit as null" encoding </w:t>
      </w:r>
      <w:r w:rsidR="00FD56D8" w:rsidRPr="00CD2248">
        <w:t>instruction</w:t>
      </w:r>
      <w:r w:rsidR="00617A6B" w:rsidRPr="00CD2248">
        <w:t xml:space="preserve"> </w:t>
      </w:r>
      <w:r w:rsidR="005C4BF9" w:rsidRPr="00CD2248">
        <w:t xml:space="preserve">(see clause </w:t>
      </w:r>
      <w:r w:rsidR="003F0B5D" w:rsidRPr="00CD2248">
        <w:fldChar w:fldCharType="begin"/>
      </w:r>
      <w:r w:rsidR="003F0B5D" w:rsidRPr="00CD2248">
        <w:instrText xml:space="preserve"> REF  clause_EncInstr_omitAsNull \h </w:instrText>
      </w:r>
      <w:r w:rsidR="003F0B5D" w:rsidRPr="00CD2248">
        <w:fldChar w:fldCharType="separate"/>
      </w:r>
      <w:r w:rsidR="00F91E52" w:rsidRPr="00CD2248">
        <w:t>B.3.8</w:t>
      </w:r>
      <w:r w:rsidR="003F0B5D" w:rsidRPr="00CD2248">
        <w:fldChar w:fldCharType="end"/>
      </w:r>
      <w:r w:rsidR="005C4BF9" w:rsidRPr="00CD2248">
        <w:t xml:space="preserve">) </w:t>
      </w:r>
      <w:r w:rsidR="00617A6B" w:rsidRPr="00CD2248">
        <w:t xml:space="preserve">is applied to the corresponding field of its type definition, the </w:t>
      </w:r>
      <w:r w:rsidR="0059168A" w:rsidRPr="00CD2248">
        <w:t>omitted</w:t>
      </w:r>
      <w:r w:rsidR="00617A6B" w:rsidRPr="00CD2248">
        <w:t xml:space="preserve"> </w:t>
      </w:r>
      <w:r w:rsidR="00A81987" w:rsidRPr="00CD2248">
        <w:t xml:space="preserve">TTCN-3 </w:t>
      </w:r>
      <w:r w:rsidR="00617A6B" w:rsidRPr="00CD2248">
        <w:t xml:space="preserve">field </w:t>
      </w:r>
      <w:r w:rsidR="0059168A" w:rsidRPr="00CD2248">
        <w:t>is represented in JSON as an object member, where the object member</w:t>
      </w:r>
      <w:r w:rsidR="00EE345B" w:rsidRPr="00CD2248">
        <w:t>'</w:t>
      </w:r>
      <w:r w:rsidR="0059168A" w:rsidRPr="00CD2248">
        <w:t xml:space="preserve">s name shall be the name of the field and its value shall be the </w:t>
      </w:r>
      <w:r w:rsidR="0059168A" w:rsidRPr="00CD2248">
        <w:rPr>
          <w:rFonts w:ascii="Courier New" w:hAnsi="Courier New" w:cs="Courier New"/>
          <w:b/>
          <w:i/>
        </w:rPr>
        <w:t>null</w:t>
      </w:r>
      <w:r w:rsidR="0059168A" w:rsidRPr="00CD2248">
        <w:t xml:space="preserve"> JSON </w:t>
      </w:r>
      <w:r w:rsidR="005C4BF9" w:rsidRPr="00CD2248">
        <w:t xml:space="preserve">literal </w:t>
      </w:r>
      <w:r w:rsidR="0059168A" w:rsidRPr="00CD2248">
        <w:t>value.</w:t>
      </w:r>
      <w:r w:rsidR="00D95B96" w:rsidRPr="00CD2248">
        <w:br/>
      </w:r>
      <w:r w:rsidR="00A81987" w:rsidRPr="00CD2248">
        <w:t xml:space="preserve">At JSON to TTCN-3 conversion, JSON object members with the literal value </w:t>
      </w:r>
      <w:r w:rsidR="00A81987" w:rsidRPr="00CD2248">
        <w:rPr>
          <w:rFonts w:ascii="Courier New" w:hAnsi="Courier New" w:cs="Courier New"/>
          <w:b/>
          <w:i/>
        </w:rPr>
        <w:t>null</w:t>
      </w:r>
      <w:r w:rsidR="00A81987" w:rsidRPr="00CD2248">
        <w:t xml:space="preserve"> shall be converted to </w:t>
      </w:r>
      <w:r w:rsidR="00A81987" w:rsidRPr="00CD2248">
        <w:rPr>
          <w:rFonts w:ascii="Courier New" w:hAnsi="Courier New" w:cs="Courier New"/>
          <w:b/>
        </w:rPr>
        <w:t>omit</w:t>
      </w:r>
      <w:r w:rsidR="00A81987" w:rsidRPr="00CD2248">
        <w:t xml:space="preserve"> for TTCN-3 data-type fields</w:t>
      </w:r>
      <w:r w:rsidR="00D95B96" w:rsidRPr="00CD2248">
        <w:t>,</w:t>
      </w:r>
      <w:r w:rsidR="00A81987" w:rsidRPr="00CD2248">
        <w:t xml:space="preserve"> and to the TTCN-3 value </w:t>
      </w:r>
      <w:r w:rsidR="00A81987" w:rsidRPr="00CD2248">
        <w:rPr>
          <w:rFonts w:ascii="Courier New" w:hAnsi="Courier New" w:cs="Courier New"/>
          <w:b/>
        </w:rPr>
        <w:t>null</w:t>
      </w:r>
      <w:r w:rsidR="00A81987" w:rsidRPr="00CD2248">
        <w:t xml:space="preserve"> for default and component type fields.</w:t>
      </w:r>
    </w:p>
    <w:p w14:paraId="6B8EE846" w14:textId="394A4086" w:rsidR="000C3317" w:rsidRPr="00CD2248" w:rsidRDefault="000C3317" w:rsidP="004A73A6">
      <w:pPr>
        <w:pStyle w:val="B1"/>
        <w:keepNext/>
        <w:keepLines/>
      </w:pPr>
      <w:r w:rsidRPr="00CD2248">
        <w:t>If the "default" encoding instruction</w:t>
      </w:r>
      <w:r w:rsidR="005C4BF9" w:rsidRPr="00CD2248">
        <w:t xml:space="preserve"> (see clause </w:t>
      </w:r>
      <w:r w:rsidR="003F0B5D" w:rsidRPr="00CD2248">
        <w:fldChar w:fldCharType="begin"/>
      </w:r>
      <w:r w:rsidR="003F0B5D" w:rsidRPr="00CD2248">
        <w:instrText xml:space="preserve"> REF  clause_EncInstr_default \h </w:instrText>
      </w:r>
      <w:r w:rsidR="004A73A6" w:rsidRPr="00CD2248">
        <w:instrText xml:space="preserve"> \* MERGEFORMAT </w:instrText>
      </w:r>
      <w:r w:rsidR="003F0B5D" w:rsidRPr="00CD2248">
        <w:fldChar w:fldCharType="separate"/>
      </w:r>
      <w:r w:rsidR="00F91E52" w:rsidRPr="00CD2248">
        <w:t>B.3.9</w:t>
      </w:r>
      <w:r w:rsidR="003F0B5D" w:rsidRPr="00CD2248">
        <w:fldChar w:fldCharType="end"/>
      </w:r>
      <w:r w:rsidR="005C4BF9" w:rsidRPr="00CD2248">
        <w:t>)</w:t>
      </w:r>
      <w:r w:rsidRPr="00CD2248">
        <w:t xml:space="preserve"> </w:t>
      </w:r>
      <w:r w:rsidR="00734177" w:rsidRPr="00CD2248">
        <w:t xml:space="preserve">is applied to the corresponding field of its type, no JSON object member shall be generated for the </w:t>
      </w:r>
      <w:r w:rsidR="00A7577E" w:rsidRPr="00CD2248">
        <w:t xml:space="preserve">TTCN-3 </w:t>
      </w:r>
      <w:r w:rsidR="00734177" w:rsidRPr="00CD2248">
        <w:t>field, while</w:t>
      </w:r>
      <w:r w:rsidR="00B553DC" w:rsidRPr="00CD2248">
        <w:t xml:space="preserve"> </w:t>
      </w:r>
      <w:r w:rsidR="00734177" w:rsidRPr="00CD2248">
        <w:t xml:space="preserve">at </w:t>
      </w:r>
      <w:r w:rsidR="00A7577E" w:rsidRPr="00CD2248">
        <w:t>JSON to TTCN-3 conversion</w:t>
      </w:r>
      <w:r w:rsidR="00734177" w:rsidRPr="00CD2248">
        <w:t>, if no object member corresponds to the field, the default value defined in the instruction shall be assigned to the given TTCN-3 field.</w:t>
      </w:r>
    </w:p>
    <w:p w14:paraId="6471BF09" w14:textId="77777777" w:rsidR="005C60AD" w:rsidRPr="00CD2248" w:rsidRDefault="00EE550B" w:rsidP="00EE550B">
      <w:r w:rsidRPr="00CD2248">
        <w:t xml:space="preserve">At </w:t>
      </w:r>
      <w:r w:rsidR="006472D0" w:rsidRPr="00CD2248">
        <w:t xml:space="preserve">TTCN-3 to JSON conversion </w:t>
      </w:r>
      <w:r w:rsidRPr="00CD2248">
        <w:t xml:space="preserve">the order of the object members shall be the same as the order of the fields in the TTCN-3 value, for both </w:t>
      </w:r>
      <w:r w:rsidRPr="00CD2248">
        <w:rPr>
          <w:rFonts w:ascii="Courier New" w:eastAsia="MS Mincho" w:hAnsi="Courier New" w:cs="Courier New"/>
          <w:b/>
        </w:rPr>
        <w:t>record</w:t>
      </w:r>
      <w:r w:rsidRPr="00CD2248">
        <w:rPr>
          <w:rFonts w:eastAsia="MS Mincho"/>
        </w:rPr>
        <w:t xml:space="preserve">s and </w:t>
      </w:r>
      <w:r w:rsidRPr="00CD2248">
        <w:rPr>
          <w:rFonts w:ascii="Courier New" w:eastAsia="MS Mincho" w:hAnsi="Courier New" w:cs="Courier New"/>
          <w:b/>
        </w:rPr>
        <w:t>set</w:t>
      </w:r>
      <w:r w:rsidRPr="00CD2248">
        <w:rPr>
          <w:rFonts w:eastAsia="MS Mincho"/>
        </w:rPr>
        <w:t>s</w:t>
      </w:r>
      <w:r w:rsidRPr="00CD2248">
        <w:t>.</w:t>
      </w:r>
    </w:p>
    <w:p w14:paraId="7ABAB4FA" w14:textId="77777777" w:rsidR="00EE550B" w:rsidRPr="00CD2248" w:rsidRDefault="006472D0" w:rsidP="00EE550B">
      <w:r w:rsidRPr="00CD2248">
        <w:lastRenderedPageBreak/>
        <w:t xml:space="preserve">At JSON to TTCN-3 conversionJSON </w:t>
      </w:r>
      <w:r w:rsidR="00EE550B" w:rsidRPr="00CD2248">
        <w:t xml:space="preserve">object members </w:t>
      </w:r>
      <w:r w:rsidRPr="00CD2248">
        <w:t xml:space="preserve">shall be accepted </w:t>
      </w:r>
      <w:r w:rsidR="00EE550B" w:rsidRPr="00CD2248">
        <w:t>in any order</w:t>
      </w:r>
      <w:r w:rsidR="005C60AD" w:rsidRPr="00CD2248">
        <w:t>,</w:t>
      </w:r>
      <w:r w:rsidR="00EE550B" w:rsidRPr="00CD2248">
        <w:t xml:space="preserve"> and in case of </w:t>
      </w:r>
      <w:r w:rsidR="00EE550B" w:rsidRPr="00CD2248">
        <w:rPr>
          <w:rFonts w:ascii="Courier New" w:hAnsi="Courier New" w:cs="Courier New"/>
          <w:b/>
        </w:rPr>
        <w:t xml:space="preserve">record </w:t>
      </w:r>
      <w:r w:rsidR="00EE550B" w:rsidRPr="00CD2248">
        <w:t xml:space="preserve">types </w:t>
      </w:r>
      <w:r w:rsidRPr="00CD2248">
        <w:t xml:space="preserve">the TTCN-3 </w:t>
      </w:r>
      <w:r w:rsidR="00EE550B" w:rsidRPr="00CD2248">
        <w:t xml:space="preserve">fields </w:t>
      </w:r>
      <w:r w:rsidRPr="00CD2248">
        <w:t xml:space="preserve">shall be ordered </w:t>
      </w:r>
      <w:r w:rsidR="00EE550B" w:rsidRPr="00CD2248">
        <w:t xml:space="preserve">according to their textual order in the type definition, while in case of </w:t>
      </w:r>
      <w:r w:rsidR="00EE550B" w:rsidRPr="00CD2248">
        <w:rPr>
          <w:rFonts w:ascii="Courier New" w:hAnsi="Courier New" w:cs="Courier New"/>
          <w:b/>
        </w:rPr>
        <w:t xml:space="preserve">set </w:t>
      </w:r>
      <w:r w:rsidR="00EE550B" w:rsidRPr="00CD2248">
        <w:t>types</w:t>
      </w:r>
      <w:r w:rsidR="005C60AD" w:rsidRPr="00CD2248">
        <w:t xml:space="preserve"> no re-ordering shall apply, i.e. the field order in TTCN-3 shall correspo</w:t>
      </w:r>
      <w:r w:rsidRPr="00CD2248">
        <w:t>nd</w:t>
      </w:r>
      <w:r w:rsidR="005C60AD" w:rsidRPr="00CD2248">
        <w:t xml:space="preserve"> to the object member</w:t>
      </w:r>
      <w:r w:rsidR="00EE345B" w:rsidRPr="00CD2248">
        <w:t>'</w:t>
      </w:r>
      <w:r w:rsidR="005C60AD" w:rsidRPr="00CD2248">
        <w:t>s order in the JSON value.</w:t>
      </w:r>
    </w:p>
    <w:p w14:paraId="67BDCC8F" w14:textId="77777777" w:rsidR="001D31DB" w:rsidRPr="00CD2248" w:rsidRDefault="001D31DB" w:rsidP="001D31DB">
      <w:pPr>
        <w:pStyle w:val="EX"/>
      </w:pPr>
      <w:r w:rsidRPr="00CD2248">
        <w:t>EXAMPLE</w:t>
      </w:r>
      <w:r w:rsidR="009663C7" w:rsidRPr="00CD2248">
        <w:t xml:space="preserve"> 1</w:t>
      </w:r>
      <w:r w:rsidRPr="00CD2248">
        <w:t>:</w:t>
      </w:r>
      <w:r w:rsidR="00FC3251" w:rsidRPr="00CD2248">
        <w:tab/>
      </w:r>
      <w:r w:rsidR="000C23DD" w:rsidRPr="00CD2248">
        <w:t>Converting a record value</w:t>
      </w:r>
    </w:p>
    <w:p w14:paraId="775D7FF5" w14:textId="77777777" w:rsidR="000C23DD" w:rsidRPr="00CD2248" w:rsidRDefault="000C23DD" w:rsidP="000C23DD">
      <w:pPr>
        <w:rPr>
          <w:i/>
        </w:rPr>
      </w:pPr>
      <w:r w:rsidRPr="00CD2248">
        <w:rPr>
          <w:i/>
        </w:rPr>
        <w:tab/>
        <w:t xml:space="preserve">The TTCN-3 value </w:t>
      </w:r>
      <w:r w:rsidRPr="00CD2248">
        <w:t>c_myRecord</w:t>
      </w:r>
      <w:r w:rsidRPr="00CD2248">
        <w:rPr>
          <w:i/>
        </w:rPr>
        <w:t>:</w:t>
      </w:r>
    </w:p>
    <w:p w14:paraId="5902DD6D" w14:textId="77777777" w:rsidR="000C23DD" w:rsidRPr="00CD2248" w:rsidRDefault="000C23DD" w:rsidP="00D33C9A">
      <w:pPr>
        <w:pStyle w:val="PL"/>
        <w:rPr>
          <w:noProof w:val="0"/>
        </w:rPr>
      </w:pPr>
      <w:r w:rsidRPr="00CD2248">
        <w:rPr>
          <w:noProof w:val="0"/>
        </w:rPr>
        <w:tab/>
      </w:r>
      <w:r w:rsidRPr="00CD2248">
        <w:rPr>
          <w:b/>
          <w:noProof w:val="0"/>
        </w:rPr>
        <w:t>module</w:t>
      </w:r>
      <w:r w:rsidRPr="00CD2248">
        <w:rPr>
          <w:noProof w:val="0"/>
        </w:rPr>
        <w:t xml:space="preserve"> My</w:t>
      </w:r>
      <w:r w:rsidR="00474CB9" w:rsidRPr="00CD2248">
        <w:rPr>
          <w:noProof w:val="0"/>
        </w:rPr>
        <w:t>Rec</w:t>
      </w:r>
      <w:r w:rsidRPr="00CD2248">
        <w:rPr>
          <w:noProof w:val="0"/>
        </w:rPr>
        <w:t>Example</w:t>
      </w:r>
      <w:r w:rsidR="00001CCF" w:rsidRPr="00CD2248">
        <w:rPr>
          <w:noProof w:val="0"/>
        </w:rPr>
        <w:t>1</w:t>
      </w:r>
      <w:r w:rsidRPr="00CD2248">
        <w:rPr>
          <w:noProof w:val="0"/>
        </w:rPr>
        <w:t xml:space="preserve"> {</w:t>
      </w:r>
    </w:p>
    <w:p w14:paraId="5DF58F83" w14:textId="77777777" w:rsidR="000C23DD" w:rsidRPr="00CD2248" w:rsidRDefault="000C23DD" w:rsidP="00D33C9A">
      <w:pPr>
        <w:pStyle w:val="PL"/>
        <w:rPr>
          <w:noProof w:val="0"/>
        </w:rPr>
      </w:pPr>
    </w:p>
    <w:p w14:paraId="308F8A87" w14:textId="77777777" w:rsidR="00D33C9A" w:rsidRPr="00CD2248" w:rsidRDefault="00D33C9A" w:rsidP="00D33C9A">
      <w:pPr>
        <w:pStyle w:val="PL"/>
        <w:rPr>
          <w:noProof w:val="0"/>
        </w:rPr>
      </w:pPr>
      <w:r w:rsidRPr="00CD2248">
        <w:rPr>
          <w:noProof w:val="0"/>
        </w:rPr>
        <w:tab/>
      </w:r>
      <w:r w:rsidRPr="00CD2248">
        <w:rPr>
          <w:rFonts w:cs="Courier New"/>
          <w:b/>
          <w:noProof w:val="0"/>
        </w:rPr>
        <w:t xml:space="preserve">type record </w:t>
      </w:r>
      <w:r w:rsidRPr="00CD2248">
        <w:rPr>
          <w:noProof w:val="0"/>
        </w:rPr>
        <w:t>MyRecord {</w:t>
      </w:r>
    </w:p>
    <w:p w14:paraId="0DC23324" w14:textId="77777777" w:rsidR="00D33C9A" w:rsidRPr="00CD2248" w:rsidRDefault="00D33C9A" w:rsidP="00D33C9A">
      <w:pPr>
        <w:pStyle w:val="PL"/>
        <w:rPr>
          <w:noProof w:val="0"/>
        </w:rPr>
      </w:pPr>
      <w:r w:rsidRPr="00CD2248">
        <w:rPr>
          <w:noProof w:val="0"/>
        </w:rPr>
        <w:tab/>
      </w:r>
      <w:r w:rsidRPr="00CD2248">
        <w:rPr>
          <w:noProof w:val="0"/>
        </w:rPr>
        <w:tab/>
      </w:r>
      <w:r w:rsidRPr="00CD2248">
        <w:rPr>
          <w:b/>
          <w:noProof w:val="0"/>
        </w:rPr>
        <w:t>integer</w:t>
      </w:r>
      <w:r w:rsidRPr="00CD2248">
        <w:rPr>
          <w:noProof w:val="0"/>
        </w:rPr>
        <w:t xml:space="preserve"> int,</w:t>
      </w:r>
    </w:p>
    <w:p w14:paraId="6E30943D" w14:textId="77777777" w:rsidR="00D33C9A" w:rsidRPr="00CD2248" w:rsidRDefault="00D33C9A" w:rsidP="009E5774">
      <w:pPr>
        <w:pStyle w:val="PL"/>
        <w:rPr>
          <w:noProof w:val="0"/>
        </w:rPr>
      </w:pPr>
      <w:r w:rsidRPr="00CD2248">
        <w:rPr>
          <w:noProof w:val="0"/>
        </w:rPr>
        <w:tab/>
      </w:r>
      <w:r w:rsidRPr="00CD2248">
        <w:rPr>
          <w:noProof w:val="0"/>
        </w:rPr>
        <w:tab/>
        <w:t>Myset myset</w:t>
      </w:r>
    </w:p>
    <w:p w14:paraId="58B3CFC9" w14:textId="77777777" w:rsidR="00D33C9A" w:rsidRPr="00CD2248" w:rsidRDefault="00D33C9A" w:rsidP="00D33C9A">
      <w:pPr>
        <w:pStyle w:val="PL"/>
        <w:rPr>
          <w:noProof w:val="0"/>
        </w:rPr>
      </w:pPr>
      <w:r w:rsidRPr="00CD2248">
        <w:rPr>
          <w:noProof w:val="0"/>
        </w:rPr>
        <w:tab/>
        <w:t>}</w:t>
      </w:r>
    </w:p>
    <w:p w14:paraId="053733F4" w14:textId="77777777" w:rsidR="00D33C9A" w:rsidRPr="00CD2248" w:rsidRDefault="00D33C9A" w:rsidP="00D33C9A">
      <w:pPr>
        <w:pStyle w:val="PL"/>
        <w:rPr>
          <w:noProof w:val="0"/>
        </w:rPr>
      </w:pPr>
    </w:p>
    <w:p w14:paraId="31D0DAA1" w14:textId="77777777" w:rsidR="00D33C9A" w:rsidRPr="00CD2248" w:rsidRDefault="00D33C9A" w:rsidP="00D33C9A">
      <w:pPr>
        <w:pStyle w:val="PL"/>
        <w:rPr>
          <w:noProof w:val="0"/>
        </w:rPr>
      </w:pPr>
      <w:r w:rsidRPr="00CD2248">
        <w:rPr>
          <w:noProof w:val="0"/>
        </w:rPr>
        <w:tab/>
      </w:r>
      <w:r w:rsidRPr="00CD2248">
        <w:rPr>
          <w:rFonts w:cs="Courier New"/>
          <w:b/>
          <w:noProof w:val="0"/>
        </w:rPr>
        <w:t xml:space="preserve">type set </w:t>
      </w:r>
      <w:r w:rsidRPr="00CD2248">
        <w:rPr>
          <w:noProof w:val="0"/>
        </w:rPr>
        <w:t>Myset {</w:t>
      </w:r>
    </w:p>
    <w:p w14:paraId="346014CD" w14:textId="77777777" w:rsidR="00D33C9A" w:rsidRPr="00CD2248" w:rsidRDefault="00D33C9A" w:rsidP="00D33C9A">
      <w:pPr>
        <w:pStyle w:val="PL"/>
        <w:rPr>
          <w:noProof w:val="0"/>
        </w:rPr>
      </w:pPr>
      <w:r w:rsidRPr="00CD2248">
        <w:rPr>
          <w:noProof w:val="0"/>
        </w:rPr>
        <w:tab/>
      </w:r>
      <w:r w:rsidRPr="00CD2248">
        <w:rPr>
          <w:noProof w:val="0"/>
        </w:rPr>
        <w:tab/>
      </w:r>
      <w:r w:rsidRPr="00CD2248">
        <w:rPr>
          <w:b/>
          <w:noProof w:val="0"/>
        </w:rPr>
        <w:t>float</w:t>
      </w:r>
      <w:r w:rsidRPr="00CD2248">
        <w:rPr>
          <w:noProof w:val="0"/>
        </w:rPr>
        <w:t xml:space="preserve"> value_,</w:t>
      </w:r>
    </w:p>
    <w:p w14:paraId="650ACCCB" w14:textId="77777777" w:rsidR="00D33C9A" w:rsidRPr="00CD2248" w:rsidRDefault="00D33C9A" w:rsidP="00D33C9A">
      <w:pPr>
        <w:pStyle w:val="PL"/>
        <w:rPr>
          <w:noProof w:val="0"/>
        </w:rPr>
      </w:pPr>
      <w:r w:rsidRPr="00CD2248">
        <w:rPr>
          <w:noProof w:val="0"/>
        </w:rPr>
        <w:tab/>
      </w:r>
      <w:r w:rsidRPr="00CD2248">
        <w:rPr>
          <w:noProof w:val="0"/>
        </w:rPr>
        <w:tab/>
      </w:r>
      <w:r w:rsidRPr="00CD2248">
        <w:rPr>
          <w:b/>
          <w:noProof w:val="0"/>
        </w:rPr>
        <w:t>boolean</w:t>
      </w:r>
      <w:r w:rsidRPr="00CD2248">
        <w:rPr>
          <w:noProof w:val="0"/>
        </w:rPr>
        <w:t xml:space="preserve"> case</w:t>
      </w:r>
      <w:r w:rsidR="000C23DD" w:rsidRPr="00CD2248">
        <w:rPr>
          <w:noProof w:val="0"/>
        </w:rPr>
        <w:t>_</w:t>
      </w:r>
    </w:p>
    <w:p w14:paraId="6A5F7D28" w14:textId="77777777" w:rsidR="00D33C9A" w:rsidRPr="00CD2248" w:rsidRDefault="00D33C9A" w:rsidP="00D33C9A">
      <w:pPr>
        <w:pStyle w:val="PL"/>
        <w:rPr>
          <w:noProof w:val="0"/>
        </w:rPr>
      </w:pPr>
      <w:r w:rsidRPr="00CD2248">
        <w:rPr>
          <w:noProof w:val="0"/>
        </w:rPr>
        <w:tab/>
        <w:t>}</w:t>
      </w:r>
    </w:p>
    <w:p w14:paraId="6C515992" w14:textId="77777777" w:rsidR="00D33C9A" w:rsidRPr="00CD2248" w:rsidRDefault="00D33C9A" w:rsidP="00D33C9A">
      <w:pPr>
        <w:pStyle w:val="PL"/>
        <w:rPr>
          <w:noProof w:val="0"/>
        </w:rPr>
      </w:pPr>
    </w:p>
    <w:p w14:paraId="07E6216A" w14:textId="77777777" w:rsidR="00D33C9A" w:rsidRPr="00CD2248" w:rsidRDefault="00D33C9A" w:rsidP="00D33C9A">
      <w:pPr>
        <w:pStyle w:val="PL"/>
        <w:rPr>
          <w:noProof w:val="0"/>
        </w:rPr>
      </w:pPr>
      <w:r w:rsidRPr="00CD2248">
        <w:rPr>
          <w:noProof w:val="0"/>
        </w:rPr>
        <w:tab/>
      </w:r>
      <w:r w:rsidRPr="00CD2248">
        <w:rPr>
          <w:rFonts w:cs="Courier New"/>
          <w:b/>
          <w:noProof w:val="0"/>
        </w:rPr>
        <w:t xml:space="preserve">type record of integer </w:t>
      </w:r>
      <w:r w:rsidRPr="00CD2248">
        <w:rPr>
          <w:noProof w:val="0"/>
        </w:rPr>
        <w:t>MyRecordOfInt;</w:t>
      </w:r>
    </w:p>
    <w:p w14:paraId="229C9E3A" w14:textId="77777777" w:rsidR="00D33C9A" w:rsidRPr="00CD2248" w:rsidRDefault="00D33C9A" w:rsidP="00D33C9A">
      <w:pPr>
        <w:pStyle w:val="PL"/>
        <w:rPr>
          <w:noProof w:val="0"/>
        </w:rPr>
      </w:pPr>
    </w:p>
    <w:p w14:paraId="6D6ECBD1" w14:textId="77777777" w:rsidR="00D33C9A" w:rsidRPr="00CD2248" w:rsidRDefault="00D33C9A" w:rsidP="00D33C9A">
      <w:pPr>
        <w:pStyle w:val="PL"/>
        <w:rPr>
          <w:noProof w:val="0"/>
        </w:rPr>
      </w:pPr>
      <w:r w:rsidRPr="00CD2248">
        <w:rPr>
          <w:noProof w:val="0"/>
        </w:rPr>
        <w:tab/>
      </w:r>
      <w:r w:rsidRPr="00CD2248">
        <w:rPr>
          <w:rFonts w:cs="Courier New"/>
          <w:b/>
          <w:noProof w:val="0"/>
        </w:rPr>
        <w:t xml:space="preserve">const </w:t>
      </w:r>
      <w:r w:rsidRPr="00CD2248">
        <w:rPr>
          <w:noProof w:val="0"/>
        </w:rPr>
        <w:t xml:space="preserve">MyRecord c_myRecord := { 5, { 5.5, </w:t>
      </w:r>
      <w:r w:rsidRPr="00CD2248">
        <w:rPr>
          <w:rFonts w:cs="Courier New"/>
          <w:b/>
          <w:noProof w:val="0"/>
        </w:rPr>
        <w:t xml:space="preserve">true </w:t>
      </w:r>
      <w:r w:rsidRPr="00CD2248">
        <w:rPr>
          <w:rFonts w:cs="Courier New"/>
          <w:noProof w:val="0"/>
        </w:rPr>
        <w:t>} }</w:t>
      </w:r>
    </w:p>
    <w:p w14:paraId="4E8E0C55" w14:textId="77777777" w:rsidR="00D33C9A" w:rsidRPr="00CD2248" w:rsidRDefault="00D33C9A" w:rsidP="00D33C9A">
      <w:pPr>
        <w:pStyle w:val="PL"/>
        <w:rPr>
          <w:noProof w:val="0"/>
        </w:rPr>
      </w:pPr>
    </w:p>
    <w:p w14:paraId="3A7BF903" w14:textId="77777777" w:rsidR="000C23DD" w:rsidRPr="00CD2248" w:rsidRDefault="000C23DD" w:rsidP="00D33C9A">
      <w:pPr>
        <w:pStyle w:val="PL"/>
        <w:rPr>
          <w:noProof w:val="0"/>
        </w:rPr>
      </w:pPr>
      <w:r w:rsidRPr="00CD2248">
        <w:rPr>
          <w:noProof w:val="0"/>
        </w:rPr>
        <w:tab/>
        <w:t xml:space="preserve">} </w:t>
      </w:r>
      <w:r w:rsidRPr="00CD2248">
        <w:rPr>
          <w:b/>
          <w:noProof w:val="0"/>
        </w:rPr>
        <w:t>with</w:t>
      </w:r>
      <w:r w:rsidRPr="00CD2248">
        <w:rPr>
          <w:noProof w:val="0"/>
        </w:rPr>
        <w:t xml:space="preserve"> { </w:t>
      </w:r>
      <w:r w:rsidRPr="00CD2248">
        <w:rPr>
          <w:b/>
          <w:noProof w:val="0"/>
        </w:rPr>
        <w:t>encode</w:t>
      </w:r>
      <w:r w:rsidRPr="00CD2248">
        <w:rPr>
          <w:noProof w:val="0"/>
        </w:rPr>
        <w:t xml:space="preserve"> </w:t>
      </w:r>
      <w:r w:rsidRPr="00CD2248">
        <w:rPr>
          <w:rFonts w:cs="Courier New"/>
          <w:noProof w:val="0"/>
        </w:rPr>
        <w:t>"JSON"</w:t>
      </w:r>
      <w:r w:rsidRPr="00CD2248">
        <w:rPr>
          <w:noProof w:val="0"/>
        </w:rPr>
        <w:t xml:space="preserve"> }</w:t>
      </w:r>
    </w:p>
    <w:p w14:paraId="410CC3A7" w14:textId="77777777" w:rsidR="000C23DD" w:rsidRPr="00CD2248" w:rsidRDefault="000C23DD" w:rsidP="00D33C9A">
      <w:pPr>
        <w:pStyle w:val="PL"/>
        <w:rPr>
          <w:noProof w:val="0"/>
        </w:rPr>
      </w:pPr>
    </w:p>
    <w:p w14:paraId="21BAB629" w14:textId="77777777" w:rsidR="00D33C9A" w:rsidRPr="00CD2248" w:rsidRDefault="00D33C9A" w:rsidP="00D33C9A">
      <w:pPr>
        <w:rPr>
          <w:i/>
        </w:rPr>
      </w:pPr>
      <w:r w:rsidRPr="00CD2248">
        <w:rPr>
          <w:i/>
        </w:rPr>
        <w:tab/>
      </w:r>
      <w:r w:rsidR="00354946" w:rsidRPr="00CD2248">
        <w:rPr>
          <w:i/>
        </w:rPr>
        <w:t xml:space="preserve">Will be represented </w:t>
      </w:r>
      <w:r w:rsidRPr="00CD2248">
        <w:rPr>
          <w:i/>
        </w:rPr>
        <w:t>in JSON e.g. as:</w:t>
      </w:r>
    </w:p>
    <w:p w14:paraId="12EB0A3B" w14:textId="77777777" w:rsidR="00D33C9A" w:rsidRPr="00CD2248" w:rsidRDefault="00D33C9A" w:rsidP="00D33C9A">
      <w:pPr>
        <w:pStyle w:val="PL"/>
        <w:rPr>
          <w:noProof w:val="0"/>
        </w:rPr>
      </w:pPr>
      <w:r w:rsidRPr="00CD2248">
        <w:rPr>
          <w:noProof w:val="0"/>
        </w:rPr>
        <w:tab/>
        <w:t xml:space="preserve">{ </w:t>
      </w:r>
      <w:r w:rsidRPr="00CD2248">
        <w:rPr>
          <w:rFonts w:cs="Courier New"/>
          <w:noProof w:val="0"/>
        </w:rPr>
        <w:t>"</w:t>
      </w:r>
      <w:r w:rsidR="00D83526" w:rsidRPr="00CD2248">
        <w:rPr>
          <w:noProof w:val="0"/>
        </w:rPr>
        <w:t>MyRecExample1.</w:t>
      </w:r>
      <w:r w:rsidRPr="00CD2248">
        <w:rPr>
          <w:noProof w:val="0"/>
        </w:rPr>
        <w:t>MyRecord</w:t>
      </w:r>
      <w:r w:rsidRPr="00CD2248">
        <w:rPr>
          <w:rFonts w:cs="Courier New"/>
          <w:noProof w:val="0"/>
        </w:rPr>
        <w:t>"</w:t>
      </w:r>
      <w:r w:rsidRPr="00CD2248">
        <w:rPr>
          <w:noProof w:val="0"/>
        </w:rPr>
        <w:t xml:space="preserve"> : { </w:t>
      </w:r>
      <w:r w:rsidRPr="00CD2248">
        <w:rPr>
          <w:rFonts w:cs="Courier New"/>
          <w:noProof w:val="0"/>
        </w:rPr>
        <w:t>"</w:t>
      </w:r>
      <w:r w:rsidRPr="00CD2248">
        <w:rPr>
          <w:noProof w:val="0"/>
        </w:rPr>
        <w:t>int</w:t>
      </w:r>
      <w:r w:rsidRPr="00CD2248">
        <w:rPr>
          <w:rFonts w:cs="Courier New"/>
          <w:noProof w:val="0"/>
        </w:rPr>
        <w:t>"</w:t>
      </w:r>
      <w:r w:rsidRPr="00CD2248">
        <w:rPr>
          <w:noProof w:val="0"/>
        </w:rPr>
        <w:t xml:space="preserve">:5 , </w:t>
      </w:r>
      <w:r w:rsidRPr="00CD2248">
        <w:rPr>
          <w:rFonts w:cs="Courier New"/>
          <w:noProof w:val="0"/>
        </w:rPr>
        <w:t>"</w:t>
      </w:r>
      <w:r w:rsidRPr="00CD2248">
        <w:rPr>
          <w:noProof w:val="0"/>
        </w:rPr>
        <w:t>myset</w:t>
      </w:r>
      <w:r w:rsidRPr="00CD2248">
        <w:rPr>
          <w:rFonts w:cs="Courier New"/>
          <w:noProof w:val="0"/>
        </w:rPr>
        <w:t>"</w:t>
      </w:r>
      <w:r w:rsidRPr="00CD2248">
        <w:rPr>
          <w:noProof w:val="0"/>
        </w:rPr>
        <w:t xml:space="preserve"> : { </w:t>
      </w:r>
      <w:r w:rsidRPr="00CD2248">
        <w:rPr>
          <w:rFonts w:cs="Courier New"/>
          <w:noProof w:val="0"/>
        </w:rPr>
        <w:t>"</w:t>
      </w:r>
      <w:r w:rsidRPr="00CD2248">
        <w:rPr>
          <w:noProof w:val="0"/>
        </w:rPr>
        <w:t>value_</w:t>
      </w:r>
      <w:r w:rsidRPr="00CD2248">
        <w:rPr>
          <w:rFonts w:cs="Courier New"/>
          <w:noProof w:val="0"/>
        </w:rPr>
        <w:t>"</w:t>
      </w:r>
      <w:r w:rsidRPr="00CD2248">
        <w:rPr>
          <w:noProof w:val="0"/>
        </w:rPr>
        <w:t xml:space="preserve">:5.5, </w:t>
      </w:r>
      <w:r w:rsidRPr="00CD2248">
        <w:rPr>
          <w:rFonts w:cs="Courier New"/>
          <w:noProof w:val="0"/>
        </w:rPr>
        <w:t>"</w:t>
      </w:r>
      <w:r w:rsidRPr="00CD2248">
        <w:rPr>
          <w:noProof w:val="0"/>
        </w:rPr>
        <w:t>case</w:t>
      </w:r>
      <w:r w:rsidR="000C23DD" w:rsidRPr="00CD2248">
        <w:rPr>
          <w:noProof w:val="0"/>
        </w:rPr>
        <w:t>_</w:t>
      </w:r>
      <w:r w:rsidRPr="00CD2248">
        <w:rPr>
          <w:rFonts w:cs="Courier New"/>
          <w:noProof w:val="0"/>
        </w:rPr>
        <w:t>"</w:t>
      </w:r>
      <w:r w:rsidRPr="00CD2248">
        <w:rPr>
          <w:noProof w:val="0"/>
        </w:rPr>
        <w:t>:true }</w:t>
      </w:r>
      <w:r w:rsidR="00474CB9" w:rsidRPr="00CD2248">
        <w:rPr>
          <w:noProof w:val="0"/>
        </w:rPr>
        <w:t>}}</w:t>
      </w:r>
    </w:p>
    <w:p w14:paraId="5DF429E9" w14:textId="77777777" w:rsidR="00D33C9A" w:rsidRPr="00CD2248" w:rsidRDefault="00D33C9A" w:rsidP="00FC3251">
      <w:pPr>
        <w:pStyle w:val="PL"/>
        <w:rPr>
          <w:noProof w:val="0"/>
        </w:rPr>
      </w:pPr>
    </w:p>
    <w:p w14:paraId="7AF8BD7C" w14:textId="77777777" w:rsidR="00D33C9A" w:rsidRPr="00CD2248" w:rsidRDefault="00D33C9A" w:rsidP="00D33C9A">
      <w:pPr>
        <w:pStyle w:val="EX"/>
      </w:pPr>
      <w:r w:rsidRPr="00CD2248">
        <w:t>EXAMPLE 2:</w:t>
      </w:r>
      <w:r w:rsidR="00FC3251" w:rsidRPr="00CD2248">
        <w:tab/>
      </w:r>
      <w:r w:rsidR="000C23DD" w:rsidRPr="00CD2248">
        <w:t xml:space="preserve">Effect of the noType </w:t>
      </w:r>
      <w:r w:rsidR="00001CCF" w:rsidRPr="00CD2248">
        <w:t xml:space="preserve">encoding </w:t>
      </w:r>
      <w:r w:rsidR="000C23DD" w:rsidRPr="00CD2248">
        <w:t>instruction</w:t>
      </w:r>
    </w:p>
    <w:p w14:paraId="338A4931" w14:textId="77777777" w:rsidR="000C23DD" w:rsidRPr="00CD2248" w:rsidRDefault="00FC3251" w:rsidP="00FC3251">
      <w:pPr>
        <w:rPr>
          <w:i/>
        </w:rPr>
      </w:pPr>
      <w:r w:rsidRPr="00CD2248">
        <w:rPr>
          <w:i/>
        </w:rPr>
        <w:tab/>
      </w:r>
      <w:r w:rsidR="003B5B7B" w:rsidRPr="00CD2248">
        <w:rPr>
          <w:i/>
        </w:rPr>
        <w:t xml:space="preserve">When </w:t>
      </w:r>
      <w:r w:rsidR="000C23DD" w:rsidRPr="00CD2248">
        <w:rPr>
          <w:i/>
        </w:rPr>
        <w:t>the TTCN-3 def</w:t>
      </w:r>
      <w:r w:rsidR="00EC741D" w:rsidRPr="00CD2248">
        <w:rPr>
          <w:i/>
        </w:rPr>
        <w:t>i</w:t>
      </w:r>
      <w:r w:rsidR="000C23DD" w:rsidRPr="00CD2248">
        <w:rPr>
          <w:i/>
        </w:rPr>
        <w:t>nitions in e</w:t>
      </w:r>
      <w:r w:rsidR="00D33C9A" w:rsidRPr="00CD2248">
        <w:rPr>
          <w:i/>
        </w:rPr>
        <w:t>xample</w:t>
      </w:r>
      <w:r w:rsidR="003B5B7B" w:rsidRPr="00CD2248">
        <w:rPr>
          <w:i/>
        </w:rPr>
        <w:t xml:space="preserve"> </w:t>
      </w:r>
      <w:r w:rsidR="00D33C9A" w:rsidRPr="00CD2248">
        <w:rPr>
          <w:i/>
        </w:rPr>
        <w:t>1</w:t>
      </w:r>
      <w:r w:rsidR="000C23DD" w:rsidRPr="00CD2248">
        <w:rPr>
          <w:i/>
        </w:rPr>
        <w:t xml:space="preserve"> above</w:t>
      </w:r>
      <w:r w:rsidR="003B5B7B" w:rsidRPr="00CD2248">
        <w:rPr>
          <w:i/>
        </w:rPr>
        <w:t xml:space="preserve"> are used</w:t>
      </w:r>
      <w:r w:rsidR="00D33C9A" w:rsidRPr="00CD2248">
        <w:rPr>
          <w:i/>
        </w:rPr>
        <w:t>, but add</w:t>
      </w:r>
      <w:r w:rsidR="003B5B7B" w:rsidRPr="00CD2248">
        <w:rPr>
          <w:i/>
        </w:rPr>
        <w:t>ing</w:t>
      </w:r>
      <w:r w:rsidR="00D33C9A" w:rsidRPr="00CD2248">
        <w:rPr>
          <w:i/>
        </w:rPr>
        <w:t xml:space="preserve"> the "noType" instruction</w:t>
      </w:r>
      <w:r w:rsidR="000C23DD" w:rsidRPr="00CD2248">
        <w:rPr>
          <w:i/>
        </w:rPr>
        <w:t>:</w:t>
      </w:r>
      <w:r w:rsidRPr="00CD2248">
        <w:rPr>
          <w:i/>
        </w:rPr>
        <w:br/>
      </w:r>
      <w:r w:rsidRPr="00CD2248">
        <w:rPr>
          <w:i/>
        </w:rPr>
        <w:tab/>
      </w:r>
      <w:r w:rsidR="00001CCF" w:rsidRPr="00CD2248">
        <w:rPr>
          <w:i/>
        </w:rPr>
        <w:t>(adding the instruction to MyRecord directly, would have the same effect)</w:t>
      </w:r>
    </w:p>
    <w:p w14:paraId="5B269C1D" w14:textId="77777777" w:rsidR="000C23DD" w:rsidRPr="00CD2248" w:rsidRDefault="000C23DD" w:rsidP="000C23DD">
      <w:pPr>
        <w:pStyle w:val="PL"/>
        <w:rPr>
          <w:noProof w:val="0"/>
        </w:rPr>
      </w:pPr>
      <w:r w:rsidRPr="00CD2248">
        <w:rPr>
          <w:noProof w:val="0"/>
        </w:rPr>
        <w:tab/>
      </w:r>
      <w:r w:rsidRPr="00CD2248">
        <w:rPr>
          <w:b/>
          <w:noProof w:val="0"/>
        </w:rPr>
        <w:t>module</w:t>
      </w:r>
      <w:r w:rsidRPr="00CD2248">
        <w:rPr>
          <w:noProof w:val="0"/>
        </w:rPr>
        <w:t xml:space="preserve"> My</w:t>
      </w:r>
      <w:r w:rsidR="00474CB9" w:rsidRPr="00CD2248">
        <w:rPr>
          <w:noProof w:val="0"/>
        </w:rPr>
        <w:t>Rec</w:t>
      </w:r>
      <w:r w:rsidRPr="00CD2248">
        <w:rPr>
          <w:noProof w:val="0"/>
        </w:rPr>
        <w:t>Example</w:t>
      </w:r>
      <w:r w:rsidR="00001CCF" w:rsidRPr="00CD2248">
        <w:rPr>
          <w:noProof w:val="0"/>
        </w:rPr>
        <w:t>1</w:t>
      </w:r>
      <w:r w:rsidRPr="00CD2248">
        <w:rPr>
          <w:noProof w:val="0"/>
        </w:rPr>
        <w:t xml:space="preserve"> {</w:t>
      </w:r>
    </w:p>
    <w:p w14:paraId="733FF107" w14:textId="77777777" w:rsidR="000C23DD" w:rsidRPr="00CD2248" w:rsidRDefault="000C23DD" w:rsidP="000C23DD">
      <w:pPr>
        <w:pStyle w:val="PL"/>
        <w:rPr>
          <w:noProof w:val="0"/>
        </w:rPr>
      </w:pPr>
      <w:r w:rsidRPr="00CD2248">
        <w:rPr>
          <w:noProof w:val="0"/>
        </w:rPr>
        <w:tab/>
        <w:t>...</w:t>
      </w:r>
    </w:p>
    <w:p w14:paraId="770E9A57" w14:textId="77777777" w:rsidR="00D33C9A" w:rsidRPr="00CD2248" w:rsidRDefault="000C23DD" w:rsidP="00D33C9A">
      <w:pPr>
        <w:pStyle w:val="PL"/>
        <w:rPr>
          <w:noProof w:val="0"/>
        </w:rPr>
      </w:pPr>
      <w:r w:rsidRPr="00CD2248">
        <w:rPr>
          <w:noProof w:val="0"/>
        </w:rPr>
        <w:tab/>
        <w:t xml:space="preserve">} </w:t>
      </w:r>
      <w:r w:rsidRPr="00CD2248">
        <w:rPr>
          <w:b/>
          <w:noProof w:val="0"/>
        </w:rPr>
        <w:t>with</w:t>
      </w:r>
      <w:r w:rsidRPr="00CD2248">
        <w:rPr>
          <w:noProof w:val="0"/>
        </w:rPr>
        <w:t xml:space="preserve"> { </w:t>
      </w:r>
      <w:r w:rsidRPr="00CD2248">
        <w:rPr>
          <w:b/>
          <w:noProof w:val="0"/>
        </w:rPr>
        <w:t>encode</w:t>
      </w:r>
      <w:r w:rsidRPr="00CD2248">
        <w:rPr>
          <w:noProof w:val="0"/>
        </w:rPr>
        <w:t xml:space="preserve"> </w:t>
      </w:r>
      <w:r w:rsidRPr="00CD2248">
        <w:rPr>
          <w:rFonts w:cs="Courier New"/>
          <w:noProof w:val="0"/>
        </w:rPr>
        <w:t>"JSON";</w:t>
      </w:r>
      <w:r w:rsidR="00D33C9A" w:rsidRPr="00CD2248">
        <w:rPr>
          <w:noProof w:val="0"/>
        </w:rPr>
        <w:t xml:space="preserve"> </w:t>
      </w:r>
      <w:r w:rsidR="00D33C9A" w:rsidRPr="00CD2248">
        <w:rPr>
          <w:rFonts w:cs="Courier New"/>
          <w:b/>
          <w:noProof w:val="0"/>
        </w:rPr>
        <w:t xml:space="preserve">variant </w:t>
      </w:r>
      <w:r w:rsidR="00D33C9A" w:rsidRPr="00CD2248">
        <w:rPr>
          <w:noProof w:val="0"/>
          <w:lang w:eastAsia="x-none"/>
        </w:rPr>
        <w:t>"noType" }</w:t>
      </w:r>
    </w:p>
    <w:p w14:paraId="0644051A" w14:textId="77777777" w:rsidR="00D33C9A" w:rsidRPr="00CD2248" w:rsidRDefault="00D33C9A" w:rsidP="00D33C9A">
      <w:pPr>
        <w:pStyle w:val="PL"/>
        <w:rPr>
          <w:noProof w:val="0"/>
        </w:rPr>
      </w:pPr>
    </w:p>
    <w:p w14:paraId="7A8475E8" w14:textId="77777777" w:rsidR="00D33C9A" w:rsidRPr="00CD2248" w:rsidRDefault="00D33C9A" w:rsidP="00D33C9A">
      <w:pPr>
        <w:rPr>
          <w:i/>
        </w:rPr>
      </w:pPr>
      <w:r w:rsidRPr="00CD2248">
        <w:rPr>
          <w:i/>
        </w:rPr>
        <w:tab/>
        <w:t xml:space="preserve">In which case the above value c_myRecord </w:t>
      </w:r>
      <w:r w:rsidR="000C23DD" w:rsidRPr="00CD2248">
        <w:rPr>
          <w:i/>
        </w:rPr>
        <w:t>is</w:t>
      </w:r>
      <w:r w:rsidRPr="00CD2248">
        <w:rPr>
          <w:i/>
        </w:rPr>
        <w:t xml:space="preserve"> represented in JSON </w:t>
      </w:r>
      <w:r w:rsidR="000C23DD" w:rsidRPr="00CD2248">
        <w:rPr>
          <w:i/>
        </w:rPr>
        <w:t>without the wrapper type-name object</w:t>
      </w:r>
      <w:r w:rsidRPr="00CD2248">
        <w:rPr>
          <w:i/>
        </w:rPr>
        <w:t>:</w:t>
      </w:r>
    </w:p>
    <w:p w14:paraId="46AC3FB7" w14:textId="77777777" w:rsidR="00D33C9A" w:rsidRPr="00CD2248" w:rsidRDefault="00D33C9A" w:rsidP="00D33C9A">
      <w:pPr>
        <w:pStyle w:val="PL"/>
        <w:rPr>
          <w:noProof w:val="0"/>
        </w:rPr>
      </w:pPr>
      <w:r w:rsidRPr="00CD2248">
        <w:rPr>
          <w:noProof w:val="0"/>
        </w:rPr>
        <w:tab/>
        <w:t xml:space="preserve">{ </w:t>
      </w:r>
      <w:r w:rsidRPr="00CD2248">
        <w:rPr>
          <w:rFonts w:cs="Courier New"/>
          <w:noProof w:val="0"/>
        </w:rPr>
        <w:t>"</w:t>
      </w:r>
      <w:r w:rsidRPr="00CD2248">
        <w:rPr>
          <w:noProof w:val="0"/>
        </w:rPr>
        <w:t>int</w:t>
      </w:r>
      <w:r w:rsidRPr="00CD2248">
        <w:rPr>
          <w:rFonts w:cs="Courier New"/>
          <w:noProof w:val="0"/>
        </w:rPr>
        <w:t>"</w:t>
      </w:r>
      <w:r w:rsidRPr="00CD2248">
        <w:rPr>
          <w:noProof w:val="0"/>
        </w:rPr>
        <w:t xml:space="preserve">:5 , </w:t>
      </w:r>
      <w:r w:rsidRPr="00CD2248">
        <w:rPr>
          <w:rFonts w:cs="Courier New"/>
          <w:noProof w:val="0"/>
        </w:rPr>
        <w:t>"</w:t>
      </w:r>
      <w:r w:rsidRPr="00CD2248">
        <w:rPr>
          <w:noProof w:val="0"/>
        </w:rPr>
        <w:t>myset</w:t>
      </w:r>
      <w:r w:rsidRPr="00CD2248">
        <w:rPr>
          <w:rFonts w:cs="Courier New"/>
          <w:noProof w:val="0"/>
        </w:rPr>
        <w:t>"</w:t>
      </w:r>
      <w:r w:rsidRPr="00CD2248">
        <w:rPr>
          <w:noProof w:val="0"/>
        </w:rPr>
        <w:t xml:space="preserve"> : { </w:t>
      </w:r>
      <w:r w:rsidRPr="00CD2248">
        <w:rPr>
          <w:rFonts w:cs="Courier New"/>
          <w:noProof w:val="0"/>
        </w:rPr>
        <w:t>"</w:t>
      </w:r>
      <w:r w:rsidRPr="00CD2248">
        <w:rPr>
          <w:noProof w:val="0"/>
        </w:rPr>
        <w:t>value_</w:t>
      </w:r>
      <w:r w:rsidRPr="00CD2248">
        <w:rPr>
          <w:rFonts w:cs="Courier New"/>
          <w:noProof w:val="0"/>
        </w:rPr>
        <w:t>"</w:t>
      </w:r>
      <w:r w:rsidRPr="00CD2248">
        <w:rPr>
          <w:noProof w:val="0"/>
        </w:rPr>
        <w:t xml:space="preserve">:5.5, </w:t>
      </w:r>
      <w:r w:rsidRPr="00CD2248">
        <w:rPr>
          <w:rFonts w:cs="Courier New"/>
          <w:noProof w:val="0"/>
        </w:rPr>
        <w:t>"</w:t>
      </w:r>
      <w:r w:rsidRPr="00CD2248">
        <w:rPr>
          <w:noProof w:val="0"/>
        </w:rPr>
        <w:t>case</w:t>
      </w:r>
      <w:r w:rsidR="00DB10D3" w:rsidRPr="00CD2248">
        <w:rPr>
          <w:noProof w:val="0"/>
        </w:rPr>
        <w:t>_</w:t>
      </w:r>
      <w:r w:rsidRPr="00CD2248">
        <w:rPr>
          <w:rFonts w:cs="Courier New"/>
          <w:noProof w:val="0"/>
        </w:rPr>
        <w:t>"</w:t>
      </w:r>
      <w:r w:rsidRPr="00CD2248">
        <w:rPr>
          <w:noProof w:val="0"/>
        </w:rPr>
        <w:t>:true }}</w:t>
      </w:r>
    </w:p>
    <w:p w14:paraId="591521D3" w14:textId="77777777" w:rsidR="00E315D1" w:rsidRPr="00CD2248" w:rsidRDefault="00E315D1" w:rsidP="00E315D1">
      <w:pPr>
        <w:pStyle w:val="PL"/>
        <w:rPr>
          <w:noProof w:val="0"/>
        </w:rPr>
      </w:pPr>
    </w:p>
    <w:p w14:paraId="1ABF8D65" w14:textId="77777777" w:rsidR="00E315D1" w:rsidRPr="00CD2248" w:rsidRDefault="00E315D1" w:rsidP="00E315D1">
      <w:pPr>
        <w:pStyle w:val="EX"/>
        <w:rPr>
          <w:rFonts w:eastAsia="MS Mincho"/>
        </w:rPr>
      </w:pPr>
      <w:r w:rsidRPr="00CD2248">
        <w:rPr>
          <w:rFonts w:eastAsia="MS Mincho"/>
        </w:rPr>
        <w:t xml:space="preserve">EXAMPLE </w:t>
      </w:r>
      <w:r w:rsidR="00241F84" w:rsidRPr="00CD2248">
        <w:rPr>
          <w:rFonts w:eastAsia="MS Mincho"/>
        </w:rPr>
        <w:t>3</w:t>
      </w:r>
      <w:r w:rsidRPr="00CD2248">
        <w:rPr>
          <w:rFonts w:eastAsia="MS Mincho"/>
        </w:rPr>
        <w:t>:</w:t>
      </w:r>
      <w:r w:rsidR="00FC3251" w:rsidRPr="00CD2248">
        <w:rPr>
          <w:rFonts w:eastAsia="MS Mincho"/>
        </w:rPr>
        <w:tab/>
      </w:r>
      <w:r w:rsidR="008E3F3C" w:rsidRPr="00CD2248">
        <w:rPr>
          <w:rFonts w:eastAsia="MS Mincho"/>
        </w:rPr>
        <w:t>E</w:t>
      </w:r>
      <w:r w:rsidR="00241F84" w:rsidRPr="00CD2248">
        <w:rPr>
          <w:rFonts w:eastAsia="MS Mincho"/>
        </w:rPr>
        <w:t>ffect of</w:t>
      </w:r>
      <w:r w:rsidRPr="00CD2248">
        <w:rPr>
          <w:rFonts w:eastAsia="MS Mincho"/>
        </w:rPr>
        <w:t xml:space="preserve"> the </w:t>
      </w:r>
      <w:r w:rsidR="0008458C" w:rsidRPr="00CD2248">
        <w:t>"</w:t>
      </w:r>
      <w:r w:rsidRPr="00CD2248">
        <w:t>omit as null</w:t>
      </w:r>
      <w:r w:rsidR="0008458C" w:rsidRPr="00CD2248">
        <w:t>"</w:t>
      </w:r>
      <w:r w:rsidRPr="00CD2248">
        <w:t xml:space="preserve"> </w:t>
      </w:r>
      <w:r w:rsidR="008E3F3C" w:rsidRPr="00CD2248">
        <w:t xml:space="preserve">encoding </w:t>
      </w:r>
      <w:r w:rsidRPr="00CD2248">
        <w:t>instruction</w:t>
      </w:r>
    </w:p>
    <w:p w14:paraId="41A02B31" w14:textId="77777777" w:rsidR="00001CCF" w:rsidRPr="00CD2248" w:rsidRDefault="00001CCF" w:rsidP="00001CCF">
      <w:pPr>
        <w:pStyle w:val="PL"/>
        <w:rPr>
          <w:noProof w:val="0"/>
        </w:rPr>
      </w:pPr>
      <w:r w:rsidRPr="00CD2248">
        <w:rPr>
          <w:noProof w:val="0"/>
        </w:rPr>
        <w:tab/>
      </w:r>
      <w:r w:rsidRPr="00CD2248">
        <w:rPr>
          <w:b/>
          <w:noProof w:val="0"/>
        </w:rPr>
        <w:t>module</w:t>
      </w:r>
      <w:r w:rsidRPr="00CD2248">
        <w:rPr>
          <w:noProof w:val="0"/>
        </w:rPr>
        <w:t xml:space="preserve"> My</w:t>
      </w:r>
      <w:r w:rsidR="00474CB9" w:rsidRPr="00CD2248">
        <w:rPr>
          <w:noProof w:val="0"/>
        </w:rPr>
        <w:t>Rec</w:t>
      </w:r>
      <w:r w:rsidRPr="00CD2248">
        <w:rPr>
          <w:noProof w:val="0"/>
        </w:rPr>
        <w:t>Example</w:t>
      </w:r>
      <w:r w:rsidR="00C42FFC" w:rsidRPr="00CD2248">
        <w:rPr>
          <w:noProof w:val="0"/>
        </w:rPr>
        <w:t>2</w:t>
      </w:r>
      <w:r w:rsidRPr="00CD2248">
        <w:rPr>
          <w:noProof w:val="0"/>
        </w:rPr>
        <w:t xml:space="preserve"> {</w:t>
      </w:r>
    </w:p>
    <w:p w14:paraId="38A5C5ED" w14:textId="77777777" w:rsidR="00C42FFC" w:rsidRPr="00CD2248" w:rsidRDefault="00C42FFC" w:rsidP="00001CCF">
      <w:pPr>
        <w:pStyle w:val="PL"/>
        <w:rPr>
          <w:noProof w:val="0"/>
        </w:rPr>
      </w:pPr>
    </w:p>
    <w:p w14:paraId="4AA6E7BE" w14:textId="77777777" w:rsidR="008E3F3C" w:rsidRPr="00CD2248" w:rsidRDefault="008E3F3C" w:rsidP="008E3F3C">
      <w:pPr>
        <w:pStyle w:val="PL"/>
        <w:rPr>
          <w:noProof w:val="0"/>
        </w:rPr>
      </w:pPr>
      <w:r w:rsidRPr="00CD2248">
        <w:rPr>
          <w:noProof w:val="0"/>
        </w:rPr>
        <w:tab/>
      </w:r>
      <w:r w:rsidR="00E315D1" w:rsidRPr="00CD2248">
        <w:rPr>
          <w:rFonts w:cs="Courier New"/>
          <w:b/>
          <w:noProof w:val="0"/>
        </w:rPr>
        <w:t xml:space="preserve">type record </w:t>
      </w:r>
      <w:r w:rsidR="00E315D1" w:rsidRPr="00CD2248">
        <w:rPr>
          <w:noProof w:val="0"/>
        </w:rPr>
        <w:t>PhoneNumber {</w:t>
      </w:r>
    </w:p>
    <w:p w14:paraId="00154B47" w14:textId="77777777" w:rsidR="008E3F3C" w:rsidRPr="00CD2248" w:rsidRDefault="008E3F3C" w:rsidP="008E3F3C">
      <w:pPr>
        <w:pStyle w:val="PL"/>
        <w:rPr>
          <w:noProof w:val="0"/>
        </w:rPr>
      </w:pPr>
      <w:r w:rsidRPr="00CD2248">
        <w:rPr>
          <w:noProof w:val="0"/>
        </w:rPr>
        <w:tab/>
      </w:r>
      <w:r w:rsidRPr="00CD2248">
        <w:rPr>
          <w:noProof w:val="0"/>
        </w:rPr>
        <w:tab/>
      </w:r>
      <w:r w:rsidR="00E315D1" w:rsidRPr="00CD2248">
        <w:rPr>
          <w:rFonts w:cs="Courier New"/>
          <w:b/>
          <w:noProof w:val="0"/>
        </w:rPr>
        <w:t xml:space="preserve">integer </w:t>
      </w:r>
      <w:r w:rsidR="00E315D1" w:rsidRPr="00CD2248">
        <w:rPr>
          <w:noProof w:val="0"/>
        </w:rPr>
        <w:t>countryPrefix optional,</w:t>
      </w:r>
    </w:p>
    <w:p w14:paraId="4BF5A1CF" w14:textId="77777777" w:rsidR="008E3F3C" w:rsidRPr="00CD2248" w:rsidRDefault="008E3F3C" w:rsidP="008E3F3C">
      <w:pPr>
        <w:pStyle w:val="PL"/>
        <w:rPr>
          <w:noProof w:val="0"/>
        </w:rPr>
      </w:pPr>
      <w:r w:rsidRPr="00CD2248">
        <w:rPr>
          <w:noProof w:val="0"/>
        </w:rPr>
        <w:tab/>
      </w:r>
      <w:r w:rsidRPr="00CD2248">
        <w:rPr>
          <w:noProof w:val="0"/>
        </w:rPr>
        <w:tab/>
      </w:r>
      <w:r w:rsidR="00E315D1" w:rsidRPr="00CD2248">
        <w:rPr>
          <w:rFonts w:cs="Courier New"/>
          <w:b/>
          <w:noProof w:val="0"/>
        </w:rPr>
        <w:t xml:space="preserve">integer </w:t>
      </w:r>
      <w:r w:rsidR="00E315D1" w:rsidRPr="00CD2248">
        <w:rPr>
          <w:noProof w:val="0"/>
        </w:rPr>
        <w:t>networkPrefix,</w:t>
      </w:r>
    </w:p>
    <w:p w14:paraId="294D52D3" w14:textId="77777777" w:rsidR="008E3F3C" w:rsidRPr="00CD2248" w:rsidRDefault="008E3F3C" w:rsidP="008E3F3C">
      <w:pPr>
        <w:pStyle w:val="PL"/>
        <w:rPr>
          <w:noProof w:val="0"/>
        </w:rPr>
      </w:pPr>
      <w:r w:rsidRPr="00CD2248">
        <w:rPr>
          <w:noProof w:val="0"/>
        </w:rPr>
        <w:tab/>
      </w:r>
      <w:r w:rsidRPr="00CD2248">
        <w:rPr>
          <w:noProof w:val="0"/>
        </w:rPr>
        <w:tab/>
      </w:r>
      <w:r w:rsidR="00E315D1" w:rsidRPr="00CD2248">
        <w:rPr>
          <w:rFonts w:cs="Courier New"/>
          <w:b/>
          <w:noProof w:val="0"/>
        </w:rPr>
        <w:t xml:space="preserve">integer </w:t>
      </w:r>
      <w:r w:rsidR="00E315D1" w:rsidRPr="00CD2248">
        <w:rPr>
          <w:noProof w:val="0"/>
        </w:rPr>
        <w:t>localNumber</w:t>
      </w:r>
    </w:p>
    <w:p w14:paraId="166F3ADA" w14:textId="77777777" w:rsidR="00E315D1" w:rsidRPr="00CD2248" w:rsidRDefault="008E3F3C" w:rsidP="00E315D1">
      <w:pPr>
        <w:pStyle w:val="PL"/>
        <w:rPr>
          <w:noProof w:val="0"/>
        </w:rPr>
      </w:pPr>
      <w:r w:rsidRPr="00CD2248">
        <w:rPr>
          <w:noProof w:val="0"/>
        </w:rPr>
        <w:tab/>
      </w:r>
      <w:r w:rsidR="00E315D1" w:rsidRPr="00CD2248">
        <w:rPr>
          <w:noProof w:val="0"/>
        </w:rPr>
        <w:t xml:space="preserve">} </w:t>
      </w:r>
      <w:r w:rsidR="00E315D1" w:rsidRPr="00CD2248">
        <w:rPr>
          <w:rFonts w:cs="Courier New"/>
          <w:b/>
          <w:noProof w:val="0"/>
        </w:rPr>
        <w:t xml:space="preserve">with </w:t>
      </w:r>
      <w:r w:rsidR="00E315D1" w:rsidRPr="00CD2248">
        <w:rPr>
          <w:noProof w:val="0"/>
        </w:rPr>
        <w:t>{</w:t>
      </w:r>
      <w:r w:rsidR="00C42FFC" w:rsidRPr="00CD2248">
        <w:rPr>
          <w:noProof w:val="0"/>
        </w:rPr>
        <w:t xml:space="preserve"> </w:t>
      </w:r>
      <w:r w:rsidRPr="00CD2248">
        <w:rPr>
          <w:noProof w:val="0"/>
        </w:rPr>
        <w:tab/>
      </w:r>
      <w:r w:rsidRPr="00CD2248">
        <w:rPr>
          <w:noProof w:val="0"/>
        </w:rPr>
        <w:tab/>
      </w:r>
      <w:r w:rsidR="00E315D1" w:rsidRPr="00CD2248">
        <w:rPr>
          <w:rFonts w:cs="Courier New"/>
          <w:b/>
          <w:noProof w:val="0"/>
        </w:rPr>
        <w:t>variant</w:t>
      </w:r>
      <w:r w:rsidR="00E315D1" w:rsidRPr="00CD2248">
        <w:rPr>
          <w:noProof w:val="0"/>
        </w:rPr>
        <w:t xml:space="preserve">(countryPrefix) </w:t>
      </w:r>
      <w:r w:rsidR="00E315D1" w:rsidRPr="00CD2248">
        <w:rPr>
          <w:rFonts w:cs="Courier New"/>
          <w:noProof w:val="0"/>
        </w:rPr>
        <w:t>"</w:t>
      </w:r>
      <w:r w:rsidR="00E315D1" w:rsidRPr="00CD2248">
        <w:rPr>
          <w:noProof w:val="0"/>
        </w:rPr>
        <w:t>omit as null</w:t>
      </w:r>
      <w:r w:rsidR="00E315D1" w:rsidRPr="00CD2248">
        <w:rPr>
          <w:rFonts w:cs="Courier New"/>
          <w:noProof w:val="0"/>
        </w:rPr>
        <w:t>"</w:t>
      </w:r>
      <w:r w:rsidR="00C42FFC" w:rsidRPr="00CD2248">
        <w:rPr>
          <w:rFonts w:cs="Courier New"/>
          <w:noProof w:val="0"/>
        </w:rPr>
        <w:t xml:space="preserve"> </w:t>
      </w:r>
      <w:r w:rsidRPr="00CD2248">
        <w:rPr>
          <w:noProof w:val="0"/>
        </w:rPr>
        <w:tab/>
      </w:r>
      <w:r w:rsidR="00E315D1" w:rsidRPr="00CD2248">
        <w:rPr>
          <w:noProof w:val="0"/>
        </w:rPr>
        <w:t>}</w:t>
      </w:r>
    </w:p>
    <w:p w14:paraId="44317AA3" w14:textId="77777777" w:rsidR="00E315D1" w:rsidRPr="00CD2248" w:rsidRDefault="008E3F3C" w:rsidP="00E315D1">
      <w:pPr>
        <w:pStyle w:val="PL"/>
        <w:rPr>
          <w:noProof w:val="0"/>
        </w:rPr>
      </w:pPr>
      <w:r w:rsidRPr="00CD2248">
        <w:rPr>
          <w:noProof w:val="0"/>
        </w:rPr>
        <w:tab/>
      </w:r>
      <w:r w:rsidR="00001CCF" w:rsidRPr="00CD2248">
        <w:rPr>
          <w:rFonts w:cs="Courier New"/>
          <w:b/>
          <w:noProof w:val="0"/>
        </w:rPr>
        <w:t xml:space="preserve">const </w:t>
      </w:r>
      <w:r w:rsidR="00E315D1" w:rsidRPr="00CD2248">
        <w:rPr>
          <w:noProof w:val="0"/>
        </w:rPr>
        <w:t xml:space="preserve">PhoneNumber </w:t>
      </w:r>
      <w:r w:rsidR="00C42FFC" w:rsidRPr="00CD2248">
        <w:rPr>
          <w:noProof w:val="0"/>
        </w:rPr>
        <w:t>c_</w:t>
      </w:r>
      <w:r w:rsidR="00E315D1" w:rsidRPr="00CD2248">
        <w:rPr>
          <w:noProof w:val="0"/>
        </w:rPr>
        <w:t xml:space="preserve">pn := { </w:t>
      </w:r>
      <w:r w:rsidR="00E315D1" w:rsidRPr="00CD2248">
        <w:rPr>
          <w:rFonts w:cs="Courier New"/>
          <w:b/>
          <w:noProof w:val="0"/>
        </w:rPr>
        <w:t>omit</w:t>
      </w:r>
      <w:r w:rsidR="00E315D1" w:rsidRPr="00CD2248">
        <w:rPr>
          <w:noProof w:val="0"/>
        </w:rPr>
        <w:t>, 20, 1234567 }</w:t>
      </w:r>
    </w:p>
    <w:p w14:paraId="393A96F5" w14:textId="77777777" w:rsidR="00001CCF" w:rsidRPr="00CD2248" w:rsidRDefault="00001CCF" w:rsidP="00001CCF">
      <w:pPr>
        <w:pStyle w:val="PL"/>
        <w:rPr>
          <w:noProof w:val="0"/>
        </w:rPr>
      </w:pPr>
      <w:r w:rsidRPr="00CD2248">
        <w:rPr>
          <w:noProof w:val="0"/>
        </w:rPr>
        <w:tab/>
        <w:t xml:space="preserve">} </w:t>
      </w:r>
      <w:r w:rsidRPr="00CD2248">
        <w:rPr>
          <w:b/>
          <w:noProof w:val="0"/>
        </w:rPr>
        <w:t>with</w:t>
      </w:r>
      <w:r w:rsidRPr="00CD2248">
        <w:rPr>
          <w:noProof w:val="0"/>
        </w:rPr>
        <w:t xml:space="preserve"> { </w:t>
      </w:r>
      <w:r w:rsidRPr="00CD2248">
        <w:rPr>
          <w:b/>
          <w:noProof w:val="0"/>
        </w:rPr>
        <w:t>encode</w:t>
      </w:r>
      <w:r w:rsidRPr="00CD2248">
        <w:rPr>
          <w:noProof w:val="0"/>
        </w:rPr>
        <w:t xml:space="preserve"> </w:t>
      </w:r>
      <w:r w:rsidRPr="00CD2248">
        <w:rPr>
          <w:rFonts w:cs="Courier New"/>
          <w:noProof w:val="0"/>
        </w:rPr>
        <w:t>"JSON"</w:t>
      </w:r>
      <w:r w:rsidRPr="00CD2248">
        <w:rPr>
          <w:noProof w:val="0"/>
          <w:lang w:eastAsia="x-none"/>
        </w:rPr>
        <w:t>}</w:t>
      </w:r>
    </w:p>
    <w:p w14:paraId="17BE0362" w14:textId="77777777" w:rsidR="00425B07" w:rsidRPr="00CD2248" w:rsidRDefault="00425B07" w:rsidP="00E315D1">
      <w:pPr>
        <w:pStyle w:val="PL"/>
        <w:rPr>
          <w:noProof w:val="0"/>
        </w:rPr>
      </w:pPr>
    </w:p>
    <w:p w14:paraId="6F9479ED" w14:textId="77777777" w:rsidR="00153262" w:rsidRPr="00CD2248" w:rsidRDefault="00153262" w:rsidP="00153262">
      <w:pPr>
        <w:rPr>
          <w:i/>
        </w:rPr>
      </w:pPr>
      <w:r w:rsidRPr="00CD2248">
        <w:rPr>
          <w:i/>
        </w:rPr>
        <w:tab/>
      </w:r>
      <w:r w:rsidR="00354946" w:rsidRPr="00CD2248">
        <w:rPr>
          <w:i/>
        </w:rPr>
        <w:t xml:space="preserve">Will be represented </w:t>
      </w:r>
      <w:r w:rsidRPr="00CD2248">
        <w:rPr>
          <w:i/>
        </w:rPr>
        <w:t>in JSON e.g. as:</w:t>
      </w:r>
    </w:p>
    <w:p w14:paraId="2E166333" w14:textId="77777777" w:rsidR="00153262" w:rsidRPr="00CD2248" w:rsidRDefault="00153262" w:rsidP="00153262">
      <w:pPr>
        <w:pStyle w:val="PL"/>
        <w:rPr>
          <w:noProof w:val="0"/>
        </w:rPr>
      </w:pPr>
      <w:r w:rsidRPr="00CD2248">
        <w:rPr>
          <w:noProof w:val="0"/>
        </w:rPr>
        <w:tab/>
        <w:t xml:space="preserve">{ </w:t>
      </w:r>
      <w:r w:rsidR="00D83526" w:rsidRPr="00CD2248">
        <w:rPr>
          <w:rFonts w:cs="Courier New"/>
          <w:noProof w:val="0"/>
        </w:rPr>
        <w:t>"</w:t>
      </w:r>
      <w:r w:rsidR="00D83526" w:rsidRPr="00CD2248">
        <w:rPr>
          <w:noProof w:val="0"/>
        </w:rPr>
        <w:t>MyRecExample2.</w:t>
      </w:r>
      <w:r w:rsidRPr="00CD2248">
        <w:rPr>
          <w:noProof w:val="0"/>
        </w:rPr>
        <w:t>PhoneNumber</w:t>
      </w:r>
      <w:r w:rsidR="00D83526" w:rsidRPr="00CD2248">
        <w:rPr>
          <w:rFonts w:cs="Courier New"/>
          <w:noProof w:val="0"/>
        </w:rPr>
        <w:t>"</w:t>
      </w:r>
      <w:r w:rsidRPr="00CD2248">
        <w:rPr>
          <w:noProof w:val="0"/>
        </w:rPr>
        <w:t xml:space="preserve"> </w:t>
      </w:r>
      <w:r w:rsidR="00D83526" w:rsidRPr="00CD2248">
        <w:rPr>
          <w:noProof w:val="0"/>
        </w:rPr>
        <w:t>:</w:t>
      </w:r>
      <w:r w:rsidR="00D83526" w:rsidRPr="00CD2248">
        <w:rPr>
          <w:noProof w:val="0"/>
        </w:rPr>
        <w:br/>
      </w:r>
      <w:r w:rsidR="00D83526" w:rsidRPr="00CD2248">
        <w:rPr>
          <w:noProof w:val="0"/>
        </w:rPr>
        <w:tab/>
      </w:r>
      <w:r w:rsidR="00D83526" w:rsidRPr="00CD2248">
        <w:rPr>
          <w:noProof w:val="0"/>
        </w:rPr>
        <w:tab/>
      </w:r>
      <w:r w:rsidRPr="00CD2248">
        <w:rPr>
          <w:noProof w:val="0"/>
        </w:rPr>
        <w:t>{</w:t>
      </w:r>
      <w:r w:rsidRPr="00CD2248">
        <w:rPr>
          <w:rFonts w:cs="Courier New"/>
          <w:noProof w:val="0"/>
        </w:rPr>
        <w:t>"</w:t>
      </w:r>
      <w:r w:rsidRPr="00CD2248">
        <w:rPr>
          <w:noProof w:val="0"/>
        </w:rPr>
        <w:t>countryPrefix</w:t>
      </w:r>
      <w:r w:rsidRPr="00CD2248">
        <w:rPr>
          <w:rFonts w:cs="Courier New"/>
          <w:noProof w:val="0"/>
        </w:rPr>
        <w:t>"</w:t>
      </w:r>
      <w:r w:rsidRPr="00CD2248">
        <w:rPr>
          <w:noProof w:val="0"/>
        </w:rPr>
        <w:t xml:space="preserve">:null, </w:t>
      </w:r>
      <w:r w:rsidRPr="00CD2248">
        <w:rPr>
          <w:rFonts w:cs="Courier New"/>
          <w:noProof w:val="0"/>
        </w:rPr>
        <w:t>"</w:t>
      </w:r>
      <w:r w:rsidRPr="00CD2248">
        <w:rPr>
          <w:noProof w:val="0"/>
        </w:rPr>
        <w:t>networkPrefix</w:t>
      </w:r>
      <w:r w:rsidRPr="00CD2248">
        <w:rPr>
          <w:rFonts w:cs="Courier New"/>
          <w:noProof w:val="0"/>
        </w:rPr>
        <w:t>"</w:t>
      </w:r>
      <w:r w:rsidRPr="00CD2248">
        <w:rPr>
          <w:noProof w:val="0"/>
        </w:rPr>
        <w:t>:20,</w:t>
      </w:r>
      <w:r w:rsidRPr="00CD2248">
        <w:rPr>
          <w:rFonts w:cs="Courier New"/>
          <w:noProof w:val="0"/>
        </w:rPr>
        <w:t xml:space="preserve"> "</w:t>
      </w:r>
      <w:r w:rsidRPr="00CD2248">
        <w:rPr>
          <w:noProof w:val="0"/>
        </w:rPr>
        <w:t>localNumber</w:t>
      </w:r>
      <w:r w:rsidRPr="00CD2248">
        <w:rPr>
          <w:rFonts w:cs="Courier New"/>
          <w:noProof w:val="0"/>
        </w:rPr>
        <w:t>"</w:t>
      </w:r>
      <w:r w:rsidRPr="00CD2248">
        <w:rPr>
          <w:noProof w:val="0"/>
        </w:rPr>
        <w:t>:1234567}}</w:t>
      </w:r>
    </w:p>
    <w:p w14:paraId="2BE856CC" w14:textId="77777777" w:rsidR="00153262" w:rsidRPr="00CD2248" w:rsidRDefault="00153262" w:rsidP="00153262">
      <w:pPr>
        <w:pStyle w:val="PL"/>
        <w:rPr>
          <w:noProof w:val="0"/>
        </w:rPr>
      </w:pPr>
    </w:p>
    <w:p w14:paraId="0B569D97" w14:textId="77777777" w:rsidR="00425B07" w:rsidRPr="00CD2248" w:rsidRDefault="00425B07" w:rsidP="00425B07">
      <w:pPr>
        <w:pStyle w:val="PL"/>
        <w:rPr>
          <w:noProof w:val="0"/>
        </w:rPr>
      </w:pPr>
      <w:r w:rsidRPr="00CD2248">
        <w:rPr>
          <w:noProof w:val="0"/>
        </w:rPr>
        <w:tab/>
        <w:t xml:space="preserve">// </w:t>
      </w:r>
      <w:r w:rsidR="00153262" w:rsidRPr="00CD2248">
        <w:rPr>
          <w:noProof w:val="0"/>
        </w:rPr>
        <w:t xml:space="preserve">For </w:t>
      </w:r>
      <w:r w:rsidR="005F68E6" w:rsidRPr="00CD2248">
        <w:rPr>
          <w:noProof w:val="0"/>
        </w:rPr>
        <w:t>comparison</w:t>
      </w:r>
      <w:r w:rsidR="00153262" w:rsidRPr="00CD2248">
        <w:rPr>
          <w:noProof w:val="0"/>
        </w:rPr>
        <w:t xml:space="preserve">, the </w:t>
      </w:r>
      <w:r w:rsidRPr="00CD2248">
        <w:rPr>
          <w:noProof w:val="0"/>
        </w:rPr>
        <w:t xml:space="preserve">JSON </w:t>
      </w:r>
      <w:r w:rsidR="00153262" w:rsidRPr="00CD2248">
        <w:rPr>
          <w:noProof w:val="0"/>
        </w:rPr>
        <w:t xml:space="preserve">representation </w:t>
      </w:r>
      <w:r w:rsidRPr="00CD2248">
        <w:rPr>
          <w:noProof w:val="0"/>
        </w:rPr>
        <w:t>without the attribute would be:</w:t>
      </w:r>
    </w:p>
    <w:p w14:paraId="14E8564A" w14:textId="77777777" w:rsidR="00425B07" w:rsidRPr="00CD2248" w:rsidRDefault="00425B07" w:rsidP="00425B07">
      <w:pPr>
        <w:pStyle w:val="PL"/>
        <w:rPr>
          <w:noProof w:val="0"/>
        </w:rPr>
      </w:pPr>
      <w:r w:rsidRPr="00CD2248">
        <w:rPr>
          <w:noProof w:val="0"/>
        </w:rPr>
        <w:tab/>
        <w:t xml:space="preserve">// </w:t>
      </w:r>
      <w:r w:rsidR="00153262" w:rsidRPr="00CD2248">
        <w:rPr>
          <w:noProof w:val="0"/>
        </w:rPr>
        <w:t xml:space="preserve">{ </w:t>
      </w:r>
      <w:r w:rsidR="00D83526" w:rsidRPr="00CD2248">
        <w:rPr>
          <w:rFonts w:cs="Courier New"/>
          <w:noProof w:val="0"/>
        </w:rPr>
        <w:t>"</w:t>
      </w:r>
      <w:r w:rsidR="00D83526" w:rsidRPr="00CD2248">
        <w:rPr>
          <w:noProof w:val="0"/>
        </w:rPr>
        <w:t>MyRecExample2.</w:t>
      </w:r>
      <w:r w:rsidR="00153262" w:rsidRPr="00CD2248">
        <w:rPr>
          <w:noProof w:val="0"/>
        </w:rPr>
        <w:t>PhoneNumber</w:t>
      </w:r>
      <w:r w:rsidR="00D83526" w:rsidRPr="00CD2248">
        <w:rPr>
          <w:rFonts w:cs="Courier New"/>
          <w:noProof w:val="0"/>
        </w:rPr>
        <w:t>"</w:t>
      </w:r>
      <w:r w:rsidR="00153262" w:rsidRPr="00CD2248">
        <w:rPr>
          <w:noProof w:val="0"/>
        </w:rPr>
        <w:t xml:space="preserve"> : </w:t>
      </w:r>
      <w:r w:rsidRPr="00CD2248">
        <w:rPr>
          <w:noProof w:val="0"/>
        </w:rPr>
        <w:t>{</w:t>
      </w:r>
      <w:r w:rsidRPr="00CD2248">
        <w:rPr>
          <w:rFonts w:cs="Courier New"/>
          <w:noProof w:val="0"/>
        </w:rPr>
        <w:t>"</w:t>
      </w:r>
      <w:r w:rsidRPr="00CD2248">
        <w:rPr>
          <w:noProof w:val="0"/>
        </w:rPr>
        <w:t>networkPrefix</w:t>
      </w:r>
      <w:r w:rsidRPr="00CD2248">
        <w:rPr>
          <w:rFonts w:cs="Courier New"/>
          <w:noProof w:val="0"/>
        </w:rPr>
        <w:t>"</w:t>
      </w:r>
      <w:r w:rsidRPr="00CD2248">
        <w:rPr>
          <w:noProof w:val="0"/>
        </w:rPr>
        <w:t xml:space="preserve">:20, </w:t>
      </w:r>
      <w:r w:rsidRPr="00CD2248">
        <w:rPr>
          <w:rFonts w:cs="Courier New"/>
          <w:noProof w:val="0"/>
        </w:rPr>
        <w:t>"</w:t>
      </w:r>
      <w:r w:rsidRPr="00CD2248">
        <w:rPr>
          <w:noProof w:val="0"/>
        </w:rPr>
        <w:t>localNumber</w:t>
      </w:r>
      <w:r w:rsidRPr="00CD2248">
        <w:rPr>
          <w:rFonts w:cs="Courier New"/>
          <w:noProof w:val="0"/>
        </w:rPr>
        <w:t>"</w:t>
      </w:r>
      <w:r w:rsidRPr="00CD2248">
        <w:rPr>
          <w:noProof w:val="0"/>
        </w:rPr>
        <w:t>:1234567</w:t>
      </w:r>
      <w:r w:rsidR="00153262" w:rsidRPr="00CD2248">
        <w:rPr>
          <w:noProof w:val="0"/>
        </w:rPr>
        <w:t xml:space="preserve"> </w:t>
      </w:r>
      <w:r w:rsidRPr="00CD2248">
        <w:rPr>
          <w:noProof w:val="0"/>
        </w:rPr>
        <w:t>}</w:t>
      </w:r>
      <w:r w:rsidR="00153262" w:rsidRPr="00CD2248">
        <w:rPr>
          <w:noProof w:val="0"/>
        </w:rPr>
        <w:t>}</w:t>
      </w:r>
    </w:p>
    <w:p w14:paraId="304323B5" w14:textId="77777777" w:rsidR="00425B07" w:rsidRPr="00CD2248" w:rsidRDefault="00425B07" w:rsidP="00425B07">
      <w:pPr>
        <w:pStyle w:val="PL"/>
        <w:rPr>
          <w:rFonts w:eastAsia="MS Mincho"/>
          <w:noProof w:val="0"/>
        </w:rPr>
      </w:pPr>
    </w:p>
    <w:p w14:paraId="1ABDB3E4" w14:textId="77777777" w:rsidR="00066334" w:rsidRPr="00CD2248" w:rsidRDefault="006F64DE" w:rsidP="00FC3251">
      <w:pPr>
        <w:pStyle w:val="Heading3"/>
      </w:pPr>
      <w:bookmarkStart w:id="90" w:name="clause_TTCN2JSON_recordofSetofArray"/>
      <w:bookmarkStart w:id="91" w:name="_Toc73353923"/>
      <w:r w:rsidRPr="00CD2248">
        <w:t>7</w:t>
      </w:r>
      <w:r w:rsidR="006921BA" w:rsidRPr="00CD2248">
        <w:t>.2.</w:t>
      </w:r>
      <w:r w:rsidR="00D33C9A" w:rsidRPr="00CD2248">
        <w:t>9</w:t>
      </w:r>
      <w:bookmarkEnd w:id="90"/>
      <w:r w:rsidR="006921BA" w:rsidRPr="00CD2248">
        <w:tab/>
        <w:t xml:space="preserve">Record of, </w:t>
      </w:r>
      <w:r w:rsidR="00BE45E2" w:rsidRPr="00CD2248">
        <w:t>s</w:t>
      </w:r>
      <w:r w:rsidR="006921BA" w:rsidRPr="00CD2248">
        <w:t xml:space="preserve">et of and </w:t>
      </w:r>
      <w:r w:rsidR="00BE45E2" w:rsidRPr="00CD2248">
        <w:t>a</w:t>
      </w:r>
      <w:r w:rsidR="006921BA" w:rsidRPr="00CD2248">
        <w:t>rray</w:t>
      </w:r>
      <w:r w:rsidR="009F151A" w:rsidRPr="00CD2248">
        <w:t>s</w:t>
      </w:r>
      <w:bookmarkEnd w:id="91"/>
    </w:p>
    <w:p w14:paraId="7AAB0332" w14:textId="77777777" w:rsidR="00AD18C9" w:rsidRPr="00CD2248" w:rsidRDefault="00CD3692" w:rsidP="009E5774">
      <w:pPr>
        <w:rPr>
          <w:rFonts w:eastAsia="MS Mincho"/>
        </w:rPr>
      </w:pPr>
      <w:r w:rsidRPr="00CD2248">
        <w:rPr>
          <w:rFonts w:eastAsia="MS Mincho"/>
        </w:rPr>
        <w:t>TTCN-3</w:t>
      </w:r>
      <w:r w:rsidR="007D4748" w:rsidRPr="00CD2248">
        <w:rPr>
          <w:rFonts w:eastAsia="MS Mincho"/>
        </w:rPr>
        <w:t xml:space="preserve"> </w:t>
      </w:r>
      <w:r w:rsidR="007D4748" w:rsidRPr="00CD2248">
        <w:rPr>
          <w:rFonts w:ascii="Courier New" w:eastAsia="MS Mincho" w:hAnsi="Courier New" w:cs="Courier New"/>
          <w:b/>
        </w:rPr>
        <w:t>record of</w:t>
      </w:r>
      <w:r w:rsidRPr="00CD2248">
        <w:rPr>
          <w:rFonts w:eastAsia="MS Mincho"/>
        </w:rPr>
        <w:t>,</w:t>
      </w:r>
      <w:r w:rsidR="007D4748" w:rsidRPr="00CD2248">
        <w:rPr>
          <w:rFonts w:eastAsia="MS Mincho"/>
        </w:rPr>
        <w:t xml:space="preserve"> </w:t>
      </w:r>
      <w:r w:rsidR="007D4748" w:rsidRPr="00CD2248">
        <w:rPr>
          <w:rFonts w:ascii="Courier New" w:eastAsia="MS Mincho" w:hAnsi="Courier New" w:cs="Courier New"/>
          <w:b/>
        </w:rPr>
        <w:t xml:space="preserve">set of </w:t>
      </w:r>
      <w:r w:rsidRPr="00CD2248">
        <w:rPr>
          <w:rFonts w:eastAsia="MS Mincho"/>
        </w:rPr>
        <w:t>and array values</w:t>
      </w:r>
      <w:r w:rsidR="007D4748" w:rsidRPr="00CD2248">
        <w:rPr>
          <w:rFonts w:eastAsia="MS Mincho"/>
        </w:rPr>
        <w:t xml:space="preserve"> </w:t>
      </w:r>
      <w:r w:rsidR="00C35B3B" w:rsidRPr="00CD2248">
        <w:t xml:space="preserve">shall be encoded </w:t>
      </w:r>
      <w:r w:rsidRPr="00CD2248">
        <w:rPr>
          <w:rFonts w:eastAsia="MS Mincho"/>
        </w:rPr>
        <w:t>in</w:t>
      </w:r>
      <w:r w:rsidR="007D4748" w:rsidRPr="00CD2248">
        <w:rPr>
          <w:rFonts w:eastAsia="MS Mincho"/>
        </w:rPr>
        <w:t xml:space="preserve"> JSON </w:t>
      </w:r>
      <w:r w:rsidR="00760FEA" w:rsidRPr="00CD2248">
        <w:rPr>
          <w:rFonts w:eastAsia="MS Mincho"/>
        </w:rPr>
        <w:t xml:space="preserve">as </w:t>
      </w:r>
      <w:r w:rsidR="00AD18C9" w:rsidRPr="00CD2248">
        <w:rPr>
          <w:rFonts w:eastAsia="MS Mincho"/>
        </w:rPr>
        <w:t>arrays. The elements of the array shall be</w:t>
      </w:r>
      <w:r w:rsidR="0036706B" w:rsidRPr="00CD2248">
        <w:rPr>
          <w:rFonts w:eastAsia="MS Mincho"/>
        </w:rPr>
        <w:t xml:space="preserve"> t</w:t>
      </w:r>
      <w:r w:rsidR="00AD18C9" w:rsidRPr="00CD2248">
        <w:rPr>
          <w:rFonts w:eastAsia="MS Mincho"/>
        </w:rPr>
        <w:t xml:space="preserve">he JSON </w:t>
      </w:r>
      <w:r w:rsidR="0036706B" w:rsidRPr="00CD2248">
        <w:rPr>
          <w:rFonts w:eastAsia="MS Mincho"/>
        </w:rPr>
        <w:t>representation</w:t>
      </w:r>
      <w:r w:rsidR="00474CB9" w:rsidRPr="00CD2248">
        <w:rPr>
          <w:rFonts w:eastAsia="MS Mincho"/>
        </w:rPr>
        <w:t>s</w:t>
      </w:r>
      <w:r w:rsidR="0036706B" w:rsidRPr="00CD2248">
        <w:rPr>
          <w:rFonts w:eastAsia="MS Mincho"/>
        </w:rPr>
        <w:t xml:space="preserve"> of the</w:t>
      </w:r>
      <w:r w:rsidR="00AD18C9" w:rsidRPr="00CD2248">
        <w:rPr>
          <w:rFonts w:eastAsia="MS Mincho"/>
        </w:rPr>
        <w:t xml:space="preserve"> corresponding </w:t>
      </w:r>
      <w:r w:rsidR="0036706B" w:rsidRPr="00CD2248">
        <w:rPr>
          <w:rFonts w:eastAsia="MS Mincho"/>
        </w:rPr>
        <w:t>TTCN-3 element</w:t>
      </w:r>
      <w:r w:rsidR="00474CB9" w:rsidRPr="00CD2248">
        <w:rPr>
          <w:rFonts w:eastAsia="MS Mincho"/>
        </w:rPr>
        <w:t>s</w:t>
      </w:r>
      <w:r w:rsidR="009B57DE" w:rsidRPr="00CD2248">
        <w:rPr>
          <w:rFonts w:eastAsia="MS Mincho"/>
        </w:rPr>
        <w:t>.</w:t>
      </w:r>
    </w:p>
    <w:p w14:paraId="0DA69F69" w14:textId="77777777" w:rsidR="007D4748" w:rsidRPr="00CD2248" w:rsidRDefault="00AD18C9" w:rsidP="00CD3692">
      <w:pPr>
        <w:rPr>
          <w:rFonts w:eastAsia="MS Mincho"/>
        </w:rPr>
      </w:pPr>
      <w:r w:rsidRPr="00CD2248">
        <w:rPr>
          <w:rFonts w:eastAsia="MS Mincho"/>
        </w:rPr>
        <w:t>JSON array</w:t>
      </w:r>
      <w:r w:rsidR="007D4748" w:rsidRPr="00CD2248">
        <w:rPr>
          <w:rFonts w:eastAsia="MS Mincho"/>
        </w:rPr>
        <w:t xml:space="preserve"> elements </w:t>
      </w:r>
      <w:r w:rsidRPr="00CD2248">
        <w:rPr>
          <w:rFonts w:eastAsia="MS Mincho"/>
        </w:rPr>
        <w:t>shall</w:t>
      </w:r>
      <w:r w:rsidR="007D4748" w:rsidRPr="00CD2248">
        <w:rPr>
          <w:rFonts w:eastAsia="MS Mincho"/>
        </w:rPr>
        <w:t xml:space="preserve"> appear in the </w:t>
      </w:r>
      <w:r w:rsidR="00760FEA" w:rsidRPr="00CD2248">
        <w:rPr>
          <w:rFonts w:eastAsia="MS Mincho"/>
        </w:rPr>
        <w:t xml:space="preserve">same </w:t>
      </w:r>
      <w:r w:rsidR="007D4748" w:rsidRPr="00CD2248">
        <w:rPr>
          <w:rFonts w:eastAsia="MS Mincho"/>
        </w:rPr>
        <w:t xml:space="preserve">order </w:t>
      </w:r>
      <w:r w:rsidR="00760FEA" w:rsidRPr="00CD2248">
        <w:rPr>
          <w:rFonts w:eastAsia="MS Mincho"/>
        </w:rPr>
        <w:t>as</w:t>
      </w:r>
      <w:r w:rsidR="007D4748" w:rsidRPr="00CD2248">
        <w:rPr>
          <w:rFonts w:eastAsia="MS Mincho"/>
        </w:rPr>
        <w:t xml:space="preserve"> in </w:t>
      </w:r>
      <w:r w:rsidR="00760FEA" w:rsidRPr="00CD2248">
        <w:rPr>
          <w:rFonts w:eastAsia="MS Mincho"/>
        </w:rPr>
        <w:t xml:space="preserve">the </w:t>
      </w:r>
      <w:r w:rsidR="007D4748" w:rsidRPr="00CD2248">
        <w:rPr>
          <w:rFonts w:eastAsia="MS Mincho"/>
        </w:rPr>
        <w:t>T</w:t>
      </w:r>
      <w:r w:rsidR="00760FEA" w:rsidRPr="00CD2248">
        <w:rPr>
          <w:rFonts w:eastAsia="MS Mincho"/>
        </w:rPr>
        <w:t xml:space="preserve">TCN-3 </w:t>
      </w:r>
      <w:r w:rsidRPr="00CD2248">
        <w:rPr>
          <w:rFonts w:eastAsia="MS Mincho"/>
        </w:rPr>
        <w:t>value</w:t>
      </w:r>
      <w:r w:rsidR="007D4748" w:rsidRPr="00CD2248">
        <w:rPr>
          <w:rFonts w:eastAsia="MS Mincho"/>
        </w:rPr>
        <w:t>.</w:t>
      </w:r>
    </w:p>
    <w:p w14:paraId="4C3E3791" w14:textId="77777777" w:rsidR="00912365" w:rsidRPr="00CD2248" w:rsidRDefault="001D31DB" w:rsidP="005F6BEE">
      <w:pPr>
        <w:pStyle w:val="EX"/>
        <w:keepNext/>
      </w:pPr>
      <w:r w:rsidRPr="00CD2248">
        <w:lastRenderedPageBreak/>
        <w:t>EXAMPLE:</w:t>
      </w:r>
    </w:p>
    <w:p w14:paraId="09E686E7" w14:textId="77777777" w:rsidR="00912365" w:rsidRPr="00CD2248" w:rsidRDefault="00912365" w:rsidP="00912365">
      <w:pPr>
        <w:rPr>
          <w:i/>
        </w:rPr>
      </w:pPr>
      <w:r w:rsidRPr="00CD2248">
        <w:rPr>
          <w:i/>
        </w:rPr>
        <w:tab/>
        <w:t xml:space="preserve">The TTCN-3 value </w:t>
      </w:r>
      <w:r w:rsidR="00051CD2" w:rsidRPr="00CD2248">
        <w:t>c_myRecOf</w:t>
      </w:r>
      <w:r w:rsidRPr="00CD2248">
        <w:rPr>
          <w:i/>
        </w:rPr>
        <w:t>:</w:t>
      </w:r>
    </w:p>
    <w:p w14:paraId="6BD1FB7F" w14:textId="77777777" w:rsidR="00912365" w:rsidRPr="00CD2248" w:rsidRDefault="00912365" w:rsidP="00912365">
      <w:pPr>
        <w:pStyle w:val="PL"/>
        <w:rPr>
          <w:noProof w:val="0"/>
        </w:rPr>
      </w:pPr>
      <w:r w:rsidRPr="00CD2248">
        <w:rPr>
          <w:noProof w:val="0"/>
        </w:rPr>
        <w:tab/>
      </w:r>
      <w:r w:rsidRPr="00CD2248">
        <w:rPr>
          <w:b/>
          <w:noProof w:val="0"/>
        </w:rPr>
        <w:t>module</w:t>
      </w:r>
      <w:r w:rsidRPr="00CD2248">
        <w:rPr>
          <w:noProof w:val="0"/>
        </w:rPr>
        <w:t xml:space="preserve"> MyRecOfExample {</w:t>
      </w:r>
    </w:p>
    <w:p w14:paraId="71AA1E16" w14:textId="77777777" w:rsidR="00912365" w:rsidRPr="00CD2248" w:rsidRDefault="00912365" w:rsidP="00912365">
      <w:pPr>
        <w:pStyle w:val="PL"/>
        <w:rPr>
          <w:noProof w:val="0"/>
        </w:rPr>
      </w:pPr>
    </w:p>
    <w:p w14:paraId="26512203" w14:textId="77777777" w:rsidR="00912365" w:rsidRPr="00CD2248" w:rsidRDefault="00912365" w:rsidP="00912365">
      <w:pPr>
        <w:pStyle w:val="PL"/>
        <w:rPr>
          <w:noProof w:val="0"/>
        </w:rPr>
      </w:pPr>
      <w:r w:rsidRPr="00CD2248">
        <w:rPr>
          <w:noProof w:val="0"/>
        </w:rPr>
        <w:tab/>
      </w:r>
      <w:r w:rsidRPr="00CD2248">
        <w:rPr>
          <w:rFonts w:cs="Courier New"/>
          <w:b/>
          <w:noProof w:val="0"/>
        </w:rPr>
        <w:t xml:space="preserve">type record of integer </w:t>
      </w:r>
      <w:r w:rsidRPr="00CD2248">
        <w:rPr>
          <w:noProof w:val="0"/>
        </w:rPr>
        <w:t>MyRecordOfInt;</w:t>
      </w:r>
    </w:p>
    <w:p w14:paraId="119295D9" w14:textId="77777777" w:rsidR="00912365" w:rsidRPr="00CD2248" w:rsidRDefault="00912365" w:rsidP="00912365">
      <w:pPr>
        <w:pStyle w:val="PL"/>
        <w:rPr>
          <w:noProof w:val="0"/>
        </w:rPr>
      </w:pPr>
    </w:p>
    <w:p w14:paraId="3F8B679F" w14:textId="77777777" w:rsidR="00912365" w:rsidRPr="00CD2248" w:rsidRDefault="00912365" w:rsidP="00912365">
      <w:pPr>
        <w:pStyle w:val="PL"/>
        <w:rPr>
          <w:noProof w:val="0"/>
        </w:rPr>
      </w:pPr>
      <w:r w:rsidRPr="00CD2248">
        <w:rPr>
          <w:noProof w:val="0"/>
        </w:rPr>
        <w:tab/>
      </w:r>
      <w:r w:rsidRPr="00CD2248">
        <w:rPr>
          <w:rFonts w:cs="Courier New"/>
          <w:b/>
          <w:noProof w:val="0"/>
        </w:rPr>
        <w:t xml:space="preserve">const </w:t>
      </w:r>
      <w:r w:rsidRPr="00CD2248">
        <w:rPr>
          <w:noProof w:val="0"/>
        </w:rPr>
        <w:t>MyRecordOfInt c_</w:t>
      </w:r>
      <w:r w:rsidR="00051CD2" w:rsidRPr="00CD2248">
        <w:rPr>
          <w:noProof w:val="0"/>
        </w:rPr>
        <w:t>my</w:t>
      </w:r>
      <w:r w:rsidRPr="00CD2248">
        <w:rPr>
          <w:noProof w:val="0"/>
        </w:rPr>
        <w:t xml:space="preserve">RecOf := </w:t>
      </w:r>
      <w:r w:rsidRPr="00CD2248">
        <w:rPr>
          <w:rFonts w:cs="Courier New"/>
          <w:noProof w:val="0"/>
        </w:rPr>
        <w:t xml:space="preserve">{1,2,3} </w:t>
      </w:r>
    </w:p>
    <w:p w14:paraId="621304AB" w14:textId="77777777" w:rsidR="00912365" w:rsidRPr="00CD2248" w:rsidRDefault="00912365" w:rsidP="00912365">
      <w:pPr>
        <w:pStyle w:val="PL"/>
        <w:rPr>
          <w:noProof w:val="0"/>
        </w:rPr>
      </w:pPr>
    </w:p>
    <w:p w14:paraId="0EA70005" w14:textId="77777777" w:rsidR="00912365" w:rsidRPr="00CD2248" w:rsidRDefault="00912365" w:rsidP="00912365">
      <w:pPr>
        <w:pStyle w:val="PL"/>
        <w:rPr>
          <w:noProof w:val="0"/>
        </w:rPr>
      </w:pPr>
      <w:r w:rsidRPr="00CD2248">
        <w:rPr>
          <w:noProof w:val="0"/>
        </w:rPr>
        <w:tab/>
        <w:t xml:space="preserve">} </w:t>
      </w:r>
      <w:r w:rsidRPr="00CD2248">
        <w:rPr>
          <w:b/>
          <w:noProof w:val="0"/>
        </w:rPr>
        <w:t>with</w:t>
      </w:r>
      <w:r w:rsidRPr="00CD2248">
        <w:rPr>
          <w:noProof w:val="0"/>
        </w:rPr>
        <w:t xml:space="preserve"> { </w:t>
      </w:r>
      <w:r w:rsidRPr="00CD2248">
        <w:rPr>
          <w:b/>
          <w:noProof w:val="0"/>
        </w:rPr>
        <w:t>encode</w:t>
      </w:r>
      <w:r w:rsidRPr="00CD2248">
        <w:rPr>
          <w:noProof w:val="0"/>
        </w:rPr>
        <w:t xml:space="preserve"> </w:t>
      </w:r>
      <w:r w:rsidRPr="00CD2248">
        <w:rPr>
          <w:rFonts w:cs="Courier New"/>
          <w:noProof w:val="0"/>
        </w:rPr>
        <w:t>"JSON"</w:t>
      </w:r>
      <w:r w:rsidRPr="00CD2248">
        <w:rPr>
          <w:noProof w:val="0"/>
        </w:rPr>
        <w:t xml:space="preserve"> }</w:t>
      </w:r>
    </w:p>
    <w:p w14:paraId="37B888DF" w14:textId="77777777" w:rsidR="00912365" w:rsidRPr="00CD2248" w:rsidRDefault="00912365" w:rsidP="00912365">
      <w:pPr>
        <w:pStyle w:val="PL"/>
        <w:rPr>
          <w:noProof w:val="0"/>
        </w:rPr>
      </w:pPr>
    </w:p>
    <w:p w14:paraId="3D67B0AC" w14:textId="77777777" w:rsidR="00912365" w:rsidRPr="00CD2248" w:rsidRDefault="00912365" w:rsidP="00912365">
      <w:pPr>
        <w:rPr>
          <w:i/>
        </w:rPr>
      </w:pPr>
      <w:r w:rsidRPr="00CD2248">
        <w:rPr>
          <w:i/>
        </w:rPr>
        <w:tab/>
      </w:r>
      <w:r w:rsidR="00354946" w:rsidRPr="00CD2248">
        <w:rPr>
          <w:i/>
        </w:rPr>
        <w:t xml:space="preserve">Will be represented </w:t>
      </w:r>
      <w:r w:rsidRPr="00CD2248">
        <w:rPr>
          <w:i/>
        </w:rPr>
        <w:t>in JSON e.g. as:</w:t>
      </w:r>
    </w:p>
    <w:p w14:paraId="4DF19245" w14:textId="77777777" w:rsidR="00912365" w:rsidRPr="00CD2248" w:rsidRDefault="00912365" w:rsidP="00912365">
      <w:pPr>
        <w:pStyle w:val="PL"/>
        <w:rPr>
          <w:noProof w:val="0"/>
        </w:rPr>
      </w:pPr>
      <w:r w:rsidRPr="00CD2248">
        <w:rPr>
          <w:noProof w:val="0"/>
        </w:rPr>
        <w:tab/>
        <w:t xml:space="preserve">{ </w:t>
      </w:r>
      <w:r w:rsidRPr="00CD2248">
        <w:rPr>
          <w:rFonts w:cs="Courier New"/>
          <w:noProof w:val="0"/>
        </w:rPr>
        <w:t>"</w:t>
      </w:r>
      <w:r w:rsidR="00D83526" w:rsidRPr="00CD2248">
        <w:rPr>
          <w:noProof w:val="0"/>
        </w:rPr>
        <w:t>MyRecOfExample.</w:t>
      </w:r>
      <w:r w:rsidRPr="00CD2248">
        <w:rPr>
          <w:noProof w:val="0"/>
        </w:rPr>
        <w:t>MyRecordOfInt</w:t>
      </w:r>
      <w:r w:rsidRPr="00CD2248">
        <w:rPr>
          <w:rFonts w:cs="Courier New"/>
          <w:noProof w:val="0"/>
        </w:rPr>
        <w:t>"</w:t>
      </w:r>
      <w:r w:rsidRPr="00CD2248">
        <w:rPr>
          <w:noProof w:val="0"/>
        </w:rPr>
        <w:t xml:space="preserve"> : [1,2,3] }</w:t>
      </w:r>
    </w:p>
    <w:p w14:paraId="47854E76" w14:textId="77777777" w:rsidR="005D1C37" w:rsidRPr="00CD2248" w:rsidRDefault="005D1C37" w:rsidP="00487346">
      <w:pPr>
        <w:pStyle w:val="PL"/>
        <w:rPr>
          <w:noProof w:val="0"/>
        </w:rPr>
      </w:pPr>
    </w:p>
    <w:p w14:paraId="601FE633" w14:textId="77777777" w:rsidR="00264872" w:rsidRPr="00CD2248" w:rsidRDefault="006F64DE" w:rsidP="00487346">
      <w:pPr>
        <w:pStyle w:val="Heading3"/>
      </w:pPr>
      <w:bookmarkStart w:id="92" w:name="clause_TTCN2JSON_unionAnytype"/>
      <w:bookmarkStart w:id="93" w:name="_Toc73353924"/>
      <w:r w:rsidRPr="00CD2248">
        <w:t>7</w:t>
      </w:r>
      <w:r w:rsidR="006921BA" w:rsidRPr="00CD2248">
        <w:t>.2.</w:t>
      </w:r>
      <w:r w:rsidR="00D33C9A" w:rsidRPr="00CD2248">
        <w:t>10</w:t>
      </w:r>
      <w:bookmarkEnd w:id="92"/>
      <w:r w:rsidR="006921BA" w:rsidRPr="00CD2248">
        <w:tab/>
        <w:t>Union</w:t>
      </w:r>
      <w:r w:rsidR="00F77C4C" w:rsidRPr="00CD2248">
        <w:t xml:space="preserve"> and </w:t>
      </w:r>
      <w:r w:rsidR="00BE45E2" w:rsidRPr="00CD2248">
        <w:t>a</w:t>
      </w:r>
      <w:r w:rsidR="006921BA" w:rsidRPr="00CD2248">
        <w:t>nytype</w:t>
      </w:r>
      <w:bookmarkEnd w:id="93"/>
    </w:p>
    <w:p w14:paraId="42CF0A7E" w14:textId="77777777" w:rsidR="007D4748" w:rsidRPr="00CD2248" w:rsidRDefault="007B45C6" w:rsidP="005074CD">
      <w:pPr>
        <w:rPr>
          <w:rFonts w:eastAsia="MS Mincho"/>
        </w:rPr>
      </w:pPr>
      <w:r w:rsidRPr="00CD2248">
        <w:rPr>
          <w:rFonts w:eastAsia="MS Mincho"/>
        </w:rPr>
        <w:t xml:space="preserve">By default </w:t>
      </w:r>
      <w:r w:rsidR="005074CD" w:rsidRPr="00CD2248">
        <w:rPr>
          <w:rFonts w:eastAsia="MS Mincho"/>
        </w:rPr>
        <w:t xml:space="preserve">TTCN-3 </w:t>
      </w:r>
      <w:r w:rsidR="005074CD" w:rsidRPr="00CD2248">
        <w:rPr>
          <w:rFonts w:ascii="Courier New" w:eastAsia="MS Mincho" w:hAnsi="Courier New" w:cs="Courier New"/>
          <w:b/>
        </w:rPr>
        <w:t>u</w:t>
      </w:r>
      <w:r w:rsidR="007D4748" w:rsidRPr="00CD2248">
        <w:rPr>
          <w:rFonts w:ascii="Courier New" w:eastAsia="MS Mincho" w:hAnsi="Courier New" w:cs="Courier New"/>
          <w:b/>
        </w:rPr>
        <w:t>nion</w:t>
      </w:r>
      <w:r w:rsidR="005074CD" w:rsidRPr="00CD2248">
        <w:rPr>
          <w:rFonts w:eastAsia="MS Mincho"/>
        </w:rPr>
        <w:t>s and</w:t>
      </w:r>
      <w:r w:rsidR="007D4748" w:rsidRPr="00CD2248">
        <w:rPr>
          <w:rFonts w:eastAsia="MS Mincho"/>
        </w:rPr>
        <w:t xml:space="preserve"> </w:t>
      </w:r>
      <w:r w:rsidR="007D4748" w:rsidRPr="00CD2248">
        <w:rPr>
          <w:rFonts w:ascii="Courier New" w:eastAsia="MS Mincho" w:hAnsi="Courier New" w:cs="Courier New"/>
          <w:b/>
        </w:rPr>
        <w:t>anytype</w:t>
      </w:r>
      <w:r w:rsidRPr="00CD2248">
        <w:t xml:space="preserve"> field</w:t>
      </w:r>
      <w:r w:rsidR="007D4748" w:rsidRPr="00CD2248">
        <w:rPr>
          <w:rFonts w:eastAsia="MS Mincho"/>
        </w:rPr>
        <w:t xml:space="preserve">s </w:t>
      </w:r>
      <w:r w:rsidR="005074CD" w:rsidRPr="00CD2248">
        <w:rPr>
          <w:rFonts w:eastAsia="MS Mincho"/>
        </w:rPr>
        <w:t xml:space="preserve">shall be </w:t>
      </w:r>
      <w:r w:rsidR="00A91E13" w:rsidRPr="00CD2248">
        <w:t xml:space="preserve">encoded </w:t>
      </w:r>
      <w:r w:rsidR="005074CD" w:rsidRPr="00CD2248">
        <w:rPr>
          <w:rFonts w:eastAsia="MS Mincho"/>
        </w:rPr>
        <w:t>as</w:t>
      </w:r>
      <w:r w:rsidR="007D4748" w:rsidRPr="00CD2248">
        <w:rPr>
          <w:rFonts w:eastAsia="MS Mincho"/>
        </w:rPr>
        <w:t xml:space="preserve"> JSON objects. The object </w:t>
      </w:r>
      <w:r w:rsidR="005074CD" w:rsidRPr="00CD2248">
        <w:rPr>
          <w:rFonts w:eastAsia="MS Mincho"/>
        </w:rPr>
        <w:t>shall</w:t>
      </w:r>
      <w:r w:rsidR="007D4748" w:rsidRPr="00CD2248">
        <w:rPr>
          <w:rFonts w:eastAsia="MS Mincho"/>
        </w:rPr>
        <w:t xml:space="preserve"> contain one </w:t>
      </w:r>
      <w:r w:rsidR="005074CD" w:rsidRPr="00CD2248">
        <w:rPr>
          <w:rFonts w:eastAsia="MS Mincho"/>
        </w:rPr>
        <w:t>object member,</w:t>
      </w:r>
      <w:r w:rsidR="007D4748" w:rsidRPr="00CD2248">
        <w:rPr>
          <w:rFonts w:eastAsia="MS Mincho"/>
        </w:rPr>
        <w:t xml:space="preserve"> </w:t>
      </w:r>
      <w:r w:rsidR="005074CD" w:rsidRPr="00CD2248">
        <w:rPr>
          <w:rFonts w:eastAsia="MS Mincho"/>
        </w:rPr>
        <w:t xml:space="preserve">the </w:t>
      </w:r>
      <w:r w:rsidR="005074CD" w:rsidRPr="00CD2248">
        <w:t>name of which shall be the name of the selected TTCN-3 alternative (</w:t>
      </w:r>
      <w:r w:rsidR="006122D3" w:rsidRPr="00CD2248">
        <w:t xml:space="preserve">name of the </w:t>
      </w:r>
      <w:r w:rsidR="005074CD" w:rsidRPr="00CD2248">
        <w:t>field</w:t>
      </w:r>
      <w:r w:rsidR="006122D3" w:rsidRPr="00CD2248">
        <w:t xml:space="preserve"> for unions and name of the type for anytypes</w:t>
      </w:r>
      <w:r w:rsidR="005074CD" w:rsidRPr="00CD2248">
        <w:t xml:space="preserve">) and its value shall be the value of the </w:t>
      </w:r>
      <w:r w:rsidR="007D4748" w:rsidRPr="00CD2248">
        <w:rPr>
          <w:rFonts w:eastAsia="MS Mincho"/>
        </w:rPr>
        <w:t xml:space="preserve">selected </w:t>
      </w:r>
      <w:r w:rsidR="005074CD" w:rsidRPr="00CD2248">
        <w:rPr>
          <w:rFonts w:eastAsia="MS Mincho"/>
        </w:rPr>
        <w:t xml:space="preserve">TTCN-3 </w:t>
      </w:r>
      <w:r w:rsidR="007D4748" w:rsidRPr="00CD2248">
        <w:rPr>
          <w:rFonts w:eastAsia="MS Mincho"/>
        </w:rPr>
        <w:t>field.</w:t>
      </w:r>
    </w:p>
    <w:p w14:paraId="1BD2670E" w14:textId="77777777" w:rsidR="00FF2A3F" w:rsidRPr="00CD2248" w:rsidRDefault="00FF2A3F" w:rsidP="00FF2A3F">
      <w:pPr>
        <w:pStyle w:val="EX"/>
      </w:pPr>
      <w:r w:rsidRPr="00CD2248">
        <w:t>EXAMPLE 1:</w:t>
      </w:r>
      <w:r w:rsidR="00487346" w:rsidRPr="00CD2248">
        <w:tab/>
      </w:r>
      <w:r w:rsidRPr="00CD2248">
        <w:t>Union</w:t>
      </w:r>
      <w:r w:rsidR="007B45C6" w:rsidRPr="00CD2248">
        <w:t xml:space="preserve"> representation</w:t>
      </w:r>
    </w:p>
    <w:p w14:paraId="71C85169" w14:textId="77777777" w:rsidR="007B45C6" w:rsidRPr="00CD2248" w:rsidRDefault="007B45C6" w:rsidP="007B45C6">
      <w:pPr>
        <w:rPr>
          <w:i/>
        </w:rPr>
      </w:pPr>
      <w:r w:rsidRPr="00CD2248">
        <w:rPr>
          <w:i/>
        </w:rPr>
        <w:tab/>
        <w:t xml:space="preserve">The TTCN-3 value </w:t>
      </w:r>
      <w:r w:rsidRPr="00CD2248">
        <w:t>c_</w:t>
      </w:r>
      <w:r w:rsidR="00CF1196" w:rsidRPr="00CD2248">
        <w:t>myUnion</w:t>
      </w:r>
      <w:r w:rsidRPr="00CD2248">
        <w:rPr>
          <w:i/>
        </w:rPr>
        <w:t>:</w:t>
      </w:r>
    </w:p>
    <w:p w14:paraId="2CE8145E" w14:textId="77777777" w:rsidR="00D83526" w:rsidRPr="00CD2248" w:rsidRDefault="007B45C6" w:rsidP="007B45C6">
      <w:pPr>
        <w:pStyle w:val="PL"/>
        <w:rPr>
          <w:rFonts w:eastAsia="MS Mincho"/>
          <w:noProof w:val="0"/>
        </w:rPr>
      </w:pPr>
      <w:r w:rsidRPr="00CD2248">
        <w:rPr>
          <w:rFonts w:eastAsia="MS Mincho"/>
          <w:noProof w:val="0"/>
        </w:rPr>
        <w:tab/>
      </w:r>
      <w:r w:rsidR="00D83526" w:rsidRPr="00CD2248">
        <w:rPr>
          <w:rFonts w:eastAsia="MS Mincho"/>
          <w:b/>
          <w:noProof w:val="0"/>
        </w:rPr>
        <w:t>module</w:t>
      </w:r>
      <w:r w:rsidR="00D83526" w:rsidRPr="00CD2248">
        <w:rPr>
          <w:rFonts w:eastAsia="MS Mincho"/>
          <w:noProof w:val="0"/>
        </w:rPr>
        <w:t xml:space="preserve"> MyUnionExample {</w:t>
      </w:r>
    </w:p>
    <w:p w14:paraId="5E62314A" w14:textId="77777777" w:rsidR="007B45C6" w:rsidRPr="00CD2248" w:rsidRDefault="00D83526" w:rsidP="007B45C6">
      <w:pPr>
        <w:pStyle w:val="PL"/>
        <w:rPr>
          <w:noProof w:val="0"/>
        </w:rPr>
      </w:pPr>
      <w:r w:rsidRPr="00CD2248">
        <w:rPr>
          <w:rFonts w:eastAsia="MS Mincho"/>
          <w:noProof w:val="0"/>
        </w:rPr>
        <w:tab/>
      </w:r>
      <w:r w:rsidRPr="00CD2248">
        <w:rPr>
          <w:rFonts w:eastAsia="MS Mincho"/>
          <w:noProof w:val="0"/>
        </w:rPr>
        <w:tab/>
      </w:r>
      <w:r w:rsidR="007B45C6" w:rsidRPr="00CD2248">
        <w:rPr>
          <w:b/>
          <w:noProof w:val="0"/>
        </w:rPr>
        <w:t>type</w:t>
      </w:r>
      <w:r w:rsidR="007B45C6" w:rsidRPr="00CD2248">
        <w:rPr>
          <w:noProof w:val="0"/>
        </w:rPr>
        <w:t xml:space="preserve"> </w:t>
      </w:r>
      <w:r w:rsidR="007B45C6" w:rsidRPr="00CD2248">
        <w:rPr>
          <w:b/>
          <w:noProof w:val="0"/>
        </w:rPr>
        <w:t>union</w:t>
      </w:r>
      <w:r w:rsidR="007B45C6" w:rsidRPr="00CD2248">
        <w:rPr>
          <w:noProof w:val="0"/>
        </w:rPr>
        <w:t xml:space="preserve"> U1 { // proposed order of fields</w:t>
      </w:r>
    </w:p>
    <w:p w14:paraId="7809C73C" w14:textId="77777777" w:rsidR="007B45C6" w:rsidRPr="00CD2248" w:rsidRDefault="007B45C6" w:rsidP="007B45C6">
      <w:pPr>
        <w:pStyle w:val="PL"/>
        <w:rPr>
          <w:noProof w:val="0"/>
        </w:rPr>
      </w:pPr>
      <w:r w:rsidRPr="00CD2248">
        <w:rPr>
          <w:noProof w:val="0"/>
        </w:rPr>
        <w:tab/>
      </w:r>
      <w:r w:rsidRPr="00CD2248">
        <w:rPr>
          <w:noProof w:val="0"/>
        </w:rPr>
        <w:tab/>
      </w:r>
      <w:r w:rsidR="00D83526" w:rsidRPr="00CD2248">
        <w:rPr>
          <w:noProof w:val="0"/>
        </w:rPr>
        <w:tab/>
      </w:r>
      <w:r w:rsidRPr="00CD2248">
        <w:rPr>
          <w:noProof w:val="0"/>
        </w:rPr>
        <w:t>integer i,</w:t>
      </w:r>
    </w:p>
    <w:p w14:paraId="2A2D4375" w14:textId="77777777" w:rsidR="007B45C6" w:rsidRPr="00CD2248" w:rsidRDefault="007B45C6" w:rsidP="007B45C6">
      <w:pPr>
        <w:pStyle w:val="PL"/>
        <w:rPr>
          <w:noProof w:val="0"/>
        </w:rPr>
      </w:pPr>
      <w:r w:rsidRPr="00CD2248">
        <w:rPr>
          <w:noProof w:val="0"/>
        </w:rPr>
        <w:tab/>
      </w:r>
      <w:r w:rsidRPr="00CD2248">
        <w:rPr>
          <w:noProof w:val="0"/>
        </w:rPr>
        <w:tab/>
      </w:r>
      <w:r w:rsidR="00D83526" w:rsidRPr="00CD2248">
        <w:rPr>
          <w:noProof w:val="0"/>
        </w:rPr>
        <w:tab/>
      </w:r>
      <w:r w:rsidRPr="00CD2248">
        <w:rPr>
          <w:noProof w:val="0"/>
        </w:rPr>
        <w:t>float f,</w:t>
      </w:r>
    </w:p>
    <w:p w14:paraId="2581A052" w14:textId="77777777" w:rsidR="007B45C6" w:rsidRPr="00CD2248" w:rsidRDefault="007B45C6" w:rsidP="007B45C6">
      <w:pPr>
        <w:pStyle w:val="PL"/>
        <w:rPr>
          <w:noProof w:val="0"/>
        </w:rPr>
      </w:pPr>
      <w:r w:rsidRPr="00CD2248">
        <w:rPr>
          <w:noProof w:val="0"/>
        </w:rPr>
        <w:tab/>
      </w:r>
      <w:r w:rsidRPr="00CD2248">
        <w:rPr>
          <w:noProof w:val="0"/>
        </w:rPr>
        <w:tab/>
      </w:r>
      <w:r w:rsidR="00D83526" w:rsidRPr="00CD2248">
        <w:rPr>
          <w:noProof w:val="0"/>
        </w:rPr>
        <w:tab/>
      </w:r>
      <w:r w:rsidRPr="00CD2248">
        <w:rPr>
          <w:noProof w:val="0"/>
        </w:rPr>
        <w:t>octetstring os,</w:t>
      </w:r>
    </w:p>
    <w:p w14:paraId="78F021D5" w14:textId="77777777" w:rsidR="007B45C6" w:rsidRPr="00CD2248" w:rsidRDefault="007B45C6" w:rsidP="007B45C6">
      <w:pPr>
        <w:pStyle w:val="PL"/>
        <w:rPr>
          <w:noProof w:val="0"/>
        </w:rPr>
      </w:pPr>
      <w:r w:rsidRPr="00CD2248">
        <w:rPr>
          <w:noProof w:val="0"/>
        </w:rPr>
        <w:tab/>
      </w:r>
      <w:r w:rsidRPr="00CD2248">
        <w:rPr>
          <w:noProof w:val="0"/>
        </w:rPr>
        <w:tab/>
      </w:r>
      <w:r w:rsidR="00D83526" w:rsidRPr="00CD2248">
        <w:rPr>
          <w:noProof w:val="0"/>
        </w:rPr>
        <w:tab/>
      </w:r>
      <w:r w:rsidRPr="00CD2248">
        <w:rPr>
          <w:noProof w:val="0"/>
        </w:rPr>
        <w:t>charstring cs</w:t>
      </w:r>
    </w:p>
    <w:p w14:paraId="2F4EE37D" w14:textId="77777777" w:rsidR="007B45C6" w:rsidRPr="00CD2248" w:rsidRDefault="007B45C6" w:rsidP="007B45C6">
      <w:pPr>
        <w:pStyle w:val="PL"/>
        <w:rPr>
          <w:noProof w:val="0"/>
        </w:rPr>
      </w:pPr>
      <w:r w:rsidRPr="00CD2248">
        <w:rPr>
          <w:noProof w:val="0"/>
        </w:rPr>
        <w:tab/>
      </w:r>
      <w:r w:rsidR="00D83526" w:rsidRPr="00CD2248">
        <w:rPr>
          <w:noProof w:val="0"/>
        </w:rPr>
        <w:tab/>
      </w:r>
      <w:r w:rsidRPr="00CD2248">
        <w:rPr>
          <w:noProof w:val="0"/>
        </w:rPr>
        <w:t>}</w:t>
      </w:r>
      <w:r w:rsidR="00CF1196" w:rsidRPr="00CD2248">
        <w:rPr>
          <w:b/>
          <w:noProof w:val="0"/>
        </w:rPr>
        <w:t xml:space="preserve"> with</w:t>
      </w:r>
      <w:r w:rsidR="00CF1196" w:rsidRPr="00CD2248">
        <w:rPr>
          <w:noProof w:val="0"/>
        </w:rPr>
        <w:t xml:space="preserve"> { </w:t>
      </w:r>
      <w:r w:rsidR="00CF1196" w:rsidRPr="00CD2248">
        <w:rPr>
          <w:b/>
          <w:noProof w:val="0"/>
        </w:rPr>
        <w:t>encode</w:t>
      </w:r>
      <w:r w:rsidR="00CF1196" w:rsidRPr="00CD2248">
        <w:rPr>
          <w:noProof w:val="0"/>
        </w:rPr>
        <w:t xml:space="preserve"> </w:t>
      </w:r>
      <w:r w:rsidR="00CF1196" w:rsidRPr="00CD2248">
        <w:rPr>
          <w:rFonts w:cs="Courier New"/>
          <w:noProof w:val="0"/>
        </w:rPr>
        <w:t>"JSON"</w:t>
      </w:r>
      <w:r w:rsidR="00CF1196" w:rsidRPr="00CD2248">
        <w:rPr>
          <w:noProof w:val="0"/>
        </w:rPr>
        <w:t xml:space="preserve"> }</w:t>
      </w:r>
    </w:p>
    <w:p w14:paraId="0079F6AD" w14:textId="77777777" w:rsidR="007B45C6" w:rsidRPr="00CD2248" w:rsidRDefault="007B45C6" w:rsidP="007B45C6">
      <w:pPr>
        <w:pStyle w:val="PL"/>
        <w:rPr>
          <w:noProof w:val="0"/>
        </w:rPr>
      </w:pPr>
    </w:p>
    <w:p w14:paraId="61F8EA2A" w14:textId="77777777" w:rsidR="007B45C6" w:rsidRPr="00CD2248" w:rsidRDefault="007B45C6" w:rsidP="007B45C6">
      <w:pPr>
        <w:pStyle w:val="PL"/>
        <w:rPr>
          <w:noProof w:val="0"/>
        </w:rPr>
      </w:pPr>
      <w:r w:rsidRPr="00CD2248">
        <w:rPr>
          <w:noProof w:val="0"/>
        </w:rPr>
        <w:tab/>
      </w:r>
      <w:r w:rsidR="00D83526" w:rsidRPr="00CD2248">
        <w:rPr>
          <w:noProof w:val="0"/>
        </w:rPr>
        <w:tab/>
      </w:r>
      <w:r w:rsidRPr="00CD2248">
        <w:rPr>
          <w:b/>
          <w:noProof w:val="0"/>
        </w:rPr>
        <w:t>const</w:t>
      </w:r>
      <w:r w:rsidRPr="00CD2248">
        <w:rPr>
          <w:noProof w:val="0"/>
        </w:rPr>
        <w:t xml:space="preserve"> U1 c_myUnion := { f := 42.5 }</w:t>
      </w:r>
    </w:p>
    <w:p w14:paraId="253C4A9E" w14:textId="77777777" w:rsidR="007B45C6" w:rsidRPr="00CD2248" w:rsidRDefault="00D83526" w:rsidP="007B45C6">
      <w:pPr>
        <w:pStyle w:val="PL"/>
        <w:rPr>
          <w:rFonts w:cs="Courier New"/>
          <w:noProof w:val="0"/>
        </w:rPr>
      </w:pPr>
      <w:r w:rsidRPr="00CD2248">
        <w:rPr>
          <w:noProof w:val="0"/>
        </w:rPr>
        <w:tab/>
        <w:t>}</w:t>
      </w:r>
      <w:r w:rsidR="00926B50" w:rsidRPr="00CD2248">
        <w:rPr>
          <w:b/>
          <w:noProof w:val="0"/>
        </w:rPr>
        <w:t xml:space="preserve"> with</w:t>
      </w:r>
      <w:r w:rsidR="00926B50" w:rsidRPr="00CD2248">
        <w:rPr>
          <w:noProof w:val="0"/>
        </w:rPr>
        <w:t xml:space="preserve"> { </w:t>
      </w:r>
      <w:r w:rsidR="00926B50" w:rsidRPr="00CD2248">
        <w:rPr>
          <w:b/>
          <w:noProof w:val="0"/>
        </w:rPr>
        <w:t>encode</w:t>
      </w:r>
      <w:r w:rsidR="00926B50" w:rsidRPr="00CD2248">
        <w:rPr>
          <w:noProof w:val="0"/>
        </w:rPr>
        <w:t xml:space="preserve"> </w:t>
      </w:r>
      <w:r w:rsidR="00926B50" w:rsidRPr="00CD2248">
        <w:rPr>
          <w:rFonts w:cs="Courier New"/>
          <w:noProof w:val="0"/>
        </w:rPr>
        <w:t>"JSON" }</w:t>
      </w:r>
    </w:p>
    <w:p w14:paraId="150749EC" w14:textId="77777777" w:rsidR="00926B50" w:rsidRPr="00CD2248" w:rsidRDefault="00926B50" w:rsidP="007B45C6">
      <w:pPr>
        <w:pStyle w:val="PL"/>
        <w:rPr>
          <w:noProof w:val="0"/>
        </w:rPr>
      </w:pPr>
    </w:p>
    <w:p w14:paraId="53AB90E4" w14:textId="77777777" w:rsidR="00CF1196" w:rsidRPr="00CD2248" w:rsidRDefault="00CF1196" w:rsidP="00CF1196">
      <w:pPr>
        <w:rPr>
          <w:i/>
        </w:rPr>
      </w:pPr>
      <w:r w:rsidRPr="00CD2248">
        <w:rPr>
          <w:i/>
        </w:rPr>
        <w:tab/>
      </w:r>
      <w:r w:rsidR="00354946" w:rsidRPr="00CD2248">
        <w:rPr>
          <w:i/>
        </w:rPr>
        <w:t xml:space="preserve">Will be represented </w:t>
      </w:r>
      <w:r w:rsidRPr="00CD2248">
        <w:rPr>
          <w:i/>
        </w:rPr>
        <w:t>in JSON e.g. as:</w:t>
      </w:r>
    </w:p>
    <w:p w14:paraId="77E25078" w14:textId="77777777" w:rsidR="00CF1196" w:rsidRPr="00CD2248" w:rsidRDefault="00CF1196" w:rsidP="00CF1196">
      <w:pPr>
        <w:pStyle w:val="PL"/>
        <w:rPr>
          <w:noProof w:val="0"/>
        </w:rPr>
      </w:pPr>
      <w:r w:rsidRPr="00CD2248">
        <w:rPr>
          <w:noProof w:val="0"/>
        </w:rPr>
        <w:tab/>
        <w:t xml:space="preserve">{ </w:t>
      </w:r>
      <w:r w:rsidRPr="00CD2248">
        <w:rPr>
          <w:rFonts w:cs="Courier New"/>
          <w:noProof w:val="0"/>
        </w:rPr>
        <w:t>"</w:t>
      </w:r>
      <w:r w:rsidR="00D83526" w:rsidRPr="00CD2248">
        <w:rPr>
          <w:rFonts w:eastAsia="MS Mincho"/>
          <w:noProof w:val="0"/>
        </w:rPr>
        <w:t>MyUnionExample</w:t>
      </w:r>
      <w:r w:rsidR="00D83526" w:rsidRPr="00CD2248">
        <w:rPr>
          <w:noProof w:val="0"/>
        </w:rPr>
        <w:t>.</w:t>
      </w:r>
      <w:r w:rsidRPr="00CD2248">
        <w:rPr>
          <w:noProof w:val="0"/>
        </w:rPr>
        <w:t>U1</w:t>
      </w:r>
      <w:r w:rsidRPr="00CD2248">
        <w:rPr>
          <w:rFonts w:cs="Courier New"/>
          <w:noProof w:val="0"/>
        </w:rPr>
        <w:t>"</w:t>
      </w:r>
      <w:r w:rsidRPr="00CD2248">
        <w:rPr>
          <w:noProof w:val="0"/>
        </w:rPr>
        <w:t xml:space="preserve"> : { </w:t>
      </w:r>
      <w:r w:rsidRPr="00CD2248">
        <w:rPr>
          <w:rFonts w:cs="Courier New"/>
          <w:noProof w:val="0"/>
        </w:rPr>
        <w:t>"</w:t>
      </w:r>
      <w:r w:rsidRPr="00CD2248">
        <w:rPr>
          <w:noProof w:val="0"/>
        </w:rPr>
        <w:t>f</w:t>
      </w:r>
      <w:r w:rsidRPr="00CD2248">
        <w:rPr>
          <w:rFonts w:cs="Courier New"/>
          <w:noProof w:val="0"/>
        </w:rPr>
        <w:t>"</w:t>
      </w:r>
      <w:r w:rsidRPr="00CD2248">
        <w:rPr>
          <w:noProof w:val="0"/>
        </w:rPr>
        <w:t xml:space="preserve"> : 4.25E1 }}</w:t>
      </w:r>
    </w:p>
    <w:p w14:paraId="4035FD09" w14:textId="77777777" w:rsidR="00FF2A3F" w:rsidRPr="00CD2248" w:rsidRDefault="00FF2A3F" w:rsidP="00487346">
      <w:pPr>
        <w:pStyle w:val="PL"/>
        <w:rPr>
          <w:rFonts w:eastAsia="MS Mincho"/>
          <w:noProof w:val="0"/>
        </w:rPr>
      </w:pPr>
    </w:p>
    <w:p w14:paraId="72391C68" w14:textId="04BC1338" w:rsidR="006122D3" w:rsidRPr="00CD2248" w:rsidRDefault="00AA4CD9" w:rsidP="005074CD">
      <w:pPr>
        <w:rPr>
          <w:rFonts w:eastAsia="MS Mincho"/>
        </w:rPr>
      </w:pPr>
      <w:r w:rsidRPr="00CD2248">
        <w:rPr>
          <w:rFonts w:eastAsia="MS Mincho"/>
        </w:rPr>
        <w:t xml:space="preserve">To TTCN-3 </w:t>
      </w:r>
      <w:r w:rsidRPr="00CD2248">
        <w:rPr>
          <w:rFonts w:ascii="Courier New" w:eastAsia="MS Mincho" w:hAnsi="Courier New" w:cs="Courier New"/>
          <w:b/>
        </w:rPr>
        <w:t>union</w:t>
      </w:r>
      <w:r w:rsidRPr="00CD2248">
        <w:rPr>
          <w:rFonts w:eastAsia="MS Mincho"/>
        </w:rPr>
        <w:t xml:space="preserve">s </w:t>
      </w:r>
      <w:r w:rsidR="006122D3" w:rsidRPr="00CD2248">
        <w:rPr>
          <w:rFonts w:eastAsia="MS Mincho"/>
        </w:rPr>
        <w:t xml:space="preserve">the "asValue" encoding instruction (see clause </w:t>
      </w:r>
      <w:r w:rsidR="006122D3" w:rsidRPr="00CD2248">
        <w:rPr>
          <w:rFonts w:eastAsia="MS Mincho"/>
        </w:rPr>
        <w:fldChar w:fldCharType="begin"/>
      </w:r>
      <w:r w:rsidR="006122D3" w:rsidRPr="00CD2248">
        <w:rPr>
          <w:rFonts w:eastAsia="MS Mincho"/>
        </w:rPr>
        <w:instrText xml:space="preserve"> REF clause_EncInstr_asValue \h </w:instrText>
      </w:r>
      <w:r w:rsidR="006122D3" w:rsidRPr="00CD2248">
        <w:rPr>
          <w:rFonts w:eastAsia="MS Mincho"/>
        </w:rPr>
      </w:r>
      <w:r w:rsidR="006122D3" w:rsidRPr="00CD2248">
        <w:rPr>
          <w:rFonts w:eastAsia="MS Mincho"/>
        </w:rPr>
        <w:fldChar w:fldCharType="separate"/>
      </w:r>
      <w:r w:rsidR="00F91E52" w:rsidRPr="00CD2248">
        <w:t>B.3.10</w:t>
      </w:r>
      <w:r w:rsidR="006122D3" w:rsidRPr="00CD2248">
        <w:rPr>
          <w:rFonts w:eastAsia="MS Mincho"/>
        </w:rPr>
        <w:fldChar w:fldCharType="end"/>
      </w:r>
      <w:r w:rsidR="006122D3" w:rsidRPr="00CD2248">
        <w:rPr>
          <w:rFonts w:eastAsia="MS Mincho"/>
        </w:rPr>
        <w:t xml:space="preserve">) </w:t>
      </w:r>
      <w:r w:rsidRPr="00CD2248">
        <w:rPr>
          <w:rFonts w:eastAsia="MS Mincho"/>
        </w:rPr>
        <w:t>can be</w:t>
      </w:r>
      <w:r w:rsidR="006122D3" w:rsidRPr="00CD2248">
        <w:rPr>
          <w:rFonts w:eastAsia="MS Mincho"/>
        </w:rPr>
        <w:t xml:space="preserve"> </w:t>
      </w:r>
      <w:r w:rsidR="005F68E6" w:rsidRPr="00CD2248">
        <w:rPr>
          <w:rFonts w:eastAsia="MS Mincho"/>
        </w:rPr>
        <w:t>applied, in</w:t>
      </w:r>
      <w:r w:rsidRPr="00CD2248">
        <w:rPr>
          <w:rFonts w:eastAsia="MS Mincho"/>
        </w:rPr>
        <w:t xml:space="preserve"> </w:t>
      </w:r>
      <w:r w:rsidR="00F576D3" w:rsidRPr="00CD2248">
        <w:rPr>
          <w:rFonts w:eastAsia="MS Mincho"/>
        </w:rPr>
        <w:t xml:space="preserve">which </w:t>
      </w:r>
      <w:r w:rsidRPr="00CD2248">
        <w:rPr>
          <w:rFonts w:eastAsia="MS Mincho"/>
        </w:rPr>
        <w:t>case</w:t>
      </w:r>
      <w:r w:rsidR="006122D3" w:rsidRPr="00CD2248">
        <w:rPr>
          <w:rFonts w:eastAsia="MS Mincho"/>
        </w:rPr>
        <w:t xml:space="preserve"> the JSON representation </w:t>
      </w:r>
      <w:r w:rsidRPr="00CD2248">
        <w:rPr>
          <w:rFonts w:eastAsia="MS Mincho"/>
        </w:rPr>
        <w:t xml:space="preserve">shall </w:t>
      </w:r>
      <w:r w:rsidR="006122D3" w:rsidRPr="00CD2248">
        <w:rPr>
          <w:rFonts w:eastAsia="MS Mincho"/>
        </w:rPr>
        <w:t xml:space="preserve">only </w:t>
      </w:r>
      <w:r w:rsidRPr="00CD2248">
        <w:rPr>
          <w:rFonts w:eastAsia="MS Mincho"/>
        </w:rPr>
        <w:t xml:space="preserve">contain </w:t>
      </w:r>
      <w:r w:rsidR="006122D3" w:rsidRPr="00CD2248">
        <w:rPr>
          <w:rFonts w:eastAsia="MS Mincho"/>
        </w:rPr>
        <w:t xml:space="preserve">the value of the chosen alternative, i.e. </w:t>
      </w:r>
      <w:r w:rsidRPr="00CD2248">
        <w:rPr>
          <w:rFonts w:eastAsia="MS Mincho"/>
        </w:rPr>
        <w:t>the TTCN-3 value is represented as the corresponding JSON value, without the name of the selected field.</w:t>
      </w:r>
      <w:r w:rsidR="00F576D3" w:rsidRPr="00CD2248">
        <w:rPr>
          <w:rFonts w:eastAsia="MS Mincho"/>
        </w:rPr>
        <w:t xml:space="preserve"> At JSON to TTCN-3 conversion the first alternative of the TTCN-3 </w:t>
      </w:r>
      <w:r w:rsidR="00F576D3" w:rsidRPr="00CD2248">
        <w:rPr>
          <w:rFonts w:ascii="Courier New" w:eastAsia="MS Mincho" w:hAnsi="Courier New" w:cs="Courier New"/>
          <w:b/>
        </w:rPr>
        <w:t>union</w:t>
      </w:r>
      <w:r w:rsidR="00F576D3" w:rsidRPr="00CD2248">
        <w:rPr>
          <w:rFonts w:eastAsia="MS Mincho"/>
        </w:rPr>
        <w:t xml:space="preserve"> </w:t>
      </w:r>
      <w:r w:rsidR="003117AF" w:rsidRPr="00CD2248">
        <w:rPr>
          <w:rFonts w:eastAsia="MS Mincho"/>
        </w:rPr>
        <w:t xml:space="preserve">type </w:t>
      </w:r>
      <w:r w:rsidR="00F576D3" w:rsidRPr="00CD2248">
        <w:rPr>
          <w:rFonts w:eastAsia="MS Mincho"/>
        </w:rPr>
        <w:t xml:space="preserve">shall be selected, </w:t>
      </w:r>
      <w:r w:rsidR="003117AF" w:rsidRPr="00CD2248">
        <w:rPr>
          <w:rFonts w:eastAsia="MS Mincho"/>
        </w:rPr>
        <w:t>allowed by the</w:t>
      </w:r>
      <w:r w:rsidR="00F576D3" w:rsidRPr="00CD2248">
        <w:rPr>
          <w:rFonts w:eastAsia="MS Mincho"/>
        </w:rPr>
        <w:t xml:space="preserve"> JSON value</w:t>
      </w:r>
      <w:r w:rsidR="00EE345B" w:rsidRPr="00CD2248">
        <w:rPr>
          <w:rFonts w:eastAsia="MS Mincho"/>
        </w:rPr>
        <w:t>'</w:t>
      </w:r>
      <w:r w:rsidR="003117AF" w:rsidRPr="00CD2248">
        <w:rPr>
          <w:rFonts w:eastAsia="MS Mincho"/>
        </w:rPr>
        <w:t>s syntax</w:t>
      </w:r>
      <w:r w:rsidR="00F576D3" w:rsidRPr="00CD2248">
        <w:rPr>
          <w:rFonts w:eastAsia="MS Mincho"/>
        </w:rPr>
        <w:t>.</w:t>
      </w:r>
    </w:p>
    <w:p w14:paraId="1403AF54" w14:textId="77777777" w:rsidR="003117AF" w:rsidRPr="00CD2248" w:rsidRDefault="003117AF" w:rsidP="009E5774">
      <w:pPr>
        <w:pStyle w:val="NO"/>
      </w:pPr>
      <w:r w:rsidRPr="00CD2248">
        <w:t>NOTE 1:</w:t>
      </w:r>
      <w:r w:rsidR="00487346" w:rsidRPr="00CD2248">
        <w:tab/>
      </w:r>
      <w:r w:rsidRPr="00CD2248">
        <w:t xml:space="preserve">The "as Value" is not allowed for </w:t>
      </w:r>
      <w:r w:rsidRPr="00CD2248">
        <w:rPr>
          <w:rFonts w:ascii="Courier New" w:hAnsi="Courier New" w:cs="Courier New"/>
          <w:b/>
        </w:rPr>
        <w:t>anytype</w:t>
      </w:r>
      <w:r w:rsidRPr="00CD2248">
        <w:t xml:space="preserve">-s, as it is an </w:t>
      </w:r>
      <w:r w:rsidR="00EE345B" w:rsidRPr="00CD2248">
        <w:t>"</w:t>
      </w:r>
      <w:r w:rsidRPr="00CD2248">
        <w:t>implicit union</w:t>
      </w:r>
      <w:r w:rsidR="00EE345B" w:rsidRPr="00CD2248">
        <w:t>"</w:t>
      </w:r>
      <w:r w:rsidRPr="00CD2248">
        <w:t xml:space="preserve"> without defined order of alternatives.</w:t>
      </w:r>
    </w:p>
    <w:p w14:paraId="6C69F291" w14:textId="77777777" w:rsidR="006122D3" w:rsidRPr="00CD2248" w:rsidRDefault="006122D3" w:rsidP="006122D3">
      <w:pPr>
        <w:pStyle w:val="NO"/>
        <w:rPr>
          <w:rFonts w:eastAsia="MS Mincho"/>
        </w:rPr>
      </w:pPr>
      <w:r w:rsidRPr="00CD2248">
        <w:rPr>
          <w:rFonts w:eastAsia="MS Mincho"/>
        </w:rPr>
        <w:t>NOTE</w:t>
      </w:r>
      <w:r w:rsidR="003117AF" w:rsidRPr="00CD2248">
        <w:rPr>
          <w:rFonts w:eastAsia="MS Mincho"/>
        </w:rPr>
        <w:t xml:space="preserve"> 2</w:t>
      </w:r>
      <w:r w:rsidRPr="00CD2248">
        <w:rPr>
          <w:rFonts w:eastAsia="MS Mincho"/>
        </w:rPr>
        <w:t>:</w:t>
      </w:r>
      <w:r w:rsidRPr="00CD2248">
        <w:rPr>
          <w:rFonts w:eastAsia="MS Mincho"/>
        </w:rPr>
        <w:tab/>
      </w:r>
      <w:r w:rsidR="003117AF" w:rsidRPr="00CD2248">
        <w:rPr>
          <w:rFonts w:eastAsia="MS Mincho"/>
        </w:rPr>
        <w:t>T</w:t>
      </w:r>
      <w:r w:rsidR="00AA4CD9" w:rsidRPr="00CD2248">
        <w:rPr>
          <w:rFonts w:eastAsia="MS Mincho"/>
        </w:rPr>
        <w:t>he</w:t>
      </w:r>
      <w:r w:rsidRPr="00CD2248">
        <w:rPr>
          <w:rFonts w:eastAsia="MS Mincho"/>
        </w:rPr>
        <w:t xml:space="preserve"> </w:t>
      </w:r>
      <w:r w:rsidR="00AA4CD9" w:rsidRPr="00CD2248">
        <w:rPr>
          <w:rFonts w:eastAsia="MS Mincho"/>
        </w:rPr>
        <w:t>"asValue" instruction</w:t>
      </w:r>
      <w:r w:rsidR="003117AF" w:rsidRPr="00CD2248">
        <w:rPr>
          <w:rFonts w:eastAsia="MS Mincho"/>
        </w:rPr>
        <w:t xml:space="preserve"> should be used with due caution.</w:t>
      </w:r>
      <w:r w:rsidRPr="00CD2248">
        <w:rPr>
          <w:rFonts w:eastAsia="MS Mincho"/>
        </w:rPr>
        <w:t xml:space="preserve"> It</w:t>
      </w:r>
      <w:r w:rsidR="00EE345B" w:rsidRPr="00CD2248">
        <w:rPr>
          <w:rFonts w:eastAsia="MS Mincho"/>
        </w:rPr>
        <w:t xml:space="preserve"> i</w:t>
      </w:r>
      <w:r w:rsidRPr="00CD2248">
        <w:rPr>
          <w:rFonts w:eastAsia="MS Mincho"/>
        </w:rPr>
        <w:t>s a good idea to declare more restrictive fields before less restrictive ones</w:t>
      </w:r>
      <w:r w:rsidR="00CA58A0" w:rsidRPr="00CD2248">
        <w:rPr>
          <w:rFonts w:eastAsia="MS Mincho"/>
        </w:rPr>
        <w:t>;</w:t>
      </w:r>
      <w:r w:rsidRPr="00CD2248">
        <w:rPr>
          <w:rFonts w:eastAsia="MS Mincho"/>
        </w:rPr>
        <w:t xml:space="preserve"> e.g.: hexstring is more restrictive than universal charstring, because hexstring can only decode hex digits, whereas universal charstring can decode any ch</w:t>
      </w:r>
      <w:r w:rsidR="00AA4CD9" w:rsidRPr="00CD2248">
        <w:rPr>
          <w:rFonts w:eastAsia="MS Mincho"/>
        </w:rPr>
        <w:t>aracter</w:t>
      </w:r>
      <w:r w:rsidRPr="00CD2248">
        <w:rPr>
          <w:rFonts w:eastAsia="MS Mincho"/>
        </w:rPr>
        <w:t>.</w:t>
      </w:r>
    </w:p>
    <w:p w14:paraId="378BA8B3" w14:textId="77777777" w:rsidR="001D31DB" w:rsidRPr="00CD2248" w:rsidRDefault="001D31DB" w:rsidP="009E5774">
      <w:pPr>
        <w:pStyle w:val="EX"/>
        <w:keepNext/>
      </w:pPr>
      <w:r w:rsidRPr="00CD2248">
        <w:t>EXAMPLE</w:t>
      </w:r>
      <w:r w:rsidR="00FF2A3F" w:rsidRPr="00CD2248">
        <w:t xml:space="preserve"> 2</w:t>
      </w:r>
      <w:r w:rsidRPr="00CD2248">
        <w:t>:</w:t>
      </w:r>
      <w:r w:rsidR="00487346" w:rsidRPr="00CD2248">
        <w:tab/>
      </w:r>
      <w:r w:rsidR="00FF2A3F" w:rsidRPr="00CD2248">
        <w:t xml:space="preserve">Union with the </w:t>
      </w:r>
      <w:r w:rsidR="00FF2A3F" w:rsidRPr="00CD2248">
        <w:rPr>
          <w:rFonts w:eastAsia="MS Mincho"/>
        </w:rPr>
        <w:t>"asValue" encoding instruction</w:t>
      </w:r>
    </w:p>
    <w:p w14:paraId="03D3B6F8" w14:textId="77777777" w:rsidR="00255805" w:rsidRPr="00CD2248" w:rsidRDefault="00255805" w:rsidP="009E5774">
      <w:pPr>
        <w:keepNext/>
        <w:rPr>
          <w:i/>
        </w:rPr>
      </w:pPr>
      <w:r w:rsidRPr="00CD2248">
        <w:rPr>
          <w:i/>
        </w:rPr>
        <w:tab/>
        <w:t>Considering the TTCN-3 module:</w:t>
      </w:r>
    </w:p>
    <w:p w14:paraId="6C1EF6B2" w14:textId="77777777" w:rsidR="00DB1726" w:rsidRPr="00CD2248" w:rsidRDefault="00CA58A0" w:rsidP="00FF2A3F">
      <w:pPr>
        <w:pStyle w:val="PL"/>
        <w:rPr>
          <w:noProof w:val="0"/>
        </w:rPr>
      </w:pPr>
      <w:r w:rsidRPr="00CD2248">
        <w:rPr>
          <w:noProof w:val="0"/>
        </w:rPr>
        <w:tab/>
      </w:r>
      <w:r w:rsidR="00DB1726" w:rsidRPr="00CD2248">
        <w:rPr>
          <w:b/>
          <w:noProof w:val="0"/>
        </w:rPr>
        <w:t>module</w:t>
      </w:r>
      <w:r w:rsidR="00DB1726" w:rsidRPr="00CD2248">
        <w:rPr>
          <w:noProof w:val="0"/>
        </w:rPr>
        <w:t xml:space="preserve"> Mymodule</w:t>
      </w:r>
    </w:p>
    <w:p w14:paraId="7AEB0A1D" w14:textId="77777777" w:rsidR="00CA58A0" w:rsidRPr="00CD2248" w:rsidRDefault="00DB1726" w:rsidP="00FF2A3F">
      <w:pPr>
        <w:pStyle w:val="PL"/>
        <w:rPr>
          <w:noProof w:val="0"/>
        </w:rPr>
      </w:pPr>
      <w:r w:rsidRPr="00CD2248">
        <w:rPr>
          <w:noProof w:val="0"/>
        </w:rPr>
        <w:tab/>
      </w:r>
      <w:r w:rsidRPr="00CD2248">
        <w:rPr>
          <w:noProof w:val="0"/>
        </w:rPr>
        <w:tab/>
      </w:r>
      <w:r w:rsidR="007E240C" w:rsidRPr="00CD2248">
        <w:rPr>
          <w:noProof w:val="0"/>
        </w:rPr>
        <w:t>// proposed order of fields</w:t>
      </w:r>
    </w:p>
    <w:p w14:paraId="25EFF9B1" w14:textId="77777777" w:rsidR="00FF2A3F" w:rsidRPr="00CD2248" w:rsidRDefault="00DB1726" w:rsidP="00FF2A3F">
      <w:pPr>
        <w:pStyle w:val="PL"/>
        <w:rPr>
          <w:noProof w:val="0"/>
        </w:rPr>
      </w:pPr>
      <w:r w:rsidRPr="00CD2248">
        <w:rPr>
          <w:noProof w:val="0"/>
        </w:rPr>
        <w:tab/>
      </w:r>
      <w:r w:rsidR="00FF2A3F" w:rsidRPr="00CD2248">
        <w:rPr>
          <w:noProof w:val="0"/>
        </w:rPr>
        <w:tab/>
      </w:r>
      <w:r w:rsidR="00603096" w:rsidRPr="00CD2248">
        <w:rPr>
          <w:b/>
          <w:noProof w:val="0"/>
        </w:rPr>
        <w:t>type</w:t>
      </w:r>
      <w:r w:rsidR="00603096" w:rsidRPr="00CD2248">
        <w:rPr>
          <w:noProof w:val="0"/>
        </w:rPr>
        <w:t xml:space="preserve"> </w:t>
      </w:r>
      <w:r w:rsidR="00603096" w:rsidRPr="00CD2248">
        <w:rPr>
          <w:b/>
          <w:noProof w:val="0"/>
        </w:rPr>
        <w:t>union</w:t>
      </w:r>
      <w:r w:rsidR="00603096" w:rsidRPr="00CD2248">
        <w:rPr>
          <w:noProof w:val="0"/>
        </w:rPr>
        <w:t xml:space="preserve"> U1 {</w:t>
      </w:r>
    </w:p>
    <w:p w14:paraId="024AB839" w14:textId="77777777" w:rsidR="00FF2A3F" w:rsidRPr="00CD2248" w:rsidRDefault="00DB1726" w:rsidP="00FF2A3F">
      <w:pPr>
        <w:pStyle w:val="PL"/>
        <w:rPr>
          <w:noProof w:val="0"/>
        </w:rPr>
      </w:pPr>
      <w:r w:rsidRPr="00CD2248">
        <w:rPr>
          <w:noProof w:val="0"/>
        </w:rPr>
        <w:tab/>
      </w:r>
      <w:r w:rsidR="00FF2A3F" w:rsidRPr="00CD2248">
        <w:rPr>
          <w:noProof w:val="0"/>
        </w:rPr>
        <w:tab/>
      </w:r>
      <w:r w:rsidR="00FF2A3F" w:rsidRPr="00CD2248">
        <w:rPr>
          <w:noProof w:val="0"/>
        </w:rPr>
        <w:tab/>
      </w:r>
      <w:r w:rsidR="00603096" w:rsidRPr="00CD2248">
        <w:rPr>
          <w:b/>
          <w:noProof w:val="0"/>
        </w:rPr>
        <w:t>integer</w:t>
      </w:r>
      <w:r w:rsidR="00603096" w:rsidRPr="00CD2248">
        <w:rPr>
          <w:noProof w:val="0"/>
        </w:rPr>
        <w:t xml:space="preserve"> i,</w:t>
      </w:r>
    </w:p>
    <w:p w14:paraId="078A09AC" w14:textId="77777777" w:rsidR="00FF2A3F" w:rsidRPr="00CD2248" w:rsidRDefault="00DB1726" w:rsidP="00FF2A3F">
      <w:pPr>
        <w:pStyle w:val="PL"/>
        <w:rPr>
          <w:noProof w:val="0"/>
        </w:rPr>
      </w:pPr>
      <w:r w:rsidRPr="00CD2248">
        <w:rPr>
          <w:noProof w:val="0"/>
        </w:rPr>
        <w:tab/>
      </w:r>
      <w:r w:rsidR="00FF2A3F" w:rsidRPr="00CD2248">
        <w:rPr>
          <w:noProof w:val="0"/>
        </w:rPr>
        <w:tab/>
      </w:r>
      <w:r w:rsidR="00FF2A3F" w:rsidRPr="00CD2248">
        <w:rPr>
          <w:noProof w:val="0"/>
        </w:rPr>
        <w:tab/>
      </w:r>
      <w:r w:rsidR="00603096" w:rsidRPr="00CD2248">
        <w:rPr>
          <w:b/>
          <w:noProof w:val="0"/>
        </w:rPr>
        <w:t>float</w:t>
      </w:r>
      <w:r w:rsidR="00603096" w:rsidRPr="00CD2248">
        <w:rPr>
          <w:noProof w:val="0"/>
        </w:rPr>
        <w:t xml:space="preserve"> f,</w:t>
      </w:r>
    </w:p>
    <w:p w14:paraId="55A1D058" w14:textId="77777777" w:rsidR="00FF2A3F" w:rsidRPr="00CD2248" w:rsidRDefault="00DB1726" w:rsidP="00FF2A3F">
      <w:pPr>
        <w:pStyle w:val="PL"/>
        <w:rPr>
          <w:noProof w:val="0"/>
        </w:rPr>
      </w:pPr>
      <w:r w:rsidRPr="00CD2248">
        <w:rPr>
          <w:noProof w:val="0"/>
        </w:rPr>
        <w:tab/>
      </w:r>
      <w:r w:rsidR="00FF2A3F" w:rsidRPr="00CD2248">
        <w:rPr>
          <w:noProof w:val="0"/>
        </w:rPr>
        <w:tab/>
      </w:r>
      <w:r w:rsidR="00FF2A3F" w:rsidRPr="00CD2248">
        <w:rPr>
          <w:noProof w:val="0"/>
        </w:rPr>
        <w:tab/>
      </w:r>
      <w:r w:rsidR="00603096" w:rsidRPr="00CD2248">
        <w:rPr>
          <w:b/>
          <w:noProof w:val="0"/>
        </w:rPr>
        <w:t>octetstring</w:t>
      </w:r>
      <w:r w:rsidR="00603096" w:rsidRPr="00CD2248">
        <w:rPr>
          <w:noProof w:val="0"/>
        </w:rPr>
        <w:t xml:space="preserve"> os,</w:t>
      </w:r>
    </w:p>
    <w:p w14:paraId="3BC2AE08" w14:textId="77777777" w:rsidR="00FF2A3F" w:rsidRPr="00CD2248" w:rsidRDefault="00DB1726" w:rsidP="00FF2A3F">
      <w:pPr>
        <w:pStyle w:val="PL"/>
        <w:rPr>
          <w:noProof w:val="0"/>
        </w:rPr>
      </w:pPr>
      <w:r w:rsidRPr="00CD2248">
        <w:rPr>
          <w:noProof w:val="0"/>
        </w:rPr>
        <w:tab/>
      </w:r>
      <w:r w:rsidR="00FF2A3F" w:rsidRPr="00CD2248">
        <w:rPr>
          <w:noProof w:val="0"/>
        </w:rPr>
        <w:tab/>
      </w:r>
      <w:r w:rsidR="00FF2A3F" w:rsidRPr="00CD2248">
        <w:rPr>
          <w:noProof w:val="0"/>
        </w:rPr>
        <w:tab/>
      </w:r>
      <w:r w:rsidR="00603096" w:rsidRPr="00CD2248">
        <w:rPr>
          <w:b/>
          <w:noProof w:val="0"/>
        </w:rPr>
        <w:t>charstring</w:t>
      </w:r>
      <w:r w:rsidR="00603096" w:rsidRPr="00CD2248">
        <w:rPr>
          <w:noProof w:val="0"/>
        </w:rPr>
        <w:t xml:space="preserve"> cs</w:t>
      </w:r>
    </w:p>
    <w:p w14:paraId="369B2CF1" w14:textId="77777777" w:rsidR="00FF2A3F" w:rsidRPr="00CD2248" w:rsidRDefault="00DB1726" w:rsidP="009E5774">
      <w:pPr>
        <w:pStyle w:val="PL"/>
        <w:rPr>
          <w:noProof w:val="0"/>
        </w:rPr>
      </w:pPr>
      <w:r w:rsidRPr="00CD2248">
        <w:rPr>
          <w:noProof w:val="0"/>
        </w:rPr>
        <w:tab/>
      </w:r>
      <w:r w:rsidR="00FF2A3F" w:rsidRPr="00CD2248">
        <w:rPr>
          <w:noProof w:val="0"/>
        </w:rPr>
        <w:tab/>
      </w:r>
      <w:r w:rsidR="00603096" w:rsidRPr="00CD2248">
        <w:rPr>
          <w:noProof w:val="0"/>
        </w:rPr>
        <w:t>}</w:t>
      </w:r>
    </w:p>
    <w:p w14:paraId="7A17F0B0" w14:textId="77777777" w:rsidR="007E240C" w:rsidRPr="00CD2248" w:rsidRDefault="007E240C" w:rsidP="00FF2A3F">
      <w:pPr>
        <w:pStyle w:val="PL"/>
        <w:rPr>
          <w:noProof w:val="0"/>
        </w:rPr>
      </w:pPr>
    </w:p>
    <w:p w14:paraId="037999A9" w14:textId="77777777" w:rsidR="00FF2A3F" w:rsidRPr="00CD2248" w:rsidRDefault="00DB1726" w:rsidP="005F6BEE">
      <w:pPr>
        <w:pStyle w:val="PL"/>
        <w:keepNext/>
        <w:rPr>
          <w:noProof w:val="0"/>
        </w:rPr>
      </w:pPr>
      <w:r w:rsidRPr="00CD2248">
        <w:rPr>
          <w:noProof w:val="0"/>
        </w:rPr>
        <w:lastRenderedPageBreak/>
        <w:tab/>
      </w:r>
      <w:r w:rsidR="007E240C" w:rsidRPr="00CD2248">
        <w:rPr>
          <w:noProof w:val="0"/>
        </w:rPr>
        <w:tab/>
        <w:t>// unhealthy order of fields</w:t>
      </w:r>
    </w:p>
    <w:p w14:paraId="6B089679" w14:textId="77777777" w:rsidR="00FF2A3F" w:rsidRPr="00CD2248" w:rsidRDefault="00DB1726" w:rsidP="005F6BEE">
      <w:pPr>
        <w:pStyle w:val="PL"/>
        <w:keepNext/>
        <w:rPr>
          <w:noProof w:val="0"/>
        </w:rPr>
      </w:pPr>
      <w:r w:rsidRPr="00CD2248">
        <w:rPr>
          <w:noProof w:val="0"/>
        </w:rPr>
        <w:tab/>
      </w:r>
      <w:r w:rsidR="00FF2A3F" w:rsidRPr="00CD2248">
        <w:rPr>
          <w:noProof w:val="0"/>
        </w:rPr>
        <w:tab/>
      </w:r>
      <w:r w:rsidR="00603096" w:rsidRPr="00CD2248">
        <w:rPr>
          <w:b/>
          <w:noProof w:val="0"/>
        </w:rPr>
        <w:t>type</w:t>
      </w:r>
      <w:r w:rsidR="00603096" w:rsidRPr="00CD2248">
        <w:rPr>
          <w:noProof w:val="0"/>
        </w:rPr>
        <w:t xml:space="preserve"> </w:t>
      </w:r>
      <w:r w:rsidR="00603096" w:rsidRPr="00CD2248">
        <w:rPr>
          <w:b/>
          <w:noProof w:val="0"/>
        </w:rPr>
        <w:t>union</w:t>
      </w:r>
      <w:r w:rsidR="00603096" w:rsidRPr="00CD2248">
        <w:rPr>
          <w:noProof w:val="0"/>
        </w:rPr>
        <w:t xml:space="preserve"> U2 { </w:t>
      </w:r>
    </w:p>
    <w:p w14:paraId="438194FF" w14:textId="77777777" w:rsidR="00FF2A3F" w:rsidRPr="00CD2248" w:rsidRDefault="00DB1726" w:rsidP="005F6BEE">
      <w:pPr>
        <w:pStyle w:val="PL"/>
        <w:keepNext/>
        <w:rPr>
          <w:noProof w:val="0"/>
        </w:rPr>
      </w:pPr>
      <w:r w:rsidRPr="00CD2248">
        <w:rPr>
          <w:noProof w:val="0"/>
        </w:rPr>
        <w:tab/>
      </w:r>
      <w:r w:rsidR="00FF2A3F" w:rsidRPr="00CD2248">
        <w:rPr>
          <w:noProof w:val="0"/>
        </w:rPr>
        <w:tab/>
      </w:r>
      <w:r w:rsidR="00FF2A3F" w:rsidRPr="00CD2248">
        <w:rPr>
          <w:noProof w:val="0"/>
        </w:rPr>
        <w:tab/>
      </w:r>
      <w:r w:rsidR="00603096" w:rsidRPr="00CD2248">
        <w:rPr>
          <w:b/>
          <w:noProof w:val="0"/>
        </w:rPr>
        <w:t>float</w:t>
      </w:r>
      <w:r w:rsidR="00603096" w:rsidRPr="00CD2248">
        <w:rPr>
          <w:noProof w:val="0"/>
        </w:rPr>
        <w:t xml:space="preserve"> f,</w:t>
      </w:r>
    </w:p>
    <w:p w14:paraId="5D3DC9FC" w14:textId="77777777" w:rsidR="00FF2A3F" w:rsidRPr="00CD2248" w:rsidRDefault="00DB1726" w:rsidP="005F6BEE">
      <w:pPr>
        <w:pStyle w:val="PL"/>
        <w:keepNext/>
        <w:rPr>
          <w:noProof w:val="0"/>
        </w:rPr>
      </w:pPr>
      <w:r w:rsidRPr="00CD2248">
        <w:rPr>
          <w:noProof w:val="0"/>
        </w:rPr>
        <w:tab/>
      </w:r>
      <w:r w:rsidR="00FF2A3F" w:rsidRPr="00CD2248">
        <w:rPr>
          <w:noProof w:val="0"/>
        </w:rPr>
        <w:tab/>
      </w:r>
      <w:r w:rsidR="00FF2A3F" w:rsidRPr="00CD2248">
        <w:rPr>
          <w:noProof w:val="0"/>
        </w:rPr>
        <w:tab/>
      </w:r>
      <w:r w:rsidR="00603096" w:rsidRPr="00CD2248">
        <w:rPr>
          <w:b/>
          <w:noProof w:val="0"/>
        </w:rPr>
        <w:t>integer</w:t>
      </w:r>
      <w:r w:rsidR="00603096" w:rsidRPr="00CD2248">
        <w:rPr>
          <w:noProof w:val="0"/>
        </w:rPr>
        <w:t xml:space="preserve"> i,</w:t>
      </w:r>
    </w:p>
    <w:p w14:paraId="267AB01A" w14:textId="77777777" w:rsidR="00FF2A3F" w:rsidRPr="00CD2248" w:rsidRDefault="00DB1726" w:rsidP="005F6BEE">
      <w:pPr>
        <w:pStyle w:val="PL"/>
        <w:keepNext/>
        <w:rPr>
          <w:noProof w:val="0"/>
        </w:rPr>
      </w:pPr>
      <w:r w:rsidRPr="00CD2248">
        <w:rPr>
          <w:noProof w:val="0"/>
        </w:rPr>
        <w:tab/>
      </w:r>
      <w:r w:rsidR="00FF2A3F" w:rsidRPr="00CD2248">
        <w:rPr>
          <w:noProof w:val="0"/>
        </w:rPr>
        <w:tab/>
      </w:r>
      <w:r w:rsidR="00FF2A3F" w:rsidRPr="00CD2248">
        <w:rPr>
          <w:noProof w:val="0"/>
        </w:rPr>
        <w:tab/>
      </w:r>
      <w:r w:rsidR="00603096" w:rsidRPr="00CD2248">
        <w:rPr>
          <w:b/>
          <w:noProof w:val="0"/>
        </w:rPr>
        <w:t>charstring</w:t>
      </w:r>
      <w:r w:rsidR="00603096" w:rsidRPr="00CD2248">
        <w:rPr>
          <w:noProof w:val="0"/>
        </w:rPr>
        <w:t xml:space="preserve"> cs,</w:t>
      </w:r>
    </w:p>
    <w:p w14:paraId="4BC289F8" w14:textId="77777777" w:rsidR="00FF2A3F" w:rsidRPr="00CD2248" w:rsidRDefault="00DB1726" w:rsidP="00FF2A3F">
      <w:pPr>
        <w:pStyle w:val="PL"/>
        <w:rPr>
          <w:noProof w:val="0"/>
        </w:rPr>
      </w:pPr>
      <w:r w:rsidRPr="00CD2248">
        <w:rPr>
          <w:noProof w:val="0"/>
        </w:rPr>
        <w:tab/>
      </w:r>
      <w:r w:rsidR="00FF2A3F" w:rsidRPr="00CD2248">
        <w:rPr>
          <w:noProof w:val="0"/>
        </w:rPr>
        <w:tab/>
      </w:r>
      <w:r w:rsidR="00FF2A3F" w:rsidRPr="00CD2248">
        <w:rPr>
          <w:noProof w:val="0"/>
        </w:rPr>
        <w:tab/>
      </w:r>
      <w:r w:rsidR="00603096" w:rsidRPr="00CD2248">
        <w:rPr>
          <w:b/>
          <w:noProof w:val="0"/>
        </w:rPr>
        <w:t>octetstring</w:t>
      </w:r>
      <w:r w:rsidR="00603096" w:rsidRPr="00CD2248">
        <w:rPr>
          <w:noProof w:val="0"/>
        </w:rPr>
        <w:t xml:space="preserve"> os</w:t>
      </w:r>
    </w:p>
    <w:p w14:paraId="0133D59A" w14:textId="77777777" w:rsidR="00FF2A3F" w:rsidRPr="00CD2248" w:rsidRDefault="00DB1726" w:rsidP="009E5774">
      <w:pPr>
        <w:pStyle w:val="PL"/>
        <w:rPr>
          <w:noProof w:val="0"/>
        </w:rPr>
      </w:pPr>
      <w:r w:rsidRPr="00CD2248">
        <w:rPr>
          <w:noProof w:val="0"/>
        </w:rPr>
        <w:tab/>
      </w:r>
      <w:r w:rsidR="00FF2A3F" w:rsidRPr="00CD2248">
        <w:rPr>
          <w:noProof w:val="0"/>
        </w:rPr>
        <w:tab/>
      </w:r>
      <w:r w:rsidR="00603096" w:rsidRPr="00CD2248">
        <w:rPr>
          <w:noProof w:val="0"/>
        </w:rPr>
        <w:t>}</w:t>
      </w:r>
    </w:p>
    <w:p w14:paraId="3C9614A4" w14:textId="77777777" w:rsidR="00FF2A3F" w:rsidRPr="00CD2248" w:rsidRDefault="00FF2A3F" w:rsidP="00FF2A3F">
      <w:pPr>
        <w:pStyle w:val="PL"/>
        <w:rPr>
          <w:noProof w:val="0"/>
        </w:rPr>
      </w:pPr>
    </w:p>
    <w:p w14:paraId="64A2AB0C" w14:textId="77777777" w:rsidR="00FF2A3F" w:rsidRPr="00CD2248" w:rsidRDefault="00DB1726" w:rsidP="00FF2A3F">
      <w:pPr>
        <w:pStyle w:val="PL"/>
        <w:rPr>
          <w:noProof w:val="0"/>
        </w:rPr>
      </w:pPr>
      <w:r w:rsidRPr="00CD2248">
        <w:rPr>
          <w:noProof w:val="0"/>
        </w:rPr>
        <w:tab/>
      </w:r>
      <w:r w:rsidR="00FF2A3F" w:rsidRPr="00CD2248">
        <w:rPr>
          <w:noProof w:val="0"/>
        </w:rPr>
        <w:tab/>
      </w:r>
      <w:r w:rsidR="00603096" w:rsidRPr="00CD2248">
        <w:rPr>
          <w:b/>
          <w:noProof w:val="0"/>
        </w:rPr>
        <w:t>type</w:t>
      </w:r>
      <w:r w:rsidR="00603096" w:rsidRPr="00CD2248">
        <w:rPr>
          <w:noProof w:val="0"/>
        </w:rPr>
        <w:t xml:space="preserve"> </w:t>
      </w:r>
      <w:r w:rsidR="00603096" w:rsidRPr="00CD2248">
        <w:rPr>
          <w:b/>
          <w:noProof w:val="0"/>
        </w:rPr>
        <w:t>record</w:t>
      </w:r>
      <w:r w:rsidR="00603096" w:rsidRPr="00CD2248">
        <w:rPr>
          <w:noProof w:val="0"/>
        </w:rPr>
        <w:t xml:space="preserve"> </w:t>
      </w:r>
      <w:r w:rsidR="00603096" w:rsidRPr="00CD2248">
        <w:rPr>
          <w:b/>
          <w:noProof w:val="0"/>
        </w:rPr>
        <w:t>of</w:t>
      </w:r>
      <w:r w:rsidR="00603096" w:rsidRPr="00CD2248">
        <w:rPr>
          <w:noProof w:val="0"/>
        </w:rPr>
        <w:t xml:space="preserve"> U1 RoU1;</w:t>
      </w:r>
    </w:p>
    <w:p w14:paraId="4F88DE00" w14:textId="77777777" w:rsidR="00FF2A3F" w:rsidRPr="00CD2248" w:rsidRDefault="00DB1726" w:rsidP="00FF2A3F">
      <w:pPr>
        <w:pStyle w:val="PL"/>
        <w:rPr>
          <w:noProof w:val="0"/>
        </w:rPr>
      </w:pPr>
      <w:r w:rsidRPr="00CD2248">
        <w:rPr>
          <w:noProof w:val="0"/>
        </w:rPr>
        <w:tab/>
      </w:r>
      <w:r w:rsidR="00FF2A3F" w:rsidRPr="00CD2248">
        <w:rPr>
          <w:noProof w:val="0"/>
        </w:rPr>
        <w:tab/>
      </w:r>
      <w:r w:rsidR="00603096" w:rsidRPr="00CD2248">
        <w:rPr>
          <w:b/>
          <w:noProof w:val="0"/>
        </w:rPr>
        <w:t>type</w:t>
      </w:r>
      <w:r w:rsidR="00603096" w:rsidRPr="00CD2248">
        <w:rPr>
          <w:noProof w:val="0"/>
        </w:rPr>
        <w:t xml:space="preserve"> </w:t>
      </w:r>
      <w:r w:rsidR="00603096" w:rsidRPr="00CD2248">
        <w:rPr>
          <w:b/>
          <w:noProof w:val="0"/>
        </w:rPr>
        <w:t>record</w:t>
      </w:r>
      <w:r w:rsidR="00603096" w:rsidRPr="00CD2248">
        <w:rPr>
          <w:noProof w:val="0"/>
        </w:rPr>
        <w:t xml:space="preserve"> </w:t>
      </w:r>
      <w:r w:rsidR="00603096" w:rsidRPr="00CD2248">
        <w:rPr>
          <w:b/>
          <w:noProof w:val="0"/>
        </w:rPr>
        <w:t>of</w:t>
      </w:r>
      <w:r w:rsidR="00603096" w:rsidRPr="00CD2248">
        <w:rPr>
          <w:noProof w:val="0"/>
        </w:rPr>
        <w:t xml:space="preserve"> U2 RoU2;</w:t>
      </w:r>
    </w:p>
    <w:p w14:paraId="50B97C64" w14:textId="77777777" w:rsidR="00FF2A3F" w:rsidRPr="00CD2248" w:rsidRDefault="00FF2A3F" w:rsidP="00FF2A3F">
      <w:pPr>
        <w:pStyle w:val="PL"/>
        <w:rPr>
          <w:noProof w:val="0"/>
        </w:rPr>
      </w:pPr>
    </w:p>
    <w:p w14:paraId="76E5F2B9" w14:textId="77777777" w:rsidR="00FF2A3F" w:rsidRPr="00CD2248" w:rsidRDefault="00DB1726" w:rsidP="00FF2A3F">
      <w:pPr>
        <w:pStyle w:val="PL"/>
        <w:rPr>
          <w:noProof w:val="0"/>
        </w:rPr>
      </w:pPr>
      <w:r w:rsidRPr="00CD2248">
        <w:rPr>
          <w:noProof w:val="0"/>
        </w:rPr>
        <w:tab/>
      </w:r>
      <w:r w:rsidR="00FF2A3F" w:rsidRPr="00CD2248">
        <w:rPr>
          <w:noProof w:val="0"/>
        </w:rPr>
        <w:tab/>
      </w:r>
      <w:r w:rsidR="007B45C6" w:rsidRPr="00CD2248">
        <w:rPr>
          <w:b/>
          <w:noProof w:val="0"/>
        </w:rPr>
        <w:t>const</w:t>
      </w:r>
      <w:r w:rsidR="007B45C6" w:rsidRPr="00CD2248">
        <w:rPr>
          <w:noProof w:val="0"/>
        </w:rPr>
        <w:t xml:space="preserve"> </w:t>
      </w:r>
      <w:r w:rsidR="00603096" w:rsidRPr="00CD2248">
        <w:rPr>
          <w:noProof w:val="0"/>
        </w:rPr>
        <w:t xml:space="preserve">RoU1 </w:t>
      </w:r>
      <w:r w:rsidR="00354946" w:rsidRPr="00CD2248">
        <w:rPr>
          <w:noProof w:val="0"/>
        </w:rPr>
        <w:t>c</w:t>
      </w:r>
      <w:r w:rsidR="00603096" w:rsidRPr="00CD2248">
        <w:rPr>
          <w:noProof w:val="0"/>
        </w:rPr>
        <w:t xml:space="preserve">_rou1 := { { i := 10 }, { f := 6.4 }, { os := </w:t>
      </w:r>
      <w:r w:rsidRPr="00CD2248">
        <w:rPr>
          <w:rFonts w:cs="Courier New"/>
          <w:noProof w:val="0"/>
        </w:rPr>
        <w:t>'</w:t>
      </w:r>
      <w:r w:rsidR="00603096" w:rsidRPr="00CD2248">
        <w:rPr>
          <w:noProof w:val="0"/>
        </w:rPr>
        <w:t>1ED5</w:t>
      </w:r>
      <w:r w:rsidRPr="00CD2248">
        <w:rPr>
          <w:rFonts w:cs="Courier New"/>
          <w:noProof w:val="0"/>
        </w:rPr>
        <w:t>'</w:t>
      </w:r>
      <w:r w:rsidR="00603096" w:rsidRPr="00CD2248">
        <w:rPr>
          <w:noProof w:val="0"/>
        </w:rPr>
        <w:t xml:space="preserve">O }, { cs := </w:t>
      </w:r>
      <w:r w:rsidRPr="00CD2248">
        <w:rPr>
          <w:rFonts w:cs="Courier New"/>
          <w:noProof w:val="0"/>
        </w:rPr>
        <w:t>"</w:t>
      </w:r>
      <w:r w:rsidR="00603096" w:rsidRPr="00CD2248">
        <w:rPr>
          <w:noProof w:val="0"/>
        </w:rPr>
        <w:t>hello</w:t>
      </w:r>
      <w:r w:rsidRPr="00CD2248">
        <w:rPr>
          <w:rFonts w:cs="Courier New"/>
          <w:noProof w:val="0"/>
        </w:rPr>
        <w:t>"</w:t>
      </w:r>
      <w:r w:rsidR="00603096" w:rsidRPr="00CD2248">
        <w:rPr>
          <w:noProof w:val="0"/>
        </w:rPr>
        <w:t xml:space="preserve"> } };</w:t>
      </w:r>
    </w:p>
    <w:p w14:paraId="6E9DA0B6" w14:textId="77777777" w:rsidR="00FF2A3F" w:rsidRPr="00CD2248" w:rsidRDefault="00DB1726" w:rsidP="00FF2A3F">
      <w:pPr>
        <w:pStyle w:val="PL"/>
        <w:rPr>
          <w:noProof w:val="0"/>
        </w:rPr>
      </w:pPr>
      <w:r w:rsidRPr="00CD2248">
        <w:rPr>
          <w:noProof w:val="0"/>
        </w:rPr>
        <w:tab/>
      </w:r>
      <w:r w:rsidR="00FF2A3F" w:rsidRPr="00CD2248">
        <w:rPr>
          <w:noProof w:val="0"/>
        </w:rPr>
        <w:tab/>
      </w:r>
      <w:r w:rsidR="007B45C6" w:rsidRPr="00CD2248">
        <w:rPr>
          <w:b/>
          <w:noProof w:val="0"/>
        </w:rPr>
        <w:t>const</w:t>
      </w:r>
      <w:r w:rsidR="007B45C6" w:rsidRPr="00CD2248">
        <w:rPr>
          <w:noProof w:val="0"/>
        </w:rPr>
        <w:t xml:space="preserve"> </w:t>
      </w:r>
      <w:r w:rsidR="00603096" w:rsidRPr="00CD2248">
        <w:rPr>
          <w:noProof w:val="0"/>
        </w:rPr>
        <w:t xml:space="preserve">RoU2 </w:t>
      </w:r>
      <w:r w:rsidR="00354946" w:rsidRPr="00CD2248">
        <w:rPr>
          <w:noProof w:val="0"/>
        </w:rPr>
        <w:t>c</w:t>
      </w:r>
      <w:r w:rsidR="00603096" w:rsidRPr="00CD2248">
        <w:rPr>
          <w:noProof w:val="0"/>
        </w:rPr>
        <w:t xml:space="preserve">_rou2 := { { i := 10 }, { f := 6.4 }, { os := </w:t>
      </w:r>
      <w:r w:rsidRPr="00CD2248">
        <w:rPr>
          <w:rFonts w:cs="Courier New"/>
          <w:noProof w:val="0"/>
        </w:rPr>
        <w:t>'</w:t>
      </w:r>
      <w:r w:rsidR="00603096" w:rsidRPr="00CD2248">
        <w:rPr>
          <w:noProof w:val="0"/>
        </w:rPr>
        <w:t>1ED5</w:t>
      </w:r>
      <w:r w:rsidRPr="00CD2248">
        <w:rPr>
          <w:rFonts w:cs="Courier New"/>
          <w:noProof w:val="0"/>
        </w:rPr>
        <w:t>'</w:t>
      </w:r>
      <w:r w:rsidR="00603096" w:rsidRPr="00CD2248">
        <w:rPr>
          <w:noProof w:val="0"/>
        </w:rPr>
        <w:t xml:space="preserve">O }, { cs := </w:t>
      </w:r>
      <w:r w:rsidRPr="00CD2248">
        <w:rPr>
          <w:rFonts w:cs="Courier New"/>
          <w:noProof w:val="0"/>
        </w:rPr>
        <w:t>"</w:t>
      </w:r>
      <w:r w:rsidR="00603096" w:rsidRPr="00CD2248">
        <w:rPr>
          <w:noProof w:val="0"/>
        </w:rPr>
        <w:t>hello</w:t>
      </w:r>
      <w:r w:rsidRPr="00CD2248">
        <w:rPr>
          <w:rFonts w:cs="Courier New"/>
          <w:noProof w:val="0"/>
        </w:rPr>
        <w:t>"</w:t>
      </w:r>
      <w:r w:rsidR="00603096" w:rsidRPr="00CD2248">
        <w:rPr>
          <w:noProof w:val="0"/>
        </w:rPr>
        <w:t xml:space="preserve"> } };</w:t>
      </w:r>
    </w:p>
    <w:p w14:paraId="302B498C" w14:textId="77777777" w:rsidR="00FF2A3F" w:rsidRPr="00CD2248" w:rsidRDefault="00255805" w:rsidP="00FF2A3F">
      <w:pPr>
        <w:pStyle w:val="PL"/>
        <w:rPr>
          <w:noProof w:val="0"/>
        </w:rPr>
      </w:pPr>
      <w:r w:rsidRPr="00CD2248">
        <w:rPr>
          <w:noProof w:val="0"/>
        </w:rPr>
        <w:tab/>
        <w:t>}</w:t>
      </w:r>
      <w:r w:rsidR="007E240C" w:rsidRPr="00CD2248">
        <w:rPr>
          <w:noProof w:val="0"/>
        </w:rPr>
        <w:t xml:space="preserve"> </w:t>
      </w:r>
      <w:r w:rsidR="007E240C" w:rsidRPr="00CD2248">
        <w:rPr>
          <w:b/>
          <w:noProof w:val="0"/>
        </w:rPr>
        <w:t>with</w:t>
      </w:r>
      <w:r w:rsidR="007E240C" w:rsidRPr="00CD2248">
        <w:rPr>
          <w:noProof w:val="0"/>
        </w:rPr>
        <w:t xml:space="preserve"> { </w:t>
      </w:r>
      <w:r w:rsidR="007E240C" w:rsidRPr="00CD2248">
        <w:rPr>
          <w:b/>
          <w:noProof w:val="0"/>
        </w:rPr>
        <w:t>encode</w:t>
      </w:r>
      <w:r w:rsidR="007E240C" w:rsidRPr="00CD2248">
        <w:rPr>
          <w:noProof w:val="0"/>
        </w:rPr>
        <w:t xml:space="preserve"> </w:t>
      </w:r>
      <w:r w:rsidR="007E240C" w:rsidRPr="00CD2248">
        <w:rPr>
          <w:rFonts w:cs="Courier New"/>
          <w:noProof w:val="0"/>
        </w:rPr>
        <w:t xml:space="preserve">"JSON"; </w:t>
      </w:r>
      <w:r w:rsidR="007E240C" w:rsidRPr="00CD2248">
        <w:rPr>
          <w:rFonts w:cs="Courier New"/>
          <w:b/>
          <w:noProof w:val="0"/>
        </w:rPr>
        <w:t>variant</w:t>
      </w:r>
      <w:r w:rsidR="007E240C" w:rsidRPr="00CD2248">
        <w:rPr>
          <w:rFonts w:cs="Courier New"/>
          <w:noProof w:val="0"/>
        </w:rPr>
        <w:t xml:space="preserve"> "noType"; </w:t>
      </w:r>
      <w:r w:rsidR="007E240C" w:rsidRPr="00CD2248">
        <w:rPr>
          <w:rFonts w:cs="Courier New"/>
          <w:b/>
          <w:noProof w:val="0"/>
        </w:rPr>
        <w:t>variant</w:t>
      </w:r>
      <w:r w:rsidR="007E240C" w:rsidRPr="00CD2248">
        <w:rPr>
          <w:rFonts w:cs="Courier New"/>
          <w:noProof w:val="0"/>
        </w:rPr>
        <w:t xml:space="preserve"> "asValue"</w:t>
      </w:r>
      <w:r w:rsidR="007E240C" w:rsidRPr="00CD2248">
        <w:rPr>
          <w:noProof w:val="0"/>
        </w:rPr>
        <w:t xml:space="preserve"> }</w:t>
      </w:r>
    </w:p>
    <w:p w14:paraId="07B15B33" w14:textId="77777777" w:rsidR="00255805" w:rsidRPr="00CD2248" w:rsidRDefault="00255805" w:rsidP="00FF2A3F">
      <w:pPr>
        <w:pStyle w:val="PL"/>
        <w:rPr>
          <w:noProof w:val="0"/>
        </w:rPr>
      </w:pPr>
    </w:p>
    <w:p w14:paraId="3A04771D" w14:textId="77777777" w:rsidR="00354946" w:rsidRPr="00CD2248" w:rsidRDefault="00354946" w:rsidP="00354946">
      <w:pPr>
        <w:rPr>
          <w:i/>
        </w:rPr>
      </w:pPr>
      <w:r w:rsidRPr="00CD2248">
        <w:rPr>
          <w:i/>
        </w:rPr>
        <w:tab/>
        <w:t>Both c_rou1 and c_rou2 will be represented in JSON e.g. as:</w:t>
      </w:r>
    </w:p>
    <w:p w14:paraId="585A673B" w14:textId="77777777" w:rsidR="00FF2A3F" w:rsidRPr="00CD2248" w:rsidRDefault="00FF2A3F" w:rsidP="00FF2A3F">
      <w:pPr>
        <w:pStyle w:val="PL"/>
        <w:rPr>
          <w:noProof w:val="0"/>
        </w:rPr>
      </w:pPr>
      <w:r w:rsidRPr="00CD2248">
        <w:rPr>
          <w:noProof w:val="0"/>
        </w:rPr>
        <w:tab/>
      </w:r>
      <w:r w:rsidR="00603096" w:rsidRPr="00CD2248">
        <w:rPr>
          <w:noProof w:val="0"/>
        </w:rPr>
        <w:t>[10,6.4,</w:t>
      </w:r>
      <w:r w:rsidRPr="00CD2248">
        <w:rPr>
          <w:noProof w:val="0"/>
        </w:rPr>
        <w:t>”</w:t>
      </w:r>
      <w:r w:rsidR="00603096" w:rsidRPr="00CD2248">
        <w:rPr>
          <w:noProof w:val="0"/>
        </w:rPr>
        <w:t>1ED5”,</w:t>
      </w:r>
      <w:r w:rsidRPr="00CD2248">
        <w:rPr>
          <w:noProof w:val="0"/>
        </w:rPr>
        <w:t>”</w:t>
      </w:r>
      <w:r w:rsidR="00603096" w:rsidRPr="00CD2248">
        <w:rPr>
          <w:noProof w:val="0"/>
        </w:rPr>
        <w:t>hello”]</w:t>
      </w:r>
    </w:p>
    <w:p w14:paraId="1F371827" w14:textId="77777777" w:rsidR="00354946" w:rsidRPr="00CD2248" w:rsidRDefault="00354946" w:rsidP="00FF2A3F">
      <w:pPr>
        <w:pStyle w:val="PL"/>
        <w:rPr>
          <w:noProof w:val="0"/>
        </w:rPr>
      </w:pPr>
    </w:p>
    <w:p w14:paraId="1FA66237" w14:textId="77777777" w:rsidR="00423A88" w:rsidRPr="00CD2248" w:rsidRDefault="00FF2A3F" w:rsidP="009E5774">
      <w:pPr>
        <w:ind w:left="285" w:hanging="285"/>
      </w:pPr>
      <w:r w:rsidRPr="00CD2248">
        <w:rPr>
          <w:i/>
        </w:rPr>
        <w:tab/>
      </w:r>
      <w:r w:rsidR="00423A88" w:rsidRPr="00CD2248">
        <w:rPr>
          <w:i/>
        </w:rPr>
        <w:t>The above JSON array will be converted into the same value as c_rou1, when processed as type RoU1, however it will be converted into a value, different from c_rou2, when processed as RoU2: the float field will absorb both numbers and the charstring field will absorb both strings</w:t>
      </w:r>
      <w:r w:rsidR="00982CCC" w:rsidRPr="00CD2248">
        <w:rPr>
          <w:i/>
        </w:rPr>
        <w:t xml:space="preserve"> and</w:t>
      </w:r>
      <w:r w:rsidR="00423A88" w:rsidRPr="00CD2248">
        <w:rPr>
          <w:i/>
        </w:rPr>
        <w:t xml:space="preserve"> the resulted TTCN-3 value will be:</w:t>
      </w:r>
    </w:p>
    <w:p w14:paraId="4D12ADD9" w14:textId="77777777" w:rsidR="00603096" w:rsidRPr="00CD2248" w:rsidRDefault="00423A88" w:rsidP="00FF2A3F">
      <w:pPr>
        <w:pStyle w:val="PL"/>
        <w:rPr>
          <w:noProof w:val="0"/>
        </w:rPr>
      </w:pPr>
      <w:r w:rsidRPr="00CD2248">
        <w:rPr>
          <w:noProof w:val="0"/>
        </w:rPr>
        <w:tab/>
      </w:r>
      <w:r w:rsidR="00603096" w:rsidRPr="00CD2248">
        <w:rPr>
          <w:noProof w:val="0"/>
        </w:rPr>
        <w:t xml:space="preserve">{ { f := 10.0 }, { f := 6.4 }, { cs := </w:t>
      </w:r>
      <w:r w:rsidR="00CD25F1" w:rsidRPr="00CD2248">
        <w:rPr>
          <w:rFonts w:cs="Courier New"/>
          <w:noProof w:val="0"/>
        </w:rPr>
        <w:t>"</w:t>
      </w:r>
      <w:r w:rsidR="00603096" w:rsidRPr="00CD2248">
        <w:rPr>
          <w:noProof w:val="0"/>
        </w:rPr>
        <w:t>1ED5</w:t>
      </w:r>
      <w:r w:rsidR="00CD25F1" w:rsidRPr="00CD2248">
        <w:rPr>
          <w:rFonts w:cs="Courier New"/>
          <w:noProof w:val="0"/>
        </w:rPr>
        <w:t>"</w:t>
      </w:r>
      <w:r w:rsidR="00603096" w:rsidRPr="00CD2248">
        <w:rPr>
          <w:noProof w:val="0"/>
        </w:rPr>
        <w:t xml:space="preserve"> },  { cs := </w:t>
      </w:r>
      <w:r w:rsidR="00CD25F1" w:rsidRPr="00CD2248">
        <w:rPr>
          <w:rFonts w:cs="Courier New"/>
          <w:noProof w:val="0"/>
        </w:rPr>
        <w:t>"</w:t>
      </w:r>
      <w:r w:rsidR="00603096" w:rsidRPr="00CD2248">
        <w:rPr>
          <w:noProof w:val="0"/>
        </w:rPr>
        <w:t>hello</w:t>
      </w:r>
      <w:r w:rsidR="00CD25F1" w:rsidRPr="00CD2248">
        <w:rPr>
          <w:rFonts w:cs="Courier New"/>
          <w:noProof w:val="0"/>
        </w:rPr>
        <w:t>"</w:t>
      </w:r>
      <w:r w:rsidR="00603096" w:rsidRPr="00CD2248">
        <w:rPr>
          <w:noProof w:val="0"/>
        </w:rPr>
        <w:t xml:space="preserve"> } };</w:t>
      </w:r>
    </w:p>
    <w:p w14:paraId="60A43DD0" w14:textId="77777777" w:rsidR="00D61E01" w:rsidRPr="00CD2248" w:rsidRDefault="00D61E01" w:rsidP="00487346">
      <w:pPr>
        <w:pStyle w:val="PL"/>
        <w:rPr>
          <w:noProof w:val="0"/>
        </w:rPr>
      </w:pPr>
    </w:p>
    <w:p w14:paraId="17E4488E" w14:textId="77777777" w:rsidR="006E037A" w:rsidRPr="00CD2248" w:rsidRDefault="006E037A" w:rsidP="00487346">
      <w:pPr>
        <w:pStyle w:val="Heading3"/>
      </w:pPr>
      <w:bookmarkStart w:id="94" w:name="clause_JSONTypes_Objid"/>
      <w:bookmarkStart w:id="95" w:name="_Toc73353925"/>
      <w:r w:rsidRPr="00CD2248">
        <w:t>7.2.11</w:t>
      </w:r>
      <w:bookmarkEnd w:id="94"/>
      <w:r w:rsidRPr="00CD2248">
        <w:tab/>
        <w:t>Object Identifiers</w:t>
      </w:r>
      <w:bookmarkEnd w:id="95"/>
    </w:p>
    <w:p w14:paraId="2BC029F5" w14:textId="01C9E7A4" w:rsidR="006E037A" w:rsidRPr="00CD2248" w:rsidRDefault="006E037A" w:rsidP="006E037A">
      <w:r w:rsidRPr="00CD2248">
        <w:t xml:space="preserve">This clause shall be supported only if </w:t>
      </w:r>
      <w:r w:rsidR="00C71A4B" w:rsidRPr="00CD2248">
        <w:t>using</w:t>
      </w:r>
      <w:r w:rsidRPr="00CD2248">
        <w:t xml:space="preserve"> ASN.1 </w:t>
      </w:r>
      <w:r w:rsidR="00C71A4B" w:rsidRPr="00CD2248">
        <w:t>with</w:t>
      </w:r>
      <w:r w:rsidRPr="00CD2248">
        <w:t xml:space="preserve"> TTCN-3, i.e. </w:t>
      </w:r>
      <w:r w:rsidR="009F0433" w:rsidRPr="00CD2248">
        <w:t>ETSI ES 201 873-7</w:t>
      </w:r>
      <w:r w:rsidRPr="00CD2248">
        <w:t xml:space="preserve"> [</w:t>
      </w:r>
      <w:r w:rsidRPr="00CD2248">
        <w:fldChar w:fldCharType="begin"/>
      </w:r>
      <w:r w:rsidRPr="00CD2248">
        <w:instrText xml:space="preserve"> REF REF_ES201873_7 \h  \* MERGEFORMAT </w:instrText>
      </w:r>
      <w:r w:rsidRPr="00CD2248">
        <w:fldChar w:fldCharType="separate"/>
      </w:r>
      <w:r w:rsidR="00F91E52" w:rsidRPr="00CD2248">
        <w:t>5</w:t>
      </w:r>
      <w:r w:rsidRPr="00CD2248">
        <w:fldChar w:fldCharType="end"/>
      </w:r>
      <w:r w:rsidR="00C71A4B" w:rsidRPr="00CD2248">
        <w:t>]</w:t>
      </w:r>
      <w:r w:rsidRPr="00CD2248">
        <w:t xml:space="preserve"> is supported.</w:t>
      </w:r>
    </w:p>
    <w:p w14:paraId="06166297" w14:textId="1A274078" w:rsidR="006E037A" w:rsidRPr="00CD2248" w:rsidRDefault="006E037A" w:rsidP="006E037A">
      <w:r w:rsidRPr="00CD2248">
        <w:t xml:space="preserve">TTCN-3 </w:t>
      </w:r>
      <w:r w:rsidRPr="00CD2248">
        <w:rPr>
          <w:b/>
        </w:rPr>
        <w:t>objid</w:t>
      </w:r>
      <w:r w:rsidRPr="00CD2248">
        <w:t xml:space="preserve"> values shall be </w:t>
      </w:r>
      <w:r w:rsidR="00A91E13" w:rsidRPr="00CD2248">
        <w:t xml:space="preserve">encoded </w:t>
      </w:r>
      <w:r w:rsidRPr="00CD2248">
        <w:t xml:space="preserve">in JSON as </w:t>
      </w:r>
      <w:r w:rsidRPr="00CD2248">
        <w:rPr>
          <w:rFonts w:ascii="Courier New" w:hAnsi="Courier New" w:cs="Courier New"/>
          <w:b/>
        </w:rPr>
        <w:t>JSON</w:t>
      </w:r>
      <w:r w:rsidRPr="00CD2248">
        <w:t>.</w:t>
      </w:r>
      <w:r w:rsidRPr="00CD2248">
        <w:rPr>
          <w:rFonts w:ascii="Courier New" w:hAnsi="Courier New" w:cs="Courier New"/>
          <w:b/>
        </w:rPr>
        <w:t>String</w:t>
      </w:r>
      <w:r w:rsidRPr="00CD2248">
        <w:rPr>
          <w:b/>
        </w:rPr>
        <w:t>-</w:t>
      </w:r>
      <w:r w:rsidRPr="00CD2248">
        <w:t xml:space="preserve">s (see clause </w:t>
      </w:r>
      <w:r w:rsidRPr="00CD2248">
        <w:fldChar w:fldCharType="begin"/>
      </w:r>
      <w:r w:rsidRPr="00CD2248">
        <w:instrText xml:space="preserve"> REF clause_JSONTypes_String \h  \* MERGEFORMAT </w:instrText>
      </w:r>
      <w:r w:rsidRPr="00CD2248">
        <w:fldChar w:fldCharType="separate"/>
      </w:r>
      <w:r w:rsidR="00F91E52" w:rsidRPr="00CD2248">
        <w:rPr>
          <w:rStyle w:val="Heading2Char1"/>
          <w:rFonts w:ascii="Times New Roman" w:hAnsi="Times New Roman"/>
          <w:kern w:val="0"/>
          <w:sz w:val="20"/>
          <w:lang w:val="en-GB" w:eastAsia="x-none"/>
        </w:rPr>
        <w:t>6.4.2</w:t>
      </w:r>
      <w:r w:rsidRPr="00CD2248">
        <w:fldChar w:fldCharType="end"/>
      </w:r>
      <w:r w:rsidRPr="00CD2248">
        <w:t xml:space="preserve">) containing the </w:t>
      </w:r>
      <w:r w:rsidR="002C5B08" w:rsidRPr="00CD2248">
        <w:t>number forms of the object identifier components, separated by dot (char(U2E)) characters without whitespace character between the digits and the dots</w:t>
      </w:r>
      <w:r w:rsidRPr="00CD2248">
        <w:t>.</w:t>
      </w:r>
    </w:p>
    <w:p w14:paraId="23D0F261" w14:textId="77777777" w:rsidR="006E037A" w:rsidRPr="00CD2248" w:rsidRDefault="006E037A" w:rsidP="0036481D">
      <w:pPr>
        <w:pStyle w:val="EX"/>
        <w:keepNext/>
      </w:pPr>
      <w:r w:rsidRPr="00CD2248">
        <w:t>EXAMPLE:</w:t>
      </w:r>
    </w:p>
    <w:p w14:paraId="21EF3D92" w14:textId="77777777" w:rsidR="006E037A" w:rsidRPr="00CD2248" w:rsidRDefault="006E037A" w:rsidP="0036481D">
      <w:pPr>
        <w:keepNext/>
        <w:keepLines/>
        <w:rPr>
          <w:i/>
        </w:rPr>
      </w:pPr>
      <w:r w:rsidRPr="00CD2248">
        <w:rPr>
          <w:i/>
        </w:rPr>
        <w:tab/>
        <w:t>The TTCN-3 value</w:t>
      </w:r>
      <w:r w:rsidR="00C845B4" w:rsidRPr="00CD2248">
        <w:rPr>
          <w:i/>
        </w:rPr>
        <w:t>s</w:t>
      </w:r>
      <w:r w:rsidRPr="00CD2248">
        <w:rPr>
          <w:i/>
        </w:rPr>
        <w:t>:</w:t>
      </w:r>
    </w:p>
    <w:p w14:paraId="7219C4B5" w14:textId="77777777" w:rsidR="003C5B0E" w:rsidRPr="00CD2248" w:rsidRDefault="003C5B0E" w:rsidP="005F6BEE">
      <w:pPr>
        <w:pStyle w:val="PL"/>
        <w:rPr>
          <w:noProof w:val="0"/>
          <w:lang w:eastAsia="zh-TW"/>
        </w:rPr>
      </w:pPr>
      <w:r w:rsidRPr="00CD2248">
        <w:rPr>
          <w:noProof w:val="0"/>
        </w:rPr>
        <w:tab/>
      </w:r>
      <w:r w:rsidRPr="00CD2248">
        <w:rPr>
          <w:b/>
          <w:bCs/>
          <w:noProof w:val="0"/>
          <w:color w:val="000000"/>
          <w:lang w:eastAsia="zh-TW"/>
        </w:rPr>
        <w:t>const</w:t>
      </w:r>
      <w:r w:rsidRPr="00CD2248">
        <w:rPr>
          <w:noProof w:val="0"/>
          <w:color w:val="000000"/>
          <w:lang w:eastAsia="zh-TW"/>
        </w:rPr>
        <w:t xml:space="preserve"> </w:t>
      </w:r>
      <w:r w:rsidRPr="00CD2248">
        <w:rPr>
          <w:noProof w:val="0"/>
          <w:lang w:eastAsia="zh-TW"/>
        </w:rPr>
        <w:t>objid</w:t>
      </w:r>
      <w:r w:rsidRPr="00CD2248">
        <w:rPr>
          <w:noProof w:val="0"/>
          <w:color w:val="000000"/>
          <w:lang w:eastAsia="zh-TW"/>
        </w:rPr>
        <w:t xml:space="preserve"> </w:t>
      </w:r>
      <w:r w:rsidRPr="00CD2248">
        <w:rPr>
          <w:noProof w:val="0"/>
          <w:lang w:eastAsia="zh-TW"/>
        </w:rPr>
        <w:t>c_objid</w:t>
      </w:r>
      <w:r w:rsidRPr="00CD2248">
        <w:rPr>
          <w:noProof w:val="0"/>
          <w:color w:val="000000"/>
          <w:lang w:eastAsia="zh-TW"/>
        </w:rPr>
        <w:t xml:space="preserve"> := </w:t>
      </w:r>
      <w:r w:rsidRPr="00CD2248">
        <w:rPr>
          <w:b/>
          <w:bCs/>
          <w:noProof w:val="0"/>
          <w:lang w:eastAsia="zh-TW"/>
        </w:rPr>
        <w:t>objid</w:t>
      </w:r>
      <w:r w:rsidRPr="00CD2248">
        <w:rPr>
          <w:noProof w:val="0"/>
          <w:color w:val="000000"/>
          <w:lang w:eastAsia="zh-TW"/>
        </w:rPr>
        <w:t xml:space="preserve">{ </w:t>
      </w:r>
      <w:r w:rsidRPr="00CD2248">
        <w:rPr>
          <w:noProof w:val="0"/>
          <w:lang w:eastAsia="zh-TW"/>
        </w:rPr>
        <w:t>joint_iso_itu_t</w:t>
      </w:r>
      <w:r w:rsidRPr="00CD2248">
        <w:rPr>
          <w:noProof w:val="0"/>
          <w:color w:val="000000"/>
          <w:lang w:eastAsia="zh-TW"/>
        </w:rPr>
        <w:t xml:space="preserve"> </w:t>
      </w:r>
      <w:r w:rsidRPr="00CD2248">
        <w:rPr>
          <w:noProof w:val="0"/>
          <w:lang w:eastAsia="zh-TW"/>
        </w:rPr>
        <w:t>remote_operations</w:t>
      </w:r>
      <w:r w:rsidRPr="00CD2248">
        <w:rPr>
          <w:noProof w:val="0"/>
          <w:color w:val="000000"/>
          <w:lang w:eastAsia="zh-TW"/>
        </w:rPr>
        <w:t xml:space="preserve">(4) </w:t>
      </w:r>
      <w:r w:rsidRPr="00CD2248">
        <w:rPr>
          <w:noProof w:val="0"/>
          <w:lang w:eastAsia="zh-TW"/>
        </w:rPr>
        <w:t>informationObjects</w:t>
      </w:r>
      <w:r w:rsidRPr="00CD2248">
        <w:rPr>
          <w:noProof w:val="0"/>
          <w:color w:val="000000"/>
          <w:lang w:eastAsia="zh-TW"/>
        </w:rPr>
        <w:t>(5)</w:t>
      </w:r>
      <w:r w:rsidRPr="00CD2248">
        <w:rPr>
          <w:noProof w:val="0"/>
          <w:color w:val="000000"/>
          <w:lang w:eastAsia="zh-TW"/>
        </w:rPr>
        <w:br/>
      </w:r>
      <w:r w:rsidRPr="00CD2248">
        <w:rPr>
          <w:noProof w:val="0"/>
        </w:rPr>
        <w:tab/>
      </w:r>
      <w:r w:rsidRPr="00CD2248">
        <w:rPr>
          <w:noProof w:val="0"/>
        </w:rPr>
        <w:tab/>
      </w:r>
      <w:r w:rsidRPr="00CD2248">
        <w:rPr>
          <w:noProof w:val="0"/>
        </w:rPr>
        <w:tab/>
      </w:r>
      <w:r w:rsidRPr="00CD2248">
        <w:rPr>
          <w:noProof w:val="0"/>
        </w:rPr>
        <w:tab/>
      </w:r>
      <w:r w:rsidRPr="00CD2248">
        <w:rPr>
          <w:noProof w:val="0"/>
        </w:rPr>
        <w:tab/>
      </w:r>
      <w:r w:rsidRPr="00CD2248">
        <w:rPr>
          <w:noProof w:val="0"/>
        </w:rPr>
        <w:tab/>
      </w:r>
      <w:r w:rsidRPr="00CD2248">
        <w:rPr>
          <w:noProof w:val="0"/>
        </w:rPr>
        <w:tab/>
      </w:r>
      <w:r w:rsidRPr="00CD2248">
        <w:rPr>
          <w:noProof w:val="0"/>
        </w:rPr>
        <w:tab/>
      </w:r>
      <w:r w:rsidRPr="00CD2248">
        <w:rPr>
          <w:noProof w:val="0"/>
        </w:rPr>
        <w:tab/>
      </w:r>
      <w:r w:rsidRPr="00CD2248">
        <w:rPr>
          <w:noProof w:val="0"/>
        </w:rPr>
        <w:tab/>
      </w:r>
      <w:r w:rsidRPr="00CD2248">
        <w:rPr>
          <w:noProof w:val="0"/>
        </w:rPr>
        <w:tab/>
        <w:t xml:space="preserve"> </w:t>
      </w:r>
      <w:r w:rsidRPr="00CD2248">
        <w:rPr>
          <w:noProof w:val="0"/>
          <w:color w:val="000000"/>
          <w:lang w:eastAsia="zh-TW"/>
        </w:rPr>
        <w:t xml:space="preserve"> </w:t>
      </w:r>
      <w:r w:rsidRPr="00CD2248">
        <w:rPr>
          <w:noProof w:val="0"/>
          <w:lang w:eastAsia="zh-TW"/>
        </w:rPr>
        <w:t>version1</w:t>
      </w:r>
      <w:r w:rsidRPr="00CD2248">
        <w:rPr>
          <w:noProof w:val="0"/>
          <w:color w:val="000000"/>
          <w:lang w:eastAsia="zh-TW"/>
        </w:rPr>
        <w:t>(0) };</w:t>
      </w:r>
    </w:p>
    <w:p w14:paraId="619C3635" w14:textId="77777777" w:rsidR="006E037A" w:rsidRPr="00CD2248" w:rsidRDefault="006E037A" w:rsidP="006E037A">
      <w:pPr>
        <w:pStyle w:val="PL"/>
        <w:rPr>
          <w:rFonts w:cs="Courier New"/>
          <w:noProof w:val="0"/>
        </w:rPr>
      </w:pPr>
    </w:p>
    <w:p w14:paraId="40D8832B" w14:textId="77777777" w:rsidR="006E037A" w:rsidRPr="00CD2248" w:rsidRDefault="006E037A" w:rsidP="006E037A">
      <w:pPr>
        <w:rPr>
          <w:i/>
        </w:rPr>
      </w:pPr>
      <w:r w:rsidRPr="00CD2248">
        <w:rPr>
          <w:i/>
        </w:rPr>
        <w:tab/>
        <w:t>Will be transformed to the JSON value:</w:t>
      </w:r>
    </w:p>
    <w:p w14:paraId="4D2CE262" w14:textId="77777777" w:rsidR="006E037A" w:rsidRPr="00CD2248" w:rsidRDefault="006E037A" w:rsidP="006E037A">
      <w:pPr>
        <w:pStyle w:val="PL"/>
        <w:rPr>
          <w:rFonts w:cs="Courier New"/>
          <w:noProof w:val="0"/>
        </w:rPr>
      </w:pPr>
      <w:r w:rsidRPr="00CD2248">
        <w:rPr>
          <w:noProof w:val="0"/>
        </w:rPr>
        <w:tab/>
        <w:t xml:space="preserve">{ </w:t>
      </w:r>
      <w:r w:rsidRPr="00CD2248">
        <w:rPr>
          <w:rFonts w:cs="Courier New"/>
          <w:noProof w:val="0"/>
        </w:rPr>
        <w:t>"</w:t>
      </w:r>
      <w:r w:rsidR="00F34550" w:rsidRPr="00CD2248">
        <w:rPr>
          <w:noProof w:val="0"/>
        </w:rPr>
        <w:t>objid</w:t>
      </w:r>
      <w:r w:rsidRPr="00CD2248">
        <w:rPr>
          <w:rFonts w:cs="Courier New"/>
          <w:noProof w:val="0"/>
        </w:rPr>
        <w:t>" : "</w:t>
      </w:r>
      <w:r w:rsidR="003C5B0E" w:rsidRPr="00CD2248">
        <w:rPr>
          <w:rFonts w:cs="Courier New"/>
          <w:noProof w:val="0"/>
        </w:rPr>
        <w:t>2.4.5.0</w:t>
      </w:r>
      <w:r w:rsidRPr="00CD2248">
        <w:rPr>
          <w:rFonts w:cs="Courier New"/>
          <w:noProof w:val="0"/>
        </w:rPr>
        <w:t>" }</w:t>
      </w:r>
    </w:p>
    <w:p w14:paraId="4DF5BAAB" w14:textId="77777777" w:rsidR="006E037A" w:rsidRPr="00CD2248" w:rsidRDefault="006E037A" w:rsidP="00487346">
      <w:pPr>
        <w:pStyle w:val="PL"/>
        <w:rPr>
          <w:noProof w:val="0"/>
        </w:rPr>
      </w:pPr>
    </w:p>
    <w:p w14:paraId="67070FA1" w14:textId="77777777" w:rsidR="00D95CEC" w:rsidRPr="00CD2248" w:rsidRDefault="006F64DE" w:rsidP="009E5774">
      <w:pPr>
        <w:pStyle w:val="Heading1"/>
      </w:pPr>
      <w:bookmarkStart w:id="96" w:name="clause_ASN2JSON_MainClause"/>
      <w:bookmarkStart w:id="97" w:name="_Toc73353926"/>
      <w:r w:rsidRPr="00CD2248">
        <w:rPr>
          <w:rFonts w:eastAsia="MS Mincho"/>
        </w:rPr>
        <w:t>8</w:t>
      </w:r>
      <w:bookmarkEnd w:id="96"/>
      <w:r w:rsidR="00D95CEC" w:rsidRPr="00CD2248">
        <w:rPr>
          <w:rFonts w:eastAsia="MS Mincho"/>
        </w:rPr>
        <w:tab/>
        <w:t xml:space="preserve">JSON </w:t>
      </w:r>
      <w:r w:rsidR="00BE45E2" w:rsidRPr="00CD2248">
        <w:t>r</w:t>
      </w:r>
      <w:r w:rsidR="00D95CEC" w:rsidRPr="00CD2248">
        <w:t xml:space="preserve">epresentations of TTCN-3 </w:t>
      </w:r>
      <w:r w:rsidR="00BE45E2" w:rsidRPr="00CD2248">
        <w:t>v</w:t>
      </w:r>
      <w:r w:rsidR="00D95CEC" w:rsidRPr="00CD2248">
        <w:t>alues</w:t>
      </w:r>
      <w:r w:rsidR="00397CF2" w:rsidRPr="00CD2248">
        <w:t xml:space="preserve"> </w:t>
      </w:r>
      <w:r w:rsidR="00BE45E2" w:rsidRPr="00CD2248">
        <w:t>b</w:t>
      </w:r>
      <w:r w:rsidR="00397CF2" w:rsidRPr="00CD2248">
        <w:t>a</w:t>
      </w:r>
      <w:r w:rsidR="001D31DB" w:rsidRPr="00CD2248">
        <w:t>s</w:t>
      </w:r>
      <w:r w:rsidR="00397CF2" w:rsidRPr="00CD2248">
        <w:t>ed on ASN.1 types</w:t>
      </w:r>
      <w:bookmarkEnd w:id="97"/>
    </w:p>
    <w:p w14:paraId="14EF87B4" w14:textId="77777777" w:rsidR="00FE2993" w:rsidRPr="00CD2248" w:rsidRDefault="00FE2993" w:rsidP="009E5774">
      <w:pPr>
        <w:pStyle w:val="Heading2"/>
      </w:pPr>
      <w:bookmarkStart w:id="98" w:name="_Toc73353927"/>
      <w:r w:rsidRPr="00CD2248">
        <w:t>8.1</w:t>
      </w:r>
      <w:r w:rsidRPr="00CD2248">
        <w:tab/>
        <w:t>General rules</w:t>
      </w:r>
      <w:bookmarkEnd w:id="98"/>
    </w:p>
    <w:p w14:paraId="4435D3AA" w14:textId="06E09B37" w:rsidR="00911A5E" w:rsidRPr="00CD2248" w:rsidRDefault="00E763FD" w:rsidP="009E5774">
      <w:pPr>
        <w:keepNext/>
        <w:keepLines/>
        <w:rPr>
          <w:lang w:eastAsia="x-none"/>
        </w:rPr>
      </w:pPr>
      <w:r w:rsidRPr="00CD2248">
        <w:rPr>
          <w:lang w:eastAsia="x-none"/>
        </w:rPr>
        <w:t>C</w:t>
      </w:r>
      <w:r w:rsidR="00397CF2" w:rsidRPr="00CD2248">
        <w:rPr>
          <w:lang w:eastAsia="x-none"/>
        </w:rPr>
        <w:t xml:space="preserve">lause </w:t>
      </w:r>
      <w:r w:rsidRPr="00CD2248">
        <w:rPr>
          <w:lang w:eastAsia="x-none"/>
        </w:rPr>
        <w:fldChar w:fldCharType="begin"/>
      </w:r>
      <w:r w:rsidRPr="00CD2248">
        <w:rPr>
          <w:lang w:eastAsia="x-none"/>
        </w:rPr>
        <w:instrText xml:space="preserve"> REF clause_ASN2JSON_MainClause \h </w:instrText>
      </w:r>
      <w:r w:rsidR="006A2C8E" w:rsidRPr="00CD2248">
        <w:rPr>
          <w:lang w:eastAsia="x-none"/>
        </w:rPr>
        <w:instrText xml:space="preserve"> \* MERGEFORMAT </w:instrText>
      </w:r>
      <w:r w:rsidRPr="00CD2248">
        <w:rPr>
          <w:lang w:eastAsia="x-none"/>
        </w:rPr>
      </w:r>
      <w:r w:rsidRPr="00CD2248">
        <w:rPr>
          <w:lang w:eastAsia="x-none"/>
        </w:rPr>
        <w:fldChar w:fldCharType="separate"/>
      </w:r>
      <w:r w:rsidR="00F91E52" w:rsidRPr="00CD2248">
        <w:rPr>
          <w:rFonts w:eastAsia="MS Mincho"/>
        </w:rPr>
        <w:t>8</w:t>
      </w:r>
      <w:r w:rsidRPr="00CD2248">
        <w:rPr>
          <w:lang w:eastAsia="x-none"/>
        </w:rPr>
        <w:fldChar w:fldCharType="end"/>
      </w:r>
      <w:r w:rsidRPr="00CD2248">
        <w:rPr>
          <w:lang w:eastAsia="x-none"/>
        </w:rPr>
        <w:t xml:space="preserve"> </w:t>
      </w:r>
      <w:r w:rsidR="00397CF2" w:rsidRPr="00CD2248">
        <w:rPr>
          <w:lang w:eastAsia="x-none"/>
        </w:rPr>
        <w:t xml:space="preserve">shall </w:t>
      </w:r>
      <w:r w:rsidR="002A74E3" w:rsidRPr="00CD2248">
        <w:rPr>
          <w:lang w:eastAsia="x-none"/>
        </w:rPr>
        <w:t xml:space="preserve">only </w:t>
      </w:r>
      <w:r w:rsidR="00397CF2" w:rsidRPr="00CD2248">
        <w:rPr>
          <w:lang w:eastAsia="x-none"/>
        </w:rPr>
        <w:t xml:space="preserve">be </w:t>
      </w:r>
      <w:r w:rsidR="002A74E3" w:rsidRPr="00CD2248">
        <w:rPr>
          <w:lang w:eastAsia="x-none"/>
        </w:rPr>
        <w:t xml:space="preserve">supported by </w:t>
      </w:r>
      <w:r w:rsidR="00397CF2" w:rsidRPr="00CD2248">
        <w:rPr>
          <w:lang w:eastAsia="x-none"/>
        </w:rPr>
        <w:t>implementation</w:t>
      </w:r>
      <w:r w:rsidR="002A74E3" w:rsidRPr="00CD2248">
        <w:rPr>
          <w:lang w:eastAsia="x-none"/>
        </w:rPr>
        <w:t>s</w:t>
      </w:r>
      <w:r w:rsidR="00397CF2" w:rsidRPr="00CD2248">
        <w:rPr>
          <w:lang w:eastAsia="x-none"/>
        </w:rPr>
        <w:t xml:space="preserve"> support</w:t>
      </w:r>
      <w:r w:rsidR="0041145A" w:rsidRPr="00CD2248">
        <w:rPr>
          <w:lang w:eastAsia="x-none"/>
        </w:rPr>
        <w:t>ing</w:t>
      </w:r>
      <w:r w:rsidR="00397CF2" w:rsidRPr="00CD2248">
        <w:rPr>
          <w:lang w:eastAsia="x-none"/>
        </w:rPr>
        <w:t xml:space="preserve"> both </w:t>
      </w:r>
      <w:r w:rsidR="009F0433" w:rsidRPr="00CD2248">
        <w:rPr>
          <w:lang w:eastAsia="x-none"/>
        </w:rPr>
        <w:t>ETSI ES 201 873-7</w:t>
      </w:r>
      <w:r w:rsidR="00397CF2" w:rsidRPr="00CD2248">
        <w:rPr>
          <w:lang w:eastAsia="x-none"/>
        </w:rPr>
        <w:t xml:space="preserve"> [</w:t>
      </w:r>
      <w:r w:rsidR="00397CF2" w:rsidRPr="00CD2248">
        <w:rPr>
          <w:lang w:eastAsia="x-none"/>
        </w:rPr>
        <w:fldChar w:fldCharType="begin"/>
      </w:r>
      <w:r w:rsidR="00397CF2" w:rsidRPr="00CD2248">
        <w:rPr>
          <w:lang w:eastAsia="x-none"/>
        </w:rPr>
        <w:instrText xml:space="preserve"> REF REF_ES201873_7 \h  \* MERGEFORMAT </w:instrText>
      </w:r>
      <w:r w:rsidR="00397CF2" w:rsidRPr="00CD2248">
        <w:rPr>
          <w:lang w:eastAsia="x-none"/>
        </w:rPr>
      </w:r>
      <w:r w:rsidR="00397CF2" w:rsidRPr="00CD2248">
        <w:rPr>
          <w:lang w:eastAsia="x-none"/>
        </w:rPr>
        <w:fldChar w:fldCharType="separate"/>
      </w:r>
      <w:r w:rsidR="00F91E52" w:rsidRPr="00CD2248">
        <w:t>5</w:t>
      </w:r>
      <w:r w:rsidR="00397CF2" w:rsidRPr="00CD2248">
        <w:rPr>
          <w:lang w:eastAsia="x-none"/>
        </w:rPr>
        <w:fldChar w:fldCharType="end"/>
      </w:r>
      <w:r w:rsidR="00397CF2" w:rsidRPr="00CD2248">
        <w:rPr>
          <w:lang w:eastAsia="x-none"/>
        </w:rPr>
        <w:t xml:space="preserve">] and </w:t>
      </w:r>
      <w:r w:rsidR="00163099" w:rsidRPr="00CD2248">
        <w:rPr>
          <w:lang w:eastAsia="x-none"/>
        </w:rPr>
        <w:t xml:space="preserve">the present </w:t>
      </w:r>
      <w:r w:rsidR="00397CF2" w:rsidRPr="00CD2248">
        <w:rPr>
          <w:lang w:eastAsia="x-none"/>
        </w:rPr>
        <w:t>document.</w:t>
      </w:r>
    </w:p>
    <w:p w14:paraId="60060157" w14:textId="77777777" w:rsidR="004B6F73" w:rsidRPr="00CD2248" w:rsidRDefault="00A0581C" w:rsidP="00A0581C">
      <w:r w:rsidRPr="00CD2248">
        <w:t xml:space="preserve">Types </w:t>
      </w:r>
      <w:r w:rsidR="00C15497" w:rsidRPr="00CD2248">
        <w:t xml:space="preserve">and values </w:t>
      </w:r>
      <w:r w:rsidRPr="00CD2248">
        <w:t xml:space="preserve">imported from ASN.1 modules automatically </w:t>
      </w:r>
      <w:r w:rsidR="00911A5E" w:rsidRPr="00CD2248">
        <w:t xml:space="preserve">shall </w:t>
      </w:r>
      <w:r w:rsidRPr="00CD2248">
        <w:t xml:space="preserve">have JSON </w:t>
      </w:r>
      <w:r w:rsidR="001863E5" w:rsidRPr="00CD2248">
        <w:t>en</w:t>
      </w:r>
      <w:r w:rsidRPr="00CD2248">
        <w:t>coding allowed and cannot have JSON encoding instructions (variant attributes)</w:t>
      </w:r>
      <w:r w:rsidR="008F1D66" w:rsidRPr="00CD2248">
        <w:t xml:space="preserve"> attached</w:t>
      </w:r>
      <w:r w:rsidRPr="00CD2248">
        <w:t>.</w:t>
      </w:r>
    </w:p>
    <w:p w14:paraId="616E459D" w14:textId="02E8F25B" w:rsidR="005611FD" w:rsidRPr="00CD2248" w:rsidRDefault="005611FD" w:rsidP="00A0581C">
      <w:r w:rsidRPr="00CD2248">
        <w:t xml:space="preserve">TTCN-3 values based on ASN.1 types can have encoding instructions attached, therefore the effect of the </w:t>
      </w:r>
      <w:r w:rsidR="00EE345B" w:rsidRPr="00CD2248">
        <w:t>"</w:t>
      </w:r>
      <w:r w:rsidRPr="00CD2248">
        <w:t>noType</w:t>
      </w:r>
      <w:r w:rsidR="00EE345B" w:rsidRPr="00CD2248">
        <w:t>"</w:t>
      </w:r>
      <w:r w:rsidRPr="00CD2248">
        <w:t xml:space="preserve"> instruction shall be the same as in case of </w:t>
      </w:r>
      <w:r w:rsidR="005B7A2C" w:rsidRPr="00CD2248">
        <w:rPr>
          <w:lang w:eastAsia="x-none"/>
        </w:rPr>
        <w:t>TTCN</w:t>
      </w:r>
      <w:r w:rsidR="005B7A2C" w:rsidRPr="00CD2248">
        <w:rPr>
          <w:lang w:eastAsia="x-none"/>
        </w:rPr>
        <w:noBreakHyphen/>
        <w:t>3</w:t>
      </w:r>
      <w:r w:rsidRPr="00CD2248">
        <w:t xml:space="preserve"> values based on </w:t>
      </w:r>
      <w:r w:rsidR="005B7A2C" w:rsidRPr="00CD2248">
        <w:rPr>
          <w:lang w:eastAsia="x-none"/>
        </w:rPr>
        <w:t>TTCN</w:t>
      </w:r>
      <w:r w:rsidR="005B7A2C" w:rsidRPr="00CD2248">
        <w:rPr>
          <w:lang w:eastAsia="x-none"/>
        </w:rPr>
        <w:noBreakHyphen/>
        <w:t xml:space="preserve">3 </w:t>
      </w:r>
      <w:r w:rsidRPr="00CD2248">
        <w:t xml:space="preserve">types. </w:t>
      </w:r>
      <w:r w:rsidR="001863E5" w:rsidRPr="00CD2248">
        <w:t xml:space="preserve">In the type identification, the name of the equivalent TTCN-3 type shall be used (i.e. dashes in ASN.1 names are replaced by underscores). </w:t>
      </w:r>
      <w:r w:rsidRPr="00CD2248">
        <w:t xml:space="preserve">See clauses </w:t>
      </w:r>
      <w:r w:rsidR="00876D4E" w:rsidRPr="00CD2248">
        <w:fldChar w:fldCharType="begin"/>
      </w:r>
      <w:r w:rsidR="00876D4E" w:rsidRPr="00CD2248">
        <w:instrText xml:space="preserve"> REF  clause_TTCN2JSON_GeneralRules \h </w:instrText>
      </w:r>
      <w:r w:rsidR="006A2C8E" w:rsidRPr="00CD2248">
        <w:instrText xml:space="preserve"> \* MERGEFORMAT </w:instrText>
      </w:r>
      <w:r w:rsidR="00876D4E" w:rsidRPr="00CD2248">
        <w:fldChar w:fldCharType="separate"/>
      </w:r>
      <w:r w:rsidR="00F91E52" w:rsidRPr="00CD2248">
        <w:rPr>
          <w:rFonts w:eastAsia="MS Mincho"/>
        </w:rPr>
        <w:t>7.1</w:t>
      </w:r>
      <w:r w:rsidR="00876D4E" w:rsidRPr="00CD2248">
        <w:fldChar w:fldCharType="end"/>
      </w:r>
      <w:r w:rsidRPr="00CD2248">
        <w:t xml:space="preserve"> and </w:t>
      </w:r>
      <w:r w:rsidRPr="00CD2248">
        <w:fldChar w:fldCharType="begin"/>
      </w:r>
      <w:r w:rsidRPr="00CD2248">
        <w:instrText xml:space="preserve"> REF clause_EncInstr_noType \h </w:instrText>
      </w:r>
      <w:r w:rsidR="005F6BEE" w:rsidRPr="00CD2248">
        <w:instrText xml:space="preserve"> \* MERGEFORMAT </w:instrText>
      </w:r>
      <w:r w:rsidRPr="00CD2248">
        <w:fldChar w:fldCharType="separate"/>
      </w:r>
      <w:r w:rsidR="00F91E52" w:rsidRPr="00CD2248">
        <w:t>B.3.11</w:t>
      </w:r>
      <w:r w:rsidRPr="00CD2248">
        <w:fldChar w:fldCharType="end"/>
      </w:r>
      <w:r w:rsidRPr="00CD2248">
        <w:t xml:space="preserve"> for further details.</w:t>
      </w:r>
      <w:r w:rsidR="00C15497" w:rsidRPr="00CD2248">
        <w:t xml:space="preserve"> During the </w:t>
      </w:r>
      <w:r w:rsidR="00C71A4B" w:rsidRPr="00CD2248">
        <w:t>conversion</w:t>
      </w:r>
      <w:r w:rsidR="00C15497" w:rsidRPr="00CD2248">
        <w:t xml:space="preserve"> of TTCN-3 values to and from JSON, always the TTCN-3 equivalent type of the values</w:t>
      </w:r>
      <w:r w:rsidR="00EE345B" w:rsidRPr="00CD2248">
        <w:t>'</w:t>
      </w:r>
      <w:r w:rsidR="00C15497" w:rsidRPr="00CD2248">
        <w:t xml:space="preserve"> (ASN.1) type shall be considered, as specified in clause 8 </w:t>
      </w:r>
      <w:r w:rsidR="00EE345B" w:rsidRPr="00CD2248">
        <w:t>"</w:t>
      </w:r>
      <w:r w:rsidR="00C15497" w:rsidRPr="00CD2248">
        <w:t>ASN.1 and TTCN-3 type equivalents</w:t>
      </w:r>
      <w:r w:rsidR="00EE345B" w:rsidRPr="00CD2248">
        <w:t>"</w:t>
      </w:r>
      <w:r w:rsidR="00C15497" w:rsidRPr="00CD2248">
        <w:t xml:space="preserve"> and clause 9 </w:t>
      </w:r>
      <w:r w:rsidR="00EE345B" w:rsidRPr="00CD2248">
        <w:t>"</w:t>
      </w:r>
      <w:r w:rsidR="00C15497" w:rsidRPr="00CD2248">
        <w:t>ASN.1 data types and values</w:t>
      </w:r>
      <w:r w:rsidR="00EE345B" w:rsidRPr="00CD2248">
        <w:t>"</w:t>
      </w:r>
      <w:r w:rsidR="00C15497" w:rsidRPr="00CD2248">
        <w:t xml:space="preserve"> of </w:t>
      </w:r>
      <w:r w:rsidR="009F0433" w:rsidRPr="00CD2248">
        <w:t>ETSI ES 201 873</w:t>
      </w:r>
      <w:r w:rsidR="009F0433" w:rsidRPr="00CD2248">
        <w:noBreakHyphen/>
        <w:t>7</w:t>
      </w:r>
      <w:r w:rsidR="00C15497" w:rsidRPr="00CD2248">
        <w:t xml:space="preserve"> [</w:t>
      </w:r>
      <w:r w:rsidR="00C15497" w:rsidRPr="00CD2248">
        <w:fldChar w:fldCharType="begin"/>
      </w:r>
      <w:r w:rsidR="00C15497" w:rsidRPr="00CD2248">
        <w:instrText xml:space="preserve"> REF REF_ES201873_7 \h </w:instrText>
      </w:r>
      <w:r w:rsidR="005F6BEE" w:rsidRPr="00CD2248">
        <w:instrText xml:space="preserve"> \* MERGEFORMAT </w:instrText>
      </w:r>
      <w:r w:rsidR="00C15497" w:rsidRPr="00CD2248">
        <w:fldChar w:fldCharType="separate"/>
      </w:r>
      <w:r w:rsidR="00F91E52" w:rsidRPr="00CD2248">
        <w:t>5</w:t>
      </w:r>
      <w:r w:rsidR="00C15497" w:rsidRPr="00CD2248">
        <w:fldChar w:fldCharType="end"/>
      </w:r>
      <w:r w:rsidR="00C15497" w:rsidRPr="00CD2248">
        <w:t>].</w:t>
      </w:r>
    </w:p>
    <w:p w14:paraId="5E717E29" w14:textId="77777777" w:rsidR="00D95CEC" w:rsidRPr="00CD2248" w:rsidRDefault="00FF3C98" w:rsidP="009E5774">
      <w:pPr>
        <w:pStyle w:val="Heading2"/>
      </w:pPr>
      <w:bookmarkStart w:id="99" w:name="_Toc73353928"/>
      <w:r w:rsidRPr="00CD2248">
        <w:lastRenderedPageBreak/>
        <w:t>8.2</w:t>
      </w:r>
      <w:r w:rsidR="00D95CEC" w:rsidRPr="00CD2248">
        <w:tab/>
        <w:t xml:space="preserve">Character </w:t>
      </w:r>
      <w:r w:rsidR="002F30C9" w:rsidRPr="00CD2248">
        <w:t>s</w:t>
      </w:r>
      <w:r w:rsidR="00D95CEC" w:rsidRPr="00CD2248">
        <w:t>trings</w:t>
      </w:r>
      <w:bookmarkEnd w:id="99"/>
    </w:p>
    <w:p w14:paraId="4301DAD6" w14:textId="66AC1A60" w:rsidR="003D4B93" w:rsidRPr="00CD2248" w:rsidRDefault="00C15497" w:rsidP="00296443">
      <w:pPr>
        <w:rPr>
          <w:lang w:eastAsia="x-none"/>
        </w:rPr>
      </w:pPr>
      <w:r w:rsidRPr="00CD2248">
        <w:rPr>
          <w:lang w:eastAsia="x-none"/>
        </w:rPr>
        <w:t>V</w:t>
      </w:r>
      <w:r w:rsidR="00493E15" w:rsidRPr="00CD2248">
        <w:rPr>
          <w:lang w:eastAsia="x-none"/>
        </w:rPr>
        <w:t xml:space="preserve">alues based on ASN.1 </w:t>
      </w:r>
      <w:r w:rsidRPr="00CD2248">
        <w:rPr>
          <w:lang w:eastAsia="x-none"/>
        </w:rPr>
        <w:t xml:space="preserve">character string </w:t>
      </w:r>
      <w:r w:rsidR="00493E15" w:rsidRPr="00CD2248">
        <w:rPr>
          <w:lang w:eastAsia="x-none"/>
        </w:rPr>
        <w:t xml:space="preserve">types shall be </w:t>
      </w:r>
      <w:r w:rsidR="002019F0" w:rsidRPr="00CD2248">
        <w:t xml:space="preserve">encoded </w:t>
      </w:r>
      <w:r w:rsidR="00493E15" w:rsidRPr="00CD2248">
        <w:rPr>
          <w:lang w:eastAsia="x-none"/>
        </w:rPr>
        <w:t xml:space="preserve">to and from JSON the same way as values based on the </w:t>
      </w:r>
      <w:r w:rsidR="005B7A2C" w:rsidRPr="00CD2248">
        <w:rPr>
          <w:lang w:eastAsia="x-none"/>
        </w:rPr>
        <w:t>TTCN</w:t>
      </w:r>
      <w:r w:rsidR="005B7A2C" w:rsidRPr="00CD2248">
        <w:rPr>
          <w:lang w:eastAsia="x-none"/>
        </w:rPr>
        <w:noBreakHyphen/>
        <w:t xml:space="preserve">3 </w:t>
      </w:r>
      <w:r w:rsidR="00493E15" w:rsidRPr="00CD2248">
        <w:rPr>
          <w:lang w:eastAsia="x-none"/>
        </w:rPr>
        <w:t xml:space="preserve">universal charstring type. See details in clause </w:t>
      </w:r>
      <w:r w:rsidR="00876D4E" w:rsidRPr="00CD2248">
        <w:rPr>
          <w:lang w:eastAsia="x-none"/>
        </w:rPr>
        <w:fldChar w:fldCharType="begin"/>
      </w:r>
      <w:r w:rsidR="00876D4E" w:rsidRPr="00CD2248">
        <w:rPr>
          <w:lang w:eastAsia="x-none"/>
        </w:rPr>
        <w:instrText xml:space="preserve"> REF  clause_TTCN2JSON_characterStrings \h </w:instrText>
      </w:r>
      <w:r w:rsidR="006A2C8E" w:rsidRPr="00CD2248">
        <w:rPr>
          <w:lang w:eastAsia="x-none"/>
        </w:rPr>
        <w:instrText xml:space="preserve"> \* MERGEFORMAT </w:instrText>
      </w:r>
      <w:r w:rsidR="00876D4E" w:rsidRPr="00CD2248">
        <w:rPr>
          <w:lang w:eastAsia="x-none"/>
        </w:rPr>
      </w:r>
      <w:r w:rsidR="00876D4E" w:rsidRPr="00CD2248">
        <w:rPr>
          <w:lang w:eastAsia="x-none"/>
        </w:rPr>
        <w:fldChar w:fldCharType="separate"/>
      </w:r>
      <w:r w:rsidR="00F91E52" w:rsidRPr="00CD2248">
        <w:t>7.2.1</w:t>
      </w:r>
      <w:r w:rsidR="00876D4E" w:rsidRPr="00CD2248">
        <w:rPr>
          <w:lang w:eastAsia="x-none"/>
        </w:rPr>
        <w:fldChar w:fldCharType="end"/>
      </w:r>
      <w:r w:rsidR="00493E15" w:rsidRPr="00CD2248">
        <w:rPr>
          <w:lang w:eastAsia="x-none"/>
        </w:rPr>
        <w:t xml:space="preserve"> of the present document.</w:t>
      </w:r>
    </w:p>
    <w:p w14:paraId="39352BD1" w14:textId="77777777" w:rsidR="003D4B93" w:rsidRPr="00CD2248" w:rsidRDefault="003D4B93" w:rsidP="00296443">
      <w:pPr>
        <w:rPr>
          <w:lang w:eastAsia="x-none"/>
        </w:rPr>
      </w:pPr>
      <w:r w:rsidRPr="00CD2248">
        <w:rPr>
          <w:lang w:eastAsia="x-none"/>
        </w:rPr>
        <w:t>Character string values defined in ASN.1 modules shall be converted by using the long (USI-like) escaping. When converting from JSON, both the long (USI-like) and the short escaping shall be accepted.</w:t>
      </w:r>
    </w:p>
    <w:p w14:paraId="47DED63B" w14:textId="77777777" w:rsidR="00D95CEC" w:rsidRPr="00CD2248" w:rsidRDefault="00FF3C98" w:rsidP="009E5774">
      <w:pPr>
        <w:pStyle w:val="Heading2"/>
      </w:pPr>
      <w:bookmarkStart w:id="100" w:name="_Toc73353929"/>
      <w:r w:rsidRPr="00CD2248">
        <w:t>8.3</w:t>
      </w:r>
      <w:r w:rsidR="00D95CEC" w:rsidRPr="00CD2248">
        <w:tab/>
        <w:t xml:space="preserve">Binary </w:t>
      </w:r>
      <w:r w:rsidR="002F30C9" w:rsidRPr="00CD2248">
        <w:t>s</w:t>
      </w:r>
      <w:r w:rsidR="00D95CEC" w:rsidRPr="00CD2248">
        <w:t>trings</w:t>
      </w:r>
      <w:bookmarkEnd w:id="100"/>
    </w:p>
    <w:p w14:paraId="4ACD5F16" w14:textId="0236D09F" w:rsidR="00CE187B" w:rsidRPr="00CD2248" w:rsidRDefault="002A74E3" w:rsidP="009E5774">
      <w:r w:rsidRPr="00CD2248">
        <w:t>V</w:t>
      </w:r>
      <w:r w:rsidR="00493E15" w:rsidRPr="00CD2248">
        <w:t xml:space="preserve">alues based on ASN.1 </w:t>
      </w:r>
      <w:r w:rsidRPr="00CD2248">
        <w:t xml:space="preserve">binary string </w:t>
      </w:r>
      <w:r w:rsidR="00493E15" w:rsidRPr="00CD2248">
        <w:t xml:space="preserve">types shall be </w:t>
      </w:r>
      <w:r w:rsidR="002019F0" w:rsidRPr="00CD2248">
        <w:t xml:space="preserve">encoded </w:t>
      </w:r>
      <w:r w:rsidR="00493E15" w:rsidRPr="00CD2248">
        <w:t xml:space="preserve">to and from JSON the same way as values based on the </w:t>
      </w:r>
      <w:r w:rsidR="005B7A2C" w:rsidRPr="00CD2248">
        <w:t>TTCN</w:t>
      </w:r>
      <w:r w:rsidR="005B7A2C" w:rsidRPr="00CD2248">
        <w:noBreakHyphen/>
        <w:t xml:space="preserve">3 </w:t>
      </w:r>
      <w:r w:rsidR="00D95C7C" w:rsidRPr="00CD2248">
        <w:t>bitstring, hexstring or octetstring types, respectively</w:t>
      </w:r>
      <w:r w:rsidR="00493E15" w:rsidRPr="00CD2248">
        <w:t xml:space="preserve">. See details in clause </w:t>
      </w:r>
      <w:r w:rsidR="00BC7302" w:rsidRPr="00CD2248">
        <w:fldChar w:fldCharType="begin"/>
      </w:r>
      <w:r w:rsidR="00BC7302" w:rsidRPr="00CD2248">
        <w:instrText xml:space="preserve"> REF  clause_TTCN2JSON_binaryStrings \h  \* MERGEFORMAT </w:instrText>
      </w:r>
      <w:r w:rsidR="00BC7302" w:rsidRPr="00CD2248">
        <w:fldChar w:fldCharType="separate"/>
      </w:r>
      <w:r w:rsidR="00F91E52" w:rsidRPr="00CD2248">
        <w:t>7.2.2</w:t>
      </w:r>
      <w:r w:rsidR="00BC7302" w:rsidRPr="00CD2248">
        <w:fldChar w:fldCharType="end"/>
      </w:r>
      <w:r w:rsidR="00493E15" w:rsidRPr="00CD2248">
        <w:t xml:space="preserve"> of the present document.</w:t>
      </w:r>
    </w:p>
    <w:p w14:paraId="43C5BE09" w14:textId="6C4DAFE4" w:rsidR="005B7A2C" w:rsidRPr="00CD2248" w:rsidRDefault="005B7A2C" w:rsidP="009E5774">
      <w:pPr>
        <w:pStyle w:val="NO"/>
        <w:rPr>
          <w:lang w:eastAsia="zh-TW"/>
        </w:rPr>
      </w:pPr>
      <w:r w:rsidRPr="00CD2248">
        <w:t>NOTE:</w:t>
      </w:r>
      <w:r w:rsidRPr="00CD2248">
        <w:tab/>
      </w:r>
      <w:r w:rsidR="003B0B2A" w:rsidRPr="00CD2248">
        <w:t xml:space="preserve">Please note </w:t>
      </w:r>
      <w:r w:rsidRPr="00CD2248">
        <w:t>TTCN</w:t>
      </w:r>
      <w:r w:rsidRPr="00CD2248">
        <w:noBreakHyphen/>
        <w:t xml:space="preserve">3 constants generated for ASN.1 named bits (see clause </w:t>
      </w:r>
      <w:r w:rsidR="00861C68" w:rsidRPr="00CD2248">
        <w:t xml:space="preserve">9.1 of </w:t>
      </w:r>
      <w:r w:rsidR="009F0433" w:rsidRPr="00CD2248">
        <w:t>ETSI ES 201 873</w:t>
      </w:r>
      <w:r w:rsidR="009F0433" w:rsidRPr="00CD2248">
        <w:noBreakHyphen/>
        <w:t>9 [</w:t>
      </w:r>
      <w:r w:rsidR="009F0433" w:rsidRPr="00CD2248">
        <w:fldChar w:fldCharType="begin"/>
      </w:r>
      <w:r w:rsidR="009F0433" w:rsidRPr="00CD2248">
        <w:instrText xml:space="preserve">REF REF_ES201873_9 \h </w:instrText>
      </w:r>
      <w:r w:rsidR="009F0433" w:rsidRPr="00CD2248">
        <w:fldChar w:fldCharType="separate"/>
      </w:r>
      <w:r w:rsidR="00F91E52" w:rsidRPr="00CD2248">
        <w:t>i.5</w:t>
      </w:r>
      <w:r w:rsidR="009F0433" w:rsidRPr="00CD2248">
        <w:fldChar w:fldCharType="end"/>
      </w:r>
      <w:r w:rsidR="009F0433" w:rsidRPr="00CD2248">
        <w:t>]</w:t>
      </w:r>
      <w:r w:rsidR="00861C68" w:rsidRPr="00CD2248">
        <w:rPr>
          <w:rFonts w:hint="eastAsia"/>
          <w:lang w:eastAsia="zh-TW"/>
        </w:rPr>
        <w:t>)</w:t>
      </w:r>
      <w:r w:rsidR="003B0B2A" w:rsidRPr="00CD2248">
        <w:rPr>
          <w:lang w:eastAsia="zh-TW"/>
        </w:rPr>
        <w:t>, which are processed the same way as TTCN-3 constants declared explicitly.</w:t>
      </w:r>
    </w:p>
    <w:p w14:paraId="14184074" w14:textId="77777777" w:rsidR="00D95CEC" w:rsidRPr="00CD2248" w:rsidRDefault="00FF3C98" w:rsidP="009E5774">
      <w:pPr>
        <w:pStyle w:val="Heading2"/>
      </w:pPr>
      <w:bookmarkStart w:id="101" w:name="_Toc73353930"/>
      <w:r w:rsidRPr="00CD2248">
        <w:t>8.4</w:t>
      </w:r>
      <w:r w:rsidR="00D95CEC" w:rsidRPr="00CD2248">
        <w:tab/>
        <w:t>B</w:t>
      </w:r>
      <w:r w:rsidR="00D65202" w:rsidRPr="00CD2248">
        <w:t>OOLEAN</w:t>
      </w:r>
      <w:bookmarkEnd w:id="101"/>
    </w:p>
    <w:p w14:paraId="016D6C2D" w14:textId="470D1BD2" w:rsidR="00296443" w:rsidRPr="00CD2248" w:rsidRDefault="002A74E3" w:rsidP="00296443">
      <w:pPr>
        <w:rPr>
          <w:lang w:eastAsia="x-none"/>
        </w:rPr>
      </w:pPr>
      <w:r w:rsidRPr="00CD2248">
        <w:rPr>
          <w:lang w:eastAsia="x-none"/>
        </w:rPr>
        <w:t>V</w:t>
      </w:r>
      <w:r w:rsidR="00493E15" w:rsidRPr="00CD2248">
        <w:rPr>
          <w:lang w:eastAsia="x-none"/>
        </w:rPr>
        <w:t xml:space="preserve">alues based on ASN.1 </w:t>
      </w:r>
      <w:r w:rsidRPr="00CD2248">
        <w:rPr>
          <w:lang w:eastAsia="x-none"/>
        </w:rPr>
        <w:t>BOOL</w:t>
      </w:r>
      <w:r w:rsidR="00487F97" w:rsidRPr="00CD2248">
        <w:rPr>
          <w:lang w:eastAsia="x-none"/>
        </w:rPr>
        <w:t>E</w:t>
      </w:r>
      <w:r w:rsidRPr="00CD2248">
        <w:rPr>
          <w:lang w:eastAsia="x-none"/>
        </w:rPr>
        <w:t xml:space="preserve">AN </w:t>
      </w:r>
      <w:r w:rsidR="00493E15" w:rsidRPr="00CD2248">
        <w:rPr>
          <w:lang w:eastAsia="x-none"/>
        </w:rPr>
        <w:t xml:space="preserve">types shall be </w:t>
      </w:r>
      <w:r w:rsidR="002019F0" w:rsidRPr="00CD2248">
        <w:t xml:space="preserve">encoded </w:t>
      </w:r>
      <w:r w:rsidR="00493E15" w:rsidRPr="00CD2248">
        <w:rPr>
          <w:lang w:eastAsia="x-none"/>
        </w:rPr>
        <w:t xml:space="preserve">to and from JSON the same way as values based on the </w:t>
      </w:r>
      <w:r w:rsidR="005B7A2C" w:rsidRPr="00CD2248">
        <w:rPr>
          <w:lang w:eastAsia="x-none"/>
        </w:rPr>
        <w:t>TTCN</w:t>
      </w:r>
      <w:r w:rsidR="005B7A2C" w:rsidRPr="00CD2248">
        <w:rPr>
          <w:lang w:eastAsia="x-none"/>
        </w:rPr>
        <w:noBreakHyphen/>
        <w:t xml:space="preserve">3 </w:t>
      </w:r>
      <w:r w:rsidR="006F478B" w:rsidRPr="00CD2248">
        <w:rPr>
          <w:lang w:eastAsia="x-none"/>
        </w:rPr>
        <w:t>boolean</w:t>
      </w:r>
      <w:r w:rsidR="00493E15" w:rsidRPr="00CD2248">
        <w:rPr>
          <w:lang w:eastAsia="x-none"/>
        </w:rPr>
        <w:t xml:space="preserve"> type. See details in clause </w:t>
      </w:r>
      <w:r w:rsidR="00BC7302" w:rsidRPr="00CD2248">
        <w:rPr>
          <w:lang w:eastAsia="x-none"/>
        </w:rPr>
        <w:fldChar w:fldCharType="begin"/>
      </w:r>
      <w:r w:rsidR="00BC7302" w:rsidRPr="00CD2248">
        <w:rPr>
          <w:lang w:eastAsia="x-none"/>
        </w:rPr>
        <w:instrText xml:space="preserve"> REF  clause_TTCN2JSON_boolean \h  \* MERGEFORMAT </w:instrText>
      </w:r>
      <w:r w:rsidR="00BC7302" w:rsidRPr="00CD2248">
        <w:rPr>
          <w:lang w:eastAsia="x-none"/>
        </w:rPr>
      </w:r>
      <w:r w:rsidR="00BC7302" w:rsidRPr="00CD2248">
        <w:rPr>
          <w:lang w:eastAsia="x-none"/>
        </w:rPr>
        <w:fldChar w:fldCharType="separate"/>
      </w:r>
      <w:r w:rsidR="00F91E52" w:rsidRPr="00CD2248">
        <w:t>7.2.5</w:t>
      </w:r>
      <w:r w:rsidR="00BC7302" w:rsidRPr="00CD2248">
        <w:rPr>
          <w:lang w:eastAsia="x-none"/>
        </w:rPr>
        <w:fldChar w:fldCharType="end"/>
      </w:r>
      <w:r w:rsidR="00493E15" w:rsidRPr="00CD2248">
        <w:rPr>
          <w:lang w:eastAsia="x-none"/>
        </w:rPr>
        <w:t xml:space="preserve"> of the present document.</w:t>
      </w:r>
    </w:p>
    <w:p w14:paraId="5DDB9924" w14:textId="77777777" w:rsidR="00D95CEC" w:rsidRPr="00CD2248" w:rsidRDefault="00FF3C98" w:rsidP="009E5774">
      <w:pPr>
        <w:pStyle w:val="Heading2"/>
      </w:pPr>
      <w:bookmarkStart w:id="102" w:name="_Toc73353931"/>
      <w:r w:rsidRPr="00CD2248">
        <w:t>8.5</w:t>
      </w:r>
      <w:r w:rsidR="00D95CEC" w:rsidRPr="00CD2248">
        <w:tab/>
        <w:t>E</w:t>
      </w:r>
      <w:r w:rsidR="00D65202" w:rsidRPr="00CD2248">
        <w:t>NUMERATED</w:t>
      </w:r>
      <w:bookmarkEnd w:id="102"/>
    </w:p>
    <w:p w14:paraId="4C8EED05" w14:textId="771C0814" w:rsidR="00296443" w:rsidRPr="00CD2248" w:rsidRDefault="002A74E3" w:rsidP="00296443">
      <w:pPr>
        <w:rPr>
          <w:lang w:eastAsia="x-none"/>
        </w:rPr>
      </w:pPr>
      <w:r w:rsidRPr="00CD2248">
        <w:rPr>
          <w:lang w:eastAsia="x-none"/>
        </w:rPr>
        <w:t>V</w:t>
      </w:r>
      <w:r w:rsidR="00493E15" w:rsidRPr="00CD2248">
        <w:rPr>
          <w:lang w:eastAsia="x-none"/>
        </w:rPr>
        <w:t xml:space="preserve">alues based on ASN.1 </w:t>
      </w:r>
      <w:r w:rsidRPr="00CD2248">
        <w:rPr>
          <w:lang w:eastAsia="x-none"/>
        </w:rPr>
        <w:t xml:space="preserve">ENUMERATED </w:t>
      </w:r>
      <w:r w:rsidR="00493E15" w:rsidRPr="00CD2248">
        <w:rPr>
          <w:lang w:eastAsia="x-none"/>
        </w:rPr>
        <w:t xml:space="preserve">types shall be </w:t>
      </w:r>
      <w:r w:rsidR="002019F0" w:rsidRPr="00CD2248">
        <w:t xml:space="preserve">encoded </w:t>
      </w:r>
      <w:r w:rsidR="00493E15" w:rsidRPr="00CD2248">
        <w:rPr>
          <w:lang w:eastAsia="x-none"/>
        </w:rPr>
        <w:t xml:space="preserve">to and from JSON the same way as values based on the </w:t>
      </w:r>
      <w:r w:rsidR="005B7A2C" w:rsidRPr="00CD2248">
        <w:rPr>
          <w:lang w:eastAsia="x-none"/>
        </w:rPr>
        <w:t>TTCN</w:t>
      </w:r>
      <w:r w:rsidR="005B7A2C" w:rsidRPr="00CD2248">
        <w:rPr>
          <w:lang w:eastAsia="x-none"/>
        </w:rPr>
        <w:noBreakHyphen/>
        <w:t>3</w:t>
      </w:r>
      <w:r w:rsidR="00493E15" w:rsidRPr="00CD2248">
        <w:rPr>
          <w:lang w:eastAsia="x-none"/>
        </w:rPr>
        <w:t xml:space="preserve"> </w:t>
      </w:r>
      <w:r w:rsidR="006F478B" w:rsidRPr="00CD2248">
        <w:rPr>
          <w:lang w:eastAsia="x-none"/>
        </w:rPr>
        <w:t>enum</w:t>
      </w:r>
      <w:r w:rsidR="003B5B7B" w:rsidRPr="00CD2248">
        <w:rPr>
          <w:lang w:eastAsia="x-none"/>
        </w:rPr>
        <w:t>e</w:t>
      </w:r>
      <w:r w:rsidR="006F478B" w:rsidRPr="00CD2248">
        <w:rPr>
          <w:lang w:eastAsia="x-none"/>
        </w:rPr>
        <w:t>rated</w:t>
      </w:r>
      <w:r w:rsidR="00493E15" w:rsidRPr="00CD2248">
        <w:rPr>
          <w:lang w:eastAsia="x-none"/>
        </w:rPr>
        <w:t xml:space="preserve"> type. See details in clause </w:t>
      </w:r>
      <w:r w:rsidR="00BC7302" w:rsidRPr="00CD2248">
        <w:rPr>
          <w:lang w:eastAsia="x-none"/>
        </w:rPr>
        <w:fldChar w:fldCharType="begin"/>
      </w:r>
      <w:r w:rsidR="00BC7302" w:rsidRPr="00CD2248">
        <w:rPr>
          <w:lang w:eastAsia="x-none"/>
        </w:rPr>
        <w:instrText xml:space="preserve"> REF  clause_TTCN2JSON_enumerated \h  \* MERGEFORMAT </w:instrText>
      </w:r>
      <w:r w:rsidR="00BC7302" w:rsidRPr="00CD2248">
        <w:rPr>
          <w:lang w:eastAsia="x-none"/>
        </w:rPr>
      </w:r>
      <w:r w:rsidR="00BC7302" w:rsidRPr="00CD2248">
        <w:rPr>
          <w:lang w:eastAsia="x-none"/>
        </w:rPr>
        <w:fldChar w:fldCharType="separate"/>
      </w:r>
      <w:r w:rsidR="00F91E52" w:rsidRPr="00CD2248">
        <w:t>7.2.6</w:t>
      </w:r>
      <w:r w:rsidR="00BC7302" w:rsidRPr="00CD2248">
        <w:rPr>
          <w:lang w:eastAsia="x-none"/>
        </w:rPr>
        <w:fldChar w:fldCharType="end"/>
      </w:r>
      <w:r w:rsidR="00493E15" w:rsidRPr="00CD2248">
        <w:rPr>
          <w:lang w:eastAsia="x-none"/>
        </w:rPr>
        <w:t xml:space="preserve"> of the present document.</w:t>
      </w:r>
    </w:p>
    <w:p w14:paraId="2227B02F" w14:textId="77777777" w:rsidR="00493E15" w:rsidRPr="00CD2248" w:rsidRDefault="00493E15" w:rsidP="009E5774">
      <w:pPr>
        <w:pStyle w:val="NO"/>
      </w:pPr>
      <w:r w:rsidRPr="00CD2248">
        <w:t>NOTE:</w:t>
      </w:r>
      <w:r w:rsidRPr="00CD2248">
        <w:tab/>
        <w:t>ASN.1 does</w:t>
      </w:r>
      <w:r w:rsidR="00EE345B" w:rsidRPr="00CD2248">
        <w:t xml:space="preserve"> </w:t>
      </w:r>
      <w:r w:rsidRPr="00CD2248">
        <w:t>n</w:t>
      </w:r>
      <w:r w:rsidR="00EE345B" w:rsidRPr="00CD2248">
        <w:t>o</w:t>
      </w:r>
      <w:r w:rsidRPr="00CD2248">
        <w:t>t allow assigning a list or range of associated integers to ENUMERATED type</w:t>
      </w:r>
      <w:r w:rsidR="00103D55" w:rsidRPr="00CD2248">
        <w:t xml:space="preserve"> members</w:t>
      </w:r>
      <w:r w:rsidR="00C43AA5" w:rsidRPr="00CD2248">
        <w:t>, therefore always the case with a single associated integer value will apply.</w:t>
      </w:r>
    </w:p>
    <w:p w14:paraId="679ECCF8" w14:textId="77777777" w:rsidR="00D95CEC" w:rsidRPr="00CD2248" w:rsidRDefault="00FF3C98" w:rsidP="009E5774">
      <w:pPr>
        <w:pStyle w:val="Heading2"/>
      </w:pPr>
      <w:bookmarkStart w:id="103" w:name="_Toc73353932"/>
      <w:r w:rsidRPr="00CD2248">
        <w:t>8.6</w:t>
      </w:r>
      <w:r w:rsidR="00D95CEC" w:rsidRPr="00CD2248">
        <w:tab/>
      </w:r>
      <w:r w:rsidR="00F66C84" w:rsidRPr="00CD2248">
        <w:t>REAL</w:t>
      </w:r>
      <w:bookmarkEnd w:id="103"/>
    </w:p>
    <w:p w14:paraId="522A3463" w14:textId="62E3F92B" w:rsidR="00296443" w:rsidRPr="00CD2248" w:rsidRDefault="002A74E3" w:rsidP="00296443">
      <w:pPr>
        <w:rPr>
          <w:lang w:eastAsia="x-none"/>
        </w:rPr>
      </w:pPr>
      <w:r w:rsidRPr="00CD2248">
        <w:rPr>
          <w:lang w:eastAsia="x-none"/>
        </w:rPr>
        <w:t>V</w:t>
      </w:r>
      <w:r w:rsidR="00C43AA5" w:rsidRPr="00CD2248">
        <w:rPr>
          <w:lang w:eastAsia="x-none"/>
        </w:rPr>
        <w:t xml:space="preserve">alues based on ASN.1 </w:t>
      </w:r>
      <w:r w:rsidRPr="00CD2248">
        <w:rPr>
          <w:lang w:eastAsia="x-none"/>
        </w:rPr>
        <w:t xml:space="preserve">REAL </w:t>
      </w:r>
      <w:r w:rsidR="00C43AA5" w:rsidRPr="00CD2248">
        <w:rPr>
          <w:lang w:eastAsia="x-none"/>
        </w:rPr>
        <w:t xml:space="preserve">types shall be </w:t>
      </w:r>
      <w:r w:rsidR="002019F0" w:rsidRPr="00CD2248">
        <w:t xml:space="preserve">encoded </w:t>
      </w:r>
      <w:r w:rsidR="00C43AA5" w:rsidRPr="00CD2248">
        <w:rPr>
          <w:lang w:eastAsia="x-none"/>
        </w:rPr>
        <w:t>to and from JSON the same way as values based on the TTCN</w:t>
      </w:r>
      <w:r w:rsidR="005B7A2C" w:rsidRPr="00CD2248">
        <w:rPr>
          <w:lang w:eastAsia="x-none"/>
        </w:rPr>
        <w:noBreakHyphen/>
      </w:r>
      <w:r w:rsidR="00C43AA5" w:rsidRPr="00CD2248">
        <w:rPr>
          <w:lang w:eastAsia="x-none"/>
        </w:rPr>
        <w:t xml:space="preserve">3 </w:t>
      </w:r>
      <w:r w:rsidR="005B7A2C" w:rsidRPr="00CD2248">
        <w:rPr>
          <w:lang w:eastAsia="x-none"/>
        </w:rPr>
        <w:t>float</w:t>
      </w:r>
      <w:r w:rsidR="00C43AA5" w:rsidRPr="00CD2248">
        <w:rPr>
          <w:lang w:eastAsia="x-none"/>
        </w:rPr>
        <w:t xml:space="preserve"> type. See details in clause </w:t>
      </w:r>
      <w:r w:rsidR="00BC7302" w:rsidRPr="00CD2248">
        <w:rPr>
          <w:lang w:eastAsia="x-none"/>
        </w:rPr>
        <w:fldChar w:fldCharType="begin"/>
      </w:r>
      <w:r w:rsidR="00BC7302" w:rsidRPr="00CD2248">
        <w:rPr>
          <w:lang w:eastAsia="x-none"/>
        </w:rPr>
        <w:instrText xml:space="preserve"> REF  clause_TTCN2JSON_float \h  \* MERGEFORMAT </w:instrText>
      </w:r>
      <w:r w:rsidR="00BC7302" w:rsidRPr="00CD2248">
        <w:rPr>
          <w:lang w:eastAsia="x-none"/>
        </w:rPr>
      </w:r>
      <w:r w:rsidR="00BC7302" w:rsidRPr="00CD2248">
        <w:rPr>
          <w:lang w:eastAsia="x-none"/>
        </w:rPr>
        <w:fldChar w:fldCharType="separate"/>
      </w:r>
      <w:r w:rsidR="00F91E52" w:rsidRPr="00CD2248">
        <w:t>7.2.4</w:t>
      </w:r>
      <w:r w:rsidR="00BC7302" w:rsidRPr="00CD2248">
        <w:rPr>
          <w:lang w:eastAsia="x-none"/>
        </w:rPr>
        <w:fldChar w:fldCharType="end"/>
      </w:r>
      <w:r w:rsidR="00C43AA5" w:rsidRPr="00CD2248">
        <w:rPr>
          <w:lang w:eastAsia="x-none"/>
        </w:rPr>
        <w:t xml:space="preserve"> of the present document.</w:t>
      </w:r>
    </w:p>
    <w:p w14:paraId="3828A231" w14:textId="77777777" w:rsidR="00D95CEC" w:rsidRPr="00CD2248" w:rsidRDefault="00FF3C98" w:rsidP="009E5774">
      <w:pPr>
        <w:pStyle w:val="Heading2"/>
      </w:pPr>
      <w:bookmarkStart w:id="104" w:name="_Toc73353933"/>
      <w:r w:rsidRPr="00CD2248">
        <w:t>8.7</w:t>
      </w:r>
      <w:r w:rsidR="00D95CEC" w:rsidRPr="00CD2248">
        <w:tab/>
      </w:r>
      <w:r w:rsidR="00A0581C" w:rsidRPr="00CD2248">
        <w:t>INTEGER</w:t>
      </w:r>
      <w:bookmarkEnd w:id="104"/>
    </w:p>
    <w:p w14:paraId="09E2FEAE" w14:textId="01B098C3" w:rsidR="00296443" w:rsidRPr="00CD2248" w:rsidRDefault="002A74E3" w:rsidP="00296443">
      <w:pPr>
        <w:rPr>
          <w:lang w:eastAsia="x-none"/>
        </w:rPr>
      </w:pPr>
      <w:r w:rsidRPr="00CD2248">
        <w:rPr>
          <w:lang w:eastAsia="x-none"/>
        </w:rPr>
        <w:t>V</w:t>
      </w:r>
      <w:r w:rsidR="00C43AA5" w:rsidRPr="00CD2248">
        <w:rPr>
          <w:lang w:eastAsia="x-none"/>
        </w:rPr>
        <w:t xml:space="preserve">alues based on ASN.1 </w:t>
      </w:r>
      <w:r w:rsidRPr="00CD2248">
        <w:rPr>
          <w:lang w:eastAsia="x-none"/>
        </w:rPr>
        <w:t xml:space="preserve">INTEGER </w:t>
      </w:r>
      <w:r w:rsidR="00C43AA5" w:rsidRPr="00CD2248">
        <w:rPr>
          <w:lang w:eastAsia="x-none"/>
        </w:rPr>
        <w:t xml:space="preserve">types shall be </w:t>
      </w:r>
      <w:r w:rsidR="002019F0" w:rsidRPr="00CD2248">
        <w:t xml:space="preserve">encoded </w:t>
      </w:r>
      <w:r w:rsidR="00C43AA5" w:rsidRPr="00CD2248">
        <w:rPr>
          <w:lang w:eastAsia="x-none"/>
        </w:rPr>
        <w:t xml:space="preserve">to and from JSON the same way as values based on the </w:t>
      </w:r>
      <w:r w:rsidR="005B7A2C" w:rsidRPr="00CD2248">
        <w:rPr>
          <w:lang w:eastAsia="x-none"/>
        </w:rPr>
        <w:t>TTCN</w:t>
      </w:r>
      <w:r w:rsidR="005B7A2C" w:rsidRPr="00CD2248">
        <w:rPr>
          <w:lang w:eastAsia="x-none"/>
        </w:rPr>
        <w:noBreakHyphen/>
        <w:t>3</w:t>
      </w:r>
      <w:r w:rsidR="00C43AA5" w:rsidRPr="00CD2248">
        <w:rPr>
          <w:lang w:eastAsia="x-none"/>
        </w:rPr>
        <w:t xml:space="preserve"> </w:t>
      </w:r>
      <w:r w:rsidR="005B7A2C" w:rsidRPr="00CD2248">
        <w:rPr>
          <w:lang w:eastAsia="x-none"/>
        </w:rPr>
        <w:t>integer</w:t>
      </w:r>
      <w:r w:rsidR="00C43AA5" w:rsidRPr="00CD2248">
        <w:rPr>
          <w:lang w:eastAsia="x-none"/>
        </w:rPr>
        <w:t xml:space="preserve"> type. See details in clause </w:t>
      </w:r>
      <w:r w:rsidR="00BC7302" w:rsidRPr="00CD2248">
        <w:rPr>
          <w:lang w:eastAsia="x-none"/>
        </w:rPr>
        <w:fldChar w:fldCharType="begin"/>
      </w:r>
      <w:r w:rsidR="00BC7302" w:rsidRPr="00CD2248">
        <w:rPr>
          <w:lang w:eastAsia="x-none"/>
        </w:rPr>
        <w:instrText xml:space="preserve"> REF  clause_TTCN2JSON_integer \h  \* MERGEFORMAT </w:instrText>
      </w:r>
      <w:r w:rsidR="00BC7302" w:rsidRPr="00CD2248">
        <w:rPr>
          <w:lang w:eastAsia="x-none"/>
        </w:rPr>
      </w:r>
      <w:r w:rsidR="00BC7302" w:rsidRPr="00CD2248">
        <w:rPr>
          <w:lang w:eastAsia="x-none"/>
        </w:rPr>
        <w:fldChar w:fldCharType="separate"/>
      </w:r>
      <w:r w:rsidR="00F91E52" w:rsidRPr="00CD2248">
        <w:t>7.2.3</w:t>
      </w:r>
      <w:r w:rsidR="00BC7302" w:rsidRPr="00CD2248">
        <w:rPr>
          <w:lang w:eastAsia="x-none"/>
        </w:rPr>
        <w:fldChar w:fldCharType="end"/>
      </w:r>
      <w:r w:rsidR="00C43AA5" w:rsidRPr="00CD2248">
        <w:rPr>
          <w:lang w:eastAsia="x-none"/>
        </w:rPr>
        <w:t xml:space="preserve"> of the present document.</w:t>
      </w:r>
    </w:p>
    <w:p w14:paraId="64511A9F" w14:textId="321E7B46" w:rsidR="003B0B2A" w:rsidRPr="00CD2248" w:rsidRDefault="003B0B2A" w:rsidP="003B0B2A">
      <w:pPr>
        <w:pStyle w:val="NO"/>
        <w:rPr>
          <w:lang w:eastAsia="zh-TW"/>
        </w:rPr>
      </w:pPr>
      <w:r w:rsidRPr="00CD2248">
        <w:t>NOTE:</w:t>
      </w:r>
      <w:r w:rsidRPr="00CD2248">
        <w:tab/>
        <w:t>TTCN</w:t>
      </w:r>
      <w:r w:rsidRPr="00CD2248">
        <w:noBreakHyphen/>
        <w:t xml:space="preserve">3 constants generated for ASN.1 named numbers (see clause 9.1 of </w:t>
      </w:r>
      <w:r w:rsidR="009F0433" w:rsidRPr="00CD2248">
        <w:t>ETSI ES 201 873-9 [</w:t>
      </w:r>
      <w:r w:rsidR="009F0433" w:rsidRPr="00CD2248">
        <w:fldChar w:fldCharType="begin"/>
      </w:r>
      <w:r w:rsidR="009F0433" w:rsidRPr="00CD2248">
        <w:instrText xml:space="preserve">REF REF_ES201873_9 \h </w:instrText>
      </w:r>
      <w:r w:rsidR="003B5B7B" w:rsidRPr="00CD2248">
        <w:instrText xml:space="preserve"> \* MERGEFORMAT </w:instrText>
      </w:r>
      <w:r w:rsidR="009F0433" w:rsidRPr="00CD2248">
        <w:fldChar w:fldCharType="separate"/>
      </w:r>
      <w:r w:rsidR="00F91E52" w:rsidRPr="00CD2248">
        <w:t>i.5</w:t>
      </w:r>
      <w:r w:rsidR="009F0433" w:rsidRPr="00CD2248">
        <w:fldChar w:fldCharType="end"/>
      </w:r>
      <w:r w:rsidR="009F0433" w:rsidRPr="00CD2248">
        <w:t>]</w:t>
      </w:r>
      <w:r w:rsidRPr="00CD2248">
        <w:rPr>
          <w:rFonts w:hint="eastAsia"/>
          <w:lang w:eastAsia="zh-TW"/>
        </w:rPr>
        <w:t>)</w:t>
      </w:r>
      <w:r w:rsidRPr="00CD2248">
        <w:rPr>
          <w:lang w:eastAsia="zh-TW"/>
        </w:rPr>
        <w:t>, which are processed the same way as TTCN-3 constants declared explicitly.</w:t>
      </w:r>
    </w:p>
    <w:p w14:paraId="1677358F" w14:textId="77777777" w:rsidR="00D95CEC" w:rsidRPr="00CD2248" w:rsidRDefault="00FF3C98" w:rsidP="009E5774">
      <w:pPr>
        <w:pStyle w:val="Heading2"/>
      </w:pPr>
      <w:bookmarkStart w:id="105" w:name="_Toc73353934"/>
      <w:r w:rsidRPr="00CD2248">
        <w:t>8.8</w:t>
      </w:r>
      <w:r w:rsidR="00D95CEC" w:rsidRPr="00CD2248">
        <w:tab/>
        <w:t>O</w:t>
      </w:r>
      <w:r w:rsidR="00A0581C" w:rsidRPr="00CD2248">
        <w:t>BJID</w:t>
      </w:r>
      <w:bookmarkEnd w:id="105"/>
    </w:p>
    <w:p w14:paraId="764E62B9" w14:textId="3AB11B97" w:rsidR="00911A5E" w:rsidRPr="00CD2248" w:rsidRDefault="00D60D48" w:rsidP="00911A5E">
      <w:pPr>
        <w:rPr>
          <w:lang w:eastAsia="x-none"/>
        </w:rPr>
      </w:pPr>
      <w:r w:rsidRPr="00CD2248">
        <w:rPr>
          <w:lang w:eastAsia="x-none"/>
        </w:rPr>
        <w:t xml:space="preserve">Object identifier values based on ASN.1 types shall be </w:t>
      </w:r>
      <w:r w:rsidR="002019F0" w:rsidRPr="00CD2248">
        <w:t xml:space="preserve">encoded </w:t>
      </w:r>
      <w:r w:rsidRPr="00CD2248">
        <w:rPr>
          <w:lang w:eastAsia="x-none"/>
        </w:rPr>
        <w:t>to and from JSON the same way as values based on the TTCN</w:t>
      </w:r>
      <w:r w:rsidRPr="00CD2248">
        <w:rPr>
          <w:lang w:eastAsia="x-none"/>
        </w:rPr>
        <w:noBreakHyphen/>
        <w:t xml:space="preserve">3 objid type. See details in clause </w:t>
      </w:r>
      <w:r w:rsidR="00BC7302" w:rsidRPr="00CD2248">
        <w:rPr>
          <w:lang w:eastAsia="x-none"/>
        </w:rPr>
        <w:fldChar w:fldCharType="begin"/>
      </w:r>
      <w:r w:rsidR="00BC7302" w:rsidRPr="00CD2248">
        <w:rPr>
          <w:lang w:eastAsia="x-none"/>
        </w:rPr>
        <w:instrText xml:space="preserve"> REF  clause_JSONTypes_Objid \h </w:instrText>
      </w:r>
      <w:r w:rsidR="006A2C8E" w:rsidRPr="00CD2248">
        <w:rPr>
          <w:lang w:eastAsia="x-none"/>
        </w:rPr>
        <w:instrText xml:space="preserve"> \* MERGEFORMAT </w:instrText>
      </w:r>
      <w:r w:rsidR="00BC7302" w:rsidRPr="00CD2248">
        <w:rPr>
          <w:lang w:eastAsia="x-none"/>
        </w:rPr>
      </w:r>
      <w:r w:rsidR="00BC7302" w:rsidRPr="00CD2248">
        <w:rPr>
          <w:lang w:eastAsia="x-none"/>
        </w:rPr>
        <w:fldChar w:fldCharType="separate"/>
      </w:r>
      <w:r w:rsidR="00F91E52" w:rsidRPr="00CD2248">
        <w:t>7.2.11</w:t>
      </w:r>
      <w:r w:rsidR="00BC7302" w:rsidRPr="00CD2248">
        <w:rPr>
          <w:lang w:eastAsia="x-none"/>
        </w:rPr>
        <w:fldChar w:fldCharType="end"/>
      </w:r>
      <w:r w:rsidRPr="00CD2248">
        <w:rPr>
          <w:lang w:eastAsia="x-none"/>
        </w:rPr>
        <w:t xml:space="preserve"> of the present document.</w:t>
      </w:r>
    </w:p>
    <w:p w14:paraId="382E40C1" w14:textId="77777777" w:rsidR="00911A5E" w:rsidRPr="00CD2248" w:rsidRDefault="00911A5E" w:rsidP="009E5774">
      <w:pPr>
        <w:pStyle w:val="Heading2"/>
      </w:pPr>
      <w:bookmarkStart w:id="106" w:name="_Toc73353935"/>
      <w:r w:rsidRPr="00CD2248">
        <w:t>8</w:t>
      </w:r>
      <w:r w:rsidR="00FF3C98" w:rsidRPr="00CD2248">
        <w:t>.9</w:t>
      </w:r>
      <w:r w:rsidRPr="00CD2248">
        <w:tab/>
        <w:t>NULL</w:t>
      </w:r>
      <w:bookmarkEnd w:id="106"/>
    </w:p>
    <w:p w14:paraId="6176F52B" w14:textId="5C50087C" w:rsidR="00911A5E" w:rsidRPr="00CD2248" w:rsidRDefault="00E86E5D" w:rsidP="00911A5E">
      <w:r w:rsidRPr="00CD2248">
        <w:t>V</w:t>
      </w:r>
      <w:r w:rsidR="001E6823" w:rsidRPr="00CD2248">
        <w:t>alues based on t</w:t>
      </w:r>
      <w:r w:rsidR="00911A5E" w:rsidRPr="00CD2248">
        <w:t xml:space="preserve">he ASN.1 NULL </w:t>
      </w:r>
      <w:r w:rsidRPr="00CD2248">
        <w:t xml:space="preserve">type </w:t>
      </w:r>
      <w:r w:rsidR="002019F0" w:rsidRPr="00CD2248">
        <w:rPr>
          <w:lang w:eastAsia="x-none"/>
        </w:rPr>
        <w:t xml:space="preserve">shall be </w:t>
      </w:r>
      <w:r w:rsidR="002019F0" w:rsidRPr="00CD2248">
        <w:t xml:space="preserve">encoded </w:t>
      </w:r>
      <w:r w:rsidRPr="00CD2248">
        <w:t>by</w:t>
      </w:r>
      <w:r w:rsidR="00911A5E" w:rsidRPr="00CD2248">
        <w:t xml:space="preserve"> the JSON literal </w:t>
      </w:r>
      <w:r w:rsidR="00911A5E" w:rsidRPr="00CD2248">
        <w:rPr>
          <w:rFonts w:ascii="Courier New" w:hAnsi="Courier New" w:cs="Courier New"/>
          <w:i/>
        </w:rPr>
        <w:t>null</w:t>
      </w:r>
      <w:r w:rsidR="00911A5E" w:rsidRPr="00CD2248">
        <w:t>.</w:t>
      </w:r>
      <w:r w:rsidR="00E512CD" w:rsidRPr="00CD2248">
        <w:t xml:space="preserve"> The </w:t>
      </w:r>
      <w:r w:rsidR="00EE345B" w:rsidRPr="00CD2248">
        <w:t>"</w:t>
      </w:r>
      <w:r w:rsidR="00011AAD" w:rsidRPr="00CD2248">
        <w:t>omit as null</w:t>
      </w:r>
      <w:r w:rsidR="00EE345B" w:rsidRPr="00CD2248">
        <w:t>"</w:t>
      </w:r>
      <w:r w:rsidR="00011AAD" w:rsidRPr="00CD2248">
        <w:t xml:space="preserve"> encoding instruction (see clause </w:t>
      </w:r>
      <w:r w:rsidR="00011AAD" w:rsidRPr="00CD2248">
        <w:fldChar w:fldCharType="begin"/>
      </w:r>
      <w:r w:rsidR="00011AAD" w:rsidRPr="00CD2248">
        <w:instrText xml:space="preserve"> REF clause_EncInstr_omitAsNull \h </w:instrText>
      </w:r>
      <w:r w:rsidR="00011AAD" w:rsidRPr="00CD2248">
        <w:fldChar w:fldCharType="separate"/>
      </w:r>
      <w:r w:rsidR="00F91E52" w:rsidRPr="00CD2248">
        <w:t>B.3.8</w:t>
      </w:r>
      <w:r w:rsidR="00011AAD" w:rsidRPr="00CD2248">
        <w:fldChar w:fldCharType="end"/>
      </w:r>
      <w:r w:rsidR="00011AAD" w:rsidRPr="00CD2248">
        <w:t>) sha</w:t>
      </w:r>
      <w:r w:rsidR="00C24DC6" w:rsidRPr="00CD2248">
        <w:t>ll not be used for TTCN-3 structured value fields</w:t>
      </w:r>
      <w:r w:rsidR="00011AAD" w:rsidRPr="00CD2248">
        <w:t xml:space="preserve"> of ASN.1 NULL type.</w:t>
      </w:r>
    </w:p>
    <w:p w14:paraId="2BA85048" w14:textId="77777777" w:rsidR="00E512CD" w:rsidRPr="00CD2248" w:rsidRDefault="00E86E5D" w:rsidP="009E5774">
      <w:pPr>
        <w:pStyle w:val="NO"/>
      </w:pPr>
      <w:r w:rsidRPr="00CD2248">
        <w:t>NOTE:</w:t>
      </w:r>
      <w:r w:rsidRPr="00CD2248">
        <w:tab/>
        <w:t xml:space="preserve">The value space of the ASN.1 NULL type consists </w:t>
      </w:r>
      <w:r w:rsidR="00854882" w:rsidRPr="00CD2248">
        <w:t xml:space="preserve">of </w:t>
      </w:r>
      <w:r w:rsidRPr="00CD2248">
        <w:t>the single value NULL.</w:t>
      </w:r>
    </w:p>
    <w:p w14:paraId="731CB5F1" w14:textId="77777777" w:rsidR="00D95CEC" w:rsidRPr="00CD2248" w:rsidRDefault="00FF3C98" w:rsidP="009E5774">
      <w:pPr>
        <w:pStyle w:val="Heading2"/>
      </w:pPr>
      <w:bookmarkStart w:id="107" w:name="_Toc73353936"/>
      <w:r w:rsidRPr="00CD2248">
        <w:lastRenderedPageBreak/>
        <w:t>8.10</w:t>
      </w:r>
      <w:r w:rsidR="00D95CEC" w:rsidRPr="00CD2248">
        <w:tab/>
      </w:r>
      <w:r w:rsidR="00A0581C" w:rsidRPr="00CD2248">
        <w:t>SEQUENCE</w:t>
      </w:r>
      <w:r w:rsidR="00D95CEC" w:rsidRPr="00CD2248">
        <w:t xml:space="preserve"> and </w:t>
      </w:r>
      <w:r w:rsidR="00A0581C" w:rsidRPr="00CD2248">
        <w:t>SET</w:t>
      </w:r>
      <w:bookmarkEnd w:id="107"/>
    </w:p>
    <w:p w14:paraId="2F7CCBF3" w14:textId="400842BF" w:rsidR="00C908DE" w:rsidRPr="00CD2248" w:rsidRDefault="0065348A" w:rsidP="00C908DE">
      <w:pPr>
        <w:rPr>
          <w:lang w:eastAsia="x-none"/>
        </w:rPr>
      </w:pPr>
      <w:r w:rsidRPr="00CD2248">
        <w:rPr>
          <w:lang w:eastAsia="x-none"/>
        </w:rPr>
        <w:t>V</w:t>
      </w:r>
      <w:r w:rsidR="00C43AA5" w:rsidRPr="00CD2248">
        <w:rPr>
          <w:lang w:eastAsia="x-none"/>
        </w:rPr>
        <w:t xml:space="preserve">alues based on ASN.1 </w:t>
      </w:r>
      <w:r w:rsidRPr="00CD2248">
        <w:rPr>
          <w:lang w:eastAsia="x-none"/>
        </w:rPr>
        <w:t xml:space="preserve">SEQUENCE and SET </w:t>
      </w:r>
      <w:r w:rsidR="00C43AA5" w:rsidRPr="00CD2248">
        <w:rPr>
          <w:lang w:eastAsia="x-none"/>
        </w:rPr>
        <w:t xml:space="preserve">types shall be </w:t>
      </w:r>
      <w:r w:rsidR="002019F0" w:rsidRPr="00CD2248">
        <w:t xml:space="preserve">encoded </w:t>
      </w:r>
      <w:r w:rsidR="00C43AA5" w:rsidRPr="00CD2248">
        <w:rPr>
          <w:lang w:eastAsia="x-none"/>
        </w:rPr>
        <w:t xml:space="preserve">to and from JSON the same way as values based on the </w:t>
      </w:r>
      <w:r w:rsidR="005B7A2C" w:rsidRPr="00CD2248">
        <w:rPr>
          <w:lang w:eastAsia="x-none"/>
        </w:rPr>
        <w:t>TTCN</w:t>
      </w:r>
      <w:r w:rsidR="005B7A2C" w:rsidRPr="00CD2248">
        <w:rPr>
          <w:lang w:eastAsia="x-none"/>
        </w:rPr>
        <w:noBreakHyphen/>
        <w:t>3 record and set</w:t>
      </w:r>
      <w:r w:rsidR="00C43AA5" w:rsidRPr="00CD2248">
        <w:rPr>
          <w:lang w:eastAsia="x-none"/>
        </w:rPr>
        <w:t xml:space="preserve"> type</w:t>
      </w:r>
      <w:r w:rsidR="005B7A2C" w:rsidRPr="00CD2248">
        <w:rPr>
          <w:lang w:eastAsia="x-none"/>
        </w:rPr>
        <w:t>s respectively</w:t>
      </w:r>
      <w:r w:rsidR="00C43AA5" w:rsidRPr="00CD2248">
        <w:rPr>
          <w:lang w:eastAsia="x-none"/>
        </w:rPr>
        <w:t xml:space="preserve">. See details in clause </w:t>
      </w:r>
      <w:r w:rsidR="00BC7302" w:rsidRPr="00CD2248">
        <w:rPr>
          <w:lang w:eastAsia="x-none"/>
        </w:rPr>
        <w:fldChar w:fldCharType="begin"/>
      </w:r>
      <w:r w:rsidR="00BC7302" w:rsidRPr="00CD2248">
        <w:rPr>
          <w:lang w:eastAsia="x-none"/>
        </w:rPr>
        <w:instrText xml:space="preserve"> REF  clause_TTCN2JSON_recordSet \h  \* MERGEFORMAT </w:instrText>
      </w:r>
      <w:r w:rsidR="00BC7302" w:rsidRPr="00CD2248">
        <w:rPr>
          <w:lang w:eastAsia="x-none"/>
        </w:rPr>
      </w:r>
      <w:r w:rsidR="00BC7302" w:rsidRPr="00CD2248">
        <w:rPr>
          <w:lang w:eastAsia="x-none"/>
        </w:rPr>
        <w:fldChar w:fldCharType="separate"/>
      </w:r>
      <w:r w:rsidR="00F91E52" w:rsidRPr="00CD2248">
        <w:t>7.2.8</w:t>
      </w:r>
      <w:r w:rsidR="00BC7302" w:rsidRPr="00CD2248">
        <w:rPr>
          <w:lang w:eastAsia="x-none"/>
        </w:rPr>
        <w:fldChar w:fldCharType="end"/>
      </w:r>
      <w:r w:rsidR="00C43AA5" w:rsidRPr="00CD2248">
        <w:rPr>
          <w:lang w:eastAsia="x-none"/>
        </w:rPr>
        <w:t xml:space="preserve"> of the present document.</w:t>
      </w:r>
    </w:p>
    <w:p w14:paraId="61A8E43F" w14:textId="77777777" w:rsidR="00D95CEC" w:rsidRPr="00CD2248" w:rsidRDefault="00FF3C98" w:rsidP="009E5774">
      <w:pPr>
        <w:pStyle w:val="Heading2"/>
      </w:pPr>
      <w:bookmarkStart w:id="108" w:name="_Toc73353937"/>
      <w:r w:rsidRPr="00CD2248">
        <w:t>8.11</w:t>
      </w:r>
      <w:r w:rsidR="00D95CEC" w:rsidRPr="00CD2248">
        <w:tab/>
      </w:r>
      <w:r w:rsidR="00A0581C" w:rsidRPr="00CD2248">
        <w:t>SEQUENCE OF and SET OF</w:t>
      </w:r>
      <w:bookmarkEnd w:id="108"/>
    </w:p>
    <w:p w14:paraId="27491CDB" w14:textId="37CF6A45" w:rsidR="00296443" w:rsidRPr="00CD2248" w:rsidRDefault="0065348A" w:rsidP="00296443">
      <w:pPr>
        <w:rPr>
          <w:lang w:eastAsia="x-none"/>
        </w:rPr>
      </w:pPr>
      <w:r w:rsidRPr="00CD2248">
        <w:rPr>
          <w:lang w:eastAsia="x-none"/>
        </w:rPr>
        <w:t>V</w:t>
      </w:r>
      <w:r w:rsidR="00C43AA5" w:rsidRPr="00CD2248">
        <w:rPr>
          <w:lang w:eastAsia="x-none"/>
        </w:rPr>
        <w:t xml:space="preserve">alues based on ASN.1 </w:t>
      </w:r>
      <w:r w:rsidRPr="00CD2248">
        <w:rPr>
          <w:lang w:eastAsia="x-none"/>
        </w:rPr>
        <w:t xml:space="preserve">SEQUENCE OF and SET OF </w:t>
      </w:r>
      <w:r w:rsidR="00C43AA5" w:rsidRPr="00CD2248">
        <w:rPr>
          <w:lang w:eastAsia="x-none"/>
        </w:rPr>
        <w:t xml:space="preserve">types shall be </w:t>
      </w:r>
      <w:r w:rsidR="002019F0" w:rsidRPr="00CD2248">
        <w:t xml:space="preserve">encoded </w:t>
      </w:r>
      <w:r w:rsidR="00C43AA5" w:rsidRPr="00CD2248">
        <w:rPr>
          <w:lang w:eastAsia="x-none"/>
        </w:rPr>
        <w:t xml:space="preserve">to and from JSON the same way as values based on the </w:t>
      </w:r>
      <w:r w:rsidR="005B7A2C" w:rsidRPr="00CD2248">
        <w:rPr>
          <w:lang w:eastAsia="x-none"/>
        </w:rPr>
        <w:t>TTCN</w:t>
      </w:r>
      <w:r w:rsidR="005B7A2C" w:rsidRPr="00CD2248">
        <w:rPr>
          <w:lang w:eastAsia="x-none"/>
        </w:rPr>
        <w:noBreakHyphen/>
        <w:t xml:space="preserve">3 </w:t>
      </w:r>
      <w:r w:rsidR="006E037A" w:rsidRPr="00CD2248">
        <w:rPr>
          <w:lang w:eastAsia="x-none"/>
        </w:rPr>
        <w:t>record of and set of types respectively</w:t>
      </w:r>
      <w:r w:rsidR="00C43AA5" w:rsidRPr="00CD2248">
        <w:rPr>
          <w:lang w:eastAsia="x-none"/>
        </w:rPr>
        <w:t xml:space="preserve">. See details in clause </w:t>
      </w:r>
      <w:r w:rsidR="00BC7302" w:rsidRPr="00CD2248">
        <w:rPr>
          <w:lang w:eastAsia="x-none"/>
        </w:rPr>
        <w:fldChar w:fldCharType="begin"/>
      </w:r>
      <w:r w:rsidR="00BC7302" w:rsidRPr="00CD2248">
        <w:rPr>
          <w:lang w:eastAsia="x-none"/>
        </w:rPr>
        <w:instrText xml:space="preserve"> REF  clause_TTCN2JSON_recordofSetofArray \h  \* MERGEFORMAT </w:instrText>
      </w:r>
      <w:r w:rsidR="00BC7302" w:rsidRPr="00CD2248">
        <w:rPr>
          <w:lang w:eastAsia="x-none"/>
        </w:rPr>
      </w:r>
      <w:r w:rsidR="00BC7302" w:rsidRPr="00CD2248">
        <w:rPr>
          <w:lang w:eastAsia="x-none"/>
        </w:rPr>
        <w:fldChar w:fldCharType="separate"/>
      </w:r>
      <w:r w:rsidR="00F91E52" w:rsidRPr="00CD2248">
        <w:t>7.2.9</w:t>
      </w:r>
      <w:r w:rsidR="00BC7302" w:rsidRPr="00CD2248">
        <w:rPr>
          <w:lang w:eastAsia="x-none"/>
        </w:rPr>
        <w:fldChar w:fldCharType="end"/>
      </w:r>
      <w:r w:rsidR="00C43AA5" w:rsidRPr="00CD2248">
        <w:rPr>
          <w:lang w:eastAsia="x-none"/>
        </w:rPr>
        <w:t xml:space="preserve"> of the present document.</w:t>
      </w:r>
    </w:p>
    <w:p w14:paraId="3AE4BA7A" w14:textId="77777777" w:rsidR="00D95CEC" w:rsidRPr="00CD2248" w:rsidRDefault="00FF3C98" w:rsidP="009E5774">
      <w:pPr>
        <w:pStyle w:val="Heading2"/>
      </w:pPr>
      <w:bookmarkStart w:id="109" w:name="_Toc73353938"/>
      <w:r w:rsidRPr="00CD2248">
        <w:t>8.12</w:t>
      </w:r>
      <w:r w:rsidR="00D95CEC" w:rsidRPr="00CD2248">
        <w:tab/>
      </w:r>
      <w:r w:rsidR="00A0581C" w:rsidRPr="00CD2248">
        <w:t>CHOICE</w:t>
      </w:r>
      <w:r w:rsidR="00C908DE" w:rsidRPr="00CD2248">
        <w:t xml:space="preserve"> and </w:t>
      </w:r>
      <w:r w:rsidR="00A0581C" w:rsidRPr="00CD2248">
        <w:t>Open T</w:t>
      </w:r>
      <w:r w:rsidR="00C908DE" w:rsidRPr="00CD2248">
        <w:t>ype</w:t>
      </w:r>
      <w:r w:rsidR="00A0581C" w:rsidRPr="00CD2248">
        <w:t>s</w:t>
      </w:r>
      <w:bookmarkEnd w:id="109"/>
    </w:p>
    <w:p w14:paraId="73D2A7A5" w14:textId="2AF8F7C3" w:rsidR="00C43AA5" w:rsidRPr="00CD2248" w:rsidRDefault="00EA6B6F" w:rsidP="00C43AA5">
      <w:pPr>
        <w:rPr>
          <w:lang w:eastAsia="x-none"/>
        </w:rPr>
      </w:pPr>
      <w:r w:rsidRPr="00CD2248">
        <w:rPr>
          <w:lang w:eastAsia="x-none"/>
        </w:rPr>
        <w:t>V</w:t>
      </w:r>
      <w:r w:rsidR="00C43AA5" w:rsidRPr="00CD2248">
        <w:rPr>
          <w:lang w:eastAsia="x-none"/>
        </w:rPr>
        <w:t xml:space="preserve">alues based on ASN.1 </w:t>
      </w:r>
      <w:r w:rsidRPr="00CD2248">
        <w:rPr>
          <w:lang w:eastAsia="x-none"/>
        </w:rPr>
        <w:t xml:space="preserve">CHOICE </w:t>
      </w:r>
      <w:r w:rsidR="00C43AA5" w:rsidRPr="00CD2248">
        <w:rPr>
          <w:lang w:eastAsia="x-none"/>
        </w:rPr>
        <w:t xml:space="preserve">types shall be </w:t>
      </w:r>
      <w:r w:rsidR="002019F0" w:rsidRPr="00CD2248">
        <w:t xml:space="preserve">encoded </w:t>
      </w:r>
      <w:r w:rsidR="00C43AA5" w:rsidRPr="00CD2248">
        <w:rPr>
          <w:lang w:eastAsia="x-none"/>
        </w:rPr>
        <w:t xml:space="preserve">to and from JSON the same way as values based on the </w:t>
      </w:r>
      <w:r w:rsidR="005B7A2C" w:rsidRPr="00CD2248">
        <w:rPr>
          <w:lang w:eastAsia="x-none"/>
        </w:rPr>
        <w:t>TTCN</w:t>
      </w:r>
      <w:r w:rsidR="005B7A2C" w:rsidRPr="00CD2248">
        <w:rPr>
          <w:lang w:eastAsia="x-none"/>
        </w:rPr>
        <w:noBreakHyphen/>
        <w:t xml:space="preserve">3 </w:t>
      </w:r>
      <w:r w:rsidRPr="00CD2248">
        <w:rPr>
          <w:lang w:eastAsia="x-none"/>
        </w:rPr>
        <w:t>union</w:t>
      </w:r>
      <w:r w:rsidR="00C43AA5" w:rsidRPr="00CD2248">
        <w:rPr>
          <w:lang w:eastAsia="x-none"/>
        </w:rPr>
        <w:t xml:space="preserve"> type. See details in clause </w:t>
      </w:r>
      <w:r w:rsidR="00BC7302" w:rsidRPr="00CD2248">
        <w:rPr>
          <w:lang w:eastAsia="x-none"/>
        </w:rPr>
        <w:fldChar w:fldCharType="begin"/>
      </w:r>
      <w:r w:rsidR="00BC7302" w:rsidRPr="00CD2248">
        <w:rPr>
          <w:lang w:eastAsia="x-none"/>
        </w:rPr>
        <w:instrText xml:space="preserve"> REF  clause_TTCN2JSON_unionAnytype \h  \* MERGEFORMAT </w:instrText>
      </w:r>
      <w:r w:rsidR="00BC7302" w:rsidRPr="00CD2248">
        <w:rPr>
          <w:lang w:eastAsia="x-none"/>
        </w:rPr>
      </w:r>
      <w:r w:rsidR="00BC7302" w:rsidRPr="00CD2248">
        <w:rPr>
          <w:lang w:eastAsia="x-none"/>
        </w:rPr>
        <w:fldChar w:fldCharType="separate"/>
      </w:r>
      <w:r w:rsidR="00F91E52" w:rsidRPr="00CD2248">
        <w:t>7.2.10</w:t>
      </w:r>
      <w:r w:rsidR="00BC7302" w:rsidRPr="00CD2248">
        <w:rPr>
          <w:lang w:eastAsia="x-none"/>
        </w:rPr>
        <w:fldChar w:fldCharType="end"/>
      </w:r>
      <w:r w:rsidR="00C43AA5" w:rsidRPr="00CD2248">
        <w:rPr>
          <w:lang w:eastAsia="x-none"/>
        </w:rPr>
        <w:t xml:space="preserve"> of the present document.</w:t>
      </w:r>
    </w:p>
    <w:p w14:paraId="73765029" w14:textId="4FD4C9D6" w:rsidR="00493E15" w:rsidRPr="00CD2248" w:rsidRDefault="00EA6B6F" w:rsidP="009E5774">
      <w:pPr>
        <w:rPr>
          <w:lang w:eastAsia="x-none"/>
        </w:rPr>
      </w:pPr>
      <w:r w:rsidRPr="00CD2248">
        <w:rPr>
          <w:lang w:eastAsia="x-none"/>
        </w:rPr>
        <w:t xml:space="preserve">In ASN.1 open types can be created by information object class definitions, which are not directly imported to TTCN-3. However, these open type fields of IO classes can be referenced by importable </w:t>
      </w:r>
      <w:r w:rsidR="00293F11" w:rsidRPr="00CD2248">
        <w:rPr>
          <w:lang w:eastAsia="x-none"/>
        </w:rPr>
        <w:t>ASN.1 definitions (e.g. be the field type of ASN.1 SEQUENCE types). In which case values based on ASN.1 open types shall be converted to and from JSON the same way as values based on the TTCN</w:t>
      </w:r>
      <w:r w:rsidR="00293F11" w:rsidRPr="00CD2248">
        <w:rPr>
          <w:lang w:eastAsia="x-none"/>
        </w:rPr>
        <w:noBreakHyphen/>
        <w:t xml:space="preserve">3 anytype type. See details in clause </w:t>
      </w:r>
      <w:r w:rsidR="00293F11" w:rsidRPr="00CD2248">
        <w:rPr>
          <w:lang w:eastAsia="x-none"/>
        </w:rPr>
        <w:fldChar w:fldCharType="begin"/>
      </w:r>
      <w:r w:rsidR="00293F11" w:rsidRPr="00CD2248">
        <w:rPr>
          <w:lang w:eastAsia="x-none"/>
        </w:rPr>
        <w:instrText xml:space="preserve"> REF clause_TTCN2JSON_unionAnytype \h  \* MERGEFORMAT </w:instrText>
      </w:r>
      <w:r w:rsidR="00293F11" w:rsidRPr="00CD2248">
        <w:rPr>
          <w:lang w:eastAsia="x-none"/>
        </w:rPr>
      </w:r>
      <w:r w:rsidR="00293F11" w:rsidRPr="00CD2248">
        <w:rPr>
          <w:lang w:eastAsia="x-none"/>
        </w:rPr>
        <w:fldChar w:fldCharType="separate"/>
      </w:r>
      <w:r w:rsidR="00F91E52" w:rsidRPr="00CD2248">
        <w:t>7.2.10</w:t>
      </w:r>
      <w:r w:rsidR="00293F11" w:rsidRPr="00CD2248">
        <w:rPr>
          <w:lang w:eastAsia="x-none"/>
        </w:rPr>
        <w:fldChar w:fldCharType="end"/>
      </w:r>
      <w:r w:rsidR="00293F11" w:rsidRPr="00CD2248">
        <w:rPr>
          <w:lang w:eastAsia="x-none"/>
        </w:rPr>
        <w:t xml:space="preserve"> of the present document.</w:t>
      </w:r>
    </w:p>
    <w:p w14:paraId="1CEE3267" w14:textId="797BC9C0" w:rsidR="00133541" w:rsidRPr="00CD2248" w:rsidRDefault="00216BAB" w:rsidP="00A42DBE">
      <w:pPr>
        <w:pStyle w:val="Heading8"/>
      </w:pPr>
      <w:r w:rsidRPr="00CD2248">
        <w:br w:type="page"/>
      </w:r>
      <w:bookmarkStart w:id="110" w:name="annex_JSONModule"/>
      <w:bookmarkStart w:id="111" w:name="_Toc73353939"/>
      <w:r w:rsidR="00133541" w:rsidRPr="00CD2248">
        <w:lastRenderedPageBreak/>
        <w:t>Annex A</w:t>
      </w:r>
      <w:bookmarkEnd w:id="110"/>
      <w:r w:rsidR="00133541" w:rsidRPr="00CD2248">
        <w:t xml:space="preserve"> (normative</w:t>
      </w:r>
      <w:r w:rsidR="00355F73">
        <w:t>):</w:t>
      </w:r>
      <w:r w:rsidR="00355F73">
        <w:br/>
      </w:r>
      <w:r w:rsidR="00884FE4" w:rsidRPr="00CD2248">
        <w:t xml:space="preserve">TTCN-3 module </w:t>
      </w:r>
      <w:r w:rsidR="0009185A" w:rsidRPr="00CD2248">
        <w:t>JSON</w:t>
      </w:r>
      <w:bookmarkEnd w:id="111"/>
    </w:p>
    <w:p w14:paraId="7910567B" w14:textId="77777777" w:rsidR="00DF5757" w:rsidRPr="00CD2248" w:rsidRDefault="00DF5757" w:rsidP="00066334">
      <w:r w:rsidRPr="00CD2248">
        <w:t xml:space="preserve">This </w:t>
      </w:r>
      <w:r w:rsidR="006F1C7B" w:rsidRPr="00CD2248">
        <w:t>annex</w:t>
      </w:r>
      <w:r w:rsidRPr="00CD2248">
        <w:t xml:space="preserve"> defines a TTCN-3 module containing type definitions equivalent to </w:t>
      </w:r>
      <w:r w:rsidR="00DF72E7" w:rsidRPr="00CD2248">
        <w:t>JSON</w:t>
      </w:r>
      <w:r w:rsidRPr="00CD2248">
        <w:t xml:space="preserve"> built-in types</w:t>
      </w:r>
      <w:r w:rsidR="00E84197" w:rsidRPr="00CD2248">
        <w:t xml:space="preserve"> and literal values</w:t>
      </w:r>
      <w:r w:rsidRPr="00CD2248">
        <w:t>.</w:t>
      </w:r>
    </w:p>
    <w:p w14:paraId="02D2AE50" w14:textId="77777777" w:rsidR="00DF72E7" w:rsidRPr="00CD2248" w:rsidRDefault="00DF72E7" w:rsidP="00066334">
      <w:pPr>
        <w:pStyle w:val="PL"/>
        <w:rPr>
          <w:noProof w:val="0"/>
          <w:lang w:eastAsia="zh-CN"/>
        </w:rPr>
      </w:pPr>
      <w:r w:rsidRPr="00CD2248">
        <w:rPr>
          <w:b/>
          <w:bCs/>
          <w:noProof w:val="0"/>
          <w:lang w:eastAsia="zh-CN"/>
        </w:rPr>
        <w:t>module</w:t>
      </w:r>
      <w:r w:rsidRPr="00CD2248">
        <w:rPr>
          <w:noProof w:val="0"/>
          <w:lang w:eastAsia="zh-CN"/>
        </w:rPr>
        <w:t xml:space="preserve"> JSON {</w:t>
      </w:r>
    </w:p>
    <w:p w14:paraId="6775EFD4" w14:textId="77777777" w:rsidR="00E227C9" w:rsidRPr="00CD2248" w:rsidRDefault="00E227C9" w:rsidP="00066334">
      <w:pPr>
        <w:pStyle w:val="PL"/>
        <w:rPr>
          <w:noProof w:val="0"/>
          <w:lang w:eastAsia="zh-CN"/>
        </w:rPr>
      </w:pPr>
    </w:p>
    <w:p w14:paraId="327E7DC6" w14:textId="77777777" w:rsidR="00E227C9" w:rsidRPr="00CD2248" w:rsidRDefault="00E227C9" w:rsidP="00066334">
      <w:pPr>
        <w:pStyle w:val="PL"/>
        <w:rPr>
          <w:noProof w:val="0"/>
          <w:lang w:eastAsia="zh-CN"/>
        </w:rPr>
      </w:pPr>
      <w:r w:rsidRPr="00CD2248">
        <w:rPr>
          <w:noProof w:val="0"/>
          <w:lang w:eastAsia="zh-CN"/>
        </w:rPr>
        <w:t>//====================Types to define JSON Schemas =================================</w:t>
      </w:r>
    </w:p>
    <w:p w14:paraId="39ABD2AC" w14:textId="77777777" w:rsidR="00DF72E7" w:rsidRPr="00CD2248" w:rsidRDefault="00DF72E7" w:rsidP="00066334">
      <w:pPr>
        <w:pStyle w:val="PL"/>
        <w:rPr>
          <w:noProof w:val="0"/>
          <w:lang w:eastAsia="zh-CN"/>
        </w:rPr>
      </w:pPr>
    </w:p>
    <w:p w14:paraId="0FBDDDBD" w14:textId="77777777" w:rsidR="00FF5213" w:rsidRPr="00CD2248" w:rsidRDefault="00833E84" w:rsidP="00FF5213">
      <w:pPr>
        <w:pStyle w:val="PL"/>
        <w:rPr>
          <w:noProof w:val="0"/>
          <w:lang w:eastAsia="zh-CN"/>
        </w:rPr>
      </w:pPr>
      <w:r w:rsidRPr="00CD2248">
        <w:rPr>
          <w:noProof w:val="0"/>
          <w:lang w:eastAsia="zh-CN"/>
        </w:rPr>
        <w:tab/>
      </w:r>
      <w:r w:rsidR="00FF5213" w:rsidRPr="00CD2248">
        <w:rPr>
          <w:noProof w:val="0"/>
          <w:lang w:eastAsia="zh-CN"/>
        </w:rPr>
        <w:t>// JSON Number type (generic)</w:t>
      </w:r>
    </w:p>
    <w:p w14:paraId="01F0598E" w14:textId="77777777" w:rsidR="00FF5213" w:rsidRPr="00CD2248" w:rsidRDefault="00833E84" w:rsidP="00FF5213">
      <w:pPr>
        <w:pStyle w:val="PL"/>
        <w:rPr>
          <w:noProof w:val="0"/>
          <w:lang w:eastAsia="zh-CN"/>
        </w:rPr>
      </w:pPr>
      <w:r w:rsidRPr="00CD2248">
        <w:rPr>
          <w:noProof w:val="0"/>
          <w:lang w:eastAsia="zh-CN"/>
        </w:rPr>
        <w:tab/>
      </w:r>
      <w:r w:rsidR="00FF5213" w:rsidRPr="00CD2248">
        <w:rPr>
          <w:b/>
          <w:bCs/>
          <w:noProof w:val="0"/>
          <w:lang w:eastAsia="zh-CN"/>
        </w:rPr>
        <w:t>type</w:t>
      </w:r>
      <w:r w:rsidR="00FF5213" w:rsidRPr="00CD2248">
        <w:rPr>
          <w:noProof w:val="0"/>
          <w:lang w:eastAsia="zh-CN"/>
        </w:rPr>
        <w:t xml:space="preserve"> </w:t>
      </w:r>
      <w:r w:rsidR="00FF5213" w:rsidRPr="00CD2248">
        <w:rPr>
          <w:b/>
          <w:bCs/>
          <w:noProof w:val="0"/>
          <w:lang w:eastAsia="zh-CN"/>
        </w:rPr>
        <w:t>float</w:t>
      </w:r>
      <w:r w:rsidR="00FF5213" w:rsidRPr="00CD2248">
        <w:rPr>
          <w:noProof w:val="0"/>
          <w:lang w:eastAsia="zh-CN"/>
        </w:rPr>
        <w:t xml:space="preserve"> Number (!-</w:t>
      </w:r>
      <w:r w:rsidR="00FF5213" w:rsidRPr="00CD2248">
        <w:rPr>
          <w:b/>
          <w:bCs/>
          <w:noProof w:val="0"/>
          <w:lang w:eastAsia="zh-CN"/>
        </w:rPr>
        <w:t>infinity</w:t>
      </w:r>
      <w:r w:rsidR="00FF5213" w:rsidRPr="00CD2248">
        <w:rPr>
          <w:noProof w:val="0"/>
          <w:lang w:eastAsia="zh-CN"/>
        </w:rPr>
        <w:t xml:space="preserve"> .. !</w:t>
      </w:r>
      <w:r w:rsidR="00FF5213" w:rsidRPr="00CD2248">
        <w:rPr>
          <w:b/>
          <w:bCs/>
          <w:noProof w:val="0"/>
          <w:lang w:eastAsia="zh-CN"/>
        </w:rPr>
        <w:t>infinity</w:t>
      </w:r>
      <w:r w:rsidR="00FF5213" w:rsidRPr="00CD2248">
        <w:rPr>
          <w:noProof w:val="0"/>
          <w:lang w:eastAsia="zh-CN"/>
        </w:rPr>
        <w:t xml:space="preserve">) </w:t>
      </w:r>
      <w:r w:rsidR="00FF5213" w:rsidRPr="00CD2248">
        <w:rPr>
          <w:b/>
          <w:bCs/>
          <w:noProof w:val="0"/>
          <w:lang w:eastAsia="zh-CN"/>
        </w:rPr>
        <w:t>with</w:t>
      </w:r>
      <w:r w:rsidR="00FF5213" w:rsidRPr="00CD2248">
        <w:rPr>
          <w:noProof w:val="0"/>
          <w:lang w:eastAsia="zh-CN"/>
        </w:rPr>
        <w:t xml:space="preserve"> {</w:t>
      </w:r>
    </w:p>
    <w:p w14:paraId="7CA85168" w14:textId="77777777" w:rsidR="00FF5213" w:rsidRPr="00CD2248" w:rsidRDefault="00833E84" w:rsidP="00FF5213">
      <w:pPr>
        <w:pStyle w:val="PL"/>
        <w:rPr>
          <w:noProof w:val="0"/>
          <w:lang w:eastAsia="zh-CN"/>
        </w:rPr>
      </w:pPr>
      <w:r w:rsidRPr="00CD2248">
        <w:rPr>
          <w:noProof w:val="0"/>
          <w:lang w:eastAsia="zh-CN"/>
        </w:rPr>
        <w:tab/>
      </w:r>
      <w:r w:rsidRPr="00CD2248">
        <w:rPr>
          <w:noProof w:val="0"/>
          <w:lang w:eastAsia="zh-CN"/>
        </w:rPr>
        <w:tab/>
      </w:r>
      <w:r w:rsidR="00FF5213" w:rsidRPr="00CD2248">
        <w:rPr>
          <w:b/>
          <w:bCs/>
          <w:noProof w:val="0"/>
          <w:lang w:eastAsia="zh-CN"/>
        </w:rPr>
        <w:t>variant</w:t>
      </w:r>
      <w:r w:rsidR="00FF5213" w:rsidRPr="00CD2248">
        <w:rPr>
          <w:noProof w:val="0"/>
          <w:lang w:eastAsia="zh-CN"/>
        </w:rPr>
        <w:t xml:space="preserve"> "JSON:number"</w:t>
      </w:r>
    </w:p>
    <w:p w14:paraId="60480528" w14:textId="77777777" w:rsidR="00FF5213" w:rsidRPr="00CD2248" w:rsidRDefault="00833E84" w:rsidP="00FF5213">
      <w:pPr>
        <w:pStyle w:val="PL"/>
        <w:rPr>
          <w:noProof w:val="0"/>
          <w:lang w:eastAsia="zh-CN"/>
        </w:rPr>
      </w:pPr>
      <w:r w:rsidRPr="00CD2248">
        <w:rPr>
          <w:noProof w:val="0"/>
          <w:lang w:eastAsia="zh-CN"/>
        </w:rPr>
        <w:tab/>
      </w:r>
      <w:r w:rsidR="00FF5213" w:rsidRPr="00CD2248">
        <w:rPr>
          <w:noProof w:val="0"/>
          <w:lang w:eastAsia="zh-CN"/>
        </w:rPr>
        <w:t>}</w:t>
      </w:r>
    </w:p>
    <w:p w14:paraId="45FAC28C" w14:textId="77777777" w:rsidR="00FF5213" w:rsidRPr="00CD2248" w:rsidRDefault="00833E84" w:rsidP="00FF5213">
      <w:pPr>
        <w:pStyle w:val="PL"/>
        <w:rPr>
          <w:noProof w:val="0"/>
          <w:lang w:eastAsia="zh-CN"/>
        </w:rPr>
      </w:pPr>
      <w:r w:rsidRPr="00CD2248">
        <w:rPr>
          <w:noProof w:val="0"/>
          <w:lang w:eastAsia="zh-CN"/>
        </w:rPr>
        <w:tab/>
      </w:r>
    </w:p>
    <w:p w14:paraId="400647BB" w14:textId="77777777" w:rsidR="00FF5213" w:rsidRPr="00CD2248" w:rsidRDefault="00833E84" w:rsidP="00FF5213">
      <w:pPr>
        <w:pStyle w:val="PL"/>
        <w:rPr>
          <w:noProof w:val="0"/>
          <w:lang w:eastAsia="zh-CN"/>
        </w:rPr>
      </w:pPr>
      <w:r w:rsidRPr="00CD2248">
        <w:rPr>
          <w:noProof w:val="0"/>
          <w:lang w:eastAsia="zh-CN"/>
        </w:rPr>
        <w:tab/>
      </w:r>
      <w:r w:rsidR="00FF5213" w:rsidRPr="00CD2248">
        <w:rPr>
          <w:noProof w:val="0"/>
          <w:lang w:eastAsia="zh-CN"/>
        </w:rPr>
        <w:t>// Integer type</w:t>
      </w:r>
    </w:p>
    <w:p w14:paraId="4BFAA6BA" w14:textId="77777777" w:rsidR="00FF5213" w:rsidRPr="00CD2248" w:rsidRDefault="00833E84" w:rsidP="00FF5213">
      <w:pPr>
        <w:pStyle w:val="PL"/>
        <w:rPr>
          <w:noProof w:val="0"/>
          <w:lang w:eastAsia="zh-CN"/>
        </w:rPr>
      </w:pPr>
      <w:r w:rsidRPr="00CD2248">
        <w:rPr>
          <w:noProof w:val="0"/>
          <w:lang w:eastAsia="zh-CN"/>
        </w:rPr>
        <w:tab/>
      </w:r>
      <w:r w:rsidR="00FF5213" w:rsidRPr="00CD2248">
        <w:rPr>
          <w:b/>
          <w:bCs/>
          <w:noProof w:val="0"/>
          <w:lang w:eastAsia="zh-CN"/>
        </w:rPr>
        <w:t>type</w:t>
      </w:r>
      <w:r w:rsidR="00FF5213" w:rsidRPr="00CD2248">
        <w:rPr>
          <w:noProof w:val="0"/>
          <w:lang w:eastAsia="zh-CN"/>
        </w:rPr>
        <w:t xml:space="preserve"> </w:t>
      </w:r>
      <w:r w:rsidR="00FF5213" w:rsidRPr="00CD2248">
        <w:rPr>
          <w:b/>
          <w:bCs/>
          <w:noProof w:val="0"/>
          <w:lang w:eastAsia="zh-CN"/>
        </w:rPr>
        <w:t>integer</w:t>
      </w:r>
      <w:r w:rsidR="00FF5213" w:rsidRPr="00CD2248">
        <w:rPr>
          <w:noProof w:val="0"/>
          <w:lang w:eastAsia="zh-CN"/>
        </w:rPr>
        <w:t xml:space="preserve"> Integer (-</w:t>
      </w:r>
      <w:r w:rsidR="00FF5213" w:rsidRPr="00CD2248">
        <w:rPr>
          <w:b/>
          <w:bCs/>
          <w:noProof w:val="0"/>
          <w:lang w:eastAsia="zh-CN"/>
        </w:rPr>
        <w:t>infinity</w:t>
      </w:r>
      <w:r w:rsidR="00FF5213" w:rsidRPr="00CD2248">
        <w:rPr>
          <w:noProof w:val="0"/>
          <w:lang w:eastAsia="zh-CN"/>
        </w:rPr>
        <w:t xml:space="preserve"> .. </w:t>
      </w:r>
      <w:r w:rsidR="00FF5213" w:rsidRPr="00CD2248">
        <w:rPr>
          <w:b/>
          <w:bCs/>
          <w:noProof w:val="0"/>
          <w:lang w:eastAsia="zh-CN"/>
        </w:rPr>
        <w:t>infinity</w:t>
      </w:r>
      <w:r w:rsidR="00FF5213" w:rsidRPr="00CD2248">
        <w:rPr>
          <w:noProof w:val="0"/>
          <w:lang w:eastAsia="zh-CN"/>
        </w:rPr>
        <w:t xml:space="preserve">) </w:t>
      </w:r>
      <w:r w:rsidR="00FF5213" w:rsidRPr="00CD2248">
        <w:rPr>
          <w:b/>
          <w:bCs/>
          <w:noProof w:val="0"/>
          <w:lang w:eastAsia="zh-CN"/>
        </w:rPr>
        <w:t>with</w:t>
      </w:r>
      <w:r w:rsidR="00FF5213" w:rsidRPr="00CD2248">
        <w:rPr>
          <w:noProof w:val="0"/>
          <w:lang w:eastAsia="zh-CN"/>
        </w:rPr>
        <w:t xml:space="preserve"> {</w:t>
      </w:r>
    </w:p>
    <w:p w14:paraId="69DB0695" w14:textId="77777777" w:rsidR="00FF5213" w:rsidRPr="00CD2248" w:rsidRDefault="00833E84" w:rsidP="00FF5213">
      <w:pPr>
        <w:pStyle w:val="PL"/>
        <w:rPr>
          <w:noProof w:val="0"/>
          <w:lang w:eastAsia="zh-CN"/>
        </w:rPr>
      </w:pPr>
      <w:r w:rsidRPr="00CD2248">
        <w:rPr>
          <w:noProof w:val="0"/>
          <w:lang w:eastAsia="zh-CN"/>
        </w:rPr>
        <w:tab/>
      </w:r>
      <w:r w:rsidRPr="00CD2248">
        <w:rPr>
          <w:noProof w:val="0"/>
          <w:lang w:eastAsia="zh-CN"/>
        </w:rPr>
        <w:tab/>
      </w:r>
      <w:r w:rsidR="00FF5213" w:rsidRPr="00CD2248">
        <w:rPr>
          <w:b/>
          <w:bCs/>
          <w:noProof w:val="0"/>
          <w:lang w:eastAsia="zh-CN"/>
        </w:rPr>
        <w:t>variant</w:t>
      </w:r>
      <w:r w:rsidR="00FF5213" w:rsidRPr="00CD2248">
        <w:rPr>
          <w:noProof w:val="0"/>
          <w:lang w:eastAsia="zh-CN"/>
        </w:rPr>
        <w:t xml:space="preserve"> "JSON:integer"</w:t>
      </w:r>
    </w:p>
    <w:p w14:paraId="12987A3E" w14:textId="77777777" w:rsidR="00FF5213" w:rsidRPr="00CD2248" w:rsidRDefault="00833E84" w:rsidP="00FF5213">
      <w:pPr>
        <w:pStyle w:val="PL"/>
        <w:rPr>
          <w:noProof w:val="0"/>
          <w:lang w:eastAsia="zh-CN"/>
        </w:rPr>
      </w:pPr>
      <w:r w:rsidRPr="00CD2248">
        <w:rPr>
          <w:noProof w:val="0"/>
          <w:lang w:eastAsia="zh-CN"/>
        </w:rPr>
        <w:tab/>
      </w:r>
      <w:r w:rsidR="00FF5213" w:rsidRPr="00CD2248">
        <w:rPr>
          <w:noProof w:val="0"/>
          <w:lang w:eastAsia="zh-CN"/>
        </w:rPr>
        <w:t>}</w:t>
      </w:r>
    </w:p>
    <w:p w14:paraId="7E965684" w14:textId="77777777" w:rsidR="00FF5213" w:rsidRPr="00CD2248" w:rsidRDefault="00833E84" w:rsidP="00FF5213">
      <w:pPr>
        <w:pStyle w:val="PL"/>
        <w:rPr>
          <w:noProof w:val="0"/>
          <w:lang w:eastAsia="zh-CN"/>
        </w:rPr>
      </w:pPr>
      <w:r w:rsidRPr="00CD2248">
        <w:rPr>
          <w:noProof w:val="0"/>
          <w:lang w:eastAsia="zh-CN"/>
        </w:rPr>
        <w:tab/>
      </w:r>
    </w:p>
    <w:p w14:paraId="6881F66B" w14:textId="77777777" w:rsidR="00DF72E7" w:rsidRPr="00CD2248" w:rsidRDefault="00833E84" w:rsidP="00066334">
      <w:pPr>
        <w:pStyle w:val="PL"/>
        <w:rPr>
          <w:noProof w:val="0"/>
          <w:lang w:eastAsia="zh-CN"/>
        </w:rPr>
      </w:pPr>
      <w:r w:rsidRPr="00CD2248">
        <w:rPr>
          <w:noProof w:val="0"/>
          <w:lang w:eastAsia="zh-CN"/>
        </w:rPr>
        <w:tab/>
      </w:r>
      <w:r w:rsidR="00DF72E7" w:rsidRPr="00CD2248">
        <w:rPr>
          <w:noProof w:val="0"/>
          <w:lang w:eastAsia="zh-CN"/>
        </w:rPr>
        <w:t>// String type</w:t>
      </w:r>
    </w:p>
    <w:p w14:paraId="5CD7596F" w14:textId="77777777" w:rsidR="00DF72E7" w:rsidRPr="00CD2248" w:rsidRDefault="00833E84" w:rsidP="00066334">
      <w:pPr>
        <w:pStyle w:val="PL"/>
        <w:rPr>
          <w:noProof w:val="0"/>
          <w:lang w:eastAsia="zh-CN"/>
        </w:rPr>
      </w:pPr>
      <w:r w:rsidRPr="00CD2248">
        <w:rPr>
          <w:noProof w:val="0"/>
          <w:lang w:eastAsia="zh-CN"/>
        </w:rPr>
        <w:tab/>
      </w:r>
      <w:r w:rsidR="00DF72E7" w:rsidRPr="00CD2248">
        <w:rPr>
          <w:b/>
          <w:bCs/>
          <w:noProof w:val="0"/>
          <w:lang w:eastAsia="zh-CN"/>
        </w:rPr>
        <w:t>type</w:t>
      </w:r>
      <w:r w:rsidR="00DF72E7" w:rsidRPr="00CD2248">
        <w:rPr>
          <w:noProof w:val="0"/>
          <w:lang w:eastAsia="zh-CN"/>
        </w:rPr>
        <w:t xml:space="preserve"> </w:t>
      </w:r>
      <w:r w:rsidR="00DF72E7" w:rsidRPr="00CD2248">
        <w:rPr>
          <w:b/>
          <w:bCs/>
          <w:noProof w:val="0"/>
          <w:lang w:eastAsia="zh-CN"/>
        </w:rPr>
        <w:t>universal</w:t>
      </w:r>
      <w:r w:rsidR="00DF72E7" w:rsidRPr="00CD2248">
        <w:rPr>
          <w:noProof w:val="0"/>
          <w:lang w:eastAsia="zh-CN"/>
        </w:rPr>
        <w:t xml:space="preserve"> </w:t>
      </w:r>
      <w:r w:rsidR="00DF72E7" w:rsidRPr="00CD2248">
        <w:rPr>
          <w:b/>
          <w:bCs/>
          <w:noProof w:val="0"/>
          <w:lang w:eastAsia="zh-CN"/>
        </w:rPr>
        <w:t>charstring</w:t>
      </w:r>
      <w:r w:rsidR="00DF72E7" w:rsidRPr="00CD2248">
        <w:rPr>
          <w:noProof w:val="0"/>
          <w:lang w:eastAsia="zh-CN"/>
        </w:rPr>
        <w:t xml:space="preserve"> String </w:t>
      </w:r>
      <w:r w:rsidR="00DF72E7" w:rsidRPr="00CD2248">
        <w:rPr>
          <w:b/>
          <w:bCs/>
          <w:noProof w:val="0"/>
          <w:lang w:eastAsia="zh-CN"/>
        </w:rPr>
        <w:t>with</w:t>
      </w:r>
      <w:r w:rsidR="00DF72E7" w:rsidRPr="00CD2248">
        <w:rPr>
          <w:noProof w:val="0"/>
          <w:lang w:eastAsia="zh-CN"/>
        </w:rPr>
        <w:t xml:space="preserve"> {</w:t>
      </w:r>
    </w:p>
    <w:p w14:paraId="4C8EED1C" w14:textId="77777777" w:rsidR="00DF72E7" w:rsidRPr="00CD2248" w:rsidRDefault="00833E84" w:rsidP="00066334">
      <w:pPr>
        <w:pStyle w:val="PL"/>
        <w:rPr>
          <w:noProof w:val="0"/>
          <w:lang w:eastAsia="zh-CN"/>
        </w:rPr>
      </w:pPr>
      <w:r w:rsidRPr="00CD2248">
        <w:rPr>
          <w:noProof w:val="0"/>
          <w:lang w:eastAsia="zh-CN"/>
        </w:rPr>
        <w:tab/>
      </w:r>
      <w:r w:rsidRPr="00CD2248">
        <w:rPr>
          <w:noProof w:val="0"/>
          <w:lang w:eastAsia="zh-CN"/>
        </w:rPr>
        <w:tab/>
      </w:r>
      <w:r w:rsidR="00DF72E7" w:rsidRPr="00CD2248">
        <w:rPr>
          <w:b/>
          <w:bCs/>
          <w:noProof w:val="0"/>
          <w:lang w:eastAsia="zh-CN"/>
        </w:rPr>
        <w:t>variant</w:t>
      </w:r>
      <w:r w:rsidR="00DF72E7" w:rsidRPr="00CD2248">
        <w:rPr>
          <w:noProof w:val="0"/>
          <w:lang w:eastAsia="zh-CN"/>
        </w:rPr>
        <w:t xml:space="preserve"> "JSON:string"</w:t>
      </w:r>
    </w:p>
    <w:p w14:paraId="222B39B1" w14:textId="77777777" w:rsidR="00DF72E7" w:rsidRPr="00CD2248" w:rsidRDefault="00833E84" w:rsidP="00066334">
      <w:pPr>
        <w:pStyle w:val="PL"/>
        <w:rPr>
          <w:noProof w:val="0"/>
          <w:lang w:eastAsia="zh-CN"/>
        </w:rPr>
      </w:pPr>
      <w:r w:rsidRPr="00CD2248">
        <w:rPr>
          <w:noProof w:val="0"/>
          <w:lang w:eastAsia="zh-CN"/>
        </w:rPr>
        <w:tab/>
      </w:r>
      <w:r w:rsidR="00DF72E7" w:rsidRPr="00CD2248">
        <w:rPr>
          <w:noProof w:val="0"/>
          <w:lang w:eastAsia="zh-CN"/>
        </w:rPr>
        <w:t>}</w:t>
      </w:r>
    </w:p>
    <w:p w14:paraId="6F511211" w14:textId="77777777" w:rsidR="00DF72E7" w:rsidRPr="00CD2248" w:rsidRDefault="00833E84" w:rsidP="00066334">
      <w:pPr>
        <w:pStyle w:val="PL"/>
        <w:rPr>
          <w:noProof w:val="0"/>
          <w:lang w:eastAsia="zh-CN"/>
        </w:rPr>
      </w:pPr>
      <w:r w:rsidRPr="00CD2248">
        <w:rPr>
          <w:noProof w:val="0"/>
          <w:lang w:eastAsia="zh-CN"/>
        </w:rPr>
        <w:tab/>
      </w:r>
    </w:p>
    <w:p w14:paraId="142EFD0E" w14:textId="77777777" w:rsidR="00DF72E7" w:rsidRPr="00CD2248" w:rsidRDefault="00833E84" w:rsidP="00066334">
      <w:pPr>
        <w:pStyle w:val="PL"/>
        <w:rPr>
          <w:noProof w:val="0"/>
          <w:lang w:eastAsia="zh-CN"/>
        </w:rPr>
      </w:pPr>
      <w:r w:rsidRPr="00CD2248">
        <w:rPr>
          <w:noProof w:val="0"/>
          <w:lang w:eastAsia="zh-CN"/>
        </w:rPr>
        <w:tab/>
      </w:r>
    </w:p>
    <w:p w14:paraId="69AEC4B2" w14:textId="77777777" w:rsidR="00A22EA5" w:rsidRPr="00CD2248" w:rsidRDefault="00833E84" w:rsidP="00A22EA5">
      <w:pPr>
        <w:pStyle w:val="PL"/>
        <w:rPr>
          <w:noProof w:val="0"/>
          <w:lang w:eastAsia="zh-CN"/>
        </w:rPr>
      </w:pPr>
      <w:r w:rsidRPr="00CD2248">
        <w:rPr>
          <w:noProof w:val="0"/>
          <w:lang w:eastAsia="zh-CN"/>
        </w:rPr>
        <w:tab/>
      </w:r>
      <w:r w:rsidR="00A22EA5" w:rsidRPr="00CD2248">
        <w:rPr>
          <w:noProof w:val="0"/>
          <w:lang w:eastAsia="zh-CN"/>
        </w:rPr>
        <w:t>// Array type</w:t>
      </w:r>
    </w:p>
    <w:p w14:paraId="70BCCCDC" w14:textId="77777777" w:rsidR="00A22EA5" w:rsidRPr="00CD2248" w:rsidRDefault="00833E84" w:rsidP="00A22EA5">
      <w:pPr>
        <w:pStyle w:val="PL"/>
        <w:rPr>
          <w:noProof w:val="0"/>
          <w:lang w:eastAsia="zh-CN"/>
        </w:rPr>
      </w:pPr>
      <w:r w:rsidRPr="00CD2248">
        <w:rPr>
          <w:noProof w:val="0"/>
          <w:lang w:eastAsia="zh-CN"/>
        </w:rPr>
        <w:tab/>
      </w:r>
      <w:r w:rsidR="00A22EA5" w:rsidRPr="00CD2248">
        <w:rPr>
          <w:b/>
          <w:bCs/>
          <w:noProof w:val="0"/>
          <w:lang w:eastAsia="zh-CN"/>
        </w:rPr>
        <w:t>type</w:t>
      </w:r>
      <w:r w:rsidR="00A22EA5" w:rsidRPr="00CD2248">
        <w:rPr>
          <w:noProof w:val="0"/>
          <w:lang w:eastAsia="zh-CN"/>
        </w:rPr>
        <w:t xml:space="preserve"> </w:t>
      </w:r>
      <w:r w:rsidR="00A22EA5" w:rsidRPr="00CD2248">
        <w:rPr>
          <w:b/>
          <w:bCs/>
          <w:noProof w:val="0"/>
          <w:lang w:eastAsia="zh-CN"/>
        </w:rPr>
        <w:t>record</w:t>
      </w:r>
      <w:r w:rsidR="00A22EA5" w:rsidRPr="00CD2248">
        <w:rPr>
          <w:noProof w:val="0"/>
          <w:lang w:eastAsia="zh-CN"/>
        </w:rPr>
        <w:t xml:space="preserve"> </w:t>
      </w:r>
      <w:r w:rsidR="00A22EA5" w:rsidRPr="00CD2248">
        <w:rPr>
          <w:b/>
          <w:bCs/>
          <w:noProof w:val="0"/>
          <w:lang w:eastAsia="zh-CN"/>
        </w:rPr>
        <w:t>of</w:t>
      </w:r>
      <w:r w:rsidR="00A22EA5" w:rsidRPr="00CD2248">
        <w:rPr>
          <w:noProof w:val="0"/>
          <w:lang w:eastAsia="zh-CN"/>
        </w:rPr>
        <w:t xml:space="preserve"> JSON.</w:t>
      </w:r>
      <w:r w:rsidR="00C614CA" w:rsidRPr="00CD2248">
        <w:rPr>
          <w:noProof w:val="0"/>
          <w:lang w:eastAsia="zh-CN"/>
        </w:rPr>
        <w:t xml:space="preserve">Values </w:t>
      </w:r>
      <w:r w:rsidR="00A22EA5" w:rsidRPr="00CD2248">
        <w:rPr>
          <w:noProof w:val="0"/>
          <w:lang w:eastAsia="zh-CN"/>
        </w:rPr>
        <w:t xml:space="preserve">Array </w:t>
      </w:r>
      <w:r w:rsidR="00A22EA5" w:rsidRPr="00CD2248">
        <w:rPr>
          <w:b/>
          <w:bCs/>
          <w:noProof w:val="0"/>
          <w:lang w:eastAsia="zh-CN"/>
        </w:rPr>
        <w:t>with</w:t>
      </w:r>
      <w:r w:rsidR="00A22EA5" w:rsidRPr="00CD2248">
        <w:rPr>
          <w:noProof w:val="0"/>
          <w:lang w:eastAsia="zh-CN"/>
        </w:rPr>
        <w:t xml:space="preserve"> {</w:t>
      </w:r>
    </w:p>
    <w:p w14:paraId="160BF8DA" w14:textId="77777777" w:rsidR="00A22EA5" w:rsidRPr="00CD2248" w:rsidRDefault="00833E84" w:rsidP="00A22EA5">
      <w:pPr>
        <w:pStyle w:val="PL"/>
        <w:rPr>
          <w:noProof w:val="0"/>
          <w:lang w:eastAsia="zh-CN"/>
        </w:rPr>
      </w:pPr>
      <w:r w:rsidRPr="00CD2248">
        <w:rPr>
          <w:noProof w:val="0"/>
          <w:lang w:eastAsia="zh-CN"/>
        </w:rPr>
        <w:tab/>
      </w:r>
      <w:r w:rsidRPr="00CD2248">
        <w:rPr>
          <w:noProof w:val="0"/>
          <w:lang w:eastAsia="zh-CN"/>
        </w:rPr>
        <w:tab/>
      </w:r>
      <w:r w:rsidR="00A22EA5" w:rsidRPr="00CD2248">
        <w:rPr>
          <w:b/>
          <w:bCs/>
          <w:noProof w:val="0"/>
          <w:lang w:eastAsia="zh-CN"/>
        </w:rPr>
        <w:t>variant</w:t>
      </w:r>
      <w:r w:rsidR="00A22EA5" w:rsidRPr="00CD2248">
        <w:rPr>
          <w:noProof w:val="0"/>
          <w:lang w:eastAsia="zh-CN"/>
        </w:rPr>
        <w:t xml:space="preserve"> "JSON:array"</w:t>
      </w:r>
    </w:p>
    <w:p w14:paraId="64569072" w14:textId="77777777" w:rsidR="00A22EA5" w:rsidRPr="00CD2248" w:rsidRDefault="00833E84" w:rsidP="00A22EA5">
      <w:pPr>
        <w:pStyle w:val="PL"/>
        <w:rPr>
          <w:noProof w:val="0"/>
          <w:lang w:eastAsia="zh-CN"/>
        </w:rPr>
      </w:pPr>
      <w:r w:rsidRPr="00CD2248">
        <w:rPr>
          <w:noProof w:val="0"/>
          <w:lang w:eastAsia="zh-CN"/>
        </w:rPr>
        <w:tab/>
      </w:r>
      <w:r w:rsidR="00A22EA5" w:rsidRPr="00CD2248">
        <w:rPr>
          <w:noProof w:val="0"/>
          <w:lang w:eastAsia="zh-CN"/>
        </w:rPr>
        <w:t>}</w:t>
      </w:r>
    </w:p>
    <w:p w14:paraId="67F049AA" w14:textId="77777777" w:rsidR="00A22EA5" w:rsidRPr="00CD2248" w:rsidRDefault="00833E84" w:rsidP="00A22EA5">
      <w:pPr>
        <w:pStyle w:val="PL"/>
        <w:rPr>
          <w:noProof w:val="0"/>
          <w:lang w:eastAsia="zh-CN"/>
        </w:rPr>
      </w:pPr>
      <w:r w:rsidRPr="00CD2248">
        <w:rPr>
          <w:noProof w:val="0"/>
          <w:lang w:eastAsia="zh-CN"/>
        </w:rPr>
        <w:tab/>
      </w:r>
    </w:p>
    <w:p w14:paraId="08470050" w14:textId="77777777" w:rsidR="00833E84" w:rsidRPr="00CD2248" w:rsidRDefault="00833E84" w:rsidP="00A22EA5">
      <w:pPr>
        <w:pStyle w:val="PL"/>
        <w:rPr>
          <w:noProof w:val="0"/>
          <w:lang w:eastAsia="zh-CN"/>
        </w:rPr>
      </w:pPr>
      <w:r w:rsidRPr="00CD2248">
        <w:rPr>
          <w:noProof w:val="0"/>
          <w:lang w:eastAsia="zh-CN"/>
        </w:rPr>
        <w:tab/>
        <w:t>// Subsidiary array types</w:t>
      </w:r>
    </w:p>
    <w:p w14:paraId="26E3B2B7" w14:textId="77777777" w:rsidR="00C832AA" w:rsidRPr="00CD2248" w:rsidRDefault="00C832AA" w:rsidP="00C832AA">
      <w:pPr>
        <w:pStyle w:val="PL"/>
        <w:rPr>
          <w:noProof w:val="0"/>
          <w:lang w:eastAsia="zh-CN"/>
        </w:rPr>
      </w:pPr>
      <w:r w:rsidRPr="00CD2248">
        <w:rPr>
          <w:noProof w:val="0"/>
          <w:lang w:eastAsia="zh-CN"/>
        </w:rPr>
        <w:tab/>
      </w:r>
      <w:r w:rsidRPr="00CD2248">
        <w:rPr>
          <w:b/>
          <w:bCs/>
          <w:noProof w:val="0"/>
          <w:lang w:eastAsia="zh-CN"/>
        </w:rPr>
        <w:t>type</w:t>
      </w:r>
      <w:r w:rsidRPr="00CD2248">
        <w:rPr>
          <w:noProof w:val="0"/>
          <w:lang w:eastAsia="zh-CN"/>
        </w:rPr>
        <w:t xml:space="preserve"> </w:t>
      </w:r>
      <w:r w:rsidRPr="00CD2248">
        <w:rPr>
          <w:b/>
          <w:bCs/>
          <w:noProof w:val="0"/>
          <w:lang w:eastAsia="zh-CN"/>
        </w:rPr>
        <w:t>record</w:t>
      </w:r>
      <w:r w:rsidRPr="00CD2248">
        <w:rPr>
          <w:noProof w:val="0"/>
          <w:lang w:eastAsia="zh-CN"/>
        </w:rPr>
        <w:t xml:space="preserve"> </w:t>
      </w:r>
      <w:r w:rsidRPr="00CD2248">
        <w:rPr>
          <w:b/>
          <w:bCs/>
          <w:noProof w:val="0"/>
          <w:lang w:eastAsia="zh-CN"/>
        </w:rPr>
        <w:t>of</w:t>
      </w:r>
      <w:r w:rsidRPr="00CD2248">
        <w:rPr>
          <w:noProof w:val="0"/>
          <w:lang w:eastAsia="zh-CN"/>
        </w:rPr>
        <w:t xml:space="preserve"> JSON.String StrArray </w:t>
      </w:r>
      <w:r w:rsidRPr="00CD2248">
        <w:rPr>
          <w:b/>
          <w:bCs/>
          <w:noProof w:val="0"/>
          <w:lang w:eastAsia="zh-CN"/>
        </w:rPr>
        <w:t>with</w:t>
      </w:r>
      <w:r w:rsidRPr="00CD2248">
        <w:rPr>
          <w:noProof w:val="0"/>
          <w:lang w:eastAsia="zh-CN"/>
        </w:rPr>
        <w:t xml:space="preserve"> {</w:t>
      </w:r>
    </w:p>
    <w:p w14:paraId="084BCC0F" w14:textId="77777777" w:rsidR="00C832AA" w:rsidRPr="00CD2248" w:rsidRDefault="00C832AA" w:rsidP="00C832AA">
      <w:pPr>
        <w:pStyle w:val="PL"/>
        <w:rPr>
          <w:noProof w:val="0"/>
          <w:lang w:eastAsia="zh-CN"/>
        </w:rPr>
      </w:pPr>
      <w:r w:rsidRPr="00CD2248">
        <w:rPr>
          <w:noProof w:val="0"/>
          <w:lang w:eastAsia="zh-CN"/>
        </w:rPr>
        <w:tab/>
      </w:r>
      <w:r w:rsidRPr="00CD2248">
        <w:rPr>
          <w:noProof w:val="0"/>
          <w:lang w:eastAsia="zh-CN"/>
        </w:rPr>
        <w:tab/>
      </w:r>
      <w:r w:rsidRPr="00CD2248">
        <w:rPr>
          <w:b/>
          <w:bCs/>
          <w:noProof w:val="0"/>
          <w:lang w:eastAsia="zh-CN"/>
        </w:rPr>
        <w:t>variant</w:t>
      </w:r>
      <w:r w:rsidRPr="00CD2248">
        <w:rPr>
          <w:noProof w:val="0"/>
          <w:lang w:eastAsia="zh-CN"/>
        </w:rPr>
        <w:t xml:space="preserve"> "JSON:array"</w:t>
      </w:r>
    </w:p>
    <w:p w14:paraId="5EE00A0E" w14:textId="77777777" w:rsidR="00C832AA" w:rsidRPr="00CD2248" w:rsidRDefault="00C832AA" w:rsidP="00C832AA">
      <w:pPr>
        <w:pStyle w:val="PL"/>
        <w:rPr>
          <w:noProof w:val="0"/>
          <w:lang w:eastAsia="zh-CN"/>
        </w:rPr>
      </w:pPr>
      <w:r w:rsidRPr="00CD2248">
        <w:rPr>
          <w:noProof w:val="0"/>
          <w:lang w:eastAsia="zh-CN"/>
        </w:rPr>
        <w:tab/>
        <w:t>}</w:t>
      </w:r>
    </w:p>
    <w:p w14:paraId="53EE942D" w14:textId="77777777" w:rsidR="00C832AA" w:rsidRPr="00CD2248" w:rsidRDefault="00C832AA" w:rsidP="00C832AA">
      <w:pPr>
        <w:pStyle w:val="PL"/>
        <w:rPr>
          <w:noProof w:val="0"/>
        </w:rPr>
      </w:pPr>
    </w:p>
    <w:p w14:paraId="02B75B11" w14:textId="77777777" w:rsidR="00C832AA" w:rsidRPr="00CD2248" w:rsidRDefault="00C832AA" w:rsidP="00C832AA">
      <w:pPr>
        <w:pStyle w:val="PL"/>
        <w:rPr>
          <w:noProof w:val="0"/>
          <w:lang w:eastAsia="zh-CN"/>
        </w:rPr>
      </w:pPr>
      <w:r w:rsidRPr="00CD2248">
        <w:rPr>
          <w:noProof w:val="0"/>
          <w:lang w:eastAsia="zh-CN"/>
        </w:rPr>
        <w:tab/>
      </w:r>
      <w:r w:rsidRPr="00CD2248">
        <w:rPr>
          <w:b/>
          <w:bCs/>
          <w:noProof w:val="0"/>
          <w:lang w:eastAsia="zh-CN"/>
        </w:rPr>
        <w:t>type</w:t>
      </w:r>
      <w:r w:rsidRPr="00CD2248">
        <w:rPr>
          <w:noProof w:val="0"/>
          <w:lang w:eastAsia="zh-CN"/>
        </w:rPr>
        <w:t xml:space="preserve"> </w:t>
      </w:r>
      <w:r w:rsidRPr="00CD2248">
        <w:rPr>
          <w:b/>
          <w:bCs/>
          <w:noProof w:val="0"/>
          <w:lang w:eastAsia="zh-CN"/>
        </w:rPr>
        <w:t>record</w:t>
      </w:r>
      <w:r w:rsidRPr="00CD2248">
        <w:rPr>
          <w:noProof w:val="0"/>
          <w:lang w:eastAsia="zh-CN"/>
        </w:rPr>
        <w:t xml:space="preserve"> </w:t>
      </w:r>
      <w:r w:rsidRPr="00CD2248">
        <w:rPr>
          <w:b/>
          <w:bCs/>
          <w:noProof w:val="0"/>
          <w:lang w:eastAsia="zh-CN"/>
        </w:rPr>
        <w:t>of</w:t>
      </w:r>
      <w:r w:rsidRPr="00CD2248">
        <w:rPr>
          <w:noProof w:val="0"/>
          <w:lang w:eastAsia="zh-CN"/>
        </w:rPr>
        <w:t xml:space="preserve"> JSON.Number NumArray </w:t>
      </w:r>
      <w:r w:rsidRPr="00CD2248">
        <w:rPr>
          <w:b/>
          <w:bCs/>
          <w:noProof w:val="0"/>
          <w:lang w:eastAsia="zh-CN"/>
        </w:rPr>
        <w:t>with</w:t>
      </w:r>
      <w:r w:rsidRPr="00CD2248">
        <w:rPr>
          <w:noProof w:val="0"/>
          <w:lang w:eastAsia="zh-CN"/>
        </w:rPr>
        <w:t xml:space="preserve"> {</w:t>
      </w:r>
    </w:p>
    <w:p w14:paraId="4F2D510C" w14:textId="77777777" w:rsidR="00C832AA" w:rsidRPr="00CD2248" w:rsidRDefault="00C832AA" w:rsidP="00C832AA">
      <w:pPr>
        <w:pStyle w:val="PL"/>
        <w:rPr>
          <w:noProof w:val="0"/>
          <w:lang w:eastAsia="zh-CN"/>
        </w:rPr>
      </w:pPr>
      <w:r w:rsidRPr="00CD2248">
        <w:rPr>
          <w:noProof w:val="0"/>
          <w:lang w:eastAsia="zh-CN"/>
        </w:rPr>
        <w:tab/>
      </w:r>
      <w:r w:rsidRPr="00CD2248">
        <w:rPr>
          <w:noProof w:val="0"/>
          <w:lang w:eastAsia="zh-CN"/>
        </w:rPr>
        <w:tab/>
      </w:r>
      <w:r w:rsidRPr="00CD2248">
        <w:rPr>
          <w:b/>
          <w:bCs/>
          <w:noProof w:val="0"/>
          <w:lang w:eastAsia="zh-CN"/>
        </w:rPr>
        <w:t>variant</w:t>
      </w:r>
      <w:r w:rsidRPr="00CD2248">
        <w:rPr>
          <w:noProof w:val="0"/>
          <w:lang w:eastAsia="zh-CN"/>
        </w:rPr>
        <w:t xml:space="preserve"> "JSON:array"</w:t>
      </w:r>
    </w:p>
    <w:p w14:paraId="188B2A35" w14:textId="77777777" w:rsidR="00C832AA" w:rsidRPr="00CD2248" w:rsidRDefault="00C832AA" w:rsidP="00C832AA">
      <w:pPr>
        <w:pStyle w:val="PL"/>
        <w:rPr>
          <w:noProof w:val="0"/>
          <w:lang w:eastAsia="zh-CN"/>
        </w:rPr>
      </w:pPr>
      <w:r w:rsidRPr="00CD2248">
        <w:rPr>
          <w:noProof w:val="0"/>
          <w:lang w:eastAsia="zh-CN"/>
        </w:rPr>
        <w:tab/>
        <w:t>}</w:t>
      </w:r>
    </w:p>
    <w:p w14:paraId="2DDEEC80" w14:textId="77777777" w:rsidR="00C832AA" w:rsidRPr="00CD2248" w:rsidRDefault="00C832AA" w:rsidP="00C832AA">
      <w:pPr>
        <w:pStyle w:val="PL"/>
        <w:rPr>
          <w:noProof w:val="0"/>
        </w:rPr>
      </w:pPr>
    </w:p>
    <w:p w14:paraId="5C23BBA5" w14:textId="77777777" w:rsidR="00C832AA" w:rsidRPr="00CD2248" w:rsidRDefault="00C832AA" w:rsidP="00C832AA">
      <w:pPr>
        <w:pStyle w:val="PL"/>
        <w:rPr>
          <w:noProof w:val="0"/>
          <w:lang w:eastAsia="zh-CN"/>
        </w:rPr>
      </w:pPr>
      <w:r w:rsidRPr="00CD2248">
        <w:rPr>
          <w:noProof w:val="0"/>
          <w:lang w:eastAsia="zh-CN"/>
        </w:rPr>
        <w:tab/>
      </w:r>
      <w:r w:rsidRPr="00CD2248">
        <w:rPr>
          <w:b/>
          <w:bCs/>
          <w:noProof w:val="0"/>
          <w:lang w:eastAsia="zh-CN"/>
        </w:rPr>
        <w:t>type</w:t>
      </w:r>
      <w:r w:rsidRPr="00CD2248">
        <w:rPr>
          <w:noProof w:val="0"/>
          <w:lang w:eastAsia="zh-CN"/>
        </w:rPr>
        <w:t xml:space="preserve"> </w:t>
      </w:r>
      <w:r w:rsidRPr="00CD2248">
        <w:rPr>
          <w:b/>
          <w:bCs/>
          <w:noProof w:val="0"/>
          <w:lang w:eastAsia="zh-CN"/>
        </w:rPr>
        <w:t>record</w:t>
      </w:r>
      <w:r w:rsidRPr="00CD2248">
        <w:rPr>
          <w:noProof w:val="0"/>
          <w:lang w:eastAsia="zh-CN"/>
        </w:rPr>
        <w:t xml:space="preserve"> </w:t>
      </w:r>
      <w:r w:rsidRPr="00CD2248">
        <w:rPr>
          <w:b/>
          <w:bCs/>
          <w:noProof w:val="0"/>
          <w:lang w:eastAsia="zh-CN"/>
        </w:rPr>
        <w:t>of</w:t>
      </w:r>
      <w:r w:rsidRPr="00CD2248">
        <w:rPr>
          <w:noProof w:val="0"/>
          <w:lang w:eastAsia="zh-CN"/>
        </w:rPr>
        <w:t xml:space="preserve"> JSON.Integer IntArray </w:t>
      </w:r>
      <w:r w:rsidRPr="00CD2248">
        <w:rPr>
          <w:b/>
          <w:bCs/>
          <w:noProof w:val="0"/>
          <w:lang w:eastAsia="zh-CN"/>
        </w:rPr>
        <w:t>with</w:t>
      </w:r>
      <w:r w:rsidRPr="00CD2248">
        <w:rPr>
          <w:noProof w:val="0"/>
          <w:lang w:eastAsia="zh-CN"/>
        </w:rPr>
        <w:t xml:space="preserve"> {</w:t>
      </w:r>
    </w:p>
    <w:p w14:paraId="61E29E47" w14:textId="77777777" w:rsidR="00C832AA" w:rsidRPr="00CD2248" w:rsidRDefault="00C832AA" w:rsidP="00C832AA">
      <w:pPr>
        <w:pStyle w:val="PL"/>
        <w:rPr>
          <w:noProof w:val="0"/>
          <w:lang w:eastAsia="zh-CN"/>
        </w:rPr>
      </w:pPr>
      <w:r w:rsidRPr="00CD2248">
        <w:rPr>
          <w:noProof w:val="0"/>
          <w:lang w:eastAsia="zh-CN"/>
        </w:rPr>
        <w:tab/>
      </w:r>
      <w:r w:rsidRPr="00CD2248">
        <w:rPr>
          <w:noProof w:val="0"/>
          <w:lang w:eastAsia="zh-CN"/>
        </w:rPr>
        <w:tab/>
      </w:r>
      <w:r w:rsidRPr="00CD2248">
        <w:rPr>
          <w:b/>
          <w:bCs/>
          <w:noProof w:val="0"/>
          <w:lang w:eastAsia="zh-CN"/>
        </w:rPr>
        <w:t>variant</w:t>
      </w:r>
      <w:r w:rsidRPr="00CD2248">
        <w:rPr>
          <w:noProof w:val="0"/>
          <w:lang w:eastAsia="zh-CN"/>
        </w:rPr>
        <w:t xml:space="preserve"> "JSON:array"</w:t>
      </w:r>
    </w:p>
    <w:p w14:paraId="4DDEF4DD" w14:textId="77777777" w:rsidR="00C832AA" w:rsidRPr="00CD2248" w:rsidRDefault="00C832AA" w:rsidP="00C832AA">
      <w:pPr>
        <w:pStyle w:val="PL"/>
        <w:rPr>
          <w:noProof w:val="0"/>
          <w:lang w:eastAsia="zh-CN"/>
        </w:rPr>
      </w:pPr>
      <w:r w:rsidRPr="00CD2248">
        <w:rPr>
          <w:noProof w:val="0"/>
          <w:lang w:eastAsia="zh-CN"/>
        </w:rPr>
        <w:tab/>
      </w:r>
      <w:r w:rsidRPr="00CD2248">
        <w:rPr>
          <w:noProof w:val="0"/>
          <w:lang w:eastAsia="zh-CN"/>
        </w:rPr>
        <w:tab/>
        <w:t>}</w:t>
      </w:r>
    </w:p>
    <w:p w14:paraId="7D64B1C6" w14:textId="77777777" w:rsidR="00C832AA" w:rsidRPr="00CD2248" w:rsidRDefault="00C832AA" w:rsidP="00C832AA">
      <w:pPr>
        <w:pStyle w:val="PL"/>
        <w:rPr>
          <w:noProof w:val="0"/>
        </w:rPr>
      </w:pPr>
    </w:p>
    <w:p w14:paraId="1B0503ED" w14:textId="77777777" w:rsidR="00C832AA" w:rsidRPr="00CD2248" w:rsidRDefault="00C832AA" w:rsidP="00C832AA">
      <w:pPr>
        <w:pStyle w:val="PL"/>
        <w:rPr>
          <w:noProof w:val="0"/>
          <w:lang w:eastAsia="zh-CN"/>
        </w:rPr>
      </w:pPr>
      <w:r w:rsidRPr="00CD2248">
        <w:rPr>
          <w:noProof w:val="0"/>
          <w:lang w:eastAsia="zh-CN"/>
        </w:rPr>
        <w:tab/>
      </w:r>
      <w:r w:rsidRPr="00CD2248">
        <w:rPr>
          <w:b/>
          <w:bCs/>
          <w:noProof w:val="0"/>
          <w:lang w:eastAsia="zh-CN"/>
        </w:rPr>
        <w:t>type</w:t>
      </w:r>
      <w:r w:rsidRPr="00CD2248">
        <w:rPr>
          <w:noProof w:val="0"/>
          <w:lang w:eastAsia="zh-CN"/>
        </w:rPr>
        <w:t xml:space="preserve"> </w:t>
      </w:r>
      <w:r w:rsidRPr="00CD2248">
        <w:rPr>
          <w:b/>
          <w:bCs/>
          <w:noProof w:val="0"/>
          <w:lang w:eastAsia="zh-CN"/>
        </w:rPr>
        <w:t>record</w:t>
      </w:r>
      <w:r w:rsidRPr="00CD2248">
        <w:rPr>
          <w:noProof w:val="0"/>
          <w:lang w:eastAsia="zh-CN"/>
        </w:rPr>
        <w:t xml:space="preserve"> </w:t>
      </w:r>
      <w:r w:rsidRPr="00CD2248">
        <w:rPr>
          <w:b/>
          <w:bCs/>
          <w:noProof w:val="0"/>
          <w:lang w:eastAsia="zh-CN"/>
        </w:rPr>
        <w:t>of</w:t>
      </w:r>
      <w:r w:rsidRPr="00CD2248">
        <w:rPr>
          <w:noProof w:val="0"/>
          <w:lang w:eastAsia="zh-CN"/>
        </w:rPr>
        <w:t xml:space="preserve"> JSON.Bool BoolArray </w:t>
      </w:r>
      <w:r w:rsidRPr="00CD2248">
        <w:rPr>
          <w:b/>
          <w:bCs/>
          <w:noProof w:val="0"/>
          <w:lang w:eastAsia="zh-CN"/>
        </w:rPr>
        <w:t>with</w:t>
      </w:r>
      <w:r w:rsidRPr="00CD2248">
        <w:rPr>
          <w:noProof w:val="0"/>
          <w:lang w:eastAsia="zh-CN"/>
        </w:rPr>
        <w:t xml:space="preserve"> {</w:t>
      </w:r>
    </w:p>
    <w:p w14:paraId="2A744C7A" w14:textId="77777777" w:rsidR="00C832AA" w:rsidRPr="00CD2248" w:rsidRDefault="00C832AA" w:rsidP="00C832AA">
      <w:pPr>
        <w:pStyle w:val="PL"/>
        <w:rPr>
          <w:noProof w:val="0"/>
          <w:lang w:eastAsia="zh-CN"/>
        </w:rPr>
      </w:pPr>
      <w:r w:rsidRPr="00CD2248">
        <w:rPr>
          <w:noProof w:val="0"/>
          <w:lang w:eastAsia="zh-CN"/>
        </w:rPr>
        <w:tab/>
      </w:r>
      <w:r w:rsidRPr="00CD2248">
        <w:rPr>
          <w:noProof w:val="0"/>
          <w:lang w:eastAsia="zh-CN"/>
        </w:rPr>
        <w:tab/>
      </w:r>
      <w:r w:rsidRPr="00CD2248">
        <w:rPr>
          <w:b/>
          <w:bCs/>
          <w:noProof w:val="0"/>
          <w:lang w:eastAsia="zh-CN"/>
        </w:rPr>
        <w:t>variant</w:t>
      </w:r>
      <w:r w:rsidRPr="00CD2248">
        <w:rPr>
          <w:noProof w:val="0"/>
          <w:lang w:eastAsia="zh-CN"/>
        </w:rPr>
        <w:t xml:space="preserve"> "JSON:array"</w:t>
      </w:r>
    </w:p>
    <w:p w14:paraId="4AA6B2B2" w14:textId="77777777" w:rsidR="00C832AA" w:rsidRPr="00CD2248" w:rsidRDefault="00C832AA" w:rsidP="00C832AA">
      <w:pPr>
        <w:pStyle w:val="PL"/>
        <w:rPr>
          <w:noProof w:val="0"/>
          <w:lang w:eastAsia="zh-CN"/>
        </w:rPr>
      </w:pPr>
      <w:r w:rsidRPr="00CD2248">
        <w:rPr>
          <w:noProof w:val="0"/>
          <w:lang w:eastAsia="zh-CN"/>
        </w:rPr>
        <w:tab/>
        <w:t>}</w:t>
      </w:r>
    </w:p>
    <w:p w14:paraId="7822305A" w14:textId="77777777" w:rsidR="00C832AA" w:rsidRPr="00CD2248" w:rsidRDefault="00C832AA" w:rsidP="00C832AA">
      <w:pPr>
        <w:pStyle w:val="PL"/>
        <w:rPr>
          <w:noProof w:val="0"/>
        </w:rPr>
      </w:pPr>
    </w:p>
    <w:p w14:paraId="52A5D6CB" w14:textId="77777777" w:rsidR="00C832AA" w:rsidRPr="00CD2248" w:rsidRDefault="00C832AA" w:rsidP="00C832AA">
      <w:pPr>
        <w:pStyle w:val="PL"/>
        <w:rPr>
          <w:noProof w:val="0"/>
          <w:lang w:eastAsia="zh-CN"/>
        </w:rPr>
      </w:pPr>
      <w:r w:rsidRPr="00CD2248">
        <w:rPr>
          <w:noProof w:val="0"/>
          <w:lang w:eastAsia="zh-CN"/>
        </w:rPr>
        <w:tab/>
      </w:r>
      <w:r w:rsidRPr="00CD2248">
        <w:rPr>
          <w:b/>
          <w:bCs/>
          <w:noProof w:val="0"/>
          <w:lang w:eastAsia="zh-CN"/>
        </w:rPr>
        <w:t>type</w:t>
      </w:r>
      <w:r w:rsidRPr="00CD2248">
        <w:rPr>
          <w:noProof w:val="0"/>
          <w:lang w:eastAsia="zh-CN"/>
        </w:rPr>
        <w:t xml:space="preserve"> </w:t>
      </w:r>
      <w:r w:rsidRPr="00CD2248">
        <w:rPr>
          <w:b/>
          <w:bCs/>
          <w:noProof w:val="0"/>
          <w:lang w:eastAsia="zh-CN"/>
        </w:rPr>
        <w:t>record</w:t>
      </w:r>
      <w:r w:rsidRPr="00CD2248">
        <w:rPr>
          <w:noProof w:val="0"/>
          <w:lang w:eastAsia="zh-CN"/>
        </w:rPr>
        <w:t xml:space="preserve"> </w:t>
      </w:r>
      <w:r w:rsidRPr="00CD2248">
        <w:rPr>
          <w:b/>
          <w:bCs/>
          <w:noProof w:val="0"/>
          <w:lang w:eastAsia="zh-CN"/>
        </w:rPr>
        <w:t>of</w:t>
      </w:r>
      <w:r w:rsidRPr="00CD2248">
        <w:rPr>
          <w:noProof w:val="0"/>
          <w:lang w:eastAsia="zh-CN"/>
        </w:rPr>
        <w:t xml:space="preserve"> JSON.Object ObjArray </w:t>
      </w:r>
      <w:r w:rsidRPr="00CD2248">
        <w:rPr>
          <w:b/>
          <w:bCs/>
          <w:noProof w:val="0"/>
          <w:lang w:eastAsia="zh-CN"/>
        </w:rPr>
        <w:t>with</w:t>
      </w:r>
      <w:r w:rsidRPr="00CD2248">
        <w:rPr>
          <w:noProof w:val="0"/>
          <w:lang w:eastAsia="zh-CN"/>
        </w:rPr>
        <w:t xml:space="preserve"> {</w:t>
      </w:r>
    </w:p>
    <w:p w14:paraId="3F2E0B61" w14:textId="77777777" w:rsidR="00C832AA" w:rsidRPr="00CD2248" w:rsidRDefault="00C832AA" w:rsidP="00C832AA">
      <w:pPr>
        <w:pStyle w:val="PL"/>
        <w:rPr>
          <w:noProof w:val="0"/>
          <w:lang w:eastAsia="zh-CN"/>
        </w:rPr>
      </w:pPr>
      <w:r w:rsidRPr="00CD2248">
        <w:rPr>
          <w:noProof w:val="0"/>
          <w:lang w:eastAsia="zh-CN"/>
        </w:rPr>
        <w:tab/>
      </w:r>
      <w:r w:rsidRPr="00CD2248">
        <w:rPr>
          <w:noProof w:val="0"/>
          <w:lang w:eastAsia="zh-CN"/>
        </w:rPr>
        <w:tab/>
      </w:r>
      <w:r w:rsidRPr="00CD2248">
        <w:rPr>
          <w:b/>
          <w:bCs/>
          <w:noProof w:val="0"/>
          <w:lang w:eastAsia="zh-CN"/>
        </w:rPr>
        <w:t>variant</w:t>
      </w:r>
      <w:r w:rsidRPr="00CD2248">
        <w:rPr>
          <w:noProof w:val="0"/>
          <w:lang w:eastAsia="zh-CN"/>
        </w:rPr>
        <w:t xml:space="preserve"> "JSON:array"</w:t>
      </w:r>
    </w:p>
    <w:p w14:paraId="647755B6" w14:textId="77777777" w:rsidR="00C832AA" w:rsidRPr="00CD2248" w:rsidRDefault="00C832AA" w:rsidP="00C832AA">
      <w:pPr>
        <w:pStyle w:val="PL"/>
        <w:rPr>
          <w:noProof w:val="0"/>
          <w:lang w:eastAsia="zh-CN"/>
        </w:rPr>
      </w:pPr>
      <w:r w:rsidRPr="00CD2248">
        <w:rPr>
          <w:noProof w:val="0"/>
          <w:lang w:eastAsia="zh-CN"/>
        </w:rPr>
        <w:tab/>
        <w:t>}</w:t>
      </w:r>
    </w:p>
    <w:p w14:paraId="51202047" w14:textId="77777777" w:rsidR="00C832AA" w:rsidRPr="00CD2248" w:rsidRDefault="00833E84" w:rsidP="00A22EA5">
      <w:pPr>
        <w:pStyle w:val="PL"/>
        <w:rPr>
          <w:noProof w:val="0"/>
          <w:lang w:eastAsia="zh-CN"/>
        </w:rPr>
      </w:pPr>
      <w:r w:rsidRPr="00CD2248">
        <w:rPr>
          <w:noProof w:val="0"/>
          <w:lang w:eastAsia="zh-CN"/>
        </w:rPr>
        <w:tab/>
      </w:r>
    </w:p>
    <w:p w14:paraId="5883129E" w14:textId="77777777" w:rsidR="00DF72E7" w:rsidRPr="00CD2248" w:rsidRDefault="00833E84" w:rsidP="00066334">
      <w:pPr>
        <w:pStyle w:val="PL"/>
        <w:rPr>
          <w:noProof w:val="0"/>
          <w:lang w:eastAsia="zh-CN"/>
        </w:rPr>
      </w:pPr>
      <w:r w:rsidRPr="00CD2248">
        <w:rPr>
          <w:noProof w:val="0"/>
          <w:lang w:eastAsia="zh-CN"/>
        </w:rPr>
        <w:tab/>
      </w:r>
      <w:r w:rsidR="00DF72E7" w:rsidRPr="00CD2248">
        <w:rPr>
          <w:noProof w:val="0"/>
          <w:lang w:eastAsia="zh-CN"/>
        </w:rPr>
        <w:t xml:space="preserve">// </w:t>
      </w:r>
      <w:r w:rsidR="00C832AA" w:rsidRPr="00CD2248">
        <w:rPr>
          <w:noProof w:val="0"/>
          <w:lang w:eastAsia="zh-CN"/>
        </w:rPr>
        <w:t>Object</w:t>
      </w:r>
      <w:r w:rsidR="00FD3FFF" w:rsidRPr="00CD2248">
        <w:rPr>
          <w:noProof w:val="0"/>
          <w:lang w:eastAsia="zh-CN"/>
        </w:rPr>
        <w:t xml:space="preserve"> </w:t>
      </w:r>
      <w:r w:rsidRPr="00CD2248">
        <w:rPr>
          <w:noProof w:val="0"/>
          <w:lang w:eastAsia="zh-CN"/>
        </w:rPr>
        <w:t>mem</w:t>
      </w:r>
      <w:r w:rsidR="00C832AA" w:rsidRPr="00CD2248">
        <w:rPr>
          <w:noProof w:val="0"/>
          <w:lang w:eastAsia="zh-CN"/>
        </w:rPr>
        <w:t>ber</w:t>
      </w:r>
    </w:p>
    <w:p w14:paraId="376E1489" w14:textId="77777777" w:rsidR="00DF72E7" w:rsidRPr="00CD2248" w:rsidRDefault="00833E84" w:rsidP="00066334">
      <w:pPr>
        <w:pStyle w:val="PL"/>
        <w:rPr>
          <w:noProof w:val="0"/>
          <w:lang w:eastAsia="zh-CN"/>
        </w:rPr>
      </w:pPr>
      <w:r w:rsidRPr="00CD2248">
        <w:rPr>
          <w:noProof w:val="0"/>
          <w:lang w:eastAsia="zh-CN"/>
        </w:rPr>
        <w:tab/>
      </w:r>
      <w:r w:rsidR="00DF72E7" w:rsidRPr="00CD2248">
        <w:rPr>
          <w:b/>
          <w:bCs/>
          <w:noProof w:val="0"/>
          <w:lang w:eastAsia="zh-CN"/>
        </w:rPr>
        <w:t>type</w:t>
      </w:r>
      <w:r w:rsidR="00DF72E7" w:rsidRPr="00CD2248">
        <w:rPr>
          <w:noProof w:val="0"/>
          <w:lang w:eastAsia="zh-CN"/>
        </w:rPr>
        <w:t xml:space="preserve"> </w:t>
      </w:r>
      <w:r w:rsidR="00DF72E7" w:rsidRPr="00CD2248">
        <w:rPr>
          <w:b/>
          <w:bCs/>
          <w:noProof w:val="0"/>
          <w:lang w:eastAsia="zh-CN"/>
        </w:rPr>
        <w:t>record</w:t>
      </w:r>
      <w:r w:rsidR="00DF72E7" w:rsidRPr="00CD2248">
        <w:rPr>
          <w:noProof w:val="0"/>
          <w:lang w:eastAsia="zh-CN"/>
        </w:rPr>
        <w:t xml:space="preserve"> ObjectMember {</w:t>
      </w:r>
    </w:p>
    <w:p w14:paraId="15169D25" w14:textId="77777777" w:rsidR="00DF72E7" w:rsidRPr="00CD2248" w:rsidRDefault="00833E84" w:rsidP="00066334">
      <w:pPr>
        <w:pStyle w:val="PL"/>
        <w:rPr>
          <w:noProof w:val="0"/>
          <w:lang w:eastAsia="zh-CN"/>
        </w:rPr>
      </w:pPr>
      <w:r w:rsidRPr="00CD2248">
        <w:rPr>
          <w:noProof w:val="0"/>
          <w:lang w:eastAsia="zh-CN"/>
        </w:rPr>
        <w:tab/>
      </w:r>
      <w:r w:rsidRPr="00CD2248">
        <w:rPr>
          <w:noProof w:val="0"/>
          <w:lang w:eastAsia="zh-CN"/>
        </w:rPr>
        <w:tab/>
      </w:r>
      <w:r w:rsidR="00DF72E7" w:rsidRPr="00CD2248">
        <w:rPr>
          <w:noProof w:val="0"/>
          <w:lang w:eastAsia="zh-CN"/>
        </w:rPr>
        <w:t>JSON.String name,</w:t>
      </w:r>
    </w:p>
    <w:p w14:paraId="1F9751F6" w14:textId="77777777" w:rsidR="00DF72E7" w:rsidRPr="00CD2248" w:rsidRDefault="00833E84" w:rsidP="00066334">
      <w:pPr>
        <w:pStyle w:val="PL"/>
        <w:rPr>
          <w:noProof w:val="0"/>
          <w:lang w:eastAsia="zh-CN"/>
        </w:rPr>
      </w:pPr>
      <w:r w:rsidRPr="00CD2248">
        <w:rPr>
          <w:noProof w:val="0"/>
          <w:lang w:eastAsia="zh-CN"/>
        </w:rPr>
        <w:tab/>
      </w:r>
      <w:r w:rsidRPr="00CD2248">
        <w:rPr>
          <w:noProof w:val="0"/>
          <w:lang w:eastAsia="zh-CN"/>
        </w:rPr>
        <w:tab/>
      </w:r>
      <w:r w:rsidR="00DF72E7" w:rsidRPr="00CD2248">
        <w:rPr>
          <w:noProof w:val="0"/>
          <w:lang w:eastAsia="zh-CN"/>
        </w:rPr>
        <w:t>JSON.</w:t>
      </w:r>
      <w:r w:rsidR="00F2164A" w:rsidRPr="00CD2248">
        <w:rPr>
          <w:noProof w:val="0"/>
          <w:lang w:eastAsia="zh-CN"/>
        </w:rPr>
        <w:t xml:space="preserve">Values </w:t>
      </w:r>
      <w:r w:rsidR="00DF72E7" w:rsidRPr="00CD2248">
        <w:rPr>
          <w:noProof w:val="0"/>
          <w:lang w:eastAsia="zh-CN"/>
        </w:rPr>
        <w:t>value_</w:t>
      </w:r>
    </w:p>
    <w:p w14:paraId="0B3002B8" w14:textId="77777777" w:rsidR="00DF72E7" w:rsidRPr="00CD2248" w:rsidRDefault="00833E84" w:rsidP="00066334">
      <w:pPr>
        <w:pStyle w:val="PL"/>
        <w:rPr>
          <w:noProof w:val="0"/>
          <w:lang w:eastAsia="zh-CN"/>
        </w:rPr>
      </w:pPr>
      <w:r w:rsidRPr="00CD2248">
        <w:rPr>
          <w:noProof w:val="0"/>
          <w:lang w:eastAsia="zh-CN"/>
        </w:rPr>
        <w:tab/>
      </w:r>
      <w:r w:rsidR="00DF72E7" w:rsidRPr="00CD2248">
        <w:rPr>
          <w:noProof w:val="0"/>
          <w:lang w:eastAsia="zh-CN"/>
        </w:rPr>
        <w:t xml:space="preserve">} </w:t>
      </w:r>
      <w:r w:rsidR="00DF72E7" w:rsidRPr="00CD2248">
        <w:rPr>
          <w:b/>
          <w:bCs/>
          <w:noProof w:val="0"/>
          <w:lang w:eastAsia="zh-CN"/>
        </w:rPr>
        <w:t>with</w:t>
      </w:r>
      <w:r w:rsidR="00DF72E7" w:rsidRPr="00CD2248">
        <w:rPr>
          <w:noProof w:val="0"/>
          <w:lang w:eastAsia="zh-CN"/>
        </w:rPr>
        <w:t xml:space="preserve"> {</w:t>
      </w:r>
    </w:p>
    <w:p w14:paraId="4BE4F0BC" w14:textId="77777777" w:rsidR="00DF72E7" w:rsidRPr="00CD2248" w:rsidRDefault="00833E84" w:rsidP="00066334">
      <w:pPr>
        <w:pStyle w:val="PL"/>
        <w:rPr>
          <w:noProof w:val="0"/>
          <w:lang w:eastAsia="zh-CN"/>
        </w:rPr>
      </w:pPr>
      <w:r w:rsidRPr="00CD2248">
        <w:rPr>
          <w:noProof w:val="0"/>
          <w:lang w:eastAsia="zh-CN"/>
        </w:rPr>
        <w:tab/>
      </w:r>
      <w:r w:rsidRPr="00CD2248">
        <w:rPr>
          <w:noProof w:val="0"/>
          <w:lang w:eastAsia="zh-CN"/>
        </w:rPr>
        <w:tab/>
      </w:r>
      <w:r w:rsidR="00DF72E7" w:rsidRPr="00CD2248">
        <w:rPr>
          <w:b/>
          <w:bCs/>
          <w:noProof w:val="0"/>
          <w:lang w:eastAsia="zh-CN"/>
        </w:rPr>
        <w:t>variant</w:t>
      </w:r>
      <w:r w:rsidR="00DF72E7" w:rsidRPr="00CD2248">
        <w:rPr>
          <w:noProof w:val="0"/>
          <w:lang w:eastAsia="zh-CN"/>
        </w:rPr>
        <w:t xml:space="preserve"> </w:t>
      </w:r>
      <w:r w:rsidR="00DC2214" w:rsidRPr="00CD2248">
        <w:rPr>
          <w:noProof w:val="0"/>
          <w:lang w:eastAsia="zh-CN"/>
        </w:rPr>
        <w:t>"JSON:o</w:t>
      </w:r>
      <w:r w:rsidR="00DF72E7" w:rsidRPr="00CD2248">
        <w:rPr>
          <w:noProof w:val="0"/>
          <w:lang w:eastAsia="zh-CN"/>
        </w:rPr>
        <w:t>bjectMember"</w:t>
      </w:r>
    </w:p>
    <w:p w14:paraId="28F4365D" w14:textId="77777777" w:rsidR="00DF72E7" w:rsidRPr="00CD2248" w:rsidRDefault="00833E84" w:rsidP="00066334">
      <w:pPr>
        <w:pStyle w:val="PL"/>
        <w:rPr>
          <w:noProof w:val="0"/>
          <w:lang w:eastAsia="zh-CN"/>
        </w:rPr>
      </w:pPr>
      <w:r w:rsidRPr="00CD2248">
        <w:rPr>
          <w:noProof w:val="0"/>
          <w:lang w:eastAsia="zh-CN"/>
        </w:rPr>
        <w:tab/>
      </w:r>
      <w:r w:rsidR="00DF72E7" w:rsidRPr="00CD2248">
        <w:rPr>
          <w:noProof w:val="0"/>
          <w:lang w:eastAsia="zh-CN"/>
        </w:rPr>
        <w:t>}</w:t>
      </w:r>
    </w:p>
    <w:p w14:paraId="3BD64E00" w14:textId="77777777" w:rsidR="00DF72E7" w:rsidRPr="00CD2248" w:rsidRDefault="00833E84" w:rsidP="00066334">
      <w:pPr>
        <w:pStyle w:val="PL"/>
        <w:rPr>
          <w:noProof w:val="0"/>
          <w:lang w:eastAsia="zh-CN"/>
        </w:rPr>
      </w:pPr>
      <w:r w:rsidRPr="00CD2248">
        <w:rPr>
          <w:noProof w:val="0"/>
          <w:lang w:eastAsia="zh-CN"/>
        </w:rPr>
        <w:tab/>
      </w:r>
    </w:p>
    <w:p w14:paraId="277B2307" w14:textId="77777777" w:rsidR="00DF72E7" w:rsidRPr="00CD2248" w:rsidRDefault="00833E84" w:rsidP="00066334">
      <w:pPr>
        <w:pStyle w:val="PL"/>
        <w:rPr>
          <w:noProof w:val="0"/>
          <w:lang w:eastAsia="zh-CN"/>
        </w:rPr>
      </w:pPr>
      <w:r w:rsidRPr="00CD2248">
        <w:rPr>
          <w:noProof w:val="0"/>
          <w:lang w:eastAsia="zh-CN"/>
        </w:rPr>
        <w:tab/>
      </w:r>
      <w:r w:rsidR="00DF72E7" w:rsidRPr="00CD2248">
        <w:rPr>
          <w:noProof w:val="0"/>
          <w:lang w:eastAsia="zh-CN"/>
        </w:rPr>
        <w:t xml:space="preserve">// </w:t>
      </w:r>
      <w:r w:rsidR="00002600" w:rsidRPr="00CD2248">
        <w:rPr>
          <w:noProof w:val="0"/>
          <w:lang w:eastAsia="zh-CN"/>
        </w:rPr>
        <w:t xml:space="preserve">Generic </w:t>
      </w:r>
      <w:r w:rsidRPr="00CD2248">
        <w:rPr>
          <w:noProof w:val="0"/>
          <w:lang w:eastAsia="zh-CN"/>
        </w:rPr>
        <w:t>JSON object type</w:t>
      </w:r>
    </w:p>
    <w:p w14:paraId="39FB92E5" w14:textId="77777777" w:rsidR="00C26E86" w:rsidRPr="00CD2248" w:rsidRDefault="00833E84" w:rsidP="00066334">
      <w:pPr>
        <w:pStyle w:val="PL"/>
        <w:rPr>
          <w:noProof w:val="0"/>
          <w:lang w:eastAsia="zh-CN"/>
        </w:rPr>
      </w:pPr>
      <w:r w:rsidRPr="00CD2248">
        <w:rPr>
          <w:noProof w:val="0"/>
          <w:lang w:eastAsia="zh-CN"/>
        </w:rPr>
        <w:tab/>
      </w:r>
      <w:r w:rsidR="00DF72E7" w:rsidRPr="00CD2248">
        <w:rPr>
          <w:b/>
          <w:bCs/>
          <w:noProof w:val="0"/>
          <w:lang w:eastAsia="zh-CN"/>
        </w:rPr>
        <w:t>type</w:t>
      </w:r>
      <w:r w:rsidR="00DF72E7" w:rsidRPr="00CD2248">
        <w:rPr>
          <w:noProof w:val="0"/>
          <w:lang w:eastAsia="zh-CN"/>
        </w:rPr>
        <w:t xml:space="preserve"> </w:t>
      </w:r>
      <w:r w:rsidR="00C26E86" w:rsidRPr="00CD2248">
        <w:rPr>
          <w:b/>
          <w:bCs/>
          <w:noProof w:val="0"/>
          <w:lang w:eastAsia="zh-CN"/>
        </w:rPr>
        <w:t>record</w:t>
      </w:r>
      <w:r w:rsidR="00DF72E7" w:rsidRPr="00CD2248">
        <w:rPr>
          <w:noProof w:val="0"/>
          <w:lang w:eastAsia="zh-CN"/>
        </w:rPr>
        <w:t xml:space="preserve"> Object </w:t>
      </w:r>
      <w:r w:rsidR="001D2128" w:rsidRPr="00CD2248">
        <w:rPr>
          <w:noProof w:val="0"/>
          <w:lang w:eastAsia="zh-CN"/>
        </w:rPr>
        <w:t>{</w:t>
      </w:r>
    </w:p>
    <w:p w14:paraId="033F1C62" w14:textId="77777777" w:rsidR="001D2128" w:rsidRPr="00CD2248" w:rsidRDefault="001D2128" w:rsidP="00066334">
      <w:pPr>
        <w:pStyle w:val="PL"/>
        <w:rPr>
          <w:noProof w:val="0"/>
        </w:rPr>
      </w:pPr>
      <w:r w:rsidRPr="00CD2248">
        <w:rPr>
          <w:noProof w:val="0"/>
        </w:rPr>
        <w:tab/>
      </w:r>
      <w:r w:rsidRPr="00CD2248">
        <w:rPr>
          <w:noProof w:val="0"/>
        </w:rPr>
        <w:tab/>
      </w:r>
      <w:r w:rsidRPr="00CD2248">
        <w:rPr>
          <w:b/>
          <w:noProof w:val="0"/>
        </w:rPr>
        <w:t xml:space="preserve">record </w:t>
      </w:r>
      <w:r w:rsidR="008E7717" w:rsidRPr="00CD2248">
        <w:rPr>
          <w:b/>
          <w:noProof w:val="0"/>
        </w:rPr>
        <w:t xml:space="preserve">length (1..infinity) </w:t>
      </w:r>
      <w:r w:rsidRPr="00CD2248">
        <w:rPr>
          <w:b/>
          <w:noProof w:val="0"/>
        </w:rPr>
        <w:t>of</w:t>
      </w:r>
      <w:r w:rsidRPr="00CD2248">
        <w:rPr>
          <w:noProof w:val="0"/>
        </w:rPr>
        <w:t xml:space="preserve"> JSON.</w:t>
      </w:r>
      <w:r w:rsidRPr="00CD2248">
        <w:rPr>
          <w:noProof w:val="0"/>
          <w:lang w:eastAsia="zh-CN"/>
        </w:rPr>
        <w:t>ObjectMember</w:t>
      </w:r>
      <w:r w:rsidRPr="00CD2248">
        <w:rPr>
          <w:noProof w:val="0"/>
        </w:rPr>
        <w:t xml:space="preserve"> memberList </w:t>
      </w:r>
      <w:r w:rsidRPr="00CD2248">
        <w:rPr>
          <w:b/>
          <w:noProof w:val="0"/>
        </w:rPr>
        <w:t>optional</w:t>
      </w:r>
    </w:p>
    <w:p w14:paraId="27309021" w14:textId="77777777" w:rsidR="00DF72E7" w:rsidRPr="00CD2248" w:rsidRDefault="00C26E86" w:rsidP="00066334">
      <w:pPr>
        <w:pStyle w:val="PL"/>
        <w:rPr>
          <w:noProof w:val="0"/>
          <w:lang w:eastAsia="zh-CN"/>
        </w:rPr>
      </w:pPr>
      <w:r w:rsidRPr="00CD2248">
        <w:rPr>
          <w:noProof w:val="0"/>
          <w:lang w:eastAsia="zh-CN"/>
        </w:rPr>
        <w:tab/>
      </w:r>
      <w:r w:rsidR="00175760" w:rsidRPr="00CD2248">
        <w:rPr>
          <w:noProof w:val="0"/>
          <w:lang w:eastAsia="zh-CN"/>
        </w:rPr>
        <w:t xml:space="preserve">} </w:t>
      </w:r>
      <w:r w:rsidR="00DF72E7" w:rsidRPr="00CD2248">
        <w:rPr>
          <w:b/>
          <w:bCs/>
          <w:noProof w:val="0"/>
          <w:lang w:eastAsia="zh-CN"/>
        </w:rPr>
        <w:t>with</w:t>
      </w:r>
      <w:r w:rsidR="00DF72E7" w:rsidRPr="00CD2248">
        <w:rPr>
          <w:noProof w:val="0"/>
          <w:lang w:eastAsia="zh-CN"/>
        </w:rPr>
        <w:t xml:space="preserve"> {</w:t>
      </w:r>
    </w:p>
    <w:p w14:paraId="0D160222" w14:textId="77777777" w:rsidR="00C26E86" w:rsidRPr="00CD2248" w:rsidRDefault="00833E84" w:rsidP="00066334">
      <w:pPr>
        <w:pStyle w:val="PL"/>
        <w:rPr>
          <w:noProof w:val="0"/>
          <w:lang w:eastAsia="zh-CN"/>
        </w:rPr>
      </w:pPr>
      <w:r w:rsidRPr="00CD2248">
        <w:rPr>
          <w:noProof w:val="0"/>
          <w:lang w:eastAsia="zh-CN"/>
        </w:rPr>
        <w:tab/>
      </w:r>
      <w:r w:rsidRPr="00CD2248">
        <w:rPr>
          <w:noProof w:val="0"/>
          <w:lang w:eastAsia="zh-CN"/>
        </w:rPr>
        <w:tab/>
      </w:r>
      <w:r w:rsidR="00DF72E7" w:rsidRPr="00CD2248">
        <w:rPr>
          <w:b/>
          <w:bCs/>
          <w:noProof w:val="0"/>
          <w:lang w:eastAsia="zh-CN"/>
        </w:rPr>
        <w:t>variant</w:t>
      </w:r>
      <w:r w:rsidR="00DF72E7" w:rsidRPr="00CD2248">
        <w:rPr>
          <w:noProof w:val="0"/>
          <w:lang w:eastAsia="zh-CN"/>
        </w:rPr>
        <w:t xml:space="preserve"> "JSON:object"</w:t>
      </w:r>
    </w:p>
    <w:p w14:paraId="205C890D" w14:textId="77777777" w:rsidR="00DF72E7" w:rsidRPr="00CD2248" w:rsidRDefault="00833E84" w:rsidP="00066334">
      <w:pPr>
        <w:pStyle w:val="PL"/>
        <w:rPr>
          <w:noProof w:val="0"/>
          <w:lang w:eastAsia="zh-CN"/>
        </w:rPr>
      </w:pPr>
      <w:r w:rsidRPr="00CD2248">
        <w:rPr>
          <w:noProof w:val="0"/>
          <w:lang w:eastAsia="zh-CN"/>
        </w:rPr>
        <w:tab/>
        <w:t>}</w:t>
      </w:r>
    </w:p>
    <w:p w14:paraId="19028221" w14:textId="77777777" w:rsidR="00DF72E7" w:rsidRPr="00CD2248" w:rsidRDefault="00833E84" w:rsidP="00066334">
      <w:pPr>
        <w:pStyle w:val="PL"/>
        <w:rPr>
          <w:noProof w:val="0"/>
          <w:lang w:eastAsia="zh-CN"/>
        </w:rPr>
      </w:pPr>
      <w:r w:rsidRPr="00CD2248">
        <w:rPr>
          <w:noProof w:val="0"/>
          <w:lang w:eastAsia="zh-CN"/>
        </w:rPr>
        <w:tab/>
      </w:r>
    </w:p>
    <w:p w14:paraId="1046EDA1" w14:textId="77777777" w:rsidR="00DF72E7" w:rsidRPr="00CD2248" w:rsidRDefault="00833E84" w:rsidP="00066334">
      <w:pPr>
        <w:pStyle w:val="PL"/>
        <w:rPr>
          <w:noProof w:val="0"/>
          <w:lang w:eastAsia="zh-CN"/>
        </w:rPr>
      </w:pPr>
      <w:r w:rsidRPr="00CD2248">
        <w:rPr>
          <w:noProof w:val="0"/>
          <w:lang w:eastAsia="zh-CN"/>
        </w:rPr>
        <w:tab/>
      </w:r>
      <w:r w:rsidR="00DF72E7" w:rsidRPr="00CD2248">
        <w:rPr>
          <w:b/>
          <w:bCs/>
          <w:noProof w:val="0"/>
          <w:lang w:eastAsia="zh-CN"/>
        </w:rPr>
        <w:t>type</w:t>
      </w:r>
      <w:r w:rsidR="00DF72E7" w:rsidRPr="00CD2248">
        <w:rPr>
          <w:noProof w:val="0"/>
          <w:lang w:eastAsia="zh-CN"/>
        </w:rPr>
        <w:t xml:space="preserve"> </w:t>
      </w:r>
      <w:r w:rsidR="00DF72E7" w:rsidRPr="00CD2248">
        <w:rPr>
          <w:b/>
          <w:bCs/>
          <w:noProof w:val="0"/>
          <w:lang w:eastAsia="zh-CN"/>
        </w:rPr>
        <w:t>union</w:t>
      </w:r>
      <w:r w:rsidR="00DF72E7" w:rsidRPr="00CD2248">
        <w:rPr>
          <w:noProof w:val="0"/>
          <w:lang w:eastAsia="zh-CN"/>
        </w:rPr>
        <w:t xml:space="preserve"> </w:t>
      </w:r>
      <w:r w:rsidR="00C614CA" w:rsidRPr="00CD2248">
        <w:rPr>
          <w:noProof w:val="0"/>
          <w:lang w:eastAsia="zh-CN"/>
        </w:rPr>
        <w:t xml:space="preserve">Values </w:t>
      </w:r>
      <w:r w:rsidR="00DF72E7" w:rsidRPr="00CD2248">
        <w:rPr>
          <w:noProof w:val="0"/>
          <w:lang w:eastAsia="zh-CN"/>
        </w:rPr>
        <w:t>{</w:t>
      </w:r>
    </w:p>
    <w:p w14:paraId="0C16F177" w14:textId="77777777" w:rsidR="00DF72E7" w:rsidRPr="00CD2248" w:rsidRDefault="00833E84" w:rsidP="00066334">
      <w:pPr>
        <w:pStyle w:val="PL"/>
        <w:rPr>
          <w:noProof w:val="0"/>
          <w:lang w:eastAsia="zh-CN"/>
        </w:rPr>
      </w:pPr>
      <w:r w:rsidRPr="00CD2248">
        <w:rPr>
          <w:noProof w:val="0"/>
          <w:lang w:eastAsia="zh-CN"/>
        </w:rPr>
        <w:tab/>
      </w:r>
      <w:r w:rsidRPr="00CD2248">
        <w:rPr>
          <w:noProof w:val="0"/>
          <w:lang w:eastAsia="zh-CN"/>
        </w:rPr>
        <w:tab/>
      </w:r>
      <w:r w:rsidR="00DF72E7" w:rsidRPr="00CD2248">
        <w:rPr>
          <w:noProof w:val="0"/>
          <w:lang w:eastAsia="zh-CN"/>
        </w:rPr>
        <w:t>JSON.String str,</w:t>
      </w:r>
    </w:p>
    <w:p w14:paraId="6C00483F" w14:textId="77777777" w:rsidR="000E5AE4" w:rsidRPr="00CD2248" w:rsidRDefault="000E5AE4" w:rsidP="000E5AE4">
      <w:pPr>
        <w:pStyle w:val="PL"/>
        <w:rPr>
          <w:noProof w:val="0"/>
          <w:lang w:eastAsia="zh-CN"/>
        </w:rPr>
      </w:pPr>
      <w:r w:rsidRPr="00CD2248">
        <w:rPr>
          <w:noProof w:val="0"/>
          <w:lang w:eastAsia="zh-CN"/>
        </w:rPr>
        <w:tab/>
      </w:r>
      <w:r w:rsidRPr="00CD2248">
        <w:rPr>
          <w:noProof w:val="0"/>
          <w:lang w:eastAsia="zh-CN"/>
        </w:rPr>
        <w:tab/>
        <w:t>JSON.Integer int,</w:t>
      </w:r>
    </w:p>
    <w:p w14:paraId="673A09A4" w14:textId="77777777" w:rsidR="00DF72E7" w:rsidRPr="00CD2248" w:rsidRDefault="00833E84" w:rsidP="00066334">
      <w:pPr>
        <w:pStyle w:val="PL"/>
        <w:rPr>
          <w:noProof w:val="0"/>
          <w:lang w:eastAsia="zh-CN"/>
        </w:rPr>
      </w:pPr>
      <w:r w:rsidRPr="00CD2248">
        <w:rPr>
          <w:noProof w:val="0"/>
          <w:lang w:eastAsia="zh-CN"/>
        </w:rPr>
        <w:tab/>
      </w:r>
      <w:r w:rsidRPr="00CD2248">
        <w:rPr>
          <w:noProof w:val="0"/>
          <w:lang w:eastAsia="zh-CN"/>
        </w:rPr>
        <w:tab/>
      </w:r>
      <w:r w:rsidR="00DF72E7" w:rsidRPr="00CD2248">
        <w:rPr>
          <w:noProof w:val="0"/>
          <w:lang w:eastAsia="zh-CN"/>
        </w:rPr>
        <w:t>JSON.Number num,</w:t>
      </w:r>
    </w:p>
    <w:p w14:paraId="2538A098" w14:textId="77777777" w:rsidR="00E31B2E" w:rsidRPr="00CD2248" w:rsidRDefault="00E31B2E" w:rsidP="00066334">
      <w:pPr>
        <w:pStyle w:val="PL"/>
        <w:rPr>
          <w:noProof w:val="0"/>
          <w:lang w:eastAsia="zh-CN"/>
        </w:rPr>
      </w:pPr>
      <w:r w:rsidRPr="00CD2248">
        <w:rPr>
          <w:noProof w:val="0"/>
          <w:lang w:eastAsia="zh-CN"/>
        </w:rPr>
        <w:tab/>
      </w:r>
      <w:r w:rsidRPr="00CD2248">
        <w:rPr>
          <w:noProof w:val="0"/>
          <w:lang w:eastAsia="zh-CN"/>
        </w:rPr>
        <w:tab/>
        <w:t>JSON.Object object</w:t>
      </w:r>
      <w:r w:rsidR="0094735E" w:rsidRPr="00CD2248">
        <w:rPr>
          <w:noProof w:val="0"/>
          <w:lang w:eastAsia="zh-CN"/>
        </w:rPr>
        <w:t>,</w:t>
      </w:r>
    </w:p>
    <w:p w14:paraId="23746810" w14:textId="77777777" w:rsidR="00A832E4" w:rsidRPr="00CD2248" w:rsidRDefault="00A832E4" w:rsidP="00A832E4">
      <w:pPr>
        <w:pStyle w:val="PL"/>
        <w:rPr>
          <w:noProof w:val="0"/>
          <w:lang w:eastAsia="zh-CN"/>
        </w:rPr>
      </w:pPr>
      <w:r w:rsidRPr="00CD2248">
        <w:rPr>
          <w:noProof w:val="0"/>
          <w:lang w:eastAsia="zh-CN"/>
        </w:rPr>
        <w:tab/>
      </w:r>
      <w:r w:rsidRPr="00CD2248">
        <w:rPr>
          <w:noProof w:val="0"/>
          <w:lang w:eastAsia="zh-CN"/>
        </w:rPr>
        <w:tab/>
        <w:t xml:space="preserve">JSON.StrArray </w:t>
      </w:r>
      <w:r w:rsidR="00D65ACF" w:rsidRPr="00CD2248">
        <w:rPr>
          <w:noProof w:val="0"/>
          <w:lang w:eastAsia="zh-CN"/>
        </w:rPr>
        <w:t>str</w:t>
      </w:r>
      <w:r w:rsidRPr="00CD2248">
        <w:rPr>
          <w:noProof w:val="0"/>
          <w:lang w:eastAsia="zh-CN"/>
        </w:rPr>
        <w:t>Array,</w:t>
      </w:r>
    </w:p>
    <w:p w14:paraId="6A0BBB94" w14:textId="77777777" w:rsidR="000E5AE4" w:rsidRPr="00CD2248" w:rsidRDefault="000E5AE4" w:rsidP="000E5AE4">
      <w:pPr>
        <w:pStyle w:val="PL"/>
        <w:rPr>
          <w:noProof w:val="0"/>
          <w:lang w:eastAsia="zh-CN"/>
        </w:rPr>
      </w:pPr>
      <w:r w:rsidRPr="00CD2248">
        <w:rPr>
          <w:noProof w:val="0"/>
          <w:lang w:eastAsia="zh-CN"/>
        </w:rPr>
        <w:tab/>
      </w:r>
      <w:r w:rsidRPr="00CD2248">
        <w:rPr>
          <w:noProof w:val="0"/>
          <w:lang w:eastAsia="zh-CN"/>
        </w:rPr>
        <w:tab/>
        <w:t>JSON.IntArray intArray,</w:t>
      </w:r>
    </w:p>
    <w:p w14:paraId="43C8E5A2" w14:textId="77777777" w:rsidR="00A832E4" w:rsidRPr="00CD2248" w:rsidRDefault="00A832E4" w:rsidP="00A832E4">
      <w:pPr>
        <w:pStyle w:val="PL"/>
        <w:rPr>
          <w:noProof w:val="0"/>
          <w:lang w:eastAsia="zh-CN"/>
        </w:rPr>
      </w:pPr>
      <w:r w:rsidRPr="00CD2248">
        <w:rPr>
          <w:noProof w:val="0"/>
          <w:lang w:eastAsia="zh-CN"/>
        </w:rPr>
        <w:tab/>
      </w:r>
      <w:r w:rsidRPr="00CD2248">
        <w:rPr>
          <w:noProof w:val="0"/>
          <w:lang w:eastAsia="zh-CN"/>
        </w:rPr>
        <w:tab/>
        <w:t>JSON.NumArray numArray,</w:t>
      </w:r>
    </w:p>
    <w:p w14:paraId="610B0FA2" w14:textId="77777777" w:rsidR="00A832E4" w:rsidRPr="00CD2248" w:rsidRDefault="00A832E4" w:rsidP="00A832E4">
      <w:pPr>
        <w:pStyle w:val="PL"/>
        <w:rPr>
          <w:noProof w:val="0"/>
          <w:lang w:eastAsia="zh-CN"/>
        </w:rPr>
      </w:pPr>
      <w:r w:rsidRPr="00CD2248">
        <w:rPr>
          <w:noProof w:val="0"/>
          <w:lang w:eastAsia="zh-CN"/>
        </w:rPr>
        <w:tab/>
      </w:r>
      <w:r w:rsidRPr="00CD2248">
        <w:rPr>
          <w:noProof w:val="0"/>
          <w:lang w:eastAsia="zh-CN"/>
        </w:rPr>
        <w:tab/>
        <w:t>JSON.BoolArray boolArray,</w:t>
      </w:r>
    </w:p>
    <w:p w14:paraId="00639DCF" w14:textId="77777777" w:rsidR="00A832E4" w:rsidRPr="00CD2248" w:rsidRDefault="00A832E4" w:rsidP="00A832E4">
      <w:pPr>
        <w:pStyle w:val="PL"/>
        <w:rPr>
          <w:b/>
          <w:noProof w:val="0"/>
          <w:lang w:eastAsia="zh-CN"/>
        </w:rPr>
      </w:pPr>
      <w:r w:rsidRPr="00CD2248">
        <w:rPr>
          <w:noProof w:val="0"/>
          <w:lang w:eastAsia="zh-CN"/>
        </w:rPr>
        <w:lastRenderedPageBreak/>
        <w:tab/>
      </w:r>
      <w:r w:rsidRPr="00CD2248">
        <w:rPr>
          <w:noProof w:val="0"/>
          <w:lang w:eastAsia="zh-CN"/>
        </w:rPr>
        <w:tab/>
        <w:t xml:space="preserve">JSON.ObjArray </w:t>
      </w:r>
      <w:r w:rsidR="008A4603" w:rsidRPr="00CD2248">
        <w:rPr>
          <w:noProof w:val="0"/>
          <w:lang w:eastAsia="zh-CN"/>
        </w:rPr>
        <w:t>obj</w:t>
      </w:r>
      <w:r w:rsidRPr="00CD2248">
        <w:rPr>
          <w:noProof w:val="0"/>
          <w:lang w:eastAsia="zh-CN"/>
        </w:rPr>
        <w:t>Array</w:t>
      </w:r>
      <w:r w:rsidR="0051783B" w:rsidRPr="00CD2248">
        <w:rPr>
          <w:noProof w:val="0"/>
          <w:lang w:eastAsia="zh-CN"/>
        </w:rPr>
        <w:t>,</w:t>
      </w:r>
    </w:p>
    <w:p w14:paraId="341E48E0" w14:textId="77777777" w:rsidR="000E5AE4" w:rsidRPr="00CD2248" w:rsidRDefault="000E5AE4" w:rsidP="000E5AE4">
      <w:pPr>
        <w:pStyle w:val="PL"/>
        <w:rPr>
          <w:noProof w:val="0"/>
          <w:lang w:eastAsia="zh-CN"/>
        </w:rPr>
      </w:pPr>
      <w:r w:rsidRPr="00CD2248">
        <w:rPr>
          <w:noProof w:val="0"/>
          <w:lang w:eastAsia="zh-CN"/>
        </w:rPr>
        <w:tab/>
      </w:r>
      <w:r w:rsidRPr="00CD2248">
        <w:rPr>
          <w:noProof w:val="0"/>
          <w:lang w:eastAsia="zh-CN"/>
        </w:rPr>
        <w:tab/>
        <w:t>JSON.Array array,</w:t>
      </w:r>
    </w:p>
    <w:p w14:paraId="08A9CD84" w14:textId="77777777" w:rsidR="00E31B2E" w:rsidRPr="00CD2248" w:rsidRDefault="00E31B2E" w:rsidP="00E31B2E">
      <w:pPr>
        <w:pStyle w:val="PL"/>
        <w:rPr>
          <w:noProof w:val="0"/>
          <w:lang w:eastAsia="zh-CN"/>
        </w:rPr>
      </w:pPr>
      <w:r w:rsidRPr="00CD2248">
        <w:rPr>
          <w:noProof w:val="0"/>
          <w:lang w:eastAsia="zh-CN"/>
        </w:rPr>
        <w:tab/>
      </w:r>
      <w:r w:rsidRPr="00CD2248">
        <w:rPr>
          <w:noProof w:val="0"/>
          <w:lang w:eastAsia="zh-CN"/>
        </w:rPr>
        <w:tab/>
        <w:t>JSON.Bool bool,</w:t>
      </w:r>
    </w:p>
    <w:p w14:paraId="753E0716" w14:textId="77777777" w:rsidR="00E31B2E" w:rsidRPr="00CD2248" w:rsidRDefault="00E31B2E" w:rsidP="00E31B2E">
      <w:pPr>
        <w:pStyle w:val="PL"/>
        <w:rPr>
          <w:b/>
          <w:noProof w:val="0"/>
          <w:lang w:eastAsia="zh-CN"/>
        </w:rPr>
      </w:pPr>
      <w:r w:rsidRPr="00CD2248">
        <w:rPr>
          <w:noProof w:val="0"/>
          <w:lang w:eastAsia="zh-CN"/>
        </w:rPr>
        <w:tab/>
      </w:r>
      <w:r w:rsidRPr="00CD2248">
        <w:rPr>
          <w:noProof w:val="0"/>
          <w:lang w:eastAsia="zh-CN"/>
        </w:rPr>
        <w:tab/>
        <w:t>JSON.Null null_</w:t>
      </w:r>
    </w:p>
    <w:p w14:paraId="67A2BFCE" w14:textId="77777777" w:rsidR="00DF72E7" w:rsidRPr="00CD2248" w:rsidRDefault="00833E84" w:rsidP="00066334">
      <w:pPr>
        <w:pStyle w:val="PL"/>
        <w:rPr>
          <w:noProof w:val="0"/>
          <w:lang w:eastAsia="zh-CN"/>
        </w:rPr>
      </w:pPr>
      <w:r w:rsidRPr="00CD2248">
        <w:rPr>
          <w:noProof w:val="0"/>
          <w:lang w:eastAsia="zh-CN"/>
        </w:rPr>
        <w:tab/>
      </w:r>
      <w:r w:rsidR="00DF72E7" w:rsidRPr="00CD2248">
        <w:rPr>
          <w:noProof w:val="0"/>
          <w:lang w:eastAsia="zh-CN"/>
        </w:rPr>
        <w:t xml:space="preserve">} </w:t>
      </w:r>
      <w:r w:rsidR="00DF72E7" w:rsidRPr="00CD2248">
        <w:rPr>
          <w:b/>
          <w:bCs/>
          <w:noProof w:val="0"/>
          <w:lang w:eastAsia="zh-CN"/>
        </w:rPr>
        <w:t>with</w:t>
      </w:r>
      <w:r w:rsidR="00DF72E7" w:rsidRPr="00CD2248">
        <w:rPr>
          <w:noProof w:val="0"/>
          <w:lang w:eastAsia="zh-CN"/>
        </w:rPr>
        <w:t xml:space="preserve"> {</w:t>
      </w:r>
    </w:p>
    <w:p w14:paraId="69A5373F" w14:textId="77777777" w:rsidR="00DF72E7" w:rsidRPr="00CD2248" w:rsidRDefault="00833E84" w:rsidP="00066334">
      <w:pPr>
        <w:pStyle w:val="PL"/>
        <w:rPr>
          <w:noProof w:val="0"/>
          <w:lang w:eastAsia="zh-CN"/>
        </w:rPr>
      </w:pPr>
      <w:r w:rsidRPr="00CD2248">
        <w:rPr>
          <w:noProof w:val="0"/>
          <w:lang w:eastAsia="zh-CN"/>
        </w:rPr>
        <w:tab/>
      </w:r>
      <w:r w:rsidRPr="00CD2248">
        <w:rPr>
          <w:noProof w:val="0"/>
          <w:lang w:eastAsia="zh-CN"/>
        </w:rPr>
        <w:tab/>
      </w:r>
      <w:r w:rsidR="00DF72E7" w:rsidRPr="00CD2248">
        <w:rPr>
          <w:b/>
          <w:bCs/>
          <w:noProof w:val="0"/>
          <w:lang w:eastAsia="zh-CN"/>
        </w:rPr>
        <w:t>variant</w:t>
      </w:r>
      <w:r w:rsidR="00DF72E7" w:rsidRPr="00CD2248">
        <w:rPr>
          <w:noProof w:val="0"/>
          <w:lang w:eastAsia="zh-CN"/>
        </w:rPr>
        <w:t xml:space="preserve"> "</w:t>
      </w:r>
      <w:r w:rsidR="00B902D0" w:rsidRPr="00CD2248">
        <w:rPr>
          <w:noProof w:val="0"/>
          <w:lang w:eastAsia="zh-CN"/>
        </w:rPr>
        <w:t>asValue</w:t>
      </w:r>
      <w:r w:rsidR="00DF72E7" w:rsidRPr="00CD2248">
        <w:rPr>
          <w:noProof w:val="0"/>
          <w:lang w:eastAsia="zh-CN"/>
        </w:rPr>
        <w:t>"</w:t>
      </w:r>
    </w:p>
    <w:p w14:paraId="02455DEF" w14:textId="77777777" w:rsidR="00DF72E7" w:rsidRPr="00CD2248" w:rsidRDefault="00833E84" w:rsidP="00066334">
      <w:pPr>
        <w:pStyle w:val="PL"/>
        <w:rPr>
          <w:noProof w:val="0"/>
          <w:lang w:eastAsia="zh-CN"/>
        </w:rPr>
      </w:pPr>
      <w:r w:rsidRPr="00CD2248">
        <w:rPr>
          <w:noProof w:val="0"/>
          <w:lang w:eastAsia="zh-CN"/>
        </w:rPr>
        <w:tab/>
      </w:r>
      <w:r w:rsidR="00DF72E7" w:rsidRPr="00CD2248">
        <w:rPr>
          <w:noProof w:val="0"/>
          <w:lang w:eastAsia="zh-CN"/>
        </w:rPr>
        <w:t>}</w:t>
      </w:r>
    </w:p>
    <w:p w14:paraId="3062352C" w14:textId="77777777" w:rsidR="00774DE1" w:rsidRPr="00CD2248" w:rsidRDefault="00774DE1" w:rsidP="00774DE1">
      <w:pPr>
        <w:pStyle w:val="PL"/>
        <w:rPr>
          <w:noProof w:val="0"/>
          <w:lang w:eastAsia="zh-CN"/>
        </w:rPr>
      </w:pPr>
    </w:p>
    <w:p w14:paraId="429E9AB2" w14:textId="77777777" w:rsidR="00774DE1" w:rsidRPr="00CD2248" w:rsidRDefault="00774DE1" w:rsidP="00774DE1">
      <w:pPr>
        <w:pStyle w:val="PL"/>
        <w:rPr>
          <w:noProof w:val="0"/>
          <w:lang w:eastAsia="zh-CN"/>
        </w:rPr>
      </w:pPr>
      <w:r w:rsidRPr="00CD2248">
        <w:rPr>
          <w:noProof w:val="0"/>
          <w:lang w:eastAsia="zh-CN"/>
        </w:rPr>
        <w:tab/>
        <w:t>//synonym with singular naming convention</w:t>
      </w:r>
    </w:p>
    <w:p w14:paraId="59A183F7" w14:textId="77777777" w:rsidR="00774DE1" w:rsidRPr="00CD2248" w:rsidRDefault="00774DE1" w:rsidP="00774DE1">
      <w:pPr>
        <w:pStyle w:val="PL"/>
        <w:rPr>
          <w:noProof w:val="0"/>
          <w:lang w:eastAsia="zh-CN"/>
        </w:rPr>
      </w:pPr>
      <w:r w:rsidRPr="00CD2248">
        <w:rPr>
          <w:noProof w:val="0"/>
          <w:lang w:eastAsia="zh-CN"/>
        </w:rPr>
        <w:tab/>
      </w:r>
      <w:r w:rsidRPr="00CD2248">
        <w:rPr>
          <w:b/>
          <w:bCs/>
          <w:noProof w:val="0"/>
          <w:lang w:eastAsia="zh-CN"/>
        </w:rPr>
        <w:t>type</w:t>
      </w:r>
      <w:r w:rsidRPr="00CD2248">
        <w:rPr>
          <w:noProof w:val="0"/>
          <w:lang w:eastAsia="zh-CN"/>
        </w:rPr>
        <w:t xml:space="preserve"> Values Value </w:t>
      </w:r>
      <w:r w:rsidRPr="00CD2248">
        <w:rPr>
          <w:b/>
          <w:bCs/>
          <w:noProof w:val="0"/>
          <w:lang w:eastAsia="zh-CN"/>
        </w:rPr>
        <w:t>with</w:t>
      </w:r>
      <w:r w:rsidRPr="00CD2248">
        <w:rPr>
          <w:noProof w:val="0"/>
          <w:lang w:eastAsia="zh-CN"/>
        </w:rPr>
        <w:t xml:space="preserve"> { </w:t>
      </w:r>
      <w:r w:rsidRPr="00CD2248">
        <w:rPr>
          <w:b/>
          <w:bCs/>
          <w:noProof w:val="0"/>
          <w:lang w:eastAsia="zh-CN"/>
        </w:rPr>
        <w:t>variant</w:t>
      </w:r>
      <w:r w:rsidRPr="00CD2248">
        <w:rPr>
          <w:noProof w:val="0"/>
          <w:lang w:eastAsia="zh-CN"/>
        </w:rPr>
        <w:t xml:space="preserve"> "asValue" }</w:t>
      </w:r>
    </w:p>
    <w:p w14:paraId="3A313878" w14:textId="77777777" w:rsidR="00833E84" w:rsidRPr="00CD2248" w:rsidRDefault="00833E84" w:rsidP="00066334">
      <w:pPr>
        <w:pStyle w:val="PL"/>
        <w:rPr>
          <w:noProof w:val="0"/>
          <w:lang w:eastAsia="zh-CN"/>
        </w:rPr>
      </w:pPr>
    </w:p>
    <w:p w14:paraId="0D50389A" w14:textId="77777777" w:rsidR="00C915D8" w:rsidRPr="00CD2248" w:rsidRDefault="00C915D8" w:rsidP="00066334">
      <w:pPr>
        <w:pStyle w:val="PL"/>
        <w:rPr>
          <w:noProof w:val="0"/>
          <w:lang w:eastAsia="zh-CN"/>
        </w:rPr>
      </w:pPr>
      <w:r w:rsidRPr="00CD2248">
        <w:rPr>
          <w:noProof w:val="0"/>
          <w:lang w:eastAsia="zh-CN"/>
        </w:rPr>
        <w:tab/>
        <w:t>//JSON literals</w:t>
      </w:r>
    </w:p>
    <w:p w14:paraId="599830BA" w14:textId="77777777" w:rsidR="00A63585" w:rsidRPr="00CD2248" w:rsidRDefault="00A63585" w:rsidP="00A63585">
      <w:pPr>
        <w:pStyle w:val="PL"/>
        <w:rPr>
          <w:noProof w:val="0"/>
          <w:lang w:eastAsia="zh-CN"/>
        </w:rPr>
      </w:pPr>
      <w:r w:rsidRPr="00CD2248">
        <w:rPr>
          <w:noProof w:val="0"/>
          <w:lang w:eastAsia="zh-CN"/>
        </w:rPr>
        <w:tab/>
        <w:t>//When only the true and false literals are allowed</w:t>
      </w:r>
    </w:p>
    <w:p w14:paraId="3E924608" w14:textId="77777777" w:rsidR="00A63585" w:rsidRPr="00CD2248" w:rsidRDefault="00A63585" w:rsidP="00A63585">
      <w:pPr>
        <w:pStyle w:val="PL"/>
        <w:rPr>
          <w:noProof w:val="0"/>
          <w:lang w:eastAsia="zh-CN"/>
        </w:rPr>
      </w:pPr>
      <w:r w:rsidRPr="00CD2248">
        <w:rPr>
          <w:noProof w:val="0"/>
          <w:lang w:eastAsia="zh-CN"/>
        </w:rPr>
        <w:tab/>
      </w:r>
      <w:r w:rsidRPr="00CD2248">
        <w:rPr>
          <w:b/>
          <w:bCs/>
          <w:noProof w:val="0"/>
          <w:lang w:eastAsia="zh-CN"/>
        </w:rPr>
        <w:t>type</w:t>
      </w:r>
      <w:r w:rsidRPr="00CD2248">
        <w:rPr>
          <w:noProof w:val="0"/>
          <w:lang w:eastAsia="zh-CN"/>
        </w:rPr>
        <w:t xml:space="preserve"> </w:t>
      </w:r>
      <w:r w:rsidRPr="00CD2248">
        <w:rPr>
          <w:b/>
          <w:bCs/>
          <w:noProof w:val="0"/>
          <w:lang w:eastAsia="zh-CN"/>
        </w:rPr>
        <w:t>boolean</w:t>
      </w:r>
      <w:r w:rsidRPr="00CD2248">
        <w:rPr>
          <w:noProof w:val="0"/>
          <w:lang w:eastAsia="zh-CN"/>
        </w:rPr>
        <w:t xml:space="preserve"> Bool </w:t>
      </w:r>
      <w:r w:rsidRPr="00CD2248">
        <w:rPr>
          <w:b/>
          <w:bCs/>
          <w:noProof w:val="0"/>
          <w:lang w:eastAsia="zh-CN"/>
        </w:rPr>
        <w:t>with</w:t>
      </w:r>
      <w:r w:rsidRPr="00CD2248">
        <w:rPr>
          <w:noProof w:val="0"/>
          <w:lang w:eastAsia="zh-CN"/>
        </w:rPr>
        <w:t xml:space="preserve"> { </w:t>
      </w:r>
      <w:r w:rsidRPr="00CD2248">
        <w:rPr>
          <w:b/>
          <w:bCs/>
          <w:noProof w:val="0"/>
          <w:lang w:eastAsia="zh-CN"/>
        </w:rPr>
        <w:t>variant</w:t>
      </w:r>
      <w:r w:rsidRPr="00CD2248">
        <w:rPr>
          <w:noProof w:val="0"/>
          <w:lang w:eastAsia="zh-CN"/>
        </w:rPr>
        <w:t xml:space="preserve"> "JSON:literal" }</w:t>
      </w:r>
    </w:p>
    <w:p w14:paraId="0C95816B" w14:textId="77777777" w:rsidR="00A63585" w:rsidRPr="00CD2248" w:rsidRDefault="00A63585" w:rsidP="00A63585">
      <w:pPr>
        <w:pStyle w:val="PL"/>
        <w:rPr>
          <w:noProof w:val="0"/>
          <w:lang w:eastAsia="zh-CN"/>
        </w:rPr>
      </w:pPr>
    </w:p>
    <w:p w14:paraId="5E92978C" w14:textId="77777777" w:rsidR="00A63585" w:rsidRPr="00CD2248" w:rsidRDefault="00A63585" w:rsidP="00A63585">
      <w:pPr>
        <w:pStyle w:val="PL"/>
        <w:rPr>
          <w:noProof w:val="0"/>
          <w:lang w:eastAsia="zh-CN"/>
        </w:rPr>
      </w:pPr>
      <w:r w:rsidRPr="00CD2248">
        <w:rPr>
          <w:noProof w:val="0"/>
          <w:lang w:eastAsia="zh-CN"/>
        </w:rPr>
        <w:tab/>
        <w:t>//When only the null literal is allowed</w:t>
      </w:r>
    </w:p>
    <w:p w14:paraId="38CCC01C" w14:textId="77777777" w:rsidR="00A63585" w:rsidRPr="00CD2248" w:rsidRDefault="00A63585" w:rsidP="00A63585">
      <w:pPr>
        <w:pStyle w:val="PL"/>
        <w:rPr>
          <w:noProof w:val="0"/>
          <w:lang w:eastAsia="zh-CN"/>
        </w:rPr>
      </w:pPr>
      <w:r w:rsidRPr="00CD2248">
        <w:rPr>
          <w:noProof w:val="0"/>
          <w:lang w:eastAsia="zh-CN"/>
        </w:rPr>
        <w:tab/>
      </w:r>
      <w:r w:rsidRPr="00CD2248">
        <w:rPr>
          <w:b/>
          <w:bCs/>
          <w:noProof w:val="0"/>
          <w:lang w:eastAsia="zh-CN"/>
        </w:rPr>
        <w:t>type</w:t>
      </w:r>
      <w:r w:rsidRPr="00CD2248">
        <w:rPr>
          <w:noProof w:val="0"/>
          <w:lang w:eastAsia="zh-CN"/>
        </w:rPr>
        <w:t xml:space="preserve"> </w:t>
      </w:r>
      <w:r w:rsidRPr="00CD2248">
        <w:rPr>
          <w:b/>
          <w:bCs/>
          <w:noProof w:val="0"/>
          <w:lang w:eastAsia="zh-CN"/>
        </w:rPr>
        <w:t>enumerated</w:t>
      </w:r>
      <w:r w:rsidRPr="00CD2248">
        <w:rPr>
          <w:noProof w:val="0"/>
          <w:lang w:eastAsia="zh-CN"/>
        </w:rPr>
        <w:t xml:space="preserve"> Null { null_ } </w:t>
      </w:r>
      <w:r w:rsidRPr="00CD2248">
        <w:rPr>
          <w:b/>
          <w:bCs/>
          <w:noProof w:val="0"/>
          <w:lang w:eastAsia="zh-CN"/>
        </w:rPr>
        <w:t>with</w:t>
      </w:r>
      <w:r w:rsidRPr="00CD2248">
        <w:rPr>
          <w:noProof w:val="0"/>
          <w:lang w:eastAsia="zh-CN"/>
        </w:rPr>
        <w:t xml:space="preserve"> { </w:t>
      </w:r>
      <w:r w:rsidRPr="00CD2248">
        <w:rPr>
          <w:b/>
          <w:bCs/>
          <w:noProof w:val="0"/>
          <w:lang w:eastAsia="zh-CN"/>
        </w:rPr>
        <w:t>variant</w:t>
      </w:r>
      <w:r w:rsidRPr="00CD2248">
        <w:rPr>
          <w:noProof w:val="0"/>
          <w:lang w:eastAsia="zh-CN"/>
        </w:rPr>
        <w:t xml:space="preserve"> "JSON:literal" }</w:t>
      </w:r>
    </w:p>
    <w:p w14:paraId="21F2BB61" w14:textId="77777777" w:rsidR="00A63585" w:rsidRPr="00CD2248" w:rsidRDefault="00A63585" w:rsidP="00A63585">
      <w:pPr>
        <w:pStyle w:val="PL"/>
        <w:rPr>
          <w:noProof w:val="0"/>
          <w:lang w:eastAsia="zh-CN"/>
        </w:rPr>
      </w:pPr>
    </w:p>
    <w:p w14:paraId="780B3D78" w14:textId="77777777" w:rsidR="00E227C9" w:rsidRPr="00CD2248" w:rsidRDefault="00E227C9" w:rsidP="009E5774">
      <w:pPr>
        <w:pStyle w:val="PL"/>
        <w:rPr>
          <w:noProof w:val="0"/>
          <w:lang w:eastAsia="zh-CN"/>
        </w:rPr>
      </w:pPr>
    </w:p>
    <w:p w14:paraId="62421E80" w14:textId="77777777" w:rsidR="00E227C9" w:rsidRPr="00CD2248" w:rsidRDefault="00E227C9" w:rsidP="00E227C9">
      <w:pPr>
        <w:pStyle w:val="PL"/>
        <w:rPr>
          <w:noProof w:val="0"/>
          <w:lang w:eastAsia="zh-CN"/>
        </w:rPr>
      </w:pPr>
      <w:r w:rsidRPr="00CD2248">
        <w:rPr>
          <w:noProof w:val="0"/>
          <w:lang w:eastAsia="zh-CN"/>
        </w:rPr>
        <w:t>//================================ Useful values =================================</w:t>
      </w:r>
    </w:p>
    <w:p w14:paraId="1D9902B9" w14:textId="77777777" w:rsidR="00E227C9" w:rsidRPr="00CD2248" w:rsidRDefault="00E227C9" w:rsidP="00E227C9">
      <w:pPr>
        <w:pStyle w:val="PL"/>
        <w:ind w:firstLine="192"/>
        <w:rPr>
          <w:noProof w:val="0"/>
          <w:lang w:eastAsia="zh-CN"/>
        </w:rPr>
      </w:pPr>
    </w:p>
    <w:p w14:paraId="120A2E1B" w14:textId="77777777" w:rsidR="001821EB" w:rsidRPr="00CD2248" w:rsidRDefault="00E00F57" w:rsidP="00E00F57">
      <w:pPr>
        <w:pStyle w:val="PL"/>
        <w:rPr>
          <w:noProof w:val="0"/>
        </w:rPr>
      </w:pPr>
      <w:r w:rsidRPr="00CD2248">
        <w:rPr>
          <w:noProof w:val="0"/>
        </w:rPr>
        <w:tab/>
      </w:r>
      <w:r w:rsidR="001821EB" w:rsidRPr="00CD2248">
        <w:rPr>
          <w:b/>
          <w:noProof w:val="0"/>
        </w:rPr>
        <w:t>type</w:t>
      </w:r>
      <w:r w:rsidR="001821EB" w:rsidRPr="00CD2248">
        <w:rPr>
          <w:noProof w:val="0"/>
        </w:rPr>
        <w:t xml:space="preserve"> JSON.String String_short </w:t>
      </w:r>
      <w:r w:rsidR="001821EB" w:rsidRPr="00CD2248">
        <w:rPr>
          <w:rFonts w:cs="Courier New"/>
          <w:b/>
          <w:noProof w:val="0"/>
        </w:rPr>
        <w:t xml:space="preserve">with </w:t>
      </w:r>
      <w:r w:rsidR="001821EB" w:rsidRPr="00CD2248">
        <w:rPr>
          <w:noProof w:val="0"/>
        </w:rPr>
        <w:t>{</w:t>
      </w:r>
      <w:r w:rsidR="001821EB" w:rsidRPr="00CD2248">
        <w:rPr>
          <w:rFonts w:cs="Courier New"/>
          <w:b/>
          <w:noProof w:val="0"/>
        </w:rPr>
        <w:t xml:space="preserve">variant </w:t>
      </w:r>
      <w:r w:rsidR="001821EB" w:rsidRPr="00CD2248">
        <w:rPr>
          <w:noProof w:val="0"/>
        </w:rPr>
        <w:t>"escape as short"</w:t>
      </w:r>
      <w:r w:rsidR="00474352" w:rsidRPr="00CD2248">
        <w:rPr>
          <w:noProof w:val="0"/>
        </w:rPr>
        <w:t xml:space="preserve"> }</w:t>
      </w:r>
      <w:r w:rsidR="001821EB" w:rsidRPr="00CD2248">
        <w:rPr>
          <w:noProof w:val="0"/>
        </w:rPr>
        <w:t>;</w:t>
      </w:r>
    </w:p>
    <w:p w14:paraId="2B976C72" w14:textId="77777777" w:rsidR="0046165E" w:rsidRPr="00CD2248" w:rsidRDefault="0046165E" w:rsidP="00E00F57">
      <w:pPr>
        <w:pStyle w:val="PL"/>
        <w:rPr>
          <w:noProof w:val="0"/>
        </w:rPr>
      </w:pPr>
    </w:p>
    <w:p w14:paraId="6B281273" w14:textId="77777777" w:rsidR="001821EB" w:rsidRPr="00CD2248" w:rsidRDefault="00E00F57" w:rsidP="00E00F57">
      <w:pPr>
        <w:pStyle w:val="PL"/>
        <w:rPr>
          <w:noProof w:val="0"/>
        </w:rPr>
      </w:pPr>
      <w:r w:rsidRPr="00CD2248">
        <w:rPr>
          <w:noProof w:val="0"/>
        </w:rPr>
        <w:tab/>
      </w:r>
      <w:r w:rsidR="001821EB" w:rsidRPr="00CD2248">
        <w:rPr>
          <w:b/>
          <w:noProof w:val="0"/>
        </w:rPr>
        <w:t>type</w:t>
      </w:r>
      <w:r w:rsidR="001821EB" w:rsidRPr="00CD2248">
        <w:rPr>
          <w:noProof w:val="0"/>
        </w:rPr>
        <w:t xml:space="preserve"> JSON.String String_usi </w:t>
      </w:r>
      <w:r w:rsidR="001821EB" w:rsidRPr="00CD2248">
        <w:rPr>
          <w:rFonts w:cs="Courier New"/>
          <w:b/>
          <w:noProof w:val="0"/>
        </w:rPr>
        <w:t xml:space="preserve">with </w:t>
      </w:r>
      <w:r w:rsidR="001821EB" w:rsidRPr="00CD2248">
        <w:rPr>
          <w:noProof w:val="0"/>
        </w:rPr>
        <w:t>{</w:t>
      </w:r>
      <w:r w:rsidR="001821EB" w:rsidRPr="00CD2248">
        <w:rPr>
          <w:rFonts w:cs="Courier New"/>
          <w:b/>
          <w:noProof w:val="0"/>
        </w:rPr>
        <w:t xml:space="preserve">variant </w:t>
      </w:r>
      <w:r w:rsidR="001821EB" w:rsidRPr="00CD2248">
        <w:rPr>
          <w:noProof w:val="0"/>
        </w:rPr>
        <w:t>"escape as usi"</w:t>
      </w:r>
      <w:r w:rsidR="00474352" w:rsidRPr="00CD2248">
        <w:rPr>
          <w:noProof w:val="0"/>
        </w:rPr>
        <w:t xml:space="preserve"> }</w:t>
      </w:r>
      <w:r w:rsidR="001821EB" w:rsidRPr="00CD2248">
        <w:rPr>
          <w:noProof w:val="0"/>
        </w:rPr>
        <w:t>;</w:t>
      </w:r>
    </w:p>
    <w:p w14:paraId="7B58B917" w14:textId="77777777" w:rsidR="001821EB" w:rsidRPr="00CD2248" w:rsidRDefault="001821EB" w:rsidP="00E00F57">
      <w:pPr>
        <w:pStyle w:val="PL"/>
        <w:rPr>
          <w:noProof w:val="0"/>
        </w:rPr>
      </w:pPr>
    </w:p>
    <w:p w14:paraId="15C1962D" w14:textId="77777777" w:rsidR="00805796" w:rsidRPr="00CD2248" w:rsidRDefault="00805796" w:rsidP="00805796">
      <w:pPr>
        <w:pStyle w:val="PL"/>
        <w:rPr>
          <w:noProof w:val="0"/>
        </w:rPr>
      </w:pPr>
      <w:r w:rsidRPr="00CD2248">
        <w:rPr>
          <w:noProof w:val="0"/>
        </w:rPr>
        <w:tab/>
      </w:r>
      <w:r w:rsidRPr="00CD2248">
        <w:rPr>
          <w:b/>
          <w:noProof w:val="0"/>
        </w:rPr>
        <w:t>type</w:t>
      </w:r>
      <w:r w:rsidRPr="00CD2248">
        <w:rPr>
          <w:noProof w:val="0"/>
        </w:rPr>
        <w:t xml:space="preserve"> JSON.String String_tr </w:t>
      </w:r>
      <w:r w:rsidRPr="00CD2248">
        <w:rPr>
          <w:rFonts w:cs="Courier New"/>
          <w:b/>
          <w:noProof w:val="0"/>
        </w:rPr>
        <w:t xml:space="preserve">with </w:t>
      </w:r>
      <w:r w:rsidRPr="00CD2248">
        <w:rPr>
          <w:noProof w:val="0"/>
        </w:rPr>
        <w:t>{</w:t>
      </w:r>
      <w:r w:rsidRPr="00CD2248">
        <w:rPr>
          <w:rFonts w:cs="Courier New"/>
          <w:b/>
          <w:noProof w:val="0"/>
        </w:rPr>
        <w:t xml:space="preserve">variant </w:t>
      </w:r>
      <w:r w:rsidRPr="00CD2248">
        <w:rPr>
          <w:noProof w:val="0"/>
        </w:rPr>
        <w:t>"escape as transparent" };</w:t>
      </w:r>
    </w:p>
    <w:p w14:paraId="3EAB08B3" w14:textId="77777777" w:rsidR="00805796" w:rsidRPr="00CD2248" w:rsidRDefault="00805796" w:rsidP="00E00F57">
      <w:pPr>
        <w:pStyle w:val="PL"/>
        <w:rPr>
          <w:b/>
          <w:noProof w:val="0"/>
        </w:rPr>
      </w:pPr>
    </w:p>
    <w:p w14:paraId="42799863" w14:textId="77777777" w:rsidR="0046165E" w:rsidRPr="00CD2248" w:rsidRDefault="00E00F57" w:rsidP="00E00F57">
      <w:pPr>
        <w:pStyle w:val="PL"/>
        <w:rPr>
          <w:noProof w:val="0"/>
        </w:rPr>
      </w:pPr>
      <w:r w:rsidRPr="00CD2248">
        <w:rPr>
          <w:b/>
          <w:noProof w:val="0"/>
        </w:rPr>
        <w:tab/>
        <w:t>const</w:t>
      </w:r>
      <w:r w:rsidRPr="00CD2248">
        <w:rPr>
          <w:noProof w:val="0"/>
        </w:rPr>
        <w:t xml:space="preserve"> </w:t>
      </w:r>
      <w:r w:rsidR="0046165E" w:rsidRPr="00CD2248">
        <w:rPr>
          <w:noProof w:val="0"/>
        </w:rPr>
        <w:t>JSON.String_short cs_b</w:t>
      </w:r>
      <w:r w:rsidR="00572DD5" w:rsidRPr="00CD2248">
        <w:rPr>
          <w:noProof w:val="0"/>
        </w:rPr>
        <w:t>s</w:t>
      </w:r>
      <w:r w:rsidR="0046165E" w:rsidRPr="00CD2248">
        <w:rPr>
          <w:noProof w:val="0"/>
        </w:rPr>
        <w:t xml:space="preserve"> := char(U8); // encoded as "\b" </w:t>
      </w:r>
      <w:r w:rsidR="00804611" w:rsidRPr="00CD2248">
        <w:rPr>
          <w:noProof w:val="0"/>
        </w:rPr>
        <w:t>(B</w:t>
      </w:r>
      <w:r w:rsidR="00804611" w:rsidRPr="00CD2248">
        <w:rPr>
          <w:rStyle w:val="Hyperlink"/>
          <w:noProof w:val="0"/>
          <w:color w:val="auto"/>
          <w:u w:val="none"/>
        </w:rPr>
        <w:t>ackspace</w:t>
      </w:r>
      <w:r w:rsidR="00804611" w:rsidRPr="00CD2248">
        <w:rPr>
          <w:noProof w:val="0"/>
        </w:rPr>
        <w:t>)</w:t>
      </w:r>
    </w:p>
    <w:p w14:paraId="4DD7F43E" w14:textId="77777777" w:rsidR="00A05FDF" w:rsidRPr="00CD2248" w:rsidRDefault="00A05FDF" w:rsidP="00A05FDF">
      <w:pPr>
        <w:pStyle w:val="PL"/>
        <w:rPr>
          <w:noProof w:val="0"/>
        </w:rPr>
      </w:pPr>
      <w:r w:rsidRPr="00CD2248">
        <w:rPr>
          <w:b/>
          <w:noProof w:val="0"/>
        </w:rPr>
        <w:tab/>
        <w:t>const</w:t>
      </w:r>
      <w:r w:rsidRPr="00CD2248">
        <w:rPr>
          <w:noProof w:val="0"/>
        </w:rPr>
        <w:t xml:space="preserve"> JSON.String_short cs_ht := char(U9); // encoded as "\t" (</w:t>
      </w:r>
      <w:r w:rsidRPr="00CD2248">
        <w:rPr>
          <w:rStyle w:val="Hyperlink"/>
          <w:noProof w:val="0"/>
          <w:color w:val="auto"/>
          <w:u w:val="none"/>
        </w:rPr>
        <w:t>Horizontal tab</w:t>
      </w:r>
      <w:r w:rsidRPr="00CD2248">
        <w:rPr>
          <w:noProof w:val="0"/>
        </w:rPr>
        <w:t>)</w:t>
      </w:r>
    </w:p>
    <w:p w14:paraId="70C1C609" w14:textId="77777777" w:rsidR="00A05FDF" w:rsidRPr="00CD2248" w:rsidRDefault="00A05FDF" w:rsidP="00A05FDF">
      <w:pPr>
        <w:pStyle w:val="PL"/>
        <w:rPr>
          <w:noProof w:val="0"/>
        </w:rPr>
      </w:pPr>
      <w:r w:rsidRPr="00CD2248">
        <w:rPr>
          <w:b/>
          <w:noProof w:val="0"/>
        </w:rPr>
        <w:tab/>
        <w:t>const</w:t>
      </w:r>
      <w:r w:rsidRPr="00CD2248">
        <w:rPr>
          <w:noProof w:val="0"/>
        </w:rPr>
        <w:t xml:space="preserve"> JSON.String_short cs_lf := char(UA); // encoded as "\n" (</w:t>
      </w:r>
      <w:r w:rsidRPr="00CD2248">
        <w:rPr>
          <w:rStyle w:val="Hyperlink"/>
          <w:noProof w:val="0"/>
          <w:color w:val="auto"/>
          <w:u w:val="none"/>
        </w:rPr>
        <w:t>Line feed</w:t>
      </w:r>
      <w:r w:rsidRPr="00CD2248">
        <w:rPr>
          <w:noProof w:val="0"/>
        </w:rPr>
        <w:t>)</w:t>
      </w:r>
    </w:p>
    <w:p w14:paraId="54D74D77" w14:textId="77777777" w:rsidR="0046165E" w:rsidRPr="00CD2248" w:rsidRDefault="00E00F57" w:rsidP="00E00F57">
      <w:pPr>
        <w:pStyle w:val="PL"/>
        <w:rPr>
          <w:noProof w:val="0"/>
        </w:rPr>
      </w:pPr>
      <w:r w:rsidRPr="00CD2248">
        <w:rPr>
          <w:b/>
          <w:noProof w:val="0"/>
        </w:rPr>
        <w:tab/>
        <w:t>const</w:t>
      </w:r>
      <w:r w:rsidRPr="00CD2248">
        <w:rPr>
          <w:noProof w:val="0"/>
        </w:rPr>
        <w:t xml:space="preserve"> </w:t>
      </w:r>
      <w:r w:rsidR="0046165E" w:rsidRPr="00CD2248">
        <w:rPr>
          <w:noProof w:val="0"/>
        </w:rPr>
        <w:t xml:space="preserve">JSON.String_short cs_ff := char(UC); // encoded as "\f" </w:t>
      </w:r>
      <w:r w:rsidR="00804611" w:rsidRPr="00CD2248">
        <w:rPr>
          <w:noProof w:val="0"/>
        </w:rPr>
        <w:t>(</w:t>
      </w:r>
      <w:r w:rsidR="00804611" w:rsidRPr="00CD2248">
        <w:rPr>
          <w:rStyle w:val="Hyperlink"/>
          <w:noProof w:val="0"/>
          <w:color w:val="auto"/>
          <w:u w:val="none"/>
        </w:rPr>
        <w:t>Form feed</w:t>
      </w:r>
      <w:r w:rsidR="00804611" w:rsidRPr="00CD2248">
        <w:rPr>
          <w:noProof w:val="0"/>
        </w:rPr>
        <w:t>)</w:t>
      </w:r>
    </w:p>
    <w:p w14:paraId="62C3B45B" w14:textId="77777777" w:rsidR="0046165E" w:rsidRPr="00CD2248" w:rsidRDefault="00E00F57" w:rsidP="00E00F57">
      <w:pPr>
        <w:pStyle w:val="PL"/>
        <w:rPr>
          <w:noProof w:val="0"/>
        </w:rPr>
      </w:pPr>
      <w:r w:rsidRPr="00CD2248">
        <w:rPr>
          <w:b/>
          <w:noProof w:val="0"/>
        </w:rPr>
        <w:tab/>
        <w:t>const</w:t>
      </w:r>
      <w:r w:rsidRPr="00CD2248">
        <w:rPr>
          <w:noProof w:val="0"/>
        </w:rPr>
        <w:t xml:space="preserve"> </w:t>
      </w:r>
      <w:r w:rsidR="0046165E" w:rsidRPr="00CD2248">
        <w:rPr>
          <w:noProof w:val="0"/>
        </w:rPr>
        <w:t>JSON.String_short cs_c</w:t>
      </w:r>
      <w:r w:rsidR="00572DD5" w:rsidRPr="00CD2248">
        <w:rPr>
          <w:noProof w:val="0"/>
        </w:rPr>
        <w:t>r</w:t>
      </w:r>
      <w:r w:rsidR="0046165E" w:rsidRPr="00CD2248">
        <w:rPr>
          <w:noProof w:val="0"/>
        </w:rPr>
        <w:t xml:space="preserve"> := </w:t>
      </w:r>
      <w:r w:rsidR="0008786E" w:rsidRPr="00CD2248">
        <w:rPr>
          <w:noProof w:val="0"/>
        </w:rPr>
        <w:t>char(UD)</w:t>
      </w:r>
      <w:r w:rsidR="0046165E" w:rsidRPr="00CD2248">
        <w:rPr>
          <w:noProof w:val="0"/>
        </w:rPr>
        <w:t xml:space="preserve">; // encoded as "\r" </w:t>
      </w:r>
      <w:r w:rsidR="00A05FDF" w:rsidRPr="00CD2248">
        <w:rPr>
          <w:noProof w:val="0"/>
        </w:rPr>
        <w:t>(</w:t>
      </w:r>
      <w:r w:rsidR="00A05FDF" w:rsidRPr="00CD2248">
        <w:rPr>
          <w:rStyle w:val="Hyperlink"/>
          <w:noProof w:val="0"/>
          <w:color w:val="auto"/>
          <w:u w:val="none"/>
        </w:rPr>
        <w:t>Carriage return</w:t>
      </w:r>
      <w:r w:rsidR="00A05FDF" w:rsidRPr="00CD2248">
        <w:rPr>
          <w:noProof w:val="0"/>
        </w:rPr>
        <w:t>)</w:t>
      </w:r>
    </w:p>
    <w:p w14:paraId="08EAF701" w14:textId="77777777" w:rsidR="00A05FDF" w:rsidRPr="00CD2248" w:rsidRDefault="00A05FDF" w:rsidP="00A05FDF">
      <w:pPr>
        <w:pStyle w:val="PL"/>
        <w:rPr>
          <w:noProof w:val="0"/>
        </w:rPr>
      </w:pPr>
      <w:r w:rsidRPr="00CD2248">
        <w:rPr>
          <w:b/>
          <w:noProof w:val="0"/>
        </w:rPr>
        <w:tab/>
        <w:t>const</w:t>
      </w:r>
      <w:r w:rsidRPr="00CD2248">
        <w:rPr>
          <w:noProof w:val="0"/>
        </w:rPr>
        <w:t xml:space="preserve"> JSON.String_short cs_quot := ""</w:t>
      </w:r>
      <w:r w:rsidR="00490BF0" w:rsidRPr="00CD2248">
        <w:rPr>
          <w:noProof w:val="0"/>
        </w:rPr>
        <w:t>"</w:t>
      </w:r>
      <w:r w:rsidRPr="00CD2248">
        <w:rPr>
          <w:noProof w:val="0"/>
        </w:rPr>
        <w:t>"; // encoded as "\"" (Quotation mark)</w:t>
      </w:r>
    </w:p>
    <w:p w14:paraId="3912A313" w14:textId="77777777" w:rsidR="00A05FDF" w:rsidRPr="00CD2248" w:rsidRDefault="00A05FDF" w:rsidP="00A05FDF">
      <w:pPr>
        <w:pStyle w:val="PL"/>
        <w:rPr>
          <w:noProof w:val="0"/>
        </w:rPr>
      </w:pPr>
      <w:r w:rsidRPr="00CD2248">
        <w:rPr>
          <w:b/>
          <w:noProof w:val="0"/>
        </w:rPr>
        <w:tab/>
        <w:t>const</w:t>
      </w:r>
      <w:r w:rsidRPr="00CD2248">
        <w:rPr>
          <w:noProof w:val="0"/>
        </w:rPr>
        <w:t xml:space="preserve"> JSON.String_short cs_sol := "/"; // encoded as "\/" (Solidus or Slash)</w:t>
      </w:r>
    </w:p>
    <w:p w14:paraId="1B06F535" w14:textId="77777777" w:rsidR="00A05FDF" w:rsidRPr="00CD2248" w:rsidRDefault="00A05FDF" w:rsidP="00A05FDF">
      <w:pPr>
        <w:pStyle w:val="PL"/>
        <w:rPr>
          <w:noProof w:val="0"/>
        </w:rPr>
      </w:pPr>
      <w:r w:rsidRPr="00CD2248">
        <w:rPr>
          <w:b/>
          <w:noProof w:val="0"/>
        </w:rPr>
        <w:tab/>
        <w:t>const</w:t>
      </w:r>
      <w:r w:rsidRPr="00CD2248">
        <w:rPr>
          <w:noProof w:val="0"/>
        </w:rPr>
        <w:t xml:space="preserve"> JSON.String_short cs_rs := "\"; // encoded as "\\" (Reverse solidus or Backslash)</w:t>
      </w:r>
    </w:p>
    <w:p w14:paraId="74F9BBE8" w14:textId="77777777" w:rsidR="00572DD5" w:rsidRPr="00CD2248" w:rsidRDefault="00572DD5" w:rsidP="00E00F57">
      <w:pPr>
        <w:pStyle w:val="PL"/>
        <w:rPr>
          <w:noProof w:val="0"/>
        </w:rPr>
      </w:pPr>
    </w:p>
    <w:p w14:paraId="2BAAA254" w14:textId="77777777" w:rsidR="00572DD5" w:rsidRPr="00CD2248" w:rsidRDefault="00E00F57" w:rsidP="00E00F57">
      <w:pPr>
        <w:pStyle w:val="PL"/>
        <w:rPr>
          <w:noProof w:val="0"/>
        </w:rPr>
      </w:pPr>
      <w:r w:rsidRPr="00CD2248">
        <w:rPr>
          <w:b/>
          <w:noProof w:val="0"/>
        </w:rPr>
        <w:tab/>
      </w:r>
      <w:r w:rsidR="00572DD5" w:rsidRPr="00CD2248">
        <w:rPr>
          <w:b/>
          <w:noProof w:val="0"/>
        </w:rPr>
        <w:t>const</w:t>
      </w:r>
      <w:r w:rsidR="00572DD5" w:rsidRPr="00CD2248">
        <w:rPr>
          <w:noProof w:val="0"/>
        </w:rPr>
        <w:t xml:space="preserve"> JSON.String_usi </w:t>
      </w:r>
      <w:r w:rsidR="00047788" w:rsidRPr="00CD2248">
        <w:rPr>
          <w:noProof w:val="0"/>
        </w:rPr>
        <w:t>cu_</w:t>
      </w:r>
      <w:r w:rsidR="00572DD5" w:rsidRPr="00CD2248">
        <w:rPr>
          <w:noProof w:val="0"/>
        </w:rPr>
        <w:t xml:space="preserve">nul := </w:t>
      </w:r>
      <w:r w:rsidRPr="00CD2248">
        <w:rPr>
          <w:b/>
          <w:noProof w:val="0"/>
        </w:rPr>
        <w:t>char</w:t>
      </w:r>
      <w:r w:rsidRPr="00CD2248">
        <w:rPr>
          <w:noProof w:val="0"/>
        </w:rPr>
        <w:t>(U0)</w:t>
      </w:r>
      <w:r w:rsidR="00572DD5" w:rsidRPr="00CD2248">
        <w:rPr>
          <w:noProof w:val="0"/>
        </w:rPr>
        <w:t>; // encoded as "\u0000" (</w:t>
      </w:r>
      <w:r w:rsidR="00572DD5" w:rsidRPr="00CD2248">
        <w:rPr>
          <w:rStyle w:val="Hyperlink"/>
          <w:noProof w:val="0"/>
          <w:color w:val="auto"/>
          <w:u w:val="none"/>
        </w:rPr>
        <w:t>Null character</w:t>
      </w:r>
      <w:r w:rsidRPr="00CD2248">
        <w:rPr>
          <w:noProof w:val="0"/>
        </w:rPr>
        <w:t>)</w:t>
      </w:r>
    </w:p>
    <w:p w14:paraId="4C222B7C" w14:textId="77777777" w:rsidR="00572DD5" w:rsidRPr="00CD2248" w:rsidRDefault="00E00F57" w:rsidP="00E00F57">
      <w:pPr>
        <w:pStyle w:val="PL"/>
        <w:rPr>
          <w:noProof w:val="0"/>
        </w:rPr>
      </w:pPr>
      <w:r w:rsidRPr="00CD2248">
        <w:rPr>
          <w:b/>
          <w:noProof w:val="0"/>
        </w:rPr>
        <w:tab/>
        <w:t>const</w:t>
      </w:r>
      <w:r w:rsidRPr="00CD2248">
        <w:rPr>
          <w:noProof w:val="0"/>
        </w:rPr>
        <w:t xml:space="preserve"> </w:t>
      </w:r>
      <w:r w:rsidR="00572DD5" w:rsidRPr="00CD2248">
        <w:rPr>
          <w:noProof w:val="0"/>
        </w:rPr>
        <w:t xml:space="preserve">JSON.String_usi </w:t>
      </w:r>
      <w:r w:rsidR="00047788" w:rsidRPr="00CD2248">
        <w:rPr>
          <w:noProof w:val="0"/>
        </w:rPr>
        <w:t>cu_</w:t>
      </w:r>
      <w:r w:rsidR="00572DD5" w:rsidRPr="00CD2248">
        <w:rPr>
          <w:noProof w:val="0"/>
        </w:rPr>
        <w:t xml:space="preserve">soh := </w:t>
      </w:r>
      <w:r w:rsidRPr="00CD2248">
        <w:rPr>
          <w:b/>
          <w:noProof w:val="0"/>
        </w:rPr>
        <w:t>char</w:t>
      </w:r>
      <w:r w:rsidRPr="00CD2248">
        <w:rPr>
          <w:noProof w:val="0"/>
        </w:rPr>
        <w:t>(U1)</w:t>
      </w:r>
      <w:r w:rsidR="00572DD5" w:rsidRPr="00CD2248">
        <w:rPr>
          <w:noProof w:val="0"/>
        </w:rPr>
        <w:t>; // encoded as "\u0001", (</w:t>
      </w:r>
      <w:r w:rsidR="00572DD5" w:rsidRPr="00CD2248">
        <w:rPr>
          <w:rStyle w:val="Hyperlink"/>
          <w:noProof w:val="0"/>
          <w:color w:val="auto"/>
          <w:u w:val="none"/>
        </w:rPr>
        <w:t>Start of Heading</w:t>
      </w:r>
      <w:r w:rsidR="00572DD5" w:rsidRPr="00CD2248">
        <w:rPr>
          <w:noProof w:val="0"/>
        </w:rPr>
        <w:t xml:space="preserve"> </w:t>
      </w:r>
    </w:p>
    <w:p w14:paraId="55EB0C03" w14:textId="77777777" w:rsidR="00572DD5" w:rsidRPr="00CD2248" w:rsidRDefault="00E00F57" w:rsidP="00E00F57">
      <w:pPr>
        <w:pStyle w:val="PL"/>
        <w:rPr>
          <w:noProof w:val="0"/>
        </w:rPr>
      </w:pPr>
      <w:r w:rsidRPr="00CD2248">
        <w:rPr>
          <w:b/>
          <w:noProof w:val="0"/>
        </w:rPr>
        <w:tab/>
        <w:t>const</w:t>
      </w:r>
      <w:r w:rsidRPr="00CD2248">
        <w:rPr>
          <w:noProof w:val="0"/>
        </w:rPr>
        <w:t xml:space="preserve"> </w:t>
      </w:r>
      <w:r w:rsidR="00572DD5" w:rsidRPr="00CD2248">
        <w:rPr>
          <w:noProof w:val="0"/>
        </w:rPr>
        <w:t xml:space="preserve">JSON.String_usi </w:t>
      </w:r>
      <w:r w:rsidR="00047788" w:rsidRPr="00CD2248">
        <w:rPr>
          <w:noProof w:val="0"/>
        </w:rPr>
        <w:t>cu_</w:t>
      </w:r>
      <w:r w:rsidR="00572DD5" w:rsidRPr="00CD2248">
        <w:rPr>
          <w:noProof w:val="0"/>
        </w:rPr>
        <w:t xml:space="preserve">stx := </w:t>
      </w:r>
      <w:r w:rsidRPr="00CD2248">
        <w:rPr>
          <w:b/>
          <w:noProof w:val="0"/>
        </w:rPr>
        <w:t>char</w:t>
      </w:r>
      <w:r w:rsidRPr="00CD2248">
        <w:rPr>
          <w:noProof w:val="0"/>
        </w:rPr>
        <w:t>(U2)</w:t>
      </w:r>
      <w:r w:rsidR="00572DD5" w:rsidRPr="00CD2248">
        <w:rPr>
          <w:noProof w:val="0"/>
        </w:rPr>
        <w:t xml:space="preserve">; // encoded as </w:t>
      </w:r>
      <w:r w:rsidRPr="00CD2248">
        <w:rPr>
          <w:noProof w:val="0"/>
        </w:rPr>
        <w:t>"\u0002</w:t>
      </w:r>
      <w:r w:rsidR="00572DD5" w:rsidRPr="00CD2248">
        <w:rPr>
          <w:noProof w:val="0"/>
        </w:rPr>
        <w:t xml:space="preserve">" </w:t>
      </w:r>
      <w:r w:rsidR="00572DD5" w:rsidRPr="00CD2248">
        <w:rPr>
          <w:rStyle w:val="Hyperlink"/>
          <w:noProof w:val="0"/>
          <w:color w:val="auto"/>
          <w:u w:val="none"/>
        </w:rPr>
        <w:t>(Start of Text</w:t>
      </w:r>
      <w:r w:rsidR="00572DD5" w:rsidRPr="00CD2248">
        <w:rPr>
          <w:noProof w:val="0"/>
        </w:rPr>
        <w:t>)</w:t>
      </w:r>
    </w:p>
    <w:p w14:paraId="3538B25F" w14:textId="77777777" w:rsidR="00572DD5" w:rsidRPr="00CD2248" w:rsidRDefault="00E00F57" w:rsidP="00E00F57">
      <w:pPr>
        <w:pStyle w:val="PL"/>
        <w:rPr>
          <w:noProof w:val="0"/>
        </w:rPr>
      </w:pPr>
      <w:r w:rsidRPr="00CD2248">
        <w:rPr>
          <w:b/>
          <w:noProof w:val="0"/>
        </w:rPr>
        <w:tab/>
        <w:t>const</w:t>
      </w:r>
      <w:r w:rsidRPr="00CD2248">
        <w:rPr>
          <w:noProof w:val="0"/>
        </w:rPr>
        <w:t xml:space="preserve"> </w:t>
      </w:r>
      <w:r w:rsidR="00572DD5" w:rsidRPr="00CD2248">
        <w:rPr>
          <w:noProof w:val="0"/>
        </w:rPr>
        <w:t xml:space="preserve">JSON.String_usi </w:t>
      </w:r>
      <w:r w:rsidR="00047788" w:rsidRPr="00CD2248">
        <w:rPr>
          <w:noProof w:val="0"/>
        </w:rPr>
        <w:t>cu_</w:t>
      </w:r>
      <w:r w:rsidR="007C2C07" w:rsidRPr="00CD2248">
        <w:rPr>
          <w:noProof w:val="0"/>
        </w:rPr>
        <w:t>etx</w:t>
      </w:r>
      <w:r w:rsidR="00572DD5" w:rsidRPr="00CD2248">
        <w:rPr>
          <w:noProof w:val="0"/>
        </w:rPr>
        <w:t xml:space="preserve"> := </w:t>
      </w:r>
      <w:r w:rsidRPr="00CD2248">
        <w:rPr>
          <w:b/>
          <w:noProof w:val="0"/>
        </w:rPr>
        <w:t>char</w:t>
      </w:r>
      <w:r w:rsidRPr="00CD2248">
        <w:rPr>
          <w:noProof w:val="0"/>
        </w:rPr>
        <w:t>(U3)</w:t>
      </w:r>
      <w:r w:rsidR="00572DD5" w:rsidRPr="00CD2248">
        <w:rPr>
          <w:noProof w:val="0"/>
        </w:rPr>
        <w:t xml:space="preserve">; // encoded as </w:t>
      </w:r>
      <w:r w:rsidRPr="00CD2248">
        <w:rPr>
          <w:noProof w:val="0"/>
        </w:rPr>
        <w:t>"\u0003</w:t>
      </w:r>
      <w:r w:rsidR="00572DD5" w:rsidRPr="00CD2248">
        <w:rPr>
          <w:noProof w:val="0"/>
        </w:rPr>
        <w:t>" (</w:t>
      </w:r>
      <w:r w:rsidR="00572DD5" w:rsidRPr="00CD2248">
        <w:rPr>
          <w:rStyle w:val="Hyperlink"/>
          <w:noProof w:val="0"/>
          <w:color w:val="auto"/>
          <w:u w:val="none"/>
        </w:rPr>
        <w:t>End-of-text character</w:t>
      </w:r>
      <w:r w:rsidR="00572DD5" w:rsidRPr="00CD2248">
        <w:rPr>
          <w:noProof w:val="0"/>
        </w:rPr>
        <w:t>)</w:t>
      </w:r>
    </w:p>
    <w:p w14:paraId="5B1FB3D6" w14:textId="77777777" w:rsidR="00572DD5" w:rsidRPr="00CD2248" w:rsidRDefault="00E00F57" w:rsidP="00E00F57">
      <w:pPr>
        <w:pStyle w:val="PL"/>
        <w:rPr>
          <w:noProof w:val="0"/>
        </w:rPr>
      </w:pPr>
      <w:r w:rsidRPr="00CD2248">
        <w:rPr>
          <w:b/>
          <w:noProof w:val="0"/>
        </w:rPr>
        <w:tab/>
        <w:t>const</w:t>
      </w:r>
      <w:r w:rsidRPr="00CD2248">
        <w:rPr>
          <w:noProof w:val="0"/>
        </w:rPr>
        <w:t xml:space="preserve"> </w:t>
      </w:r>
      <w:r w:rsidR="00572DD5" w:rsidRPr="00CD2248">
        <w:rPr>
          <w:noProof w:val="0"/>
        </w:rPr>
        <w:t xml:space="preserve">JSON.String_usi </w:t>
      </w:r>
      <w:r w:rsidR="00047788" w:rsidRPr="00CD2248">
        <w:rPr>
          <w:noProof w:val="0"/>
        </w:rPr>
        <w:t>cu_</w:t>
      </w:r>
      <w:r w:rsidR="007C2C07" w:rsidRPr="00CD2248">
        <w:rPr>
          <w:noProof w:val="0"/>
        </w:rPr>
        <w:t>eot</w:t>
      </w:r>
      <w:r w:rsidR="00572DD5" w:rsidRPr="00CD2248">
        <w:rPr>
          <w:noProof w:val="0"/>
        </w:rPr>
        <w:t xml:space="preserve"> := </w:t>
      </w:r>
      <w:r w:rsidRPr="00CD2248">
        <w:rPr>
          <w:b/>
          <w:noProof w:val="0"/>
        </w:rPr>
        <w:t>char</w:t>
      </w:r>
      <w:r w:rsidRPr="00CD2248">
        <w:rPr>
          <w:noProof w:val="0"/>
        </w:rPr>
        <w:t>(U</w:t>
      </w:r>
      <w:r w:rsidR="003924B3" w:rsidRPr="00CD2248">
        <w:rPr>
          <w:noProof w:val="0"/>
        </w:rPr>
        <w:t>4</w:t>
      </w:r>
      <w:r w:rsidRPr="00CD2248">
        <w:rPr>
          <w:noProof w:val="0"/>
        </w:rPr>
        <w:t>)</w:t>
      </w:r>
      <w:r w:rsidR="00572DD5" w:rsidRPr="00CD2248">
        <w:rPr>
          <w:noProof w:val="0"/>
        </w:rPr>
        <w:t xml:space="preserve">; // encoded as </w:t>
      </w:r>
      <w:r w:rsidR="003924B3" w:rsidRPr="00CD2248">
        <w:rPr>
          <w:noProof w:val="0"/>
        </w:rPr>
        <w:t>"\u0004</w:t>
      </w:r>
      <w:r w:rsidR="00572DD5" w:rsidRPr="00CD2248">
        <w:rPr>
          <w:noProof w:val="0"/>
        </w:rPr>
        <w:t>" (</w:t>
      </w:r>
      <w:r w:rsidR="007C2C07" w:rsidRPr="00CD2248">
        <w:rPr>
          <w:rStyle w:val="Hyperlink"/>
          <w:noProof w:val="0"/>
          <w:color w:val="auto"/>
          <w:u w:val="none"/>
        </w:rPr>
        <w:t>End-of-transmission character</w:t>
      </w:r>
      <w:r w:rsidR="00572DD5" w:rsidRPr="00CD2248">
        <w:rPr>
          <w:noProof w:val="0"/>
        </w:rPr>
        <w:t>)</w:t>
      </w:r>
    </w:p>
    <w:p w14:paraId="6A4303F6" w14:textId="77777777" w:rsidR="00572DD5" w:rsidRPr="00CD2248" w:rsidRDefault="00E00F57" w:rsidP="00E00F57">
      <w:pPr>
        <w:pStyle w:val="PL"/>
        <w:rPr>
          <w:noProof w:val="0"/>
        </w:rPr>
      </w:pPr>
      <w:r w:rsidRPr="00CD2248">
        <w:rPr>
          <w:b/>
          <w:noProof w:val="0"/>
        </w:rPr>
        <w:tab/>
        <w:t>const</w:t>
      </w:r>
      <w:r w:rsidRPr="00CD2248">
        <w:rPr>
          <w:noProof w:val="0"/>
        </w:rPr>
        <w:t xml:space="preserve"> </w:t>
      </w:r>
      <w:r w:rsidR="00572DD5" w:rsidRPr="00CD2248">
        <w:rPr>
          <w:noProof w:val="0"/>
        </w:rPr>
        <w:t xml:space="preserve">JSON.String_usi </w:t>
      </w:r>
      <w:r w:rsidR="00047788" w:rsidRPr="00CD2248">
        <w:rPr>
          <w:noProof w:val="0"/>
        </w:rPr>
        <w:t>cu_</w:t>
      </w:r>
      <w:r w:rsidR="007C2C07" w:rsidRPr="00CD2248">
        <w:rPr>
          <w:noProof w:val="0"/>
        </w:rPr>
        <w:t>enq</w:t>
      </w:r>
      <w:r w:rsidR="00572DD5" w:rsidRPr="00CD2248">
        <w:rPr>
          <w:noProof w:val="0"/>
        </w:rPr>
        <w:t xml:space="preserve"> := </w:t>
      </w:r>
      <w:r w:rsidRPr="00CD2248">
        <w:rPr>
          <w:b/>
          <w:noProof w:val="0"/>
        </w:rPr>
        <w:t>char</w:t>
      </w:r>
      <w:r w:rsidRPr="00CD2248">
        <w:rPr>
          <w:noProof w:val="0"/>
        </w:rPr>
        <w:t>(U</w:t>
      </w:r>
      <w:r w:rsidR="003924B3" w:rsidRPr="00CD2248">
        <w:rPr>
          <w:noProof w:val="0"/>
        </w:rPr>
        <w:t>5</w:t>
      </w:r>
      <w:r w:rsidRPr="00CD2248">
        <w:rPr>
          <w:noProof w:val="0"/>
        </w:rPr>
        <w:t>)</w:t>
      </w:r>
      <w:r w:rsidR="00572DD5" w:rsidRPr="00CD2248">
        <w:rPr>
          <w:noProof w:val="0"/>
        </w:rPr>
        <w:t xml:space="preserve">; // encoded as </w:t>
      </w:r>
      <w:r w:rsidR="003924B3" w:rsidRPr="00CD2248">
        <w:rPr>
          <w:noProof w:val="0"/>
        </w:rPr>
        <w:t>"\u0005</w:t>
      </w:r>
      <w:r w:rsidR="00572DD5" w:rsidRPr="00CD2248">
        <w:rPr>
          <w:noProof w:val="0"/>
        </w:rPr>
        <w:t>" (</w:t>
      </w:r>
      <w:r w:rsidR="007C2C07" w:rsidRPr="00CD2248">
        <w:rPr>
          <w:rStyle w:val="Hyperlink"/>
          <w:noProof w:val="0"/>
          <w:color w:val="auto"/>
          <w:u w:val="none"/>
        </w:rPr>
        <w:t>Enquiry character</w:t>
      </w:r>
      <w:r w:rsidR="00572DD5" w:rsidRPr="00CD2248">
        <w:rPr>
          <w:noProof w:val="0"/>
        </w:rPr>
        <w:t>)</w:t>
      </w:r>
    </w:p>
    <w:p w14:paraId="27FBF1CD" w14:textId="77777777" w:rsidR="00572DD5" w:rsidRPr="00CD2248" w:rsidRDefault="00E00F57" w:rsidP="00E00F57">
      <w:pPr>
        <w:pStyle w:val="PL"/>
        <w:rPr>
          <w:noProof w:val="0"/>
        </w:rPr>
      </w:pPr>
      <w:r w:rsidRPr="00CD2248">
        <w:rPr>
          <w:b/>
          <w:noProof w:val="0"/>
        </w:rPr>
        <w:tab/>
        <w:t>const</w:t>
      </w:r>
      <w:r w:rsidRPr="00CD2248">
        <w:rPr>
          <w:noProof w:val="0"/>
        </w:rPr>
        <w:t xml:space="preserve"> </w:t>
      </w:r>
      <w:r w:rsidR="00572DD5" w:rsidRPr="00CD2248">
        <w:rPr>
          <w:noProof w:val="0"/>
        </w:rPr>
        <w:t xml:space="preserve">JSON.String_usi </w:t>
      </w:r>
      <w:r w:rsidR="00047788" w:rsidRPr="00CD2248">
        <w:rPr>
          <w:noProof w:val="0"/>
        </w:rPr>
        <w:t>cu_</w:t>
      </w:r>
      <w:r w:rsidR="007C2C07" w:rsidRPr="00CD2248">
        <w:rPr>
          <w:noProof w:val="0"/>
        </w:rPr>
        <w:t>ack</w:t>
      </w:r>
      <w:r w:rsidR="00572DD5" w:rsidRPr="00CD2248">
        <w:rPr>
          <w:noProof w:val="0"/>
        </w:rPr>
        <w:t xml:space="preserve"> := </w:t>
      </w:r>
      <w:r w:rsidRPr="00CD2248">
        <w:rPr>
          <w:b/>
          <w:noProof w:val="0"/>
        </w:rPr>
        <w:t>char</w:t>
      </w:r>
      <w:r w:rsidRPr="00CD2248">
        <w:rPr>
          <w:noProof w:val="0"/>
        </w:rPr>
        <w:t>(U</w:t>
      </w:r>
      <w:r w:rsidR="003924B3" w:rsidRPr="00CD2248">
        <w:rPr>
          <w:noProof w:val="0"/>
        </w:rPr>
        <w:t>6</w:t>
      </w:r>
      <w:r w:rsidRPr="00CD2248">
        <w:rPr>
          <w:noProof w:val="0"/>
        </w:rPr>
        <w:t>)</w:t>
      </w:r>
      <w:r w:rsidR="00572DD5" w:rsidRPr="00CD2248">
        <w:rPr>
          <w:noProof w:val="0"/>
        </w:rPr>
        <w:t xml:space="preserve">; // encoded as </w:t>
      </w:r>
      <w:r w:rsidR="003924B3" w:rsidRPr="00CD2248">
        <w:rPr>
          <w:noProof w:val="0"/>
        </w:rPr>
        <w:t>"\u0006</w:t>
      </w:r>
      <w:r w:rsidR="00572DD5" w:rsidRPr="00CD2248">
        <w:rPr>
          <w:noProof w:val="0"/>
        </w:rPr>
        <w:t>" (</w:t>
      </w:r>
      <w:r w:rsidR="007C2C07" w:rsidRPr="00CD2248">
        <w:rPr>
          <w:rStyle w:val="Hyperlink"/>
          <w:noProof w:val="0"/>
          <w:color w:val="auto"/>
          <w:u w:val="none"/>
        </w:rPr>
        <w:t>Acknowledge character</w:t>
      </w:r>
      <w:r w:rsidR="00572DD5" w:rsidRPr="00CD2248">
        <w:rPr>
          <w:noProof w:val="0"/>
        </w:rPr>
        <w:t>)</w:t>
      </w:r>
    </w:p>
    <w:p w14:paraId="0777FB80" w14:textId="77777777" w:rsidR="00572DD5" w:rsidRPr="00CD2248" w:rsidRDefault="00E00F57" w:rsidP="00E00F57">
      <w:pPr>
        <w:pStyle w:val="PL"/>
        <w:rPr>
          <w:noProof w:val="0"/>
        </w:rPr>
      </w:pPr>
      <w:r w:rsidRPr="00CD2248">
        <w:rPr>
          <w:b/>
          <w:noProof w:val="0"/>
        </w:rPr>
        <w:tab/>
        <w:t>const</w:t>
      </w:r>
      <w:r w:rsidRPr="00CD2248">
        <w:rPr>
          <w:noProof w:val="0"/>
        </w:rPr>
        <w:t xml:space="preserve"> </w:t>
      </w:r>
      <w:r w:rsidR="00572DD5" w:rsidRPr="00CD2248">
        <w:rPr>
          <w:noProof w:val="0"/>
        </w:rPr>
        <w:t xml:space="preserve">JSON.String_usi </w:t>
      </w:r>
      <w:r w:rsidR="00047788" w:rsidRPr="00CD2248">
        <w:rPr>
          <w:noProof w:val="0"/>
        </w:rPr>
        <w:t>cu_</w:t>
      </w:r>
      <w:r w:rsidR="007C2C07" w:rsidRPr="00CD2248">
        <w:rPr>
          <w:noProof w:val="0"/>
        </w:rPr>
        <w:t>bel</w:t>
      </w:r>
      <w:r w:rsidR="00572DD5" w:rsidRPr="00CD2248">
        <w:rPr>
          <w:noProof w:val="0"/>
        </w:rPr>
        <w:t xml:space="preserve"> := </w:t>
      </w:r>
      <w:r w:rsidRPr="00CD2248">
        <w:rPr>
          <w:b/>
          <w:noProof w:val="0"/>
        </w:rPr>
        <w:t>char</w:t>
      </w:r>
      <w:r w:rsidRPr="00CD2248">
        <w:rPr>
          <w:noProof w:val="0"/>
        </w:rPr>
        <w:t>(U</w:t>
      </w:r>
      <w:r w:rsidR="003924B3" w:rsidRPr="00CD2248">
        <w:rPr>
          <w:noProof w:val="0"/>
        </w:rPr>
        <w:t>7</w:t>
      </w:r>
      <w:r w:rsidRPr="00CD2248">
        <w:rPr>
          <w:noProof w:val="0"/>
        </w:rPr>
        <w:t>)</w:t>
      </w:r>
      <w:r w:rsidR="00572DD5" w:rsidRPr="00CD2248">
        <w:rPr>
          <w:noProof w:val="0"/>
        </w:rPr>
        <w:t>; // encoded as "\u000</w:t>
      </w:r>
      <w:r w:rsidR="003924B3" w:rsidRPr="00CD2248">
        <w:rPr>
          <w:noProof w:val="0"/>
        </w:rPr>
        <w:t>7</w:t>
      </w:r>
      <w:r w:rsidR="00572DD5" w:rsidRPr="00CD2248">
        <w:rPr>
          <w:noProof w:val="0"/>
        </w:rPr>
        <w:t>" (</w:t>
      </w:r>
      <w:r w:rsidR="007C2C07" w:rsidRPr="00CD2248">
        <w:rPr>
          <w:rStyle w:val="Hyperlink"/>
          <w:noProof w:val="0"/>
          <w:color w:val="auto"/>
          <w:u w:val="none"/>
        </w:rPr>
        <w:t>Bell character</w:t>
      </w:r>
      <w:r w:rsidR="00572DD5" w:rsidRPr="00CD2248">
        <w:rPr>
          <w:noProof w:val="0"/>
        </w:rPr>
        <w:t>)</w:t>
      </w:r>
    </w:p>
    <w:p w14:paraId="20F80F8E" w14:textId="77777777" w:rsidR="007C2C07" w:rsidRPr="00CD2248" w:rsidRDefault="00E00F57" w:rsidP="00E00F57">
      <w:pPr>
        <w:pStyle w:val="PL"/>
        <w:rPr>
          <w:noProof w:val="0"/>
        </w:rPr>
      </w:pPr>
      <w:r w:rsidRPr="00CD2248">
        <w:rPr>
          <w:b/>
          <w:noProof w:val="0"/>
        </w:rPr>
        <w:tab/>
        <w:t>const</w:t>
      </w:r>
      <w:r w:rsidRPr="00CD2248">
        <w:rPr>
          <w:noProof w:val="0"/>
        </w:rPr>
        <w:t xml:space="preserve"> </w:t>
      </w:r>
      <w:r w:rsidR="007C2C07" w:rsidRPr="00CD2248">
        <w:rPr>
          <w:noProof w:val="0"/>
        </w:rPr>
        <w:t xml:space="preserve">JSON.String_usi </w:t>
      </w:r>
      <w:r w:rsidR="00047788" w:rsidRPr="00CD2248">
        <w:rPr>
          <w:noProof w:val="0"/>
        </w:rPr>
        <w:t>cu_</w:t>
      </w:r>
      <w:r w:rsidR="007C2C07" w:rsidRPr="00CD2248">
        <w:rPr>
          <w:noProof w:val="0"/>
        </w:rPr>
        <w:t xml:space="preserve">bs := </w:t>
      </w:r>
      <w:r w:rsidR="007C2C07" w:rsidRPr="00CD2248">
        <w:rPr>
          <w:b/>
          <w:noProof w:val="0"/>
        </w:rPr>
        <w:t>char</w:t>
      </w:r>
      <w:r w:rsidR="007C2C07" w:rsidRPr="00CD2248">
        <w:rPr>
          <w:noProof w:val="0"/>
        </w:rPr>
        <w:t>(U8); // encoded as "\u0008" (</w:t>
      </w:r>
      <w:r w:rsidR="00804611" w:rsidRPr="00CD2248">
        <w:rPr>
          <w:noProof w:val="0"/>
        </w:rPr>
        <w:t>B</w:t>
      </w:r>
      <w:r w:rsidR="007C2C07" w:rsidRPr="00CD2248">
        <w:rPr>
          <w:rStyle w:val="Hyperlink"/>
          <w:noProof w:val="0"/>
          <w:color w:val="auto"/>
          <w:u w:val="none"/>
        </w:rPr>
        <w:t>ackspace</w:t>
      </w:r>
      <w:r w:rsidR="007C2C07" w:rsidRPr="00CD2248">
        <w:rPr>
          <w:noProof w:val="0"/>
        </w:rPr>
        <w:t>)</w:t>
      </w:r>
    </w:p>
    <w:p w14:paraId="67797AF2" w14:textId="77777777" w:rsidR="00572DD5" w:rsidRPr="00CD2248" w:rsidRDefault="00E00F57" w:rsidP="00E00F57">
      <w:pPr>
        <w:pStyle w:val="PL"/>
        <w:rPr>
          <w:noProof w:val="0"/>
        </w:rPr>
      </w:pPr>
      <w:r w:rsidRPr="00CD2248">
        <w:rPr>
          <w:b/>
          <w:noProof w:val="0"/>
        </w:rPr>
        <w:tab/>
        <w:t>const</w:t>
      </w:r>
      <w:r w:rsidRPr="00CD2248">
        <w:rPr>
          <w:noProof w:val="0"/>
        </w:rPr>
        <w:t xml:space="preserve"> </w:t>
      </w:r>
      <w:r w:rsidR="00572DD5" w:rsidRPr="00CD2248">
        <w:rPr>
          <w:noProof w:val="0"/>
        </w:rPr>
        <w:t xml:space="preserve">JSON.String_usi </w:t>
      </w:r>
      <w:r w:rsidR="00047788" w:rsidRPr="00CD2248">
        <w:rPr>
          <w:noProof w:val="0"/>
        </w:rPr>
        <w:t>cu_</w:t>
      </w:r>
      <w:r w:rsidR="007C2C07" w:rsidRPr="00CD2248">
        <w:rPr>
          <w:noProof w:val="0"/>
        </w:rPr>
        <w:t>ht</w:t>
      </w:r>
      <w:r w:rsidR="00572DD5" w:rsidRPr="00CD2248">
        <w:rPr>
          <w:noProof w:val="0"/>
        </w:rPr>
        <w:t xml:space="preserve"> := </w:t>
      </w:r>
      <w:r w:rsidR="00C26F86" w:rsidRPr="00CD2248">
        <w:rPr>
          <w:b/>
          <w:noProof w:val="0"/>
        </w:rPr>
        <w:t>char</w:t>
      </w:r>
      <w:r w:rsidR="00C26F86" w:rsidRPr="00CD2248">
        <w:rPr>
          <w:noProof w:val="0"/>
        </w:rPr>
        <w:t>(U9)</w:t>
      </w:r>
      <w:r w:rsidR="00572DD5" w:rsidRPr="00CD2248">
        <w:rPr>
          <w:noProof w:val="0"/>
        </w:rPr>
        <w:t>; // encoded as "\u000</w:t>
      </w:r>
      <w:r w:rsidR="00C26F86" w:rsidRPr="00CD2248">
        <w:rPr>
          <w:noProof w:val="0"/>
        </w:rPr>
        <w:t>9</w:t>
      </w:r>
      <w:r w:rsidR="00572DD5" w:rsidRPr="00CD2248">
        <w:rPr>
          <w:noProof w:val="0"/>
        </w:rPr>
        <w:t>" (</w:t>
      </w:r>
      <w:r w:rsidR="007C2C07" w:rsidRPr="00CD2248">
        <w:rPr>
          <w:rStyle w:val="Hyperlink"/>
          <w:noProof w:val="0"/>
          <w:color w:val="auto"/>
          <w:u w:val="none"/>
        </w:rPr>
        <w:t>Horizontal tab</w:t>
      </w:r>
      <w:r w:rsidR="00572DD5" w:rsidRPr="00CD2248">
        <w:rPr>
          <w:noProof w:val="0"/>
        </w:rPr>
        <w:t>)</w:t>
      </w:r>
    </w:p>
    <w:p w14:paraId="3A6E973E" w14:textId="77777777" w:rsidR="007C2C07" w:rsidRPr="00CD2248" w:rsidRDefault="00E00F57" w:rsidP="00E00F57">
      <w:pPr>
        <w:pStyle w:val="PL"/>
        <w:rPr>
          <w:noProof w:val="0"/>
        </w:rPr>
      </w:pPr>
      <w:r w:rsidRPr="00CD2248">
        <w:rPr>
          <w:b/>
          <w:noProof w:val="0"/>
        </w:rPr>
        <w:tab/>
        <w:t>const</w:t>
      </w:r>
      <w:r w:rsidRPr="00CD2248">
        <w:rPr>
          <w:noProof w:val="0"/>
        </w:rPr>
        <w:t xml:space="preserve"> </w:t>
      </w:r>
      <w:r w:rsidR="007C2C07" w:rsidRPr="00CD2248">
        <w:rPr>
          <w:noProof w:val="0"/>
        </w:rPr>
        <w:t xml:space="preserve">JSON.String_usi </w:t>
      </w:r>
      <w:r w:rsidR="00047788" w:rsidRPr="00CD2248">
        <w:rPr>
          <w:noProof w:val="0"/>
        </w:rPr>
        <w:t>cu_</w:t>
      </w:r>
      <w:r w:rsidR="007C2C07" w:rsidRPr="00CD2248">
        <w:rPr>
          <w:noProof w:val="0"/>
        </w:rPr>
        <w:t xml:space="preserve">lf := </w:t>
      </w:r>
      <w:r w:rsidR="007C2C07" w:rsidRPr="00CD2248">
        <w:rPr>
          <w:b/>
          <w:noProof w:val="0"/>
        </w:rPr>
        <w:t>char</w:t>
      </w:r>
      <w:r w:rsidR="007C2C07" w:rsidRPr="00CD2248">
        <w:rPr>
          <w:noProof w:val="0"/>
        </w:rPr>
        <w:t>(UA); // encoded as "\u</w:t>
      </w:r>
      <w:r w:rsidR="003924B3" w:rsidRPr="00CD2248">
        <w:rPr>
          <w:noProof w:val="0"/>
        </w:rPr>
        <w:t>000A</w:t>
      </w:r>
      <w:r w:rsidR="007C2C07" w:rsidRPr="00CD2248">
        <w:rPr>
          <w:noProof w:val="0"/>
        </w:rPr>
        <w:t>" (</w:t>
      </w:r>
      <w:r w:rsidR="007C2C07" w:rsidRPr="00CD2248">
        <w:rPr>
          <w:rStyle w:val="Hyperlink"/>
          <w:noProof w:val="0"/>
          <w:color w:val="auto"/>
          <w:u w:val="none"/>
        </w:rPr>
        <w:t>Line feed</w:t>
      </w:r>
      <w:r w:rsidR="007C2C07" w:rsidRPr="00CD2248">
        <w:rPr>
          <w:noProof w:val="0"/>
        </w:rPr>
        <w:t>)</w:t>
      </w:r>
    </w:p>
    <w:p w14:paraId="3FACECA1" w14:textId="77777777" w:rsidR="00572DD5" w:rsidRPr="00CD2248" w:rsidRDefault="00E00F57" w:rsidP="00E00F57">
      <w:pPr>
        <w:pStyle w:val="PL"/>
        <w:rPr>
          <w:noProof w:val="0"/>
        </w:rPr>
      </w:pPr>
      <w:r w:rsidRPr="00CD2248">
        <w:rPr>
          <w:b/>
          <w:noProof w:val="0"/>
        </w:rPr>
        <w:tab/>
        <w:t>const</w:t>
      </w:r>
      <w:r w:rsidRPr="00CD2248">
        <w:rPr>
          <w:noProof w:val="0"/>
        </w:rPr>
        <w:t xml:space="preserve"> </w:t>
      </w:r>
      <w:r w:rsidR="00572DD5" w:rsidRPr="00CD2248">
        <w:rPr>
          <w:noProof w:val="0"/>
        </w:rPr>
        <w:t xml:space="preserve">JSON.String_usi </w:t>
      </w:r>
      <w:r w:rsidR="00047788" w:rsidRPr="00CD2248">
        <w:rPr>
          <w:noProof w:val="0"/>
        </w:rPr>
        <w:t>cu_</w:t>
      </w:r>
      <w:r w:rsidR="007C2C07" w:rsidRPr="00CD2248">
        <w:rPr>
          <w:noProof w:val="0"/>
        </w:rPr>
        <w:t>vt</w:t>
      </w:r>
      <w:r w:rsidR="00572DD5" w:rsidRPr="00CD2248">
        <w:rPr>
          <w:noProof w:val="0"/>
        </w:rPr>
        <w:t xml:space="preserve"> := </w:t>
      </w:r>
      <w:r w:rsidRPr="00CD2248">
        <w:rPr>
          <w:b/>
          <w:noProof w:val="0"/>
        </w:rPr>
        <w:t>char</w:t>
      </w:r>
      <w:r w:rsidRPr="00CD2248">
        <w:rPr>
          <w:noProof w:val="0"/>
        </w:rPr>
        <w:t>(U</w:t>
      </w:r>
      <w:r w:rsidR="003924B3" w:rsidRPr="00CD2248">
        <w:rPr>
          <w:noProof w:val="0"/>
        </w:rPr>
        <w:t>B</w:t>
      </w:r>
      <w:r w:rsidRPr="00CD2248">
        <w:rPr>
          <w:noProof w:val="0"/>
        </w:rPr>
        <w:t>)</w:t>
      </w:r>
      <w:r w:rsidR="00572DD5" w:rsidRPr="00CD2248">
        <w:rPr>
          <w:noProof w:val="0"/>
        </w:rPr>
        <w:t>; // encoded as "\u00</w:t>
      </w:r>
      <w:r w:rsidR="003924B3" w:rsidRPr="00CD2248">
        <w:rPr>
          <w:noProof w:val="0"/>
        </w:rPr>
        <w:t>0B</w:t>
      </w:r>
      <w:r w:rsidR="00572DD5" w:rsidRPr="00CD2248">
        <w:rPr>
          <w:noProof w:val="0"/>
        </w:rPr>
        <w:t>" (</w:t>
      </w:r>
      <w:r w:rsidR="007C2C07" w:rsidRPr="00CD2248">
        <w:rPr>
          <w:rStyle w:val="Hyperlink"/>
          <w:noProof w:val="0"/>
          <w:color w:val="auto"/>
          <w:u w:val="none"/>
        </w:rPr>
        <w:t>Vertical tab</w:t>
      </w:r>
      <w:r w:rsidR="00572DD5" w:rsidRPr="00CD2248">
        <w:rPr>
          <w:noProof w:val="0"/>
        </w:rPr>
        <w:t>)</w:t>
      </w:r>
    </w:p>
    <w:p w14:paraId="67FEC4C9" w14:textId="77777777" w:rsidR="007C2C07" w:rsidRPr="00CD2248" w:rsidRDefault="00E00F57" w:rsidP="00E00F57">
      <w:pPr>
        <w:pStyle w:val="PL"/>
        <w:rPr>
          <w:noProof w:val="0"/>
        </w:rPr>
      </w:pPr>
      <w:r w:rsidRPr="00CD2248">
        <w:rPr>
          <w:b/>
          <w:noProof w:val="0"/>
        </w:rPr>
        <w:tab/>
        <w:t>const</w:t>
      </w:r>
      <w:r w:rsidRPr="00CD2248">
        <w:rPr>
          <w:noProof w:val="0"/>
        </w:rPr>
        <w:t xml:space="preserve"> </w:t>
      </w:r>
      <w:r w:rsidR="007C2C07" w:rsidRPr="00CD2248">
        <w:rPr>
          <w:noProof w:val="0"/>
        </w:rPr>
        <w:t xml:space="preserve">JSON.String_usi </w:t>
      </w:r>
      <w:r w:rsidR="00047788" w:rsidRPr="00CD2248">
        <w:rPr>
          <w:noProof w:val="0"/>
        </w:rPr>
        <w:t>cu_</w:t>
      </w:r>
      <w:r w:rsidR="007C2C07" w:rsidRPr="00CD2248">
        <w:rPr>
          <w:noProof w:val="0"/>
        </w:rPr>
        <w:t xml:space="preserve">ff := </w:t>
      </w:r>
      <w:r w:rsidR="007C2C07" w:rsidRPr="00CD2248">
        <w:rPr>
          <w:b/>
          <w:noProof w:val="0"/>
        </w:rPr>
        <w:t>char</w:t>
      </w:r>
      <w:r w:rsidR="007C2C07" w:rsidRPr="00CD2248">
        <w:rPr>
          <w:noProof w:val="0"/>
        </w:rPr>
        <w:t>(UC); // encoded as "\u</w:t>
      </w:r>
      <w:r w:rsidR="003924B3" w:rsidRPr="00CD2248">
        <w:rPr>
          <w:noProof w:val="0"/>
        </w:rPr>
        <w:t>000C</w:t>
      </w:r>
      <w:r w:rsidR="007C2C07" w:rsidRPr="00CD2248">
        <w:rPr>
          <w:noProof w:val="0"/>
        </w:rPr>
        <w:t>" (</w:t>
      </w:r>
      <w:r w:rsidR="007C2C07" w:rsidRPr="00CD2248">
        <w:rPr>
          <w:rStyle w:val="Hyperlink"/>
          <w:noProof w:val="0"/>
          <w:color w:val="auto"/>
          <w:u w:val="none"/>
        </w:rPr>
        <w:t>Form feed</w:t>
      </w:r>
      <w:r w:rsidR="007C2C07" w:rsidRPr="00CD2248">
        <w:rPr>
          <w:noProof w:val="0"/>
        </w:rPr>
        <w:t>)</w:t>
      </w:r>
    </w:p>
    <w:p w14:paraId="33D04D3B" w14:textId="77777777" w:rsidR="007C2C07" w:rsidRPr="00CD2248" w:rsidRDefault="00E00F57" w:rsidP="00E00F57">
      <w:pPr>
        <w:pStyle w:val="PL"/>
        <w:rPr>
          <w:noProof w:val="0"/>
        </w:rPr>
      </w:pPr>
      <w:r w:rsidRPr="00CD2248">
        <w:rPr>
          <w:b/>
          <w:noProof w:val="0"/>
        </w:rPr>
        <w:tab/>
        <w:t>const</w:t>
      </w:r>
      <w:r w:rsidRPr="00CD2248">
        <w:rPr>
          <w:noProof w:val="0"/>
        </w:rPr>
        <w:t xml:space="preserve"> </w:t>
      </w:r>
      <w:r w:rsidR="007C2C07" w:rsidRPr="00CD2248">
        <w:rPr>
          <w:noProof w:val="0"/>
        </w:rPr>
        <w:t xml:space="preserve">JSON.String_usi </w:t>
      </w:r>
      <w:r w:rsidR="00047788" w:rsidRPr="00CD2248">
        <w:rPr>
          <w:noProof w:val="0"/>
        </w:rPr>
        <w:t>cu_</w:t>
      </w:r>
      <w:r w:rsidR="007C2C07" w:rsidRPr="00CD2248">
        <w:rPr>
          <w:noProof w:val="0"/>
        </w:rPr>
        <w:t xml:space="preserve">cr := </w:t>
      </w:r>
      <w:r w:rsidR="007C2C07" w:rsidRPr="00CD2248">
        <w:rPr>
          <w:b/>
          <w:noProof w:val="0"/>
        </w:rPr>
        <w:t>char</w:t>
      </w:r>
      <w:r w:rsidR="007C2C07" w:rsidRPr="00CD2248">
        <w:rPr>
          <w:noProof w:val="0"/>
        </w:rPr>
        <w:t>(UD); // encoded as "\u</w:t>
      </w:r>
      <w:r w:rsidR="003924B3" w:rsidRPr="00CD2248">
        <w:rPr>
          <w:noProof w:val="0"/>
        </w:rPr>
        <w:t>000D</w:t>
      </w:r>
      <w:r w:rsidR="007C2C07" w:rsidRPr="00CD2248">
        <w:rPr>
          <w:noProof w:val="0"/>
        </w:rPr>
        <w:t>" (</w:t>
      </w:r>
      <w:r w:rsidR="007C2C07" w:rsidRPr="00CD2248">
        <w:rPr>
          <w:rStyle w:val="Hyperlink"/>
          <w:noProof w:val="0"/>
          <w:color w:val="auto"/>
          <w:u w:val="none"/>
        </w:rPr>
        <w:t>Carriage return</w:t>
      </w:r>
      <w:r w:rsidR="007C2C07" w:rsidRPr="00CD2248">
        <w:rPr>
          <w:noProof w:val="0"/>
        </w:rPr>
        <w:t>)</w:t>
      </w:r>
    </w:p>
    <w:p w14:paraId="592F8DB9" w14:textId="77777777" w:rsidR="00572DD5" w:rsidRPr="00CD2248" w:rsidRDefault="00E00F57" w:rsidP="00E00F57">
      <w:pPr>
        <w:pStyle w:val="PL"/>
        <w:rPr>
          <w:noProof w:val="0"/>
        </w:rPr>
      </w:pPr>
      <w:r w:rsidRPr="00CD2248">
        <w:rPr>
          <w:b/>
          <w:noProof w:val="0"/>
        </w:rPr>
        <w:tab/>
        <w:t>const</w:t>
      </w:r>
      <w:r w:rsidRPr="00CD2248">
        <w:rPr>
          <w:noProof w:val="0"/>
        </w:rPr>
        <w:t xml:space="preserve"> </w:t>
      </w:r>
      <w:r w:rsidR="00572DD5" w:rsidRPr="00CD2248">
        <w:rPr>
          <w:noProof w:val="0"/>
        </w:rPr>
        <w:t xml:space="preserve">JSON.String_usi </w:t>
      </w:r>
      <w:r w:rsidR="00047788" w:rsidRPr="00CD2248">
        <w:rPr>
          <w:noProof w:val="0"/>
        </w:rPr>
        <w:t>cu_</w:t>
      </w:r>
      <w:r w:rsidR="007C2C07" w:rsidRPr="00CD2248">
        <w:rPr>
          <w:noProof w:val="0"/>
        </w:rPr>
        <w:t>so</w:t>
      </w:r>
      <w:r w:rsidR="00572DD5" w:rsidRPr="00CD2248">
        <w:rPr>
          <w:noProof w:val="0"/>
        </w:rPr>
        <w:t xml:space="preserve"> := </w:t>
      </w:r>
      <w:r w:rsidRPr="00CD2248">
        <w:rPr>
          <w:b/>
          <w:noProof w:val="0"/>
        </w:rPr>
        <w:t>char</w:t>
      </w:r>
      <w:r w:rsidRPr="00CD2248">
        <w:rPr>
          <w:noProof w:val="0"/>
        </w:rPr>
        <w:t>(U</w:t>
      </w:r>
      <w:r w:rsidR="003924B3" w:rsidRPr="00CD2248">
        <w:rPr>
          <w:noProof w:val="0"/>
        </w:rPr>
        <w:t>E</w:t>
      </w:r>
      <w:r w:rsidRPr="00CD2248">
        <w:rPr>
          <w:noProof w:val="0"/>
        </w:rPr>
        <w:t>)</w:t>
      </w:r>
      <w:r w:rsidR="00572DD5" w:rsidRPr="00CD2248">
        <w:rPr>
          <w:noProof w:val="0"/>
        </w:rPr>
        <w:t>; // encoded as "\u00</w:t>
      </w:r>
      <w:r w:rsidR="003924B3" w:rsidRPr="00CD2248">
        <w:rPr>
          <w:noProof w:val="0"/>
        </w:rPr>
        <w:t>0E</w:t>
      </w:r>
      <w:r w:rsidR="00572DD5" w:rsidRPr="00CD2248">
        <w:rPr>
          <w:noProof w:val="0"/>
        </w:rPr>
        <w:t>" (</w:t>
      </w:r>
      <w:r w:rsidR="007C2C07" w:rsidRPr="00CD2248">
        <w:rPr>
          <w:rStyle w:val="Hyperlink"/>
          <w:noProof w:val="0"/>
          <w:color w:val="auto"/>
          <w:u w:val="none"/>
        </w:rPr>
        <w:t>Shift Out</w:t>
      </w:r>
      <w:r w:rsidR="00572DD5" w:rsidRPr="00CD2248">
        <w:rPr>
          <w:noProof w:val="0"/>
        </w:rPr>
        <w:t>)</w:t>
      </w:r>
    </w:p>
    <w:p w14:paraId="105CE261" w14:textId="77777777" w:rsidR="00572DD5" w:rsidRPr="00CD2248" w:rsidRDefault="00E00F57" w:rsidP="00E00F57">
      <w:pPr>
        <w:pStyle w:val="PL"/>
        <w:rPr>
          <w:noProof w:val="0"/>
        </w:rPr>
      </w:pPr>
      <w:r w:rsidRPr="00CD2248">
        <w:rPr>
          <w:b/>
          <w:noProof w:val="0"/>
        </w:rPr>
        <w:tab/>
        <w:t>const</w:t>
      </w:r>
      <w:r w:rsidRPr="00CD2248">
        <w:rPr>
          <w:noProof w:val="0"/>
        </w:rPr>
        <w:t xml:space="preserve"> </w:t>
      </w:r>
      <w:r w:rsidR="00572DD5" w:rsidRPr="00CD2248">
        <w:rPr>
          <w:noProof w:val="0"/>
        </w:rPr>
        <w:t xml:space="preserve">JSON.String_usi </w:t>
      </w:r>
      <w:r w:rsidR="00047788" w:rsidRPr="00CD2248">
        <w:rPr>
          <w:noProof w:val="0"/>
        </w:rPr>
        <w:t>cu_</w:t>
      </w:r>
      <w:r w:rsidR="007C2C07" w:rsidRPr="00CD2248">
        <w:rPr>
          <w:noProof w:val="0"/>
        </w:rPr>
        <w:t>si</w:t>
      </w:r>
      <w:r w:rsidR="00572DD5" w:rsidRPr="00CD2248">
        <w:rPr>
          <w:noProof w:val="0"/>
        </w:rPr>
        <w:t xml:space="preserve"> := </w:t>
      </w:r>
      <w:r w:rsidRPr="00CD2248">
        <w:rPr>
          <w:b/>
          <w:noProof w:val="0"/>
        </w:rPr>
        <w:t>char</w:t>
      </w:r>
      <w:r w:rsidRPr="00CD2248">
        <w:rPr>
          <w:noProof w:val="0"/>
        </w:rPr>
        <w:t>(U</w:t>
      </w:r>
      <w:r w:rsidR="003924B3" w:rsidRPr="00CD2248">
        <w:rPr>
          <w:noProof w:val="0"/>
        </w:rPr>
        <w:t>F</w:t>
      </w:r>
      <w:r w:rsidRPr="00CD2248">
        <w:rPr>
          <w:noProof w:val="0"/>
        </w:rPr>
        <w:t>)</w:t>
      </w:r>
      <w:r w:rsidR="00572DD5" w:rsidRPr="00CD2248">
        <w:rPr>
          <w:noProof w:val="0"/>
        </w:rPr>
        <w:t>; // encoded as "\u00</w:t>
      </w:r>
      <w:r w:rsidR="003924B3" w:rsidRPr="00CD2248">
        <w:rPr>
          <w:noProof w:val="0"/>
        </w:rPr>
        <w:t>0F</w:t>
      </w:r>
      <w:r w:rsidR="00572DD5" w:rsidRPr="00CD2248">
        <w:rPr>
          <w:noProof w:val="0"/>
        </w:rPr>
        <w:t>" (</w:t>
      </w:r>
      <w:r w:rsidR="007C2C07" w:rsidRPr="00CD2248">
        <w:rPr>
          <w:rStyle w:val="Hyperlink"/>
          <w:noProof w:val="0"/>
          <w:color w:val="auto"/>
          <w:u w:val="none"/>
        </w:rPr>
        <w:t>Shift In</w:t>
      </w:r>
      <w:r w:rsidR="00572DD5" w:rsidRPr="00CD2248">
        <w:rPr>
          <w:noProof w:val="0"/>
        </w:rPr>
        <w:t>)</w:t>
      </w:r>
    </w:p>
    <w:p w14:paraId="5665537E" w14:textId="77777777" w:rsidR="00572DD5" w:rsidRPr="00CD2248" w:rsidRDefault="00E00F57" w:rsidP="00E00F57">
      <w:pPr>
        <w:pStyle w:val="PL"/>
        <w:rPr>
          <w:noProof w:val="0"/>
        </w:rPr>
      </w:pPr>
      <w:r w:rsidRPr="00CD2248">
        <w:rPr>
          <w:b/>
          <w:noProof w:val="0"/>
        </w:rPr>
        <w:tab/>
        <w:t>const</w:t>
      </w:r>
      <w:r w:rsidRPr="00CD2248">
        <w:rPr>
          <w:noProof w:val="0"/>
        </w:rPr>
        <w:t xml:space="preserve"> </w:t>
      </w:r>
      <w:r w:rsidR="00572DD5" w:rsidRPr="00CD2248">
        <w:rPr>
          <w:noProof w:val="0"/>
        </w:rPr>
        <w:t xml:space="preserve">JSON.String_usi </w:t>
      </w:r>
      <w:r w:rsidR="00047788" w:rsidRPr="00CD2248">
        <w:rPr>
          <w:noProof w:val="0"/>
        </w:rPr>
        <w:t>cu_</w:t>
      </w:r>
      <w:r w:rsidR="007C2C07" w:rsidRPr="00CD2248">
        <w:rPr>
          <w:noProof w:val="0"/>
        </w:rPr>
        <w:t>dle</w:t>
      </w:r>
      <w:r w:rsidR="00572DD5" w:rsidRPr="00CD2248">
        <w:rPr>
          <w:noProof w:val="0"/>
        </w:rPr>
        <w:t xml:space="preserve"> := </w:t>
      </w:r>
      <w:r w:rsidRPr="00CD2248">
        <w:rPr>
          <w:b/>
          <w:noProof w:val="0"/>
        </w:rPr>
        <w:t>char</w:t>
      </w:r>
      <w:r w:rsidRPr="00CD2248">
        <w:rPr>
          <w:noProof w:val="0"/>
        </w:rPr>
        <w:t>(U</w:t>
      </w:r>
      <w:r w:rsidR="003924B3" w:rsidRPr="00CD2248">
        <w:rPr>
          <w:noProof w:val="0"/>
        </w:rPr>
        <w:t>10</w:t>
      </w:r>
      <w:r w:rsidRPr="00CD2248">
        <w:rPr>
          <w:noProof w:val="0"/>
        </w:rPr>
        <w:t>)</w:t>
      </w:r>
      <w:r w:rsidR="00572DD5" w:rsidRPr="00CD2248">
        <w:rPr>
          <w:noProof w:val="0"/>
        </w:rPr>
        <w:t>; // encoded as "\u00</w:t>
      </w:r>
      <w:r w:rsidR="003924B3" w:rsidRPr="00CD2248">
        <w:rPr>
          <w:noProof w:val="0"/>
        </w:rPr>
        <w:t>10</w:t>
      </w:r>
      <w:r w:rsidR="00572DD5" w:rsidRPr="00CD2248">
        <w:rPr>
          <w:noProof w:val="0"/>
        </w:rPr>
        <w:t>" (</w:t>
      </w:r>
      <w:r w:rsidR="007C2C07" w:rsidRPr="00CD2248">
        <w:rPr>
          <w:rStyle w:val="Hyperlink"/>
          <w:noProof w:val="0"/>
          <w:color w:val="auto"/>
          <w:u w:val="none"/>
        </w:rPr>
        <w:t>Data Link Escape</w:t>
      </w:r>
      <w:r w:rsidR="00572DD5" w:rsidRPr="00CD2248">
        <w:rPr>
          <w:noProof w:val="0"/>
        </w:rPr>
        <w:t>)</w:t>
      </w:r>
    </w:p>
    <w:p w14:paraId="0840E1B8" w14:textId="77777777" w:rsidR="00572DD5" w:rsidRPr="00CD2248" w:rsidRDefault="00E00F57" w:rsidP="00E00F57">
      <w:pPr>
        <w:pStyle w:val="PL"/>
        <w:rPr>
          <w:noProof w:val="0"/>
        </w:rPr>
      </w:pPr>
      <w:r w:rsidRPr="00CD2248">
        <w:rPr>
          <w:b/>
          <w:noProof w:val="0"/>
        </w:rPr>
        <w:tab/>
        <w:t>const</w:t>
      </w:r>
      <w:r w:rsidRPr="00CD2248">
        <w:rPr>
          <w:noProof w:val="0"/>
        </w:rPr>
        <w:t xml:space="preserve"> </w:t>
      </w:r>
      <w:r w:rsidR="00572DD5" w:rsidRPr="00CD2248">
        <w:rPr>
          <w:noProof w:val="0"/>
        </w:rPr>
        <w:t xml:space="preserve">JSON.String_usi </w:t>
      </w:r>
      <w:r w:rsidR="00047788" w:rsidRPr="00CD2248">
        <w:rPr>
          <w:noProof w:val="0"/>
        </w:rPr>
        <w:t>cu_</w:t>
      </w:r>
      <w:r w:rsidR="007C2C07" w:rsidRPr="00CD2248">
        <w:rPr>
          <w:noProof w:val="0"/>
        </w:rPr>
        <w:t>dc1</w:t>
      </w:r>
      <w:r w:rsidR="00572DD5" w:rsidRPr="00CD2248">
        <w:rPr>
          <w:noProof w:val="0"/>
        </w:rPr>
        <w:t xml:space="preserve"> := </w:t>
      </w:r>
      <w:r w:rsidRPr="00CD2248">
        <w:rPr>
          <w:b/>
          <w:noProof w:val="0"/>
        </w:rPr>
        <w:t>char</w:t>
      </w:r>
      <w:r w:rsidRPr="00CD2248">
        <w:rPr>
          <w:noProof w:val="0"/>
        </w:rPr>
        <w:t>(U</w:t>
      </w:r>
      <w:r w:rsidR="003924B3" w:rsidRPr="00CD2248">
        <w:rPr>
          <w:noProof w:val="0"/>
        </w:rPr>
        <w:t>11</w:t>
      </w:r>
      <w:r w:rsidRPr="00CD2248">
        <w:rPr>
          <w:noProof w:val="0"/>
        </w:rPr>
        <w:t>)</w:t>
      </w:r>
      <w:r w:rsidR="00572DD5" w:rsidRPr="00CD2248">
        <w:rPr>
          <w:noProof w:val="0"/>
        </w:rPr>
        <w:t>; // encoded as "\u00</w:t>
      </w:r>
      <w:r w:rsidR="003924B3" w:rsidRPr="00CD2248">
        <w:rPr>
          <w:noProof w:val="0"/>
        </w:rPr>
        <w:t>11</w:t>
      </w:r>
      <w:r w:rsidR="00572DD5" w:rsidRPr="00CD2248">
        <w:rPr>
          <w:noProof w:val="0"/>
        </w:rPr>
        <w:t>" (</w:t>
      </w:r>
      <w:r w:rsidR="007C2C07" w:rsidRPr="00CD2248">
        <w:rPr>
          <w:rStyle w:val="Hyperlink"/>
          <w:noProof w:val="0"/>
          <w:color w:val="auto"/>
          <w:u w:val="none"/>
        </w:rPr>
        <w:t>Device Control 1</w:t>
      </w:r>
      <w:r w:rsidR="00572DD5" w:rsidRPr="00CD2248">
        <w:rPr>
          <w:noProof w:val="0"/>
        </w:rPr>
        <w:t>)</w:t>
      </w:r>
    </w:p>
    <w:p w14:paraId="3C1FF442" w14:textId="77777777" w:rsidR="007C2C07" w:rsidRPr="00CD2248" w:rsidRDefault="00E00F57" w:rsidP="00E00F57">
      <w:pPr>
        <w:pStyle w:val="PL"/>
        <w:rPr>
          <w:noProof w:val="0"/>
        </w:rPr>
      </w:pPr>
      <w:r w:rsidRPr="00CD2248">
        <w:rPr>
          <w:b/>
          <w:noProof w:val="0"/>
        </w:rPr>
        <w:tab/>
        <w:t>const</w:t>
      </w:r>
      <w:r w:rsidRPr="00CD2248">
        <w:rPr>
          <w:noProof w:val="0"/>
        </w:rPr>
        <w:t xml:space="preserve"> </w:t>
      </w:r>
      <w:r w:rsidR="007C2C07" w:rsidRPr="00CD2248">
        <w:rPr>
          <w:noProof w:val="0"/>
        </w:rPr>
        <w:t xml:space="preserve">JSON.String_usi </w:t>
      </w:r>
      <w:r w:rsidR="00047788" w:rsidRPr="00CD2248">
        <w:rPr>
          <w:noProof w:val="0"/>
        </w:rPr>
        <w:t>cu_</w:t>
      </w:r>
      <w:r w:rsidR="007C2C07" w:rsidRPr="00CD2248">
        <w:rPr>
          <w:noProof w:val="0"/>
        </w:rPr>
        <w:t xml:space="preserve">dc2 := </w:t>
      </w:r>
      <w:r w:rsidRPr="00CD2248">
        <w:rPr>
          <w:b/>
          <w:noProof w:val="0"/>
        </w:rPr>
        <w:t>char</w:t>
      </w:r>
      <w:r w:rsidRPr="00CD2248">
        <w:rPr>
          <w:noProof w:val="0"/>
        </w:rPr>
        <w:t>(U</w:t>
      </w:r>
      <w:r w:rsidR="003924B3" w:rsidRPr="00CD2248">
        <w:rPr>
          <w:noProof w:val="0"/>
        </w:rPr>
        <w:t>12</w:t>
      </w:r>
      <w:r w:rsidRPr="00CD2248">
        <w:rPr>
          <w:noProof w:val="0"/>
        </w:rPr>
        <w:t>)</w:t>
      </w:r>
      <w:r w:rsidR="007C2C07" w:rsidRPr="00CD2248">
        <w:rPr>
          <w:noProof w:val="0"/>
        </w:rPr>
        <w:t>; // encoded as "\u00</w:t>
      </w:r>
      <w:r w:rsidR="003924B3" w:rsidRPr="00CD2248">
        <w:rPr>
          <w:noProof w:val="0"/>
        </w:rPr>
        <w:t>12</w:t>
      </w:r>
      <w:r w:rsidR="007C2C07" w:rsidRPr="00CD2248">
        <w:rPr>
          <w:noProof w:val="0"/>
        </w:rPr>
        <w:t>" (Device Control 2)</w:t>
      </w:r>
    </w:p>
    <w:p w14:paraId="30EA6C75" w14:textId="77777777" w:rsidR="007C2C07" w:rsidRPr="00CD2248" w:rsidRDefault="00E00F57" w:rsidP="00E00F57">
      <w:pPr>
        <w:pStyle w:val="PL"/>
        <w:rPr>
          <w:noProof w:val="0"/>
        </w:rPr>
      </w:pPr>
      <w:r w:rsidRPr="00CD2248">
        <w:rPr>
          <w:b/>
          <w:noProof w:val="0"/>
        </w:rPr>
        <w:tab/>
        <w:t>const</w:t>
      </w:r>
      <w:r w:rsidRPr="00CD2248">
        <w:rPr>
          <w:noProof w:val="0"/>
        </w:rPr>
        <w:t xml:space="preserve"> </w:t>
      </w:r>
      <w:r w:rsidR="007C2C07" w:rsidRPr="00CD2248">
        <w:rPr>
          <w:noProof w:val="0"/>
        </w:rPr>
        <w:t xml:space="preserve">JSON.String_usi </w:t>
      </w:r>
      <w:r w:rsidR="00047788" w:rsidRPr="00CD2248">
        <w:rPr>
          <w:noProof w:val="0"/>
        </w:rPr>
        <w:t>cu_</w:t>
      </w:r>
      <w:r w:rsidR="007C2C07" w:rsidRPr="00CD2248">
        <w:rPr>
          <w:noProof w:val="0"/>
        </w:rPr>
        <w:t xml:space="preserve">dc3 := </w:t>
      </w:r>
      <w:r w:rsidRPr="00CD2248">
        <w:rPr>
          <w:b/>
          <w:noProof w:val="0"/>
        </w:rPr>
        <w:t>char</w:t>
      </w:r>
      <w:r w:rsidRPr="00CD2248">
        <w:rPr>
          <w:noProof w:val="0"/>
        </w:rPr>
        <w:t>(U</w:t>
      </w:r>
      <w:r w:rsidR="003924B3" w:rsidRPr="00CD2248">
        <w:rPr>
          <w:noProof w:val="0"/>
        </w:rPr>
        <w:t>13</w:t>
      </w:r>
      <w:r w:rsidRPr="00CD2248">
        <w:rPr>
          <w:noProof w:val="0"/>
        </w:rPr>
        <w:t>)</w:t>
      </w:r>
      <w:r w:rsidR="007C2C07" w:rsidRPr="00CD2248">
        <w:rPr>
          <w:noProof w:val="0"/>
        </w:rPr>
        <w:t>; // encoded as "\u00</w:t>
      </w:r>
      <w:r w:rsidR="003924B3" w:rsidRPr="00CD2248">
        <w:rPr>
          <w:noProof w:val="0"/>
        </w:rPr>
        <w:t>13</w:t>
      </w:r>
      <w:r w:rsidR="007C2C07" w:rsidRPr="00CD2248">
        <w:rPr>
          <w:noProof w:val="0"/>
        </w:rPr>
        <w:t>" (Device Control 3)</w:t>
      </w:r>
    </w:p>
    <w:p w14:paraId="2C4F8E3C" w14:textId="77777777" w:rsidR="007C2C07" w:rsidRPr="00CD2248" w:rsidRDefault="00E00F57" w:rsidP="00E00F57">
      <w:pPr>
        <w:pStyle w:val="PL"/>
        <w:rPr>
          <w:noProof w:val="0"/>
        </w:rPr>
      </w:pPr>
      <w:r w:rsidRPr="00CD2248">
        <w:rPr>
          <w:b/>
          <w:noProof w:val="0"/>
        </w:rPr>
        <w:tab/>
        <w:t>const</w:t>
      </w:r>
      <w:r w:rsidRPr="00CD2248">
        <w:rPr>
          <w:noProof w:val="0"/>
        </w:rPr>
        <w:t xml:space="preserve"> </w:t>
      </w:r>
      <w:r w:rsidR="007C2C07" w:rsidRPr="00CD2248">
        <w:rPr>
          <w:noProof w:val="0"/>
        </w:rPr>
        <w:t xml:space="preserve">JSON.String_usi </w:t>
      </w:r>
      <w:r w:rsidR="00047788" w:rsidRPr="00CD2248">
        <w:rPr>
          <w:noProof w:val="0"/>
        </w:rPr>
        <w:t>cu_</w:t>
      </w:r>
      <w:r w:rsidR="007C2C07" w:rsidRPr="00CD2248">
        <w:rPr>
          <w:noProof w:val="0"/>
        </w:rPr>
        <w:t xml:space="preserve">dc4 := </w:t>
      </w:r>
      <w:r w:rsidRPr="00CD2248">
        <w:rPr>
          <w:b/>
          <w:noProof w:val="0"/>
        </w:rPr>
        <w:t>char</w:t>
      </w:r>
      <w:r w:rsidRPr="00CD2248">
        <w:rPr>
          <w:noProof w:val="0"/>
        </w:rPr>
        <w:t>(U</w:t>
      </w:r>
      <w:r w:rsidR="003924B3" w:rsidRPr="00CD2248">
        <w:rPr>
          <w:noProof w:val="0"/>
        </w:rPr>
        <w:t>14</w:t>
      </w:r>
      <w:r w:rsidRPr="00CD2248">
        <w:rPr>
          <w:noProof w:val="0"/>
        </w:rPr>
        <w:t>)</w:t>
      </w:r>
      <w:r w:rsidR="007C2C07" w:rsidRPr="00CD2248">
        <w:rPr>
          <w:noProof w:val="0"/>
        </w:rPr>
        <w:t>; // encoded as "\u00</w:t>
      </w:r>
      <w:r w:rsidR="003924B3" w:rsidRPr="00CD2248">
        <w:rPr>
          <w:noProof w:val="0"/>
        </w:rPr>
        <w:t>14</w:t>
      </w:r>
      <w:r w:rsidR="007C2C07" w:rsidRPr="00CD2248">
        <w:rPr>
          <w:noProof w:val="0"/>
        </w:rPr>
        <w:t>" (Device Control 4)</w:t>
      </w:r>
    </w:p>
    <w:p w14:paraId="03106373" w14:textId="77777777" w:rsidR="00572DD5" w:rsidRPr="00CD2248" w:rsidRDefault="00E00F57" w:rsidP="00E00F57">
      <w:pPr>
        <w:pStyle w:val="PL"/>
        <w:rPr>
          <w:noProof w:val="0"/>
        </w:rPr>
      </w:pPr>
      <w:r w:rsidRPr="00CD2248">
        <w:rPr>
          <w:b/>
          <w:noProof w:val="0"/>
        </w:rPr>
        <w:tab/>
        <w:t>const</w:t>
      </w:r>
      <w:r w:rsidRPr="00CD2248">
        <w:rPr>
          <w:noProof w:val="0"/>
        </w:rPr>
        <w:t xml:space="preserve"> </w:t>
      </w:r>
      <w:r w:rsidR="00572DD5" w:rsidRPr="00CD2248">
        <w:rPr>
          <w:noProof w:val="0"/>
        </w:rPr>
        <w:t xml:space="preserve">JSON.String_usi </w:t>
      </w:r>
      <w:r w:rsidR="00047788" w:rsidRPr="00CD2248">
        <w:rPr>
          <w:noProof w:val="0"/>
        </w:rPr>
        <w:t>cu_</w:t>
      </w:r>
      <w:r w:rsidR="007C2C07" w:rsidRPr="00CD2248">
        <w:rPr>
          <w:noProof w:val="0"/>
        </w:rPr>
        <w:t>nak</w:t>
      </w:r>
      <w:r w:rsidR="00572DD5" w:rsidRPr="00CD2248">
        <w:rPr>
          <w:noProof w:val="0"/>
        </w:rPr>
        <w:t xml:space="preserve"> := </w:t>
      </w:r>
      <w:r w:rsidRPr="00CD2248">
        <w:rPr>
          <w:b/>
          <w:noProof w:val="0"/>
        </w:rPr>
        <w:t>char</w:t>
      </w:r>
      <w:r w:rsidRPr="00CD2248">
        <w:rPr>
          <w:noProof w:val="0"/>
        </w:rPr>
        <w:t>(U</w:t>
      </w:r>
      <w:r w:rsidR="003924B3" w:rsidRPr="00CD2248">
        <w:rPr>
          <w:noProof w:val="0"/>
        </w:rPr>
        <w:t>15</w:t>
      </w:r>
      <w:r w:rsidRPr="00CD2248">
        <w:rPr>
          <w:noProof w:val="0"/>
        </w:rPr>
        <w:t>)</w:t>
      </w:r>
      <w:r w:rsidR="00572DD5" w:rsidRPr="00CD2248">
        <w:rPr>
          <w:noProof w:val="0"/>
        </w:rPr>
        <w:t>; // encoded as "\u00</w:t>
      </w:r>
      <w:r w:rsidR="003924B3" w:rsidRPr="00CD2248">
        <w:rPr>
          <w:noProof w:val="0"/>
        </w:rPr>
        <w:t>15</w:t>
      </w:r>
      <w:r w:rsidR="00572DD5" w:rsidRPr="00CD2248">
        <w:rPr>
          <w:noProof w:val="0"/>
        </w:rPr>
        <w:t>" (</w:t>
      </w:r>
      <w:r w:rsidR="007C2C07" w:rsidRPr="00CD2248">
        <w:rPr>
          <w:rStyle w:val="Hyperlink"/>
          <w:noProof w:val="0"/>
          <w:color w:val="auto"/>
          <w:u w:val="none"/>
        </w:rPr>
        <w:t>Negative-acknowledge char</w:t>
      </w:r>
      <w:r w:rsidR="003924B3" w:rsidRPr="00CD2248">
        <w:rPr>
          <w:rStyle w:val="Hyperlink"/>
          <w:noProof w:val="0"/>
          <w:color w:val="auto"/>
          <w:u w:val="none"/>
        </w:rPr>
        <w:t>ac.</w:t>
      </w:r>
      <w:r w:rsidR="00572DD5" w:rsidRPr="00CD2248">
        <w:rPr>
          <w:noProof w:val="0"/>
        </w:rPr>
        <w:t>)</w:t>
      </w:r>
    </w:p>
    <w:p w14:paraId="26C3E97A" w14:textId="77777777" w:rsidR="00572DD5" w:rsidRPr="00CD2248" w:rsidRDefault="00E00F57" w:rsidP="00E00F57">
      <w:pPr>
        <w:pStyle w:val="PL"/>
        <w:rPr>
          <w:noProof w:val="0"/>
        </w:rPr>
      </w:pPr>
      <w:r w:rsidRPr="00CD2248">
        <w:rPr>
          <w:b/>
          <w:noProof w:val="0"/>
        </w:rPr>
        <w:tab/>
        <w:t>const</w:t>
      </w:r>
      <w:r w:rsidRPr="00CD2248">
        <w:rPr>
          <w:noProof w:val="0"/>
        </w:rPr>
        <w:t xml:space="preserve"> </w:t>
      </w:r>
      <w:r w:rsidR="00572DD5" w:rsidRPr="00CD2248">
        <w:rPr>
          <w:noProof w:val="0"/>
        </w:rPr>
        <w:t xml:space="preserve">JSON.String_usi </w:t>
      </w:r>
      <w:r w:rsidR="00047788" w:rsidRPr="00CD2248">
        <w:rPr>
          <w:noProof w:val="0"/>
        </w:rPr>
        <w:t>cu_</w:t>
      </w:r>
      <w:r w:rsidR="007C2C07" w:rsidRPr="00CD2248">
        <w:rPr>
          <w:noProof w:val="0"/>
        </w:rPr>
        <w:t>syn</w:t>
      </w:r>
      <w:r w:rsidR="00572DD5" w:rsidRPr="00CD2248">
        <w:rPr>
          <w:noProof w:val="0"/>
        </w:rPr>
        <w:t xml:space="preserve"> := </w:t>
      </w:r>
      <w:r w:rsidRPr="00CD2248">
        <w:rPr>
          <w:b/>
          <w:noProof w:val="0"/>
        </w:rPr>
        <w:t>char</w:t>
      </w:r>
      <w:r w:rsidRPr="00CD2248">
        <w:rPr>
          <w:noProof w:val="0"/>
        </w:rPr>
        <w:t>(U</w:t>
      </w:r>
      <w:r w:rsidR="003924B3" w:rsidRPr="00CD2248">
        <w:rPr>
          <w:noProof w:val="0"/>
        </w:rPr>
        <w:t>16</w:t>
      </w:r>
      <w:r w:rsidRPr="00CD2248">
        <w:rPr>
          <w:noProof w:val="0"/>
        </w:rPr>
        <w:t>)</w:t>
      </w:r>
      <w:r w:rsidR="00572DD5" w:rsidRPr="00CD2248">
        <w:rPr>
          <w:noProof w:val="0"/>
        </w:rPr>
        <w:t>; // encoded as "\u00</w:t>
      </w:r>
      <w:r w:rsidR="003924B3" w:rsidRPr="00CD2248">
        <w:rPr>
          <w:noProof w:val="0"/>
        </w:rPr>
        <w:t>16</w:t>
      </w:r>
      <w:r w:rsidR="00572DD5" w:rsidRPr="00CD2248">
        <w:rPr>
          <w:noProof w:val="0"/>
        </w:rPr>
        <w:t>" (</w:t>
      </w:r>
      <w:r w:rsidR="007C2C07" w:rsidRPr="00CD2248">
        <w:rPr>
          <w:rStyle w:val="Hyperlink"/>
          <w:noProof w:val="0"/>
          <w:color w:val="auto"/>
          <w:u w:val="none"/>
        </w:rPr>
        <w:t>Synchronous Idle</w:t>
      </w:r>
      <w:r w:rsidR="00572DD5" w:rsidRPr="00CD2248">
        <w:rPr>
          <w:noProof w:val="0"/>
        </w:rPr>
        <w:t>)</w:t>
      </w:r>
    </w:p>
    <w:p w14:paraId="44E0B7BA" w14:textId="77777777" w:rsidR="007C2C07" w:rsidRPr="00CD2248" w:rsidRDefault="00E00F57" w:rsidP="00E00F57">
      <w:pPr>
        <w:pStyle w:val="PL"/>
        <w:rPr>
          <w:noProof w:val="0"/>
        </w:rPr>
      </w:pPr>
      <w:r w:rsidRPr="00CD2248">
        <w:rPr>
          <w:b/>
          <w:noProof w:val="0"/>
        </w:rPr>
        <w:tab/>
        <w:t>const</w:t>
      </w:r>
      <w:r w:rsidRPr="00CD2248">
        <w:rPr>
          <w:noProof w:val="0"/>
        </w:rPr>
        <w:t xml:space="preserve"> </w:t>
      </w:r>
      <w:r w:rsidR="007C2C07" w:rsidRPr="00CD2248">
        <w:rPr>
          <w:noProof w:val="0"/>
        </w:rPr>
        <w:t xml:space="preserve">JSON.String_usi </w:t>
      </w:r>
      <w:r w:rsidR="00047788" w:rsidRPr="00CD2248">
        <w:rPr>
          <w:noProof w:val="0"/>
        </w:rPr>
        <w:t>cu_</w:t>
      </w:r>
      <w:r w:rsidR="007C2C07" w:rsidRPr="00CD2248">
        <w:rPr>
          <w:noProof w:val="0"/>
        </w:rPr>
        <w:t xml:space="preserve">etb:= </w:t>
      </w:r>
      <w:r w:rsidRPr="00CD2248">
        <w:rPr>
          <w:b/>
          <w:noProof w:val="0"/>
        </w:rPr>
        <w:t>char</w:t>
      </w:r>
      <w:r w:rsidRPr="00CD2248">
        <w:rPr>
          <w:noProof w:val="0"/>
        </w:rPr>
        <w:t>(U</w:t>
      </w:r>
      <w:r w:rsidR="003924B3" w:rsidRPr="00CD2248">
        <w:rPr>
          <w:noProof w:val="0"/>
        </w:rPr>
        <w:t>17</w:t>
      </w:r>
      <w:r w:rsidRPr="00CD2248">
        <w:rPr>
          <w:noProof w:val="0"/>
        </w:rPr>
        <w:t>)</w:t>
      </w:r>
      <w:r w:rsidR="007C2C07" w:rsidRPr="00CD2248">
        <w:rPr>
          <w:noProof w:val="0"/>
        </w:rPr>
        <w:t>; // encoded as "\u00</w:t>
      </w:r>
      <w:r w:rsidR="003924B3" w:rsidRPr="00CD2248">
        <w:rPr>
          <w:noProof w:val="0"/>
        </w:rPr>
        <w:t>17</w:t>
      </w:r>
      <w:r w:rsidR="007C2C07" w:rsidRPr="00CD2248">
        <w:rPr>
          <w:noProof w:val="0"/>
        </w:rPr>
        <w:t>" (</w:t>
      </w:r>
      <w:r w:rsidR="007C2C07" w:rsidRPr="00CD2248">
        <w:rPr>
          <w:rStyle w:val="Hyperlink"/>
          <w:noProof w:val="0"/>
          <w:color w:val="auto"/>
          <w:u w:val="none"/>
        </w:rPr>
        <w:t>End of Transmission Block</w:t>
      </w:r>
      <w:r w:rsidR="007C2C07" w:rsidRPr="00CD2248">
        <w:rPr>
          <w:noProof w:val="0"/>
        </w:rPr>
        <w:t>)</w:t>
      </w:r>
    </w:p>
    <w:p w14:paraId="7BF53335" w14:textId="77777777" w:rsidR="007C2C07" w:rsidRPr="00CD2248" w:rsidRDefault="00E00F57" w:rsidP="00E00F57">
      <w:pPr>
        <w:pStyle w:val="PL"/>
        <w:rPr>
          <w:noProof w:val="0"/>
        </w:rPr>
      </w:pPr>
      <w:r w:rsidRPr="00CD2248">
        <w:rPr>
          <w:b/>
          <w:noProof w:val="0"/>
        </w:rPr>
        <w:tab/>
        <w:t>const</w:t>
      </w:r>
      <w:r w:rsidRPr="00CD2248">
        <w:rPr>
          <w:noProof w:val="0"/>
        </w:rPr>
        <w:t xml:space="preserve"> </w:t>
      </w:r>
      <w:r w:rsidR="007C2C07" w:rsidRPr="00CD2248">
        <w:rPr>
          <w:noProof w:val="0"/>
        </w:rPr>
        <w:t xml:space="preserve">JSON.String_usi </w:t>
      </w:r>
      <w:r w:rsidR="00047788" w:rsidRPr="00CD2248">
        <w:rPr>
          <w:noProof w:val="0"/>
        </w:rPr>
        <w:t>cu_</w:t>
      </w:r>
      <w:r w:rsidR="00581C48" w:rsidRPr="00CD2248">
        <w:rPr>
          <w:noProof w:val="0"/>
        </w:rPr>
        <w:t>can</w:t>
      </w:r>
      <w:r w:rsidR="007C2C07" w:rsidRPr="00CD2248">
        <w:rPr>
          <w:noProof w:val="0"/>
        </w:rPr>
        <w:t xml:space="preserve"> := </w:t>
      </w:r>
      <w:r w:rsidRPr="00CD2248">
        <w:rPr>
          <w:b/>
          <w:noProof w:val="0"/>
        </w:rPr>
        <w:t>char</w:t>
      </w:r>
      <w:r w:rsidRPr="00CD2248">
        <w:rPr>
          <w:noProof w:val="0"/>
        </w:rPr>
        <w:t>(U</w:t>
      </w:r>
      <w:r w:rsidR="003924B3" w:rsidRPr="00CD2248">
        <w:rPr>
          <w:noProof w:val="0"/>
        </w:rPr>
        <w:t>18</w:t>
      </w:r>
      <w:r w:rsidRPr="00CD2248">
        <w:rPr>
          <w:noProof w:val="0"/>
        </w:rPr>
        <w:t>)</w:t>
      </w:r>
      <w:r w:rsidR="007C2C07" w:rsidRPr="00CD2248">
        <w:rPr>
          <w:noProof w:val="0"/>
        </w:rPr>
        <w:t>; // encoded as "\u00</w:t>
      </w:r>
      <w:r w:rsidR="003924B3" w:rsidRPr="00CD2248">
        <w:rPr>
          <w:noProof w:val="0"/>
        </w:rPr>
        <w:t>18</w:t>
      </w:r>
      <w:r w:rsidR="007C2C07" w:rsidRPr="00CD2248">
        <w:rPr>
          <w:noProof w:val="0"/>
        </w:rPr>
        <w:t>" (</w:t>
      </w:r>
      <w:r w:rsidR="007C2C07" w:rsidRPr="00CD2248">
        <w:rPr>
          <w:rStyle w:val="Hyperlink"/>
          <w:noProof w:val="0"/>
          <w:color w:val="auto"/>
          <w:u w:val="none"/>
        </w:rPr>
        <w:t>Cancel character</w:t>
      </w:r>
      <w:r w:rsidR="007C2C07" w:rsidRPr="00CD2248">
        <w:rPr>
          <w:noProof w:val="0"/>
        </w:rPr>
        <w:t>)</w:t>
      </w:r>
    </w:p>
    <w:p w14:paraId="08BA73E4" w14:textId="77777777" w:rsidR="007C2C07" w:rsidRPr="00CD2248" w:rsidRDefault="00E00F57" w:rsidP="00E00F57">
      <w:pPr>
        <w:pStyle w:val="PL"/>
        <w:rPr>
          <w:noProof w:val="0"/>
        </w:rPr>
      </w:pPr>
      <w:r w:rsidRPr="00CD2248">
        <w:rPr>
          <w:b/>
          <w:noProof w:val="0"/>
        </w:rPr>
        <w:tab/>
        <w:t>const</w:t>
      </w:r>
      <w:r w:rsidRPr="00CD2248">
        <w:rPr>
          <w:noProof w:val="0"/>
        </w:rPr>
        <w:t xml:space="preserve"> </w:t>
      </w:r>
      <w:r w:rsidR="007C2C07" w:rsidRPr="00CD2248">
        <w:rPr>
          <w:noProof w:val="0"/>
        </w:rPr>
        <w:t xml:space="preserve">JSON.String_usi </w:t>
      </w:r>
      <w:r w:rsidR="00047788" w:rsidRPr="00CD2248">
        <w:rPr>
          <w:noProof w:val="0"/>
        </w:rPr>
        <w:t>cu_</w:t>
      </w:r>
      <w:r w:rsidR="00581C48" w:rsidRPr="00CD2248">
        <w:rPr>
          <w:noProof w:val="0"/>
        </w:rPr>
        <w:t>em</w:t>
      </w:r>
      <w:r w:rsidR="007C2C07" w:rsidRPr="00CD2248">
        <w:rPr>
          <w:noProof w:val="0"/>
        </w:rPr>
        <w:t xml:space="preserve"> := </w:t>
      </w:r>
      <w:r w:rsidRPr="00CD2248">
        <w:rPr>
          <w:b/>
          <w:noProof w:val="0"/>
        </w:rPr>
        <w:t>char</w:t>
      </w:r>
      <w:r w:rsidRPr="00CD2248">
        <w:rPr>
          <w:noProof w:val="0"/>
        </w:rPr>
        <w:t>(U</w:t>
      </w:r>
      <w:r w:rsidR="003924B3" w:rsidRPr="00CD2248">
        <w:rPr>
          <w:noProof w:val="0"/>
        </w:rPr>
        <w:t>19</w:t>
      </w:r>
      <w:r w:rsidRPr="00CD2248">
        <w:rPr>
          <w:noProof w:val="0"/>
        </w:rPr>
        <w:t>)</w:t>
      </w:r>
      <w:r w:rsidR="007C2C07" w:rsidRPr="00CD2248">
        <w:rPr>
          <w:noProof w:val="0"/>
        </w:rPr>
        <w:t>; // encoded as "\u00</w:t>
      </w:r>
      <w:r w:rsidR="003924B3" w:rsidRPr="00CD2248">
        <w:rPr>
          <w:noProof w:val="0"/>
        </w:rPr>
        <w:t>19</w:t>
      </w:r>
      <w:r w:rsidR="007C2C07" w:rsidRPr="00CD2248">
        <w:rPr>
          <w:noProof w:val="0"/>
        </w:rPr>
        <w:t>" (</w:t>
      </w:r>
      <w:r w:rsidR="00581C48" w:rsidRPr="00CD2248">
        <w:rPr>
          <w:rStyle w:val="Hyperlink"/>
          <w:noProof w:val="0"/>
          <w:color w:val="auto"/>
          <w:u w:val="none"/>
        </w:rPr>
        <w:t>End of Medium</w:t>
      </w:r>
      <w:r w:rsidR="007C2C07" w:rsidRPr="00CD2248">
        <w:rPr>
          <w:noProof w:val="0"/>
        </w:rPr>
        <w:t>)</w:t>
      </w:r>
    </w:p>
    <w:p w14:paraId="73FC9A36" w14:textId="77777777" w:rsidR="007C2C07" w:rsidRPr="00CD2248" w:rsidRDefault="00E00F57" w:rsidP="00E00F57">
      <w:pPr>
        <w:pStyle w:val="PL"/>
        <w:rPr>
          <w:noProof w:val="0"/>
        </w:rPr>
      </w:pPr>
      <w:r w:rsidRPr="00CD2248">
        <w:rPr>
          <w:b/>
          <w:noProof w:val="0"/>
        </w:rPr>
        <w:tab/>
        <w:t>const</w:t>
      </w:r>
      <w:r w:rsidRPr="00CD2248">
        <w:rPr>
          <w:noProof w:val="0"/>
        </w:rPr>
        <w:t xml:space="preserve"> </w:t>
      </w:r>
      <w:r w:rsidR="007C2C07" w:rsidRPr="00CD2248">
        <w:rPr>
          <w:noProof w:val="0"/>
        </w:rPr>
        <w:t xml:space="preserve">JSON.String_usi </w:t>
      </w:r>
      <w:r w:rsidR="00047788" w:rsidRPr="00CD2248">
        <w:rPr>
          <w:noProof w:val="0"/>
        </w:rPr>
        <w:t>cu_</w:t>
      </w:r>
      <w:r w:rsidR="00581C48" w:rsidRPr="00CD2248">
        <w:rPr>
          <w:noProof w:val="0"/>
        </w:rPr>
        <w:t>sub</w:t>
      </w:r>
      <w:r w:rsidR="007C2C07" w:rsidRPr="00CD2248">
        <w:rPr>
          <w:noProof w:val="0"/>
        </w:rPr>
        <w:t xml:space="preserve"> := </w:t>
      </w:r>
      <w:r w:rsidRPr="00CD2248">
        <w:rPr>
          <w:b/>
          <w:noProof w:val="0"/>
        </w:rPr>
        <w:t>char</w:t>
      </w:r>
      <w:r w:rsidRPr="00CD2248">
        <w:rPr>
          <w:noProof w:val="0"/>
        </w:rPr>
        <w:t>(U</w:t>
      </w:r>
      <w:r w:rsidR="003924B3" w:rsidRPr="00CD2248">
        <w:rPr>
          <w:noProof w:val="0"/>
        </w:rPr>
        <w:t>1A</w:t>
      </w:r>
      <w:r w:rsidRPr="00CD2248">
        <w:rPr>
          <w:noProof w:val="0"/>
        </w:rPr>
        <w:t>)</w:t>
      </w:r>
      <w:r w:rsidR="007C2C07" w:rsidRPr="00CD2248">
        <w:rPr>
          <w:noProof w:val="0"/>
        </w:rPr>
        <w:t>; // encoded as "\u00</w:t>
      </w:r>
      <w:r w:rsidR="003924B3" w:rsidRPr="00CD2248">
        <w:rPr>
          <w:noProof w:val="0"/>
        </w:rPr>
        <w:t>1A</w:t>
      </w:r>
      <w:r w:rsidR="007C2C07" w:rsidRPr="00CD2248">
        <w:rPr>
          <w:noProof w:val="0"/>
        </w:rPr>
        <w:t>" (</w:t>
      </w:r>
      <w:r w:rsidR="00581C48" w:rsidRPr="00CD2248">
        <w:rPr>
          <w:rStyle w:val="Hyperlink"/>
          <w:noProof w:val="0"/>
          <w:color w:val="auto"/>
          <w:u w:val="none"/>
        </w:rPr>
        <w:t>Substitute character</w:t>
      </w:r>
      <w:r w:rsidR="007C2C07" w:rsidRPr="00CD2248">
        <w:rPr>
          <w:noProof w:val="0"/>
        </w:rPr>
        <w:t>)</w:t>
      </w:r>
    </w:p>
    <w:p w14:paraId="3CB50626" w14:textId="77777777" w:rsidR="007C2C07" w:rsidRPr="00CD2248" w:rsidRDefault="00E00F57" w:rsidP="00E00F57">
      <w:pPr>
        <w:pStyle w:val="PL"/>
        <w:rPr>
          <w:noProof w:val="0"/>
        </w:rPr>
      </w:pPr>
      <w:r w:rsidRPr="00CD2248">
        <w:rPr>
          <w:b/>
          <w:noProof w:val="0"/>
        </w:rPr>
        <w:tab/>
        <w:t>const</w:t>
      </w:r>
      <w:r w:rsidRPr="00CD2248">
        <w:rPr>
          <w:noProof w:val="0"/>
        </w:rPr>
        <w:t xml:space="preserve"> </w:t>
      </w:r>
      <w:r w:rsidR="007C2C07" w:rsidRPr="00CD2248">
        <w:rPr>
          <w:noProof w:val="0"/>
        </w:rPr>
        <w:t xml:space="preserve">JSON.String_usi </w:t>
      </w:r>
      <w:r w:rsidR="00047788" w:rsidRPr="00CD2248">
        <w:rPr>
          <w:noProof w:val="0"/>
        </w:rPr>
        <w:t>cu_</w:t>
      </w:r>
      <w:r w:rsidR="00581C48" w:rsidRPr="00CD2248">
        <w:rPr>
          <w:noProof w:val="0"/>
        </w:rPr>
        <w:t>esc</w:t>
      </w:r>
      <w:r w:rsidR="007C2C07" w:rsidRPr="00CD2248">
        <w:rPr>
          <w:noProof w:val="0"/>
        </w:rPr>
        <w:t xml:space="preserve"> := </w:t>
      </w:r>
      <w:r w:rsidRPr="00CD2248">
        <w:rPr>
          <w:b/>
          <w:noProof w:val="0"/>
        </w:rPr>
        <w:t>char</w:t>
      </w:r>
      <w:r w:rsidRPr="00CD2248">
        <w:rPr>
          <w:noProof w:val="0"/>
        </w:rPr>
        <w:t>(U</w:t>
      </w:r>
      <w:r w:rsidR="003924B3" w:rsidRPr="00CD2248">
        <w:rPr>
          <w:noProof w:val="0"/>
        </w:rPr>
        <w:t>1B</w:t>
      </w:r>
      <w:r w:rsidRPr="00CD2248">
        <w:rPr>
          <w:noProof w:val="0"/>
        </w:rPr>
        <w:t>)</w:t>
      </w:r>
      <w:r w:rsidR="007C2C07" w:rsidRPr="00CD2248">
        <w:rPr>
          <w:noProof w:val="0"/>
        </w:rPr>
        <w:t>; // encoded as "\u00</w:t>
      </w:r>
      <w:r w:rsidR="003924B3" w:rsidRPr="00CD2248">
        <w:rPr>
          <w:noProof w:val="0"/>
        </w:rPr>
        <w:t>1B</w:t>
      </w:r>
      <w:r w:rsidR="007C2C07" w:rsidRPr="00CD2248">
        <w:rPr>
          <w:noProof w:val="0"/>
        </w:rPr>
        <w:t>" (</w:t>
      </w:r>
      <w:r w:rsidR="00581C48" w:rsidRPr="00CD2248">
        <w:rPr>
          <w:rStyle w:val="Hyperlink"/>
          <w:noProof w:val="0"/>
          <w:color w:val="auto"/>
          <w:u w:val="none"/>
        </w:rPr>
        <w:t>Escape character</w:t>
      </w:r>
      <w:r w:rsidR="007C2C07" w:rsidRPr="00CD2248">
        <w:rPr>
          <w:noProof w:val="0"/>
        </w:rPr>
        <w:t>)</w:t>
      </w:r>
    </w:p>
    <w:p w14:paraId="07B9B574" w14:textId="77777777" w:rsidR="007C2C07" w:rsidRPr="00CD2248" w:rsidRDefault="00E00F57" w:rsidP="00E00F57">
      <w:pPr>
        <w:pStyle w:val="PL"/>
        <w:rPr>
          <w:noProof w:val="0"/>
        </w:rPr>
      </w:pPr>
      <w:r w:rsidRPr="00CD2248">
        <w:rPr>
          <w:b/>
          <w:noProof w:val="0"/>
        </w:rPr>
        <w:tab/>
        <w:t>const</w:t>
      </w:r>
      <w:r w:rsidRPr="00CD2248">
        <w:rPr>
          <w:noProof w:val="0"/>
        </w:rPr>
        <w:t xml:space="preserve"> </w:t>
      </w:r>
      <w:r w:rsidR="007C2C07" w:rsidRPr="00CD2248">
        <w:rPr>
          <w:noProof w:val="0"/>
        </w:rPr>
        <w:t xml:space="preserve">JSON.String_usi </w:t>
      </w:r>
      <w:r w:rsidR="00047788" w:rsidRPr="00CD2248">
        <w:rPr>
          <w:noProof w:val="0"/>
        </w:rPr>
        <w:t>cu_</w:t>
      </w:r>
      <w:r w:rsidR="00C26F86" w:rsidRPr="00CD2248">
        <w:rPr>
          <w:noProof w:val="0"/>
        </w:rPr>
        <w:t>fs</w:t>
      </w:r>
      <w:r w:rsidR="007C2C07" w:rsidRPr="00CD2248">
        <w:rPr>
          <w:noProof w:val="0"/>
        </w:rPr>
        <w:t xml:space="preserve"> := </w:t>
      </w:r>
      <w:r w:rsidRPr="00CD2248">
        <w:rPr>
          <w:b/>
          <w:noProof w:val="0"/>
        </w:rPr>
        <w:t>char</w:t>
      </w:r>
      <w:r w:rsidRPr="00CD2248">
        <w:rPr>
          <w:noProof w:val="0"/>
        </w:rPr>
        <w:t>(U</w:t>
      </w:r>
      <w:r w:rsidR="003924B3" w:rsidRPr="00CD2248">
        <w:rPr>
          <w:noProof w:val="0"/>
        </w:rPr>
        <w:t>1C</w:t>
      </w:r>
      <w:r w:rsidRPr="00CD2248">
        <w:rPr>
          <w:noProof w:val="0"/>
        </w:rPr>
        <w:t>)</w:t>
      </w:r>
      <w:r w:rsidR="007C2C07" w:rsidRPr="00CD2248">
        <w:rPr>
          <w:noProof w:val="0"/>
        </w:rPr>
        <w:t>; // encoded as "\u00</w:t>
      </w:r>
      <w:r w:rsidR="003924B3" w:rsidRPr="00CD2248">
        <w:rPr>
          <w:noProof w:val="0"/>
        </w:rPr>
        <w:t>1C</w:t>
      </w:r>
      <w:r w:rsidR="007C2C07" w:rsidRPr="00CD2248">
        <w:rPr>
          <w:noProof w:val="0"/>
        </w:rPr>
        <w:t>" (</w:t>
      </w:r>
      <w:r w:rsidR="00C26F86" w:rsidRPr="00CD2248">
        <w:rPr>
          <w:rStyle w:val="Hyperlink"/>
          <w:noProof w:val="0"/>
          <w:color w:val="auto"/>
          <w:u w:val="none"/>
        </w:rPr>
        <w:t>File Separator</w:t>
      </w:r>
      <w:r w:rsidR="007C2C07" w:rsidRPr="00CD2248">
        <w:rPr>
          <w:noProof w:val="0"/>
        </w:rPr>
        <w:t>)</w:t>
      </w:r>
    </w:p>
    <w:p w14:paraId="7A72C7DA" w14:textId="77777777" w:rsidR="007C2C07" w:rsidRPr="00CD2248" w:rsidRDefault="00E00F57" w:rsidP="00E00F57">
      <w:pPr>
        <w:pStyle w:val="PL"/>
        <w:rPr>
          <w:noProof w:val="0"/>
        </w:rPr>
      </w:pPr>
      <w:r w:rsidRPr="00CD2248">
        <w:rPr>
          <w:b/>
          <w:noProof w:val="0"/>
        </w:rPr>
        <w:tab/>
        <w:t>const</w:t>
      </w:r>
      <w:r w:rsidRPr="00CD2248">
        <w:rPr>
          <w:noProof w:val="0"/>
        </w:rPr>
        <w:t xml:space="preserve"> </w:t>
      </w:r>
      <w:r w:rsidR="007C2C07" w:rsidRPr="00CD2248">
        <w:rPr>
          <w:noProof w:val="0"/>
        </w:rPr>
        <w:t xml:space="preserve">JSON.String_usi </w:t>
      </w:r>
      <w:r w:rsidR="00047788" w:rsidRPr="00CD2248">
        <w:rPr>
          <w:noProof w:val="0"/>
        </w:rPr>
        <w:t>cu_</w:t>
      </w:r>
      <w:r w:rsidR="00C26F86" w:rsidRPr="00CD2248">
        <w:rPr>
          <w:noProof w:val="0"/>
        </w:rPr>
        <w:t>gs</w:t>
      </w:r>
      <w:r w:rsidR="007C2C07" w:rsidRPr="00CD2248">
        <w:rPr>
          <w:noProof w:val="0"/>
        </w:rPr>
        <w:t xml:space="preserve"> := </w:t>
      </w:r>
      <w:r w:rsidRPr="00CD2248">
        <w:rPr>
          <w:b/>
          <w:noProof w:val="0"/>
        </w:rPr>
        <w:t>char</w:t>
      </w:r>
      <w:r w:rsidRPr="00CD2248">
        <w:rPr>
          <w:noProof w:val="0"/>
        </w:rPr>
        <w:t>(U</w:t>
      </w:r>
      <w:r w:rsidR="003924B3" w:rsidRPr="00CD2248">
        <w:rPr>
          <w:noProof w:val="0"/>
        </w:rPr>
        <w:t>1D</w:t>
      </w:r>
      <w:r w:rsidRPr="00CD2248">
        <w:rPr>
          <w:noProof w:val="0"/>
        </w:rPr>
        <w:t>)</w:t>
      </w:r>
      <w:r w:rsidR="007C2C07" w:rsidRPr="00CD2248">
        <w:rPr>
          <w:noProof w:val="0"/>
        </w:rPr>
        <w:t>; // encoded as "\u00</w:t>
      </w:r>
      <w:r w:rsidR="003924B3" w:rsidRPr="00CD2248">
        <w:rPr>
          <w:noProof w:val="0"/>
        </w:rPr>
        <w:t>1D</w:t>
      </w:r>
      <w:r w:rsidR="007C2C07" w:rsidRPr="00CD2248">
        <w:rPr>
          <w:noProof w:val="0"/>
        </w:rPr>
        <w:t>" (</w:t>
      </w:r>
      <w:r w:rsidR="00C26F86" w:rsidRPr="00CD2248">
        <w:rPr>
          <w:rStyle w:val="Hyperlink"/>
          <w:noProof w:val="0"/>
          <w:color w:val="auto"/>
          <w:u w:val="none"/>
        </w:rPr>
        <w:t>Group Separator</w:t>
      </w:r>
      <w:r w:rsidR="007C2C07" w:rsidRPr="00CD2248">
        <w:rPr>
          <w:noProof w:val="0"/>
        </w:rPr>
        <w:t>)</w:t>
      </w:r>
    </w:p>
    <w:p w14:paraId="2069F68D" w14:textId="77777777" w:rsidR="003924B3" w:rsidRPr="00CD2248" w:rsidRDefault="003924B3" w:rsidP="003924B3">
      <w:pPr>
        <w:pStyle w:val="PL"/>
        <w:rPr>
          <w:noProof w:val="0"/>
        </w:rPr>
      </w:pPr>
      <w:r w:rsidRPr="00CD2248">
        <w:rPr>
          <w:b/>
          <w:noProof w:val="0"/>
        </w:rPr>
        <w:tab/>
        <w:t>const</w:t>
      </w:r>
      <w:r w:rsidRPr="00CD2248">
        <w:rPr>
          <w:noProof w:val="0"/>
        </w:rPr>
        <w:t xml:space="preserve"> JSON.String_usi </w:t>
      </w:r>
      <w:r w:rsidR="00047788" w:rsidRPr="00CD2248">
        <w:rPr>
          <w:noProof w:val="0"/>
        </w:rPr>
        <w:t>cu_</w:t>
      </w:r>
      <w:r w:rsidRPr="00CD2248">
        <w:rPr>
          <w:noProof w:val="0"/>
        </w:rPr>
        <w:t xml:space="preserve">rs := </w:t>
      </w:r>
      <w:r w:rsidRPr="00CD2248">
        <w:rPr>
          <w:b/>
          <w:noProof w:val="0"/>
        </w:rPr>
        <w:t>char</w:t>
      </w:r>
      <w:r w:rsidRPr="00CD2248">
        <w:rPr>
          <w:noProof w:val="0"/>
        </w:rPr>
        <w:t>(U1E); // encoded as "\u001E" (</w:t>
      </w:r>
      <w:r w:rsidRPr="00CD2248">
        <w:rPr>
          <w:rStyle w:val="Hyperlink"/>
          <w:noProof w:val="0"/>
          <w:color w:val="auto"/>
          <w:u w:val="none"/>
        </w:rPr>
        <w:t>Record Separator</w:t>
      </w:r>
      <w:r w:rsidRPr="00CD2248">
        <w:rPr>
          <w:noProof w:val="0"/>
        </w:rPr>
        <w:t>)</w:t>
      </w:r>
    </w:p>
    <w:p w14:paraId="1C24388C" w14:textId="77777777" w:rsidR="007C2C07" w:rsidRPr="00CD2248" w:rsidRDefault="00E00F57" w:rsidP="00E00F57">
      <w:pPr>
        <w:pStyle w:val="PL"/>
        <w:rPr>
          <w:noProof w:val="0"/>
        </w:rPr>
      </w:pPr>
      <w:r w:rsidRPr="00CD2248">
        <w:rPr>
          <w:b/>
          <w:noProof w:val="0"/>
        </w:rPr>
        <w:tab/>
        <w:t>const</w:t>
      </w:r>
      <w:r w:rsidRPr="00CD2248">
        <w:rPr>
          <w:noProof w:val="0"/>
        </w:rPr>
        <w:t xml:space="preserve"> </w:t>
      </w:r>
      <w:r w:rsidR="007C2C07" w:rsidRPr="00CD2248">
        <w:rPr>
          <w:noProof w:val="0"/>
        </w:rPr>
        <w:t xml:space="preserve">JSON.String_usi </w:t>
      </w:r>
      <w:r w:rsidR="00047788" w:rsidRPr="00CD2248">
        <w:rPr>
          <w:noProof w:val="0"/>
        </w:rPr>
        <w:t>cu_</w:t>
      </w:r>
      <w:r w:rsidR="003924B3" w:rsidRPr="00CD2248">
        <w:rPr>
          <w:noProof w:val="0"/>
        </w:rPr>
        <w:t>us</w:t>
      </w:r>
      <w:r w:rsidR="007C2C07" w:rsidRPr="00CD2248">
        <w:rPr>
          <w:noProof w:val="0"/>
        </w:rPr>
        <w:t xml:space="preserve"> := </w:t>
      </w:r>
      <w:r w:rsidRPr="00CD2248">
        <w:rPr>
          <w:b/>
          <w:noProof w:val="0"/>
        </w:rPr>
        <w:t>char</w:t>
      </w:r>
      <w:r w:rsidRPr="00CD2248">
        <w:rPr>
          <w:noProof w:val="0"/>
        </w:rPr>
        <w:t>(U</w:t>
      </w:r>
      <w:r w:rsidR="003924B3" w:rsidRPr="00CD2248">
        <w:rPr>
          <w:noProof w:val="0"/>
        </w:rPr>
        <w:t>1F</w:t>
      </w:r>
      <w:r w:rsidRPr="00CD2248">
        <w:rPr>
          <w:noProof w:val="0"/>
        </w:rPr>
        <w:t>)</w:t>
      </w:r>
      <w:r w:rsidR="007C2C07" w:rsidRPr="00CD2248">
        <w:rPr>
          <w:noProof w:val="0"/>
        </w:rPr>
        <w:t>; // encoded as "\u00</w:t>
      </w:r>
      <w:r w:rsidR="003924B3" w:rsidRPr="00CD2248">
        <w:rPr>
          <w:noProof w:val="0"/>
        </w:rPr>
        <w:t>1F</w:t>
      </w:r>
      <w:r w:rsidR="007C2C07" w:rsidRPr="00CD2248">
        <w:rPr>
          <w:noProof w:val="0"/>
        </w:rPr>
        <w:t>" (</w:t>
      </w:r>
      <w:r w:rsidR="003924B3" w:rsidRPr="00CD2248">
        <w:rPr>
          <w:rStyle w:val="Hyperlink"/>
          <w:noProof w:val="0"/>
          <w:color w:val="auto"/>
          <w:u w:val="none"/>
        </w:rPr>
        <w:t>Unit</w:t>
      </w:r>
      <w:r w:rsidR="00C26F86" w:rsidRPr="00CD2248">
        <w:rPr>
          <w:rStyle w:val="Hyperlink"/>
          <w:noProof w:val="0"/>
          <w:color w:val="auto"/>
          <w:u w:val="none"/>
        </w:rPr>
        <w:t xml:space="preserve"> Separator</w:t>
      </w:r>
      <w:r w:rsidR="007C2C07" w:rsidRPr="00CD2248">
        <w:rPr>
          <w:noProof w:val="0"/>
        </w:rPr>
        <w:t>)</w:t>
      </w:r>
    </w:p>
    <w:p w14:paraId="349A049D" w14:textId="77777777" w:rsidR="00572DD5" w:rsidRPr="00CD2248" w:rsidRDefault="00E00F57" w:rsidP="00E00F57">
      <w:pPr>
        <w:pStyle w:val="PL"/>
        <w:rPr>
          <w:noProof w:val="0"/>
        </w:rPr>
      </w:pPr>
      <w:r w:rsidRPr="00CD2248">
        <w:rPr>
          <w:b/>
          <w:noProof w:val="0"/>
        </w:rPr>
        <w:tab/>
        <w:t>const</w:t>
      </w:r>
      <w:r w:rsidRPr="00CD2248">
        <w:rPr>
          <w:noProof w:val="0"/>
        </w:rPr>
        <w:t xml:space="preserve"> </w:t>
      </w:r>
      <w:r w:rsidR="007C2C07" w:rsidRPr="00CD2248">
        <w:rPr>
          <w:noProof w:val="0"/>
        </w:rPr>
        <w:t xml:space="preserve">JSON.String_usi </w:t>
      </w:r>
      <w:r w:rsidR="00047788" w:rsidRPr="00CD2248">
        <w:rPr>
          <w:noProof w:val="0"/>
        </w:rPr>
        <w:t>cu_</w:t>
      </w:r>
      <w:r w:rsidR="00C26F86" w:rsidRPr="00CD2248">
        <w:rPr>
          <w:noProof w:val="0"/>
        </w:rPr>
        <w:t>sp</w:t>
      </w:r>
      <w:r w:rsidR="007C2C07" w:rsidRPr="00CD2248">
        <w:rPr>
          <w:noProof w:val="0"/>
        </w:rPr>
        <w:t xml:space="preserve"> := </w:t>
      </w:r>
      <w:r w:rsidR="00C26F86" w:rsidRPr="00CD2248">
        <w:rPr>
          <w:noProof w:val="0"/>
        </w:rPr>
        <w:t>" "</w:t>
      </w:r>
      <w:r w:rsidR="007C2C07" w:rsidRPr="00CD2248">
        <w:rPr>
          <w:noProof w:val="0"/>
        </w:rPr>
        <w:t>; // encoded as "\u00</w:t>
      </w:r>
      <w:r w:rsidR="003924B3" w:rsidRPr="00CD2248">
        <w:rPr>
          <w:noProof w:val="0"/>
        </w:rPr>
        <w:t>20</w:t>
      </w:r>
      <w:r w:rsidR="007C2C07" w:rsidRPr="00CD2248">
        <w:rPr>
          <w:noProof w:val="0"/>
        </w:rPr>
        <w:t>" (</w:t>
      </w:r>
      <w:r w:rsidR="00C26F86" w:rsidRPr="00CD2248">
        <w:rPr>
          <w:rStyle w:val="Hyperlink"/>
          <w:noProof w:val="0"/>
          <w:color w:val="auto"/>
          <w:u w:val="none"/>
        </w:rPr>
        <w:t>Space</w:t>
      </w:r>
      <w:r w:rsidR="007C2C07" w:rsidRPr="00CD2248">
        <w:rPr>
          <w:noProof w:val="0"/>
        </w:rPr>
        <w:t>)</w:t>
      </w:r>
    </w:p>
    <w:p w14:paraId="13AFC5E4" w14:textId="77777777" w:rsidR="00572DD5" w:rsidRPr="00CD2248" w:rsidRDefault="00E00F57" w:rsidP="00E00F57">
      <w:pPr>
        <w:pStyle w:val="PL"/>
        <w:rPr>
          <w:noProof w:val="0"/>
        </w:rPr>
      </w:pPr>
      <w:r w:rsidRPr="00CD2248">
        <w:rPr>
          <w:b/>
          <w:noProof w:val="0"/>
        </w:rPr>
        <w:tab/>
        <w:t>const</w:t>
      </w:r>
      <w:r w:rsidRPr="00CD2248">
        <w:rPr>
          <w:noProof w:val="0"/>
        </w:rPr>
        <w:t xml:space="preserve"> </w:t>
      </w:r>
      <w:r w:rsidR="00572DD5" w:rsidRPr="00CD2248">
        <w:rPr>
          <w:noProof w:val="0"/>
        </w:rPr>
        <w:t xml:space="preserve">JSON.String_usi </w:t>
      </w:r>
      <w:r w:rsidR="00047788" w:rsidRPr="00CD2248">
        <w:rPr>
          <w:noProof w:val="0"/>
        </w:rPr>
        <w:t>cu_</w:t>
      </w:r>
      <w:r w:rsidR="00572DD5" w:rsidRPr="00CD2248">
        <w:rPr>
          <w:noProof w:val="0"/>
        </w:rPr>
        <w:t>quot := ""</w:t>
      </w:r>
      <w:r w:rsidR="00335EEE" w:rsidRPr="00CD2248">
        <w:rPr>
          <w:noProof w:val="0"/>
        </w:rPr>
        <w:t>"</w:t>
      </w:r>
      <w:r w:rsidR="00572DD5" w:rsidRPr="00CD2248">
        <w:rPr>
          <w:noProof w:val="0"/>
        </w:rPr>
        <w:t xml:space="preserve">"; // encoded as "\u0022" </w:t>
      </w:r>
      <w:r w:rsidR="00C26F86" w:rsidRPr="00CD2248">
        <w:rPr>
          <w:noProof w:val="0"/>
        </w:rPr>
        <w:t>(</w:t>
      </w:r>
      <w:r w:rsidRPr="00CD2248">
        <w:rPr>
          <w:noProof w:val="0"/>
        </w:rPr>
        <w:t>Quotation mark</w:t>
      </w:r>
      <w:r w:rsidR="00C26F86" w:rsidRPr="00CD2248">
        <w:rPr>
          <w:noProof w:val="0"/>
        </w:rPr>
        <w:t>)</w:t>
      </w:r>
    </w:p>
    <w:p w14:paraId="594780E9" w14:textId="77777777" w:rsidR="00C26F86" w:rsidRPr="00CD2248" w:rsidRDefault="00E00F57" w:rsidP="00E00F57">
      <w:pPr>
        <w:pStyle w:val="PL"/>
        <w:rPr>
          <w:noProof w:val="0"/>
        </w:rPr>
      </w:pPr>
      <w:r w:rsidRPr="00CD2248">
        <w:rPr>
          <w:b/>
          <w:noProof w:val="0"/>
        </w:rPr>
        <w:tab/>
        <w:t>const</w:t>
      </w:r>
      <w:r w:rsidRPr="00CD2248">
        <w:rPr>
          <w:noProof w:val="0"/>
        </w:rPr>
        <w:t xml:space="preserve"> </w:t>
      </w:r>
      <w:r w:rsidR="00C26F86" w:rsidRPr="00CD2248">
        <w:rPr>
          <w:noProof w:val="0"/>
        </w:rPr>
        <w:t xml:space="preserve">JSON.String_usi </w:t>
      </w:r>
      <w:r w:rsidR="00047788" w:rsidRPr="00CD2248">
        <w:rPr>
          <w:noProof w:val="0"/>
        </w:rPr>
        <w:t>cu_</w:t>
      </w:r>
      <w:r w:rsidR="00C26F86" w:rsidRPr="00CD2248">
        <w:rPr>
          <w:noProof w:val="0"/>
        </w:rPr>
        <w:t>sol := "/"; // encoded as "\u00</w:t>
      </w:r>
      <w:r w:rsidRPr="00CD2248">
        <w:rPr>
          <w:noProof w:val="0"/>
        </w:rPr>
        <w:t>2F</w:t>
      </w:r>
      <w:r w:rsidR="00C26F86" w:rsidRPr="00CD2248">
        <w:rPr>
          <w:noProof w:val="0"/>
        </w:rPr>
        <w:t>" (</w:t>
      </w:r>
      <w:r w:rsidRPr="00CD2248">
        <w:rPr>
          <w:noProof w:val="0"/>
        </w:rPr>
        <w:t>Solidus or Slash</w:t>
      </w:r>
      <w:r w:rsidR="00C26F86" w:rsidRPr="00CD2248">
        <w:rPr>
          <w:noProof w:val="0"/>
        </w:rPr>
        <w:t>)</w:t>
      </w:r>
    </w:p>
    <w:p w14:paraId="2729569E" w14:textId="77777777" w:rsidR="00572DD5" w:rsidRPr="00CD2248" w:rsidRDefault="00E00F57" w:rsidP="00E00F57">
      <w:pPr>
        <w:pStyle w:val="PL"/>
        <w:rPr>
          <w:noProof w:val="0"/>
        </w:rPr>
      </w:pPr>
      <w:r w:rsidRPr="00CD2248">
        <w:rPr>
          <w:b/>
          <w:noProof w:val="0"/>
        </w:rPr>
        <w:tab/>
        <w:t>const</w:t>
      </w:r>
      <w:r w:rsidRPr="00CD2248">
        <w:rPr>
          <w:noProof w:val="0"/>
        </w:rPr>
        <w:t xml:space="preserve"> </w:t>
      </w:r>
      <w:r w:rsidR="00572DD5" w:rsidRPr="00CD2248">
        <w:rPr>
          <w:noProof w:val="0"/>
        </w:rPr>
        <w:t xml:space="preserve">JSON.String_usi </w:t>
      </w:r>
      <w:r w:rsidR="00047788" w:rsidRPr="00CD2248">
        <w:rPr>
          <w:noProof w:val="0"/>
        </w:rPr>
        <w:t>cu_</w:t>
      </w:r>
      <w:r w:rsidR="00572DD5" w:rsidRPr="00CD2248">
        <w:rPr>
          <w:noProof w:val="0"/>
        </w:rPr>
        <w:t>r</w:t>
      </w:r>
      <w:r w:rsidR="00C26F86" w:rsidRPr="00CD2248">
        <w:rPr>
          <w:noProof w:val="0"/>
        </w:rPr>
        <w:t>ev</w:t>
      </w:r>
      <w:r w:rsidR="00572DD5" w:rsidRPr="00CD2248">
        <w:rPr>
          <w:noProof w:val="0"/>
        </w:rPr>
        <w:t xml:space="preserve">s := "\"; // encoded as "\u005C" </w:t>
      </w:r>
      <w:r w:rsidR="00C26F86" w:rsidRPr="00CD2248">
        <w:rPr>
          <w:noProof w:val="0"/>
        </w:rPr>
        <w:t>(</w:t>
      </w:r>
      <w:r w:rsidRPr="00CD2248">
        <w:rPr>
          <w:noProof w:val="0"/>
        </w:rPr>
        <w:t>Reverse solidus</w:t>
      </w:r>
      <w:r w:rsidR="003924B3" w:rsidRPr="00CD2248">
        <w:rPr>
          <w:noProof w:val="0"/>
        </w:rPr>
        <w:t xml:space="preserve"> or Backslash</w:t>
      </w:r>
      <w:r w:rsidR="00C26F86" w:rsidRPr="00CD2248">
        <w:rPr>
          <w:noProof w:val="0"/>
        </w:rPr>
        <w:t>)</w:t>
      </w:r>
    </w:p>
    <w:p w14:paraId="77ECBB6B" w14:textId="77777777" w:rsidR="00C26F86" w:rsidRPr="00CD2248" w:rsidRDefault="00E00F57" w:rsidP="00E00F57">
      <w:pPr>
        <w:pStyle w:val="PL"/>
        <w:rPr>
          <w:noProof w:val="0"/>
        </w:rPr>
      </w:pPr>
      <w:r w:rsidRPr="00CD2248">
        <w:rPr>
          <w:b/>
          <w:noProof w:val="0"/>
        </w:rPr>
        <w:tab/>
        <w:t>const</w:t>
      </w:r>
      <w:r w:rsidRPr="00CD2248">
        <w:rPr>
          <w:noProof w:val="0"/>
        </w:rPr>
        <w:t xml:space="preserve"> </w:t>
      </w:r>
      <w:r w:rsidR="00C26F86" w:rsidRPr="00CD2248">
        <w:rPr>
          <w:noProof w:val="0"/>
        </w:rPr>
        <w:t xml:space="preserve">JSON.String_usi </w:t>
      </w:r>
      <w:r w:rsidR="00047788" w:rsidRPr="00CD2248">
        <w:rPr>
          <w:noProof w:val="0"/>
        </w:rPr>
        <w:t>cu_</w:t>
      </w:r>
      <w:r w:rsidRPr="00CD2248">
        <w:rPr>
          <w:noProof w:val="0"/>
        </w:rPr>
        <w:t>del</w:t>
      </w:r>
      <w:r w:rsidR="00C26F86" w:rsidRPr="00CD2248">
        <w:rPr>
          <w:noProof w:val="0"/>
        </w:rPr>
        <w:t xml:space="preserve"> := </w:t>
      </w:r>
      <w:r w:rsidR="00C26F86" w:rsidRPr="00CD2248">
        <w:rPr>
          <w:b/>
          <w:noProof w:val="0"/>
        </w:rPr>
        <w:t>char</w:t>
      </w:r>
      <w:r w:rsidR="00C26F86" w:rsidRPr="00CD2248">
        <w:rPr>
          <w:noProof w:val="0"/>
        </w:rPr>
        <w:t>(U</w:t>
      </w:r>
      <w:r w:rsidR="003924B3" w:rsidRPr="00CD2248">
        <w:rPr>
          <w:noProof w:val="0"/>
        </w:rPr>
        <w:t>7F</w:t>
      </w:r>
      <w:r w:rsidR="00C26F86" w:rsidRPr="00CD2248">
        <w:rPr>
          <w:noProof w:val="0"/>
        </w:rPr>
        <w:t>); // encoded as "\u007F" (</w:t>
      </w:r>
      <w:r w:rsidR="00C26F86" w:rsidRPr="00CD2248">
        <w:rPr>
          <w:rStyle w:val="Hyperlink"/>
          <w:noProof w:val="0"/>
          <w:color w:val="auto"/>
          <w:u w:val="none"/>
        </w:rPr>
        <w:t>Delete</w:t>
      </w:r>
      <w:r w:rsidR="00C26F86" w:rsidRPr="00CD2248">
        <w:rPr>
          <w:noProof w:val="0"/>
        </w:rPr>
        <w:t>)</w:t>
      </w:r>
    </w:p>
    <w:p w14:paraId="4FDEF7C6" w14:textId="77777777" w:rsidR="00572DD5" w:rsidRPr="00CD2248" w:rsidRDefault="00572DD5" w:rsidP="00C26F86">
      <w:pPr>
        <w:pStyle w:val="PL"/>
        <w:rPr>
          <w:noProof w:val="0"/>
          <w:lang w:eastAsia="zh-CN"/>
        </w:rPr>
      </w:pPr>
    </w:p>
    <w:p w14:paraId="37D4432B" w14:textId="5BABB965" w:rsidR="0046165E" w:rsidRPr="00CD2248" w:rsidRDefault="00E00F57" w:rsidP="00C26F86">
      <w:pPr>
        <w:pStyle w:val="PL"/>
        <w:rPr>
          <w:noProof w:val="0"/>
          <w:lang w:eastAsia="zh-CN"/>
        </w:rPr>
      </w:pPr>
      <w:r w:rsidRPr="00CD2248">
        <w:rPr>
          <w:noProof w:val="0"/>
          <w:lang w:eastAsia="zh-CN"/>
        </w:rPr>
        <w:tab/>
      </w:r>
      <w:r w:rsidR="007C2C07" w:rsidRPr="00CD2248">
        <w:rPr>
          <w:noProof w:val="0"/>
          <w:lang w:eastAsia="zh-CN"/>
        </w:rPr>
        <w:t xml:space="preserve">//NOTE: see </w:t>
      </w:r>
      <w:r w:rsidR="00C26F86" w:rsidRPr="00CD2248">
        <w:rPr>
          <w:noProof w:val="0"/>
          <w:lang w:eastAsia="zh-CN"/>
        </w:rPr>
        <w:t>ISO/IEC 10646 [</w:t>
      </w:r>
      <w:r w:rsidR="00C26F86" w:rsidRPr="00CD2248">
        <w:rPr>
          <w:noProof w:val="0"/>
          <w:lang w:eastAsia="zh-CN"/>
        </w:rPr>
        <w:fldChar w:fldCharType="begin"/>
      </w:r>
      <w:r w:rsidR="00C26F86" w:rsidRPr="00CD2248">
        <w:rPr>
          <w:noProof w:val="0"/>
          <w:lang w:eastAsia="zh-CN"/>
        </w:rPr>
        <w:instrText xml:space="preserve"> REF REF_ISOIEC10646 \h  \* MERGEFORMAT </w:instrText>
      </w:r>
      <w:r w:rsidR="00C26F86" w:rsidRPr="00CD2248">
        <w:rPr>
          <w:noProof w:val="0"/>
          <w:lang w:eastAsia="zh-CN"/>
        </w:rPr>
      </w:r>
      <w:r w:rsidR="00C26F86" w:rsidRPr="00CD2248">
        <w:rPr>
          <w:noProof w:val="0"/>
          <w:lang w:eastAsia="zh-CN"/>
        </w:rPr>
        <w:fldChar w:fldCharType="separate"/>
      </w:r>
      <w:r w:rsidR="00F91E52" w:rsidRPr="00CD2248">
        <w:rPr>
          <w:noProof w:val="0"/>
        </w:rPr>
        <w:t>3</w:t>
      </w:r>
      <w:r w:rsidR="00C26F86" w:rsidRPr="00CD2248">
        <w:rPr>
          <w:noProof w:val="0"/>
          <w:lang w:eastAsia="zh-CN"/>
        </w:rPr>
        <w:fldChar w:fldCharType="end"/>
      </w:r>
      <w:r w:rsidR="00C26F86" w:rsidRPr="00CD2248">
        <w:rPr>
          <w:noProof w:val="0"/>
          <w:lang w:eastAsia="zh-CN"/>
        </w:rPr>
        <w:t xml:space="preserve">] and </w:t>
      </w:r>
      <w:r w:rsidR="007C2C07" w:rsidRPr="00CD2248">
        <w:rPr>
          <w:noProof w:val="0"/>
          <w:lang w:eastAsia="zh-CN"/>
        </w:rPr>
        <w:t>https://en.wikipedia.org/wiki/List_of_Unicode_characters</w:t>
      </w:r>
    </w:p>
    <w:p w14:paraId="65219319" w14:textId="77777777" w:rsidR="007C2C07" w:rsidRPr="00CD2248" w:rsidRDefault="007C2C07" w:rsidP="00E227C9">
      <w:pPr>
        <w:pStyle w:val="PL"/>
        <w:ind w:firstLine="192"/>
        <w:rPr>
          <w:noProof w:val="0"/>
          <w:lang w:eastAsia="zh-CN"/>
        </w:rPr>
      </w:pPr>
    </w:p>
    <w:p w14:paraId="5415150D" w14:textId="77777777" w:rsidR="00DF72E7" w:rsidRPr="00CD2248" w:rsidRDefault="005A68FD" w:rsidP="00066334">
      <w:pPr>
        <w:pStyle w:val="PL"/>
        <w:rPr>
          <w:noProof w:val="0"/>
          <w:lang w:eastAsia="zh-CN"/>
        </w:rPr>
      </w:pPr>
      <w:r w:rsidRPr="00CD2248">
        <w:rPr>
          <w:noProof w:val="0"/>
          <w:lang w:eastAsia="zh-CN"/>
        </w:rPr>
        <w:t xml:space="preserve">} </w:t>
      </w:r>
      <w:r w:rsidR="0051783B" w:rsidRPr="00CD2248">
        <w:rPr>
          <w:noProof w:val="0"/>
          <w:lang w:eastAsia="zh-CN"/>
        </w:rPr>
        <w:t xml:space="preserve">with { encode </w:t>
      </w:r>
      <w:r w:rsidR="0051783B" w:rsidRPr="00CD2248">
        <w:rPr>
          <w:noProof w:val="0"/>
        </w:rPr>
        <w:t xml:space="preserve">"JSON" } </w:t>
      </w:r>
      <w:r w:rsidR="00DF72E7" w:rsidRPr="00CD2248">
        <w:rPr>
          <w:noProof w:val="0"/>
          <w:lang w:eastAsia="zh-CN"/>
        </w:rPr>
        <w:t>//end module</w:t>
      </w:r>
    </w:p>
    <w:p w14:paraId="47D56DF0" w14:textId="55E18952" w:rsidR="00AD3B0B" w:rsidRPr="00CD2248" w:rsidRDefault="002B1BC1" w:rsidP="00A42DBE">
      <w:pPr>
        <w:pStyle w:val="Heading8"/>
      </w:pPr>
      <w:r w:rsidRPr="00CD2248">
        <w:br w:type="page"/>
      </w:r>
      <w:bookmarkStart w:id="112" w:name="annex_EncInstr_General"/>
      <w:bookmarkStart w:id="113" w:name="_Toc73353940"/>
      <w:r w:rsidR="00AD3B0B" w:rsidRPr="00CD2248">
        <w:lastRenderedPageBreak/>
        <w:t>Annex</w:t>
      </w:r>
      <w:r w:rsidR="00EE345B" w:rsidRPr="00CD2248">
        <w:t> </w:t>
      </w:r>
      <w:r w:rsidR="00AD3B0B" w:rsidRPr="00CD2248">
        <w:t>B</w:t>
      </w:r>
      <w:bookmarkEnd w:id="112"/>
      <w:r w:rsidR="00AD3B0B" w:rsidRPr="00CD2248">
        <w:t xml:space="preserve"> (normative</w:t>
      </w:r>
      <w:r w:rsidR="00355F73">
        <w:t>):</w:t>
      </w:r>
      <w:r w:rsidR="00355F73">
        <w:br/>
      </w:r>
      <w:r w:rsidR="00AD3B0B" w:rsidRPr="00CD2248">
        <w:t>Encoding instructions</w:t>
      </w:r>
      <w:bookmarkEnd w:id="113"/>
    </w:p>
    <w:p w14:paraId="61E75E56" w14:textId="77777777" w:rsidR="00AD3B0B" w:rsidRPr="00CD2248" w:rsidRDefault="00AD3B0B" w:rsidP="004A4699">
      <w:pPr>
        <w:pStyle w:val="Heading1"/>
      </w:pPr>
      <w:bookmarkStart w:id="114" w:name="_Toc73353941"/>
      <w:r w:rsidRPr="00CD2248">
        <w:t>B.1</w:t>
      </w:r>
      <w:r w:rsidRPr="00CD2248">
        <w:tab/>
        <w:t>General</w:t>
      </w:r>
      <w:bookmarkEnd w:id="114"/>
    </w:p>
    <w:p w14:paraId="041AF465" w14:textId="77777777" w:rsidR="00FF66D7" w:rsidRPr="00CD2248" w:rsidRDefault="00FF66D7" w:rsidP="00FF66D7">
      <w:r w:rsidRPr="00CD2248">
        <w:t xml:space="preserve">This annex defines the encoding instructions for the JSON to TTCN-3 mapping. Encoding instructions are contained in TTCN-3 </w:t>
      </w:r>
      <w:r w:rsidRPr="00CD2248">
        <w:rPr>
          <w:rFonts w:ascii="Courier New" w:hAnsi="Courier New" w:cs="Courier New"/>
          <w:b/>
        </w:rPr>
        <w:t>encode</w:t>
      </w:r>
      <w:r w:rsidRPr="00CD2248">
        <w:t xml:space="preserve"> and </w:t>
      </w:r>
      <w:r w:rsidRPr="00CD2248">
        <w:rPr>
          <w:rFonts w:ascii="Courier New" w:hAnsi="Courier New" w:cs="Courier New"/>
          <w:b/>
        </w:rPr>
        <w:t>variant</w:t>
      </w:r>
      <w:r w:rsidRPr="00CD2248">
        <w:t xml:space="preserve"> attributes associated with the TTCN-3 definition, field or value of a definition.</w:t>
      </w:r>
    </w:p>
    <w:p w14:paraId="191E706E" w14:textId="77777777" w:rsidR="00AD3B0B" w:rsidRPr="00CD2248" w:rsidRDefault="00AD3B0B" w:rsidP="00066334">
      <w:r w:rsidRPr="00CD2248">
        <w:t>A single attribute shall contain one encoding instruction only. Therefore, if several encoding instructions shall be attached to a TTCN-3 language element, several TTCN-3 attributes shall be used.</w:t>
      </w:r>
    </w:p>
    <w:p w14:paraId="3FCBE61B" w14:textId="6AAB533E" w:rsidR="00AD3B0B" w:rsidRPr="00CD2248" w:rsidRDefault="00AD3B0B" w:rsidP="00066334">
      <w:r w:rsidRPr="00CD2248">
        <w:t>The "syntactical structure" paragraph</w:t>
      </w:r>
      <w:r w:rsidR="00216BAB" w:rsidRPr="00CD2248">
        <w:t>s</w:t>
      </w:r>
      <w:r w:rsidRPr="00CD2248">
        <w:t xml:space="preserve"> of each clause below identify the syntactical elements of </w:t>
      </w:r>
      <w:r w:rsidR="00296443" w:rsidRPr="00CD2248">
        <w:t xml:space="preserve">the attribute (i.e. inside the </w:t>
      </w:r>
      <w:r w:rsidR="00296443" w:rsidRPr="00CD2248">
        <w:rPr>
          <w:rFonts w:ascii="Courier New" w:hAnsi="Courier New" w:cs="Courier New"/>
          <w:b/>
        </w:rPr>
        <w:t>with {</w:t>
      </w:r>
      <w:r w:rsidR="00296443" w:rsidRPr="00CD2248">
        <w:t xml:space="preserve">   </w:t>
      </w:r>
      <w:r w:rsidR="00296443" w:rsidRPr="00CD2248">
        <w:rPr>
          <w:rFonts w:ascii="Courier New" w:hAnsi="Courier New" w:cs="Courier New"/>
          <w:b/>
        </w:rPr>
        <w:t>}</w:t>
      </w:r>
      <w:r w:rsidRPr="00CD2248">
        <w:t xml:space="preserve"> statement</w:t>
      </w:r>
      <w:r w:rsidR="00B553DC" w:rsidRPr="00CD2248">
        <w:t>)</w:t>
      </w:r>
      <w:r w:rsidRPr="00CD2248">
        <w:t xml:space="preserve">. The syntactical elements shall be separated by </w:t>
      </w:r>
      <w:r w:rsidR="00296443" w:rsidRPr="00CD2248">
        <w:t>whitespace</w:t>
      </w:r>
      <w:r w:rsidRPr="00CD2248">
        <w:t>s</w:t>
      </w:r>
      <w:r w:rsidR="00296443" w:rsidRPr="00CD2248">
        <w:t>, which shall contain one or more spaces (</w:t>
      </w:r>
      <w:r w:rsidR="00296443" w:rsidRPr="00CD2248">
        <w:rPr>
          <w:rFonts w:ascii="Courier New" w:hAnsi="Courier New" w:cs="Courier New"/>
          <w:b/>
          <w:lang w:eastAsia="zh-CN"/>
        </w:rPr>
        <w:t>char</w:t>
      </w:r>
      <w:r w:rsidR="00296443" w:rsidRPr="00CD2248">
        <w:rPr>
          <w:rFonts w:ascii="Courier New" w:hAnsi="Courier New" w:cs="Courier New"/>
          <w:lang w:eastAsia="zh-CN"/>
        </w:rPr>
        <w:t>(U20))</w:t>
      </w:r>
      <w:r w:rsidR="00296443" w:rsidRPr="00CD2248">
        <w:t xml:space="preserve"> and horizontal tab </w:t>
      </w:r>
      <w:r w:rsidR="00296443" w:rsidRPr="00CD2248">
        <w:rPr>
          <w:lang w:eastAsia="zh-CN"/>
        </w:rPr>
        <w:t>(</w:t>
      </w:r>
      <w:r w:rsidR="00296443" w:rsidRPr="00CD2248">
        <w:rPr>
          <w:rFonts w:ascii="Courier New" w:hAnsi="Courier New" w:cs="Courier New"/>
          <w:b/>
          <w:lang w:eastAsia="zh-CN"/>
        </w:rPr>
        <w:t>char</w:t>
      </w:r>
      <w:r w:rsidR="00296443" w:rsidRPr="00CD2248">
        <w:rPr>
          <w:rFonts w:ascii="Courier New" w:hAnsi="Courier New" w:cs="Courier New"/>
          <w:lang w:eastAsia="zh-CN"/>
        </w:rPr>
        <w:t xml:space="preserve">(U9)) </w:t>
      </w:r>
      <w:r w:rsidR="00296443" w:rsidRPr="00CD2248">
        <w:t>characters</w:t>
      </w:r>
      <w:r w:rsidRPr="00CD2248">
        <w:t xml:space="preserve">. </w:t>
      </w:r>
      <w:r w:rsidR="00296443" w:rsidRPr="00CD2248">
        <w:t xml:space="preserve">No whitespace character is required between the opening and closing </w:t>
      </w:r>
      <w:r w:rsidR="00296443" w:rsidRPr="00CD2248">
        <w:rPr>
          <w:lang w:eastAsia="zh-CN"/>
        </w:rPr>
        <w:t>quotation marks (</w:t>
      </w:r>
      <w:r w:rsidR="00296443" w:rsidRPr="00CD2248">
        <w:rPr>
          <w:rFonts w:ascii="Courier New" w:hAnsi="Courier New" w:cs="Courier New"/>
          <w:b/>
          <w:lang w:eastAsia="zh-CN"/>
        </w:rPr>
        <w:t>char</w:t>
      </w:r>
      <w:r w:rsidR="00296443" w:rsidRPr="00CD2248">
        <w:rPr>
          <w:rFonts w:ascii="Courier New" w:hAnsi="Courier New" w:cs="Courier New"/>
          <w:lang w:eastAsia="zh-CN"/>
        </w:rPr>
        <w:t>(U22</w:t>
      </w:r>
      <w:r w:rsidR="00296443" w:rsidRPr="00CD2248">
        <w:rPr>
          <w:lang w:eastAsia="zh-CN"/>
        </w:rPr>
        <w:t>)) and the first and last</w:t>
      </w:r>
      <w:r w:rsidR="00296443" w:rsidRPr="00CD2248">
        <w:rPr>
          <w:rFonts w:ascii="Courier New" w:hAnsi="Courier New" w:cs="Courier New"/>
          <w:lang w:eastAsia="zh-CN"/>
        </w:rPr>
        <w:t xml:space="preserve"> </w:t>
      </w:r>
      <w:r w:rsidR="00296443" w:rsidRPr="00CD2248">
        <w:t>syntactical elements of the instruction, respectively, though whitespace characters are allowed at those places as well</w:t>
      </w:r>
      <w:r w:rsidRPr="00CD2248">
        <w:t xml:space="preserve">. All characters (including whitespaces) between a pair of </w:t>
      </w:r>
      <w:r w:rsidR="00AE4D17" w:rsidRPr="00CD2248">
        <w:t xml:space="preserve">apostrophe (or </w:t>
      </w:r>
      <w:r w:rsidRPr="00CD2248">
        <w:t>single quote characters</w:t>
      </w:r>
      <w:r w:rsidR="00AE4D17" w:rsidRPr="00CD2248">
        <w:t xml:space="preserve">, </w:t>
      </w:r>
      <w:r w:rsidR="00AE4D17" w:rsidRPr="00CD2248">
        <w:rPr>
          <w:rFonts w:ascii="Courier New" w:hAnsi="Courier New" w:cs="Courier New"/>
          <w:b/>
          <w:lang w:eastAsia="zh-CN"/>
        </w:rPr>
        <w:t>char</w:t>
      </w:r>
      <w:r w:rsidR="00AE4D17" w:rsidRPr="00CD2248">
        <w:rPr>
          <w:rFonts w:ascii="Courier New" w:hAnsi="Courier New" w:cs="Courier New"/>
          <w:lang w:eastAsia="zh-CN"/>
        </w:rPr>
        <w:t>(U27)</w:t>
      </w:r>
      <w:r w:rsidR="00AE4D17" w:rsidRPr="00CD2248">
        <w:t>)</w:t>
      </w:r>
      <w:r w:rsidRPr="00CD2248">
        <w:t xml:space="preserve"> shall be part of the encoding instruction.</w:t>
      </w:r>
    </w:p>
    <w:p w14:paraId="0C4771DA" w14:textId="4D269686" w:rsidR="00AD3B0B" w:rsidRPr="00CD2248" w:rsidRDefault="00C82EDE" w:rsidP="00066334">
      <w:r w:rsidRPr="00CD2248">
        <w:t>Typographical</w:t>
      </w:r>
      <w:r w:rsidR="00AD3B0B" w:rsidRPr="00CD2248">
        <w:t xml:space="preserve"> conventions: </w:t>
      </w:r>
      <w:r w:rsidR="00AD3B0B" w:rsidRPr="00CD2248">
        <w:rPr>
          <w:b/>
        </w:rPr>
        <w:t>bold</w:t>
      </w:r>
      <w:r w:rsidR="00AD3B0B" w:rsidRPr="00CD2248">
        <w:t xml:space="preserve"> font identify TTCN-3 keywords. The syntactical elements </w:t>
      </w:r>
      <w:r w:rsidR="00AD3B0B" w:rsidRPr="00CD2248">
        <w:rPr>
          <w:i/>
        </w:rPr>
        <w:t>freetext</w:t>
      </w:r>
      <w:r w:rsidR="00AD3B0B" w:rsidRPr="00CD2248">
        <w:t xml:space="preserve"> and </w:t>
      </w:r>
      <w:r w:rsidR="00AD3B0B" w:rsidRPr="00CD2248">
        <w:rPr>
          <w:i/>
        </w:rPr>
        <w:t>name</w:t>
      </w:r>
      <w:r w:rsidR="00AD3B0B" w:rsidRPr="00CD2248">
        <w:t xml:space="preserve"> are identified by </w:t>
      </w:r>
      <w:r w:rsidR="00AD3B0B" w:rsidRPr="00CD2248">
        <w:rPr>
          <w:i/>
        </w:rPr>
        <w:t>italic</w:t>
      </w:r>
      <w:r w:rsidR="00AD3B0B" w:rsidRPr="00CD2248">
        <w:t xml:space="preserve"> font; they shall contain one or more characters and their contents are specified by the textual description of the encoding instruction. Normal font </w:t>
      </w:r>
      <w:r w:rsidR="00210478" w:rsidRPr="00CD2248">
        <w:t>identifies</w:t>
      </w:r>
      <w:r w:rsidR="00AD3B0B" w:rsidRPr="00CD2248">
        <w:t xml:space="preserve"> syntactical elements that shall occur within the TTCN-3 attribute as appear in the syntactical structure. The following character sequences identify syntactical rules and shall not appear in the encoding instruction itself:</w:t>
      </w:r>
    </w:p>
    <w:p w14:paraId="2BE77C15" w14:textId="77777777" w:rsidR="00AD3B0B" w:rsidRPr="00CD2248" w:rsidRDefault="00AD3B0B" w:rsidP="00066334">
      <w:pPr>
        <w:pStyle w:val="B1"/>
      </w:pPr>
      <w:r w:rsidRPr="00CD2248">
        <w:t xml:space="preserve">( | ) </w:t>
      </w:r>
      <w:r w:rsidR="004B5989" w:rsidRPr="00CD2248">
        <w:t>-</w:t>
      </w:r>
      <w:r w:rsidRPr="00CD2248">
        <w:t xml:space="preserve"> identify alternatives</w:t>
      </w:r>
      <w:r w:rsidR="00E13AE6" w:rsidRPr="00CD2248">
        <w:t>.</w:t>
      </w:r>
    </w:p>
    <w:p w14:paraId="6A8FFAD5" w14:textId="77777777" w:rsidR="00AD3B0B" w:rsidRPr="00CD2248" w:rsidRDefault="00AD3B0B" w:rsidP="00066334">
      <w:pPr>
        <w:pStyle w:val="B1"/>
      </w:pPr>
      <w:r w:rsidRPr="00CD2248">
        <w:t xml:space="preserve">[ ] </w:t>
      </w:r>
      <w:r w:rsidR="004B5989" w:rsidRPr="00CD2248">
        <w:t>-</w:t>
      </w:r>
      <w:r w:rsidRPr="00CD2248">
        <w:t xml:space="preserve"> identify that the part of the encoding instruction within the </w:t>
      </w:r>
      <w:r w:rsidR="00C82EDE" w:rsidRPr="00CD2248">
        <w:t>square</w:t>
      </w:r>
      <w:r w:rsidRPr="00CD2248">
        <w:t xml:space="preserve"> brackets is optional</w:t>
      </w:r>
      <w:r w:rsidR="00E13AE6" w:rsidRPr="00CD2248">
        <w:t>.</w:t>
      </w:r>
    </w:p>
    <w:p w14:paraId="3096A8FA" w14:textId="77777777" w:rsidR="00AD3B0B" w:rsidRPr="00CD2248" w:rsidRDefault="00AD3B0B" w:rsidP="00066334">
      <w:pPr>
        <w:pStyle w:val="B1"/>
      </w:pPr>
      <w:r w:rsidRPr="00CD2248">
        <w:t xml:space="preserve">{ } </w:t>
      </w:r>
      <w:r w:rsidR="004B5989" w:rsidRPr="00CD2248">
        <w:t>-</w:t>
      </w:r>
      <w:r w:rsidRPr="00CD2248">
        <w:t xml:space="preserve"> identify zero or more </w:t>
      </w:r>
      <w:r w:rsidR="00C82EDE" w:rsidRPr="00CD2248">
        <w:t>occurrences</w:t>
      </w:r>
      <w:r w:rsidRPr="00CD2248">
        <w:t xml:space="preserve"> of the part between the curly brackets</w:t>
      </w:r>
      <w:r w:rsidR="00E13AE6" w:rsidRPr="00CD2248">
        <w:t>.</w:t>
      </w:r>
    </w:p>
    <w:p w14:paraId="1EDD525E" w14:textId="77777777" w:rsidR="00AD3B0B" w:rsidRPr="00CD2248" w:rsidRDefault="00AD3B0B" w:rsidP="00066334">
      <w:pPr>
        <w:pStyle w:val="B1"/>
      </w:pPr>
      <w:r w:rsidRPr="00CD2248">
        <w:t xml:space="preserve">""" </w:t>
      </w:r>
      <w:r w:rsidR="004B5989" w:rsidRPr="00CD2248">
        <w:t>-</w:t>
      </w:r>
      <w:r w:rsidRPr="00CD2248">
        <w:t xml:space="preserve"> identify the opening or the enclosing </w:t>
      </w:r>
      <w:r w:rsidR="00AE4D17" w:rsidRPr="00CD2248">
        <w:rPr>
          <w:lang w:eastAsia="zh-CN"/>
        </w:rPr>
        <w:t>quotation marks (</w:t>
      </w:r>
      <w:r w:rsidR="00AE4D17" w:rsidRPr="00CD2248">
        <w:rPr>
          <w:rFonts w:ascii="Courier New" w:hAnsi="Courier New" w:cs="Courier New"/>
          <w:b/>
          <w:lang w:eastAsia="zh-CN"/>
        </w:rPr>
        <w:t>char</w:t>
      </w:r>
      <w:r w:rsidR="00AE4D17" w:rsidRPr="00CD2248">
        <w:rPr>
          <w:rFonts w:ascii="Courier New" w:hAnsi="Courier New" w:cs="Courier New"/>
          <w:lang w:eastAsia="zh-CN"/>
        </w:rPr>
        <w:t>(U22</w:t>
      </w:r>
      <w:r w:rsidR="00AE4D17" w:rsidRPr="00CD2248">
        <w:rPr>
          <w:lang w:eastAsia="zh-CN"/>
        </w:rPr>
        <w:t xml:space="preserve">)) </w:t>
      </w:r>
      <w:r w:rsidRPr="00CD2248">
        <w:t>of the encoding instruction</w:t>
      </w:r>
      <w:r w:rsidR="00E13AE6" w:rsidRPr="00CD2248">
        <w:t>.</w:t>
      </w:r>
    </w:p>
    <w:p w14:paraId="2BADA7EE" w14:textId="77777777" w:rsidR="00AD3B0B" w:rsidRPr="00CD2248" w:rsidRDefault="00AD3B0B" w:rsidP="004A4699">
      <w:pPr>
        <w:pStyle w:val="Heading1"/>
      </w:pPr>
      <w:bookmarkStart w:id="115" w:name="clause_JSONEncode_attributeStrings"/>
      <w:bookmarkStart w:id="116" w:name="_Toc73353942"/>
      <w:r w:rsidRPr="00CD2248">
        <w:t>B.2</w:t>
      </w:r>
      <w:bookmarkEnd w:id="115"/>
      <w:r w:rsidRPr="00CD2248">
        <w:tab/>
        <w:t xml:space="preserve">The </w:t>
      </w:r>
      <w:r w:rsidR="001533EC" w:rsidRPr="00CD2248">
        <w:t>JSON</w:t>
      </w:r>
      <w:r w:rsidRPr="00CD2248">
        <w:t xml:space="preserve"> encode attribute</w:t>
      </w:r>
      <w:bookmarkEnd w:id="116"/>
    </w:p>
    <w:p w14:paraId="40102FC0" w14:textId="77777777" w:rsidR="00AD3B0B" w:rsidRPr="00CD2248" w:rsidRDefault="00AD3B0B" w:rsidP="00066334">
      <w:r w:rsidRPr="00CD2248">
        <w:t xml:space="preserve">The </w:t>
      </w:r>
      <w:r w:rsidR="001533EC" w:rsidRPr="00CD2248">
        <w:t xml:space="preserve">TTCN-3 </w:t>
      </w:r>
      <w:r w:rsidRPr="00CD2248">
        <w:t>encode attribute shall be used to identify</w:t>
      </w:r>
      <w:r w:rsidR="004807B6" w:rsidRPr="00CD2248">
        <w:t xml:space="preserve"> that the definitions in the scope unit to which this attribute is attached shall be encoded in the following formats</w:t>
      </w:r>
      <w:r w:rsidR="00986B97" w:rsidRPr="00CD2248">
        <w:t>:</w:t>
      </w:r>
    </w:p>
    <w:p w14:paraId="4804ADDE" w14:textId="77777777" w:rsidR="004807B6" w:rsidRPr="00CD2248" w:rsidRDefault="004807B6" w:rsidP="00066334">
      <w:pPr>
        <w:pStyle w:val="B1"/>
        <w:rPr>
          <w:rFonts w:eastAsia="Arial"/>
        </w:rPr>
      </w:pPr>
      <w:r w:rsidRPr="00CD2248">
        <w:rPr>
          <w:rFonts w:eastAsia="Arial"/>
        </w:rPr>
        <w:t>"</w:t>
      </w:r>
      <w:r w:rsidR="00DF72E7" w:rsidRPr="00CD2248">
        <w:rPr>
          <w:rFonts w:eastAsia="Arial"/>
        </w:rPr>
        <w:t>JSON</w:t>
      </w:r>
      <w:r w:rsidR="0080709D" w:rsidRPr="00CD2248">
        <w:rPr>
          <w:rFonts w:eastAsia="Arial"/>
        </w:rPr>
        <w:t>"</w:t>
      </w:r>
      <w:r w:rsidR="001006A0" w:rsidRPr="00CD2248">
        <w:rPr>
          <w:rFonts w:eastAsia="Arial"/>
        </w:rPr>
        <w:t xml:space="preserve"> or "JSON RFC7159"</w:t>
      </w:r>
    </w:p>
    <w:p w14:paraId="768F04AC" w14:textId="77777777" w:rsidR="00AD3B0B" w:rsidRPr="00CD2248" w:rsidRDefault="00AD3B0B" w:rsidP="00066334">
      <w:pPr>
        <w:rPr>
          <w:b/>
          <w:i/>
        </w:rPr>
      </w:pPr>
      <w:r w:rsidRPr="00CD2248">
        <w:rPr>
          <w:b/>
          <w:i/>
        </w:rPr>
        <w:t>Syntactical structure</w:t>
      </w:r>
    </w:p>
    <w:p w14:paraId="67B33152" w14:textId="77777777" w:rsidR="00AD3B0B" w:rsidRPr="00CD2248" w:rsidRDefault="00AD3B0B" w:rsidP="00066334">
      <w:pPr>
        <w:pStyle w:val="PL"/>
        <w:rPr>
          <w:noProof w:val="0"/>
        </w:rPr>
      </w:pPr>
      <w:r w:rsidRPr="00CD2248">
        <w:rPr>
          <w:noProof w:val="0"/>
        </w:rPr>
        <w:tab/>
      </w:r>
      <w:r w:rsidRPr="00CD2248">
        <w:rPr>
          <w:b/>
          <w:noProof w:val="0"/>
        </w:rPr>
        <w:t>encode</w:t>
      </w:r>
      <w:r w:rsidRPr="00CD2248">
        <w:rPr>
          <w:noProof w:val="0"/>
        </w:rPr>
        <w:t xml:space="preserve"> """ (</w:t>
      </w:r>
      <w:r w:rsidR="00DF72E7" w:rsidRPr="00CD2248">
        <w:rPr>
          <w:noProof w:val="0"/>
        </w:rPr>
        <w:t xml:space="preserve"> JSON</w:t>
      </w:r>
      <w:r w:rsidRPr="00CD2248">
        <w:rPr>
          <w:noProof w:val="0"/>
        </w:rPr>
        <w:t xml:space="preserve"> </w:t>
      </w:r>
      <w:r w:rsidR="001006A0" w:rsidRPr="00CD2248">
        <w:rPr>
          <w:noProof w:val="0"/>
        </w:rPr>
        <w:t>| JSON RFC7159</w:t>
      </w:r>
      <w:r w:rsidRPr="00CD2248">
        <w:rPr>
          <w:noProof w:val="0"/>
        </w:rPr>
        <w:t>) """</w:t>
      </w:r>
    </w:p>
    <w:p w14:paraId="6077F3EC" w14:textId="77777777" w:rsidR="00DF72E7" w:rsidRPr="00CD2248" w:rsidRDefault="00DF72E7" w:rsidP="00066334">
      <w:pPr>
        <w:pStyle w:val="PL"/>
        <w:rPr>
          <w:noProof w:val="0"/>
        </w:rPr>
      </w:pPr>
    </w:p>
    <w:p w14:paraId="74D59C78" w14:textId="77777777" w:rsidR="00AD3B0B" w:rsidRPr="00CD2248" w:rsidRDefault="00AD3B0B" w:rsidP="00066334">
      <w:pPr>
        <w:rPr>
          <w:b/>
          <w:i/>
        </w:rPr>
      </w:pPr>
      <w:r w:rsidRPr="00CD2248">
        <w:rPr>
          <w:b/>
          <w:i/>
        </w:rPr>
        <w:t>Applicable to (TTCN-3)</w:t>
      </w:r>
    </w:p>
    <w:p w14:paraId="41E08B79" w14:textId="77777777" w:rsidR="004B5989" w:rsidRPr="00CD2248" w:rsidRDefault="00AD3B0B" w:rsidP="00066334">
      <w:r w:rsidRPr="00CD2248">
        <w:t>Module, group, definition.</w:t>
      </w:r>
    </w:p>
    <w:p w14:paraId="5E537FBD" w14:textId="77777777" w:rsidR="00AD3B0B" w:rsidRPr="00CD2248" w:rsidRDefault="00AD3B0B" w:rsidP="004A4699">
      <w:pPr>
        <w:pStyle w:val="Heading1"/>
      </w:pPr>
      <w:bookmarkStart w:id="117" w:name="_Toc73353943"/>
      <w:r w:rsidRPr="00CD2248">
        <w:t>B.3</w:t>
      </w:r>
      <w:r w:rsidRPr="00CD2248">
        <w:tab/>
        <w:t>Encoding instructions</w:t>
      </w:r>
      <w:bookmarkEnd w:id="117"/>
    </w:p>
    <w:p w14:paraId="44586D3F" w14:textId="7DF45678" w:rsidR="00C15497" w:rsidRPr="00CD2248" w:rsidRDefault="00C15497" w:rsidP="00C15497">
      <w:pPr>
        <w:pStyle w:val="Heading2"/>
      </w:pPr>
      <w:bookmarkStart w:id="118" w:name="clause_EncInstr_GeneralRules"/>
      <w:bookmarkStart w:id="119" w:name="_Toc73353944"/>
      <w:r w:rsidRPr="00CD2248">
        <w:t>B.3.</w:t>
      </w:r>
      <w:fldSimple w:instr=" SEQ encInstructions \* Arabic \* MERGEFORMAT ">
        <w:r w:rsidR="00F91E52" w:rsidRPr="00CD2248">
          <w:t>1</w:t>
        </w:r>
      </w:fldSimple>
      <w:r w:rsidRPr="00CD2248">
        <w:tab/>
        <w:t>General rules</w:t>
      </w:r>
      <w:bookmarkEnd w:id="118"/>
      <w:bookmarkEnd w:id="119"/>
    </w:p>
    <w:p w14:paraId="0F63DFD5" w14:textId="366C7F30" w:rsidR="00E85B94" w:rsidRPr="00CD2248" w:rsidRDefault="00E85B94" w:rsidP="00E85B94">
      <w:r w:rsidRPr="00CD2248">
        <w:t>Faults in the JSON encoding/decoding process, by default shall cause errors. This can be modified with the error</w:t>
      </w:r>
      <w:r w:rsidR="00EF055C" w:rsidRPr="00CD2248">
        <w:t xml:space="preserve"> </w:t>
      </w:r>
      <w:r w:rsidRPr="00CD2248">
        <w:t xml:space="preserve">behaviour encoding instruction (see clause </w:t>
      </w:r>
      <w:r w:rsidRPr="00CD2248">
        <w:fldChar w:fldCharType="begin"/>
      </w:r>
      <w:r w:rsidRPr="00CD2248">
        <w:instrText xml:space="preserve"> REF clause_EncInstr_errorBehaviour \h </w:instrText>
      </w:r>
      <w:r w:rsidRPr="00CD2248">
        <w:fldChar w:fldCharType="separate"/>
      </w:r>
      <w:r w:rsidR="00F91E52" w:rsidRPr="00CD2248">
        <w:t>B.3.13</w:t>
      </w:r>
      <w:r w:rsidRPr="00CD2248">
        <w:fldChar w:fldCharType="end"/>
      </w:r>
      <w:r w:rsidRPr="00CD2248">
        <w:t>).</w:t>
      </w:r>
    </w:p>
    <w:p w14:paraId="058EAEF9" w14:textId="77777777" w:rsidR="00C15497" w:rsidRPr="00CD2248" w:rsidRDefault="0071719B" w:rsidP="0071719B">
      <w:pPr>
        <w:rPr>
          <w:rFonts w:eastAsia="MS Mincho"/>
        </w:rPr>
      </w:pPr>
      <w:r w:rsidRPr="00CD2248">
        <w:rPr>
          <w:rFonts w:eastAsia="MS Mincho"/>
        </w:rPr>
        <w:lastRenderedPageBreak/>
        <w:t>Any number of white spaces (spaces and tabs only) can be added between each word or identifier in the attribute syntax, but at least one is necessary if the syntax does not specify a separator (a comma or a colon). The attribute can also start and end with white spaces.</w:t>
      </w:r>
    </w:p>
    <w:p w14:paraId="4DDB2999" w14:textId="77777777" w:rsidR="0071719B" w:rsidRPr="00CD2248" w:rsidRDefault="0071719B" w:rsidP="0071719B">
      <w:pPr>
        <w:pStyle w:val="EX"/>
        <w:rPr>
          <w:rFonts w:eastAsia="MS Mincho"/>
        </w:rPr>
      </w:pPr>
      <w:r w:rsidRPr="00CD2248">
        <w:rPr>
          <w:rFonts w:eastAsia="MS Mincho"/>
        </w:rPr>
        <w:t>EXAMPLE:</w:t>
      </w:r>
    </w:p>
    <w:p w14:paraId="6BD7B3B0" w14:textId="77777777" w:rsidR="0071719B" w:rsidRPr="00CD2248" w:rsidRDefault="0071719B" w:rsidP="00FF2A3F">
      <w:pPr>
        <w:pStyle w:val="PL"/>
        <w:rPr>
          <w:rFonts w:eastAsia="MS Mincho"/>
          <w:noProof w:val="0"/>
        </w:rPr>
      </w:pPr>
      <w:r w:rsidRPr="00CD2248">
        <w:rPr>
          <w:rFonts w:eastAsia="MS Mincho"/>
          <w:noProof w:val="0"/>
        </w:rPr>
        <w:tab/>
      </w:r>
      <w:r w:rsidRPr="00CD2248">
        <w:rPr>
          <w:rFonts w:eastAsia="MS Mincho"/>
          <w:b/>
          <w:noProof w:val="0"/>
        </w:rPr>
        <w:t>variant</w:t>
      </w:r>
      <w:r w:rsidRPr="00CD2248">
        <w:rPr>
          <w:rFonts w:eastAsia="MS Mincho"/>
          <w:noProof w:val="0"/>
        </w:rPr>
        <w:t xml:space="preserve">(field1) </w:t>
      </w:r>
      <w:r w:rsidR="00EE345B" w:rsidRPr="00CD2248">
        <w:rPr>
          <w:rFonts w:eastAsia="MS Mincho"/>
          <w:noProof w:val="0"/>
        </w:rPr>
        <w:t>"</w:t>
      </w:r>
      <w:r w:rsidRPr="00CD2248">
        <w:rPr>
          <w:rFonts w:eastAsia="MS Mincho"/>
          <w:noProof w:val="0"/>
        </w:rPr>
        <w:t>omit as null</w:t>
      </w:r>
      <w:r w:rsidR="00EE345B" w:rsidRPr="00CD2248">
        <w:rPr>
          <w:rFonts w:eastAsia="MS Mincho"/>
          <w:noProof w:val="0"/>
        </w:rPr>
        <w:t>"</w:t>
      </w:r>
      <w:r w:rsidRPr="00CD2248">
        <w:rPr>
          <w:rFonts w:eastAsia="MS Mincho"/>
          <w:noProof w:val="0"/>
        </w:rPr>
        <w:t>;</w:t>
      </w:r>
      <w:r w:rsidRPr="00CD2248">
        <w:rPr>
          <w:rFonts w:eastAsia="MS Mincho"/>
          <w:noProof w:val="0"/>
        </w:rPr>
        <w:tab/>
      </w:r>
      <w:r w:rsidRPr="00CD2248">
        <w:rPr>
          <w:rFonts w:eastAsia="MS Mincho"/>
          <w:noProof w:val="0"/>
        </w:rPr>
        <w:tab/>
      </w:r>
      <w:r w:rsidRPr="00CD2248">
        <w:rPr>
          <w:rFonts w:eastAsia="MS Mincho"/>
          <w:noProof w:val="0"/>
        </w:rPr>
        <w:tab/>
        <w:t>// ok</w:t>
      </w:r>
    </w:p>
    <w:p w14:paraId="4D15505C" w14:textId="77777777" w:rsidR="0071719B" w:rsidRPr="00CD2248" w:rsidRDefault="0071719B" w:rsidP="00FF2A3F">
      <w:pPr>
        <w:pStyle w:val="PL"/>
        <w:rPr>
          <w:rFonts w:eastAsia="MS Mincho"/>
          <w:noProof w:val="0"/>
        </w:rPr>
      </w:pPr>
      <w:r w:rsidRPr="00CD2248">
        <w:rPr>
          <w:rFonts w:eastAsia="MS Mincho"/>
          <w:noProof w:val="0"/>
        </w:rPr>
        <w:tab/>
      </w:r>
      <w:r w:rsidRPr="00CD2248">
        <w:rPr>
          <w:rFonts w:eastAsia="MS Mincho"/>
          <w:b/>
          <w:noProof w:val="0"/>
        </w:rPr>
        <w:t>variant</w:t>
      </w:r>
      <w:r w:rsidRPr="00CD2248">
        <w:rPr>
          <w:rFonts w:eastAsia="MS Mincho"/>
          <w:noProof w:val="0"/>
        </w:rPr>
        <w:t xml:space="preserve">(field2) </w:t>
      </w:r>
      <w:r w:rsidR="00EE345B" w:rsidRPr="00CD2248">
        <w:rPr>
          <w:rFonts w:eastAsia="MS Mincho"/>
          <w:noProof w:val="0"/>
        </w:rPr>
        <w:t>"</w:t>
      </w:r>
      <w:r w:rsidRPr="00CD2248">
        <w:rPr>
          <w:rFonts w:eastAsia="MS Mincho"/>
          <w:noProof w:val="0"/>
        </w:rPr>
        <w:t xml:space="preserve"> omit as null </w:t>
      </w:r>
      <w:r w:rsidR="00EE345B" w:rsidRPr="00CD2248">
        <w:rPr>
          <w:rFonts w:eastAsia="MS Mincho"/>
          <w:noProof w:val="0"/>
        </w:rPr>
        <w:t>"</w:t>
      </w:r>
      <w:r w:rsidRPr="00CD2248">
        <w:rPr>
          <w:rFonts w:eastAsia="MS Mincho"/>
          <w:noProof w:val="0"/>
        </w:rPr>
        <w:t>;</w:t>
      </w:r>
      <w:r w:rsidRPr="00CD2248">
        <w:rPr>
          <w:rFonts w:eastAsia="MS Mincho"/>
          <w:noProof w:val="0"/>
        </w:rPr>
        <w:tab/>
      </w:r>
      <w:r w:rsidRPr="00CD2248">
        <w:rPr>
          <w:rFonts w:eastAsia="MS Mincho"/>
          <w:noProof w:val="0"/>
        </w:rPr>
        <w:tab/>
      </w:r>
      <w:r w:rsidRPr="00CD2248">
        <w:rPr>
          <w:rFonts w:eastAsia="MS Mincho"/>
          <w:noProof w:val="0"/>
        </w:rPr>
        <w:tab/>
        <w:t>// ok (extra spaces)</w:t>
      </w:r>
    </w:p>
    <w:p w14:paraId="45B8C924" w14:textId="77777777" w:rsidR="0071719B" w:rsidRPr="00CD2248" w:rsidRDefault="0071719B" w:rsidP="00FF2A3F">
      <w:pPr>
        <w:pStyle w:val="PL"/>
        <w:rPr>
          <w:rFonts w:eastAsia="MS Mincho"/>
          <w:noProof w:val="0"/>
        </w:rPr>
      </w:pPr>
      <w:r w:rsidRPr="00CD2248">
        <w:rPr>
          <w:rFonts w:eastAsia="MS Mincho"/>
          <w:noProof w:val="0"/>
        </w:rPr>
        <w:tab/>
      </w:r>
      <w:r w:rsidRPr="00CD2248">
        <w:rPr>
          <w:rFonts w:eastAsia="MS Mincho"/>
          <w:b/>
          <w:noProof w:val="0"/>
        </w:rPr>
        <w:t>variant</w:t>
      </w:r>
      <w:r w:rsidRPr="00CD2248">
        <w:rPr>
          <w:rFonts w:eastAsia="MS Mincho"/>
          <w:noProof w:val="0"/>
        </w:rPr>
        <w:t xml:space="preserve">(field3) </w:t>
      </w:r>
      <w:r w:rsidR="00EE345B" w:rsidRPr="00CD2248">
        <w:rPr>
          <w:rFonts w:eastAsia="MS Mincho"/>
          <w:noProof w:val="0"/>
        </w:rPr>
        <w:t>"</w:t>
      </w:r>
      <w:r w:rsidRPr="00CD2248">
        <w:rPr>
          <w:rFonts w:eastAsia="MS Mincho"/>
          <w:noProof w:val="0"/>
        </w:rPr>
        <w:tab/>
        <w:t>omit</w:t>
      </w:r>
      <w:r w:rsidRPr="00CD2248">
        <w:rPr>
          <w:rFonts w:eastAsia="MS Mincho"/>
          <w:noProof w:val="0"/>
        </w:rPr>
        <w:tab/>
        <w:t>as</w:t>
      </w:r>
      <w:r w:rsidRPr="00CD2248">
        <w:rPr>
          <w:rFonts w:eastAsia="MS Mincho"/>
          <w:noProof w:val="0"/>
        </w:rPr>
        <w:tab/>
        <w:t>null</w:t>
      </w:r>
      <w:r w:rsidR="00EE345B" w:rsidRPr="00CD2248">
        <w:rPr>
          <w:rFonts w:eastAsia="MS Mincho"/>
          <w:noProof w:val="0"/>
        </w:rPr>
        <w:t>"</w:t>
      </w:r>
      <w:r w:rsidRPr="00CD2248">
        <w:rPr>
          <w:rFonts w:eastAsia="MS Mincho"/>
          <w:noProof w:val="0"/>
        </w:rPr>
        <w:t>;</w:t>
      </w:r>
      <w:r w:rsidRPr="00CD2248">
        <w:rPr>
          <w:rFonts w:eastAsia="MS Mincho"/>
          <w:noProof w:val="0"/>
        </w:rPr>
        <w:tab/>
        <w:t>// ok (with tabs)</w:t>
      </w:r>
    </w:p>
    <w:p w14:paraId="5D093D3F" w14:textId="77777777" w:rsidR="0071719B" w:rsidRPr="00CD2248" w:rsidRDefault="0071719B" w:rsidP="00FF2A3F">
      <w:pPr>
        <w:pStyle w:val="PL"/>
        <w:rPr>
          <w:rFonts w:eastAsia="MS Mincho"/>
          <w:noProof w:val="0"/>
        </w:rPr>
      </w:pPr>
      <w:r w:rsidRPr="00CD2248">
        <w:rPr>
          <w:rFonts w:eastAsia="MS Mincho"/>
          <w:noProof w:val="0"/>
        </w:rPr>
        <w:tab/>
      </w:r>
      <w:r w:rsidRPr="00CD2248">
        <w:rPr>
          <w:rFonts w:eastAsia="MS Mincho"/>
          <w:b/>
          <w:noProof w:val="0"/>
        </w:rPr>
        <w:t>variant</w:t>
      </w:r>
      <w:r w:rsidRPr="00CD2248">
        <w:rPr>
          <w:rFonts w:eastAsia="MS Mincho"/>
          <w:noProof w:val="0"/>
        </w:rPr>
        <w:t xml:space="preserve">(field4) </w:t>
      </w:r>
      <w:r w:rsidR="00EE345B" w:rsidRPr="00CD2248">
        <w:rPr>
          <w:rFonts w:eastAsia="MS Mincho"/>
          <w:noProof w:val="0"/>
        </w:rPr>
        <w:t>"</w:t>
      </w:r>
      <w:r w:rsidRPr="00CD2248">
        <w:rPr>
          <w:rFonts w:eastAsia="MS Mincho"/>
          <w:noProof w:val="0"/>
        </w:rPr>
        <w:t>omitasnull</w:t>
      </w:r>
      <w:r w:rsidR="00EE345B" w:rsidRPr="00CD2248">
        <w:rPr>
          <w:rFonts w:eastAsia="MS Mincho"/>
          <w:noProof w:val="0"/>
        </w:rPr>
        <w:t>"</w:t>
      </w:r>
      <w:r w:rsidRPr="00CD2248">
        <w:rPr>
          <w:rFonts w:eastAsia="MS Mincho"/>
          <w:noProof w:val="0"/>
        </w:rPr>
        <w:t>;</w:t>
      </w:r>
      <w:r w:rsidRPr="00CD2248">
        <w:rPr>
          <w:rFonts w:eastAsia="MS Mincho"/>
          <w:noProof w:val="0"/>
        </w:rPr>
        <w:tab/>
      </w:r>
      <w:r w:rsidRPr="00CD2248">
        <w:rPr>
          <w:rFonts w:eastAsia="MS Mincho"/>
          <w:noProof w:val="0"/>
        </w:rPr>
        <w:tab/>
      </w:r>
      <w:r w:rsidRPr="00CD2248">
        <w:rPr>
          <w:rFonts w:eastAsia="MS Mincho"/>
          <w:noProof w:val="0"/>
        </w:rPr>
        <w:tab/>
        <w:t>// not ok</w:t>
      </w:r>
    </w:p>
    <w:p w14:paraId="467F8B8E" w14:textId="77777777" w:rsidR="00487346" w:rsidRPr="00CD2248" w:rsidRDefault="00487346" w:rsidP="00FF2A3F">
      <w:pPr>
        <w:pStyle w:val="PL"/>
        <w:rPr>
          <w:rFonts w:eastAsia="MS Mincho"/>
          <w:noProof w:val="0"/>
        </w:rPr>
      </w:pPr>
    </w:p>
    <w:p w14:paraId="26198F1E" w14:textId="4486AFDF" w:rsidR="00AD3B0B" w:rsidRPr="00CD2248" w:rsidRDefault="00AD3B0B" w:rsidP="004A4699">
      <w:pPr>
        <w:pStyle w:val="Heading2"/>
      </w:pPr>
      <w:bookmarkStart w:id="120" w:name="clause_EncInstr_TypeIdentificationAttrib"/>
      <w:bookmarkStart w:id="121" w:name="_Toc73353945"/>
      <w:r w:rsidRPr="00CD2248">
        <w:t>B.3.</w:t>
      </w:r>
      <w:fldSimple w:instr=" SEQ encInstructions \* Arabic \* MERGEFORMAT ">
        <w:r w:rsidR="00F91E52" w:rsidRPr="00CD2248">
          <w:t>2</w:t>
        </w:r>
      </w:fldSimple>
      <w:r w:rsidRPr="00CD2248">
        <w:tab/>
      </w:r>
      <w:r w:rsidR="001533EC" w:rsidRPr="00CD2248">
        <w:t>JSON</w:t>
      </w:r>
      <w:r w:rsidRPr="00CD2248">
        <w:t xml:space="preserve"> type identification</w:t>
      </w:r>
      <w:bookmarkEnd w:id="120"/>
      <w:bookmarkEnd w:id="121"/>
    </w:p>
    <w:p w14:paraId="3D944525" w14:textId="77777777" w:rsidR="00AD3B0B" w:rsidRPr="00CD2248" w:rsidRDefault="00AD3B0B" w:rsidP="00066334">
      <w:pPr>
        <w:keepNext/>
        <w:keepLines/>
        <w:rPr>
          <w:b/>
          <w:i/>
        </w:rPr>
      </w:pPr>
      <w:r w:rsidRPr="00CD2248">
        <w:rPr>
          <w:b/>
          <w:i/>
        </w:rPr>
        <w:t>Syntactical structure(s)</w:t>
      </w:r>
    </w:p>
    <w:p w14:paraId="7C2D6EB6" w14:textId="77777777" w:rsidR="00AD3B0B" w:rsidRPr="00CD2248" w:rsidRDefault="00AD3B0B" w:rsidP="00066334">
      <w:pPr>
        <w:pStyle w:val="B10"/>
        <w:keepLines/>
      </w:pPr>
      <w:r w:rsidRPr="00CD2248">
        <w:tab/>
      </w:r>
      <w:r w:rsidRPr="00CD2248">
        <w:rPr>
          <w:b/>
        </w:rPr>
        <w:t>variant</w:t>
      </w:r>
      <w:r w:rsidR="00DC2214" w:rsidRPr="00CD2248">
        <w:t xml:space="preserve"> """ ( JSON:array | JSON:integer | JSON:</w:t>
      </w:r>
      <w:r w:rsidR="000D123A" w:rsidRPr="00CD2248">
        <w:rPr>
          <w:lang w:eastAsia="zh-CN"/>
        </w:rPr>
        <w:t>literal</w:t>
      </w:r>
      <w:r w:rsidR="00DC2214" w:rsidRPr="00CD2248">
        <w:t xml:space="preserve"> | JSON:number | </w:t>
      </w:r>
      <w:r w:rsidR="00DC2214" w:rsidRPr="00CD2248">
        <w:br/>
      </w:r>
      <w:r w:rsidR="00DC2214" w:rsidRPr="00CD2248">
        <w:tab/>
      </w:r>
      <w:r w:rsidR="00DC2214" w:rsidRPr="00CD2248">
        <w:tab/>
      </w:r>
      <w:r w:rsidR="00DC2214" w:rsidRPr="00CD2248">
        <w:tab/>
      </w:r>
      <w:r w:rsidR="00DC2214" w:rsidRPr="00CD2248">
        <w:tab/>
        <w:t xml:space="preserve">  JSON</w:t>
      </w:r>
      <w:r w:rsidRPr="00CD2248">
        <w:t xml:space="preserve">:string | </w:t>
      </w:r>
      <w:r w:rsidR="00DC2214" w:rsidRPr="00CD2248">
        <w:t>JSON:object | JSON</w:t>
      </w:r>
      <w:r w:rsidRPr="00CD2248">
        <w:t>:</w:t>
      </w:r>
      <w:r w:rsidR="00DC2214" w:rsidRPr="00CD2248">
        <w:t xml:space="preserve"> objectMember</w:t>
      </w:r>
      <w:r w:rsidR="00D26496" w:rsidRPr="00CD2248">
        <w:t xml:space="preserve"> </w:t>
      </w:r>
      <w:r w:rsidRPr="00CD2248">
        <w:t>"""</w:t>
      </w:r>
    </w:p>
    <w:p w14:paraId="75FD26E3" w14:textId="77777777" w:rsidR="00AD3B0B" w:rsidRPr="00CD2248" w:rsidRDefault="00AD3B0B" w:rsidP="00066334">
      <w:pPr>
        <w:rPr>
          <w:b/>
          <w:i/>
        </w:rPr>
      </w:pPr>
      <w:r w:rsidRPr="00CD2248">
        <w:rPr>
          <w:b/>
          <w:i/>
        </w:rPr>
        <w:t>Applicable to (TTCN-3)</w:t>
      </w:r>
    </w:p>
    <w:p w14:paraId="0BC9CC87" w14:textId="77777777" w:rsidR="00AD3B0B" w:rsidRPr="00CD2248" w:rsidRDefault="00C72B01" w:rsidP="00066334">
      <w:r w:rsidRPr="00CD2248">
        <w:t>TTCN-3 type definitions.</w:t>
      </w:r>
    </w:p>
    <w:p w14:paraId="57B80679" w14:textId="77777777" w:rsidR="00AD3B0B" w:rsidRPr="00CD2248" w:rsidRDefault="00AD3B0B" w:rsidP="00066334">
      <w:pPr>
        <w:rPr>
          <w:b/>
          <w:i/>
        </w:rPr>
      </w:pPr>
      <w:r w:rsidRPr="00CD2248">
        <w:rPr>
          <w:b/>
          <w:i/>
        </w:rPr>
        <w:t>Description</w:t>
      </w:r>
    </w:p>
    <w:p w14:paraId="49DD28F9" w14:textId="77777777" w:rsidR="00C72B01" w:rsidRPr="00CD2248" w:rsidRDefault="00C72B01" w:rsidP="00066334">
      <w:r w:rsidRPr="00CD2248">
        <w:t>These encoding instructions are typically should not appear in TTCN-3 module describing a JSON Schema. They are attached to the TTCN</w:t>
      </w:r>
      <w:r w:rsidRPr="00CD2248">
        <w:noBreakHyphen/>
        <w:t xml:space="preserve">3 type definitions of the module named JSON in Annex A of </w:t>
      </w:r>
      <w:r w:rsidR="00163099" w:rsidRPr="00CD2248">
        <w:rPr>
          <w:lang w:eastAsia="x-none"/>
        </w:rPr>
        <w:t xml:space="preserve">the present </w:t>
      </w:r>
      <w:r w:rsidRPr="00CD2248">
        <w:t xml:space="preserve">document, corresponding to JSON </w:t>
      </w:r>
      <w:r w:rsidR="00EE345B" w:rsidRPr="00CD2248">
        <w:t>"</w:t>
      </w:r>
      <w:r w:rsidRPr="00CD2248">
        <w:t>types</w:t>
      </w:r>
      <w:r w:rsidR="00EE345B" w:rsidRPr="00CD2248">
        <w:t>"</w:t>
      </w:r>
      <w:r w:rsidRPr="00CD2248">
        <w:t xml:space="preserve"> and literal values, and normally should be imported from this module.</w:t>
      </w:r>
    </w:p>
    <w:p w14:paraId="4479AA34" w14:textId="450D74DF" w:rsidR="00AD3B0B" w:rsidRPr="00CD2248" w:rsidRDefault="00AD3B0B" w:rsidP="00066334">
      <w:r w:rsidRPr="00CD2248">
        <w:t xml:space="preserve">The encoder and decoder shall handle instances of a type according to the corresponding </w:t>
      </w:r>
      <w:r w:rsidR="00C72B01" w:rsidRPr="00CD2248">
        <w:t>JSON</w:t>
      </w:r>
      <w:r w:rsidRPr="00CD2248">
        <w:t xml:space="preserve"> definition</w:t>
      </w:r>
      <w:r w:rsidR="00C72B01" w:rsidRPr="00CD2248">
        <w:t xml:space="preserve"> in</w:t>
      </w:r>
      <w:r w:rsidR="00F53AE5" w:rsidRPr="00CD2248">
        <w:t xml:space="preserve"> </w:t>
      </w:r>
      <w:r w:rsidR="00450E07" w:rsidRPr="00CD2248">
        <w:t>IETF RFC 7159</w:t>
      </w:r>
      <w:r w:rsidR="00C72B01" w:rsidRPr="00CD2248">
        <w:t> [</w:t>
      </w:r>
      <w:r w:rsidR="00C72B01" w:rsidRPr="00CD2248">
        <w:fldChar w:fldCharType="begin"/>
      </w:r>
      <w:r w:rsidR="009F0433" w:rsidRPr="00CD2248">
        <w:instrText xml:space="preserve">REF REF_IETFRFC7159  \h </w:instrText>
      </w:r>
      <w:r w:rsidR="00C72B01" w:rsidRPr="00CD2248">
        <w:fldChar w:fldCharType="separate"/>
      </w:r>
      <w:r w:rsidR="00F91E52" w:rsidRPr="00CD2248">
        <w:t>2</w:t>
      </w:r>
      <w:r w:rsidR="00C72B01" w:rsidRPr="00CD2248">
        <w:fldChar w:fldCharType="end"/>
      </w:r>
      <w:r w:rsidR="00C72B01" w:rsidRPr="00CD2248">
        <w:t>]</w:t>
      </w:r>
      <w:r w:rsidRPr="00CD2248">
        <w:t>.</w:t>
      </w:r>
    </w:p>
    <w:p w14:paraId="0A836D41" w14:textId="6ADA8130" w:rsidR="00AD3B0B" w:rsidRPr="00CD2248" w:rsidRDefault="00AD3B0B" w:rsidP="004A4699">
      <w:pPr>
        <w:pStyle w:val="Heading2"/>
      </w:pPr>
      <w:bookmarkStart w:id="122" w:name="_Toc73353946"/>
      <w:r w:rsidRPr="00CD2248">
        <w:t>B.3.</w:t>
      </w:r>
      <w:fldSimple w:instr=" SEQ encInstructions \* Arabic \* MERGEFORMAT ">
        <w:r w:rsidR="00F91E52" w:rsidRPr="00CD2248">
          <w:t>3</w:t>
        </w:r>
      </w:fldSimple>
      <w:r w:rsidRPr="00CD2248">
        <w:tab/>
      </w:r>
      <w:r w:rsidR="00010841" w:rsidRPr="00CD2248">
        <w:t>Normalizing JSON Values</w:t>
      </w:r>
      <w:bookmarkEnd w:id="122"/>
    </w:p>
    <w:p w14:paraId="6F02FA5A" w14:textId="77777777" w:rsidR="00AD3B0B" w:rsidRPr="00CD2248" w:rsidRDefault="00AD3B0B" w:rsidP="00066334">
      <w:pPr>
        <w:rPr>
          <w:b/>
          <w:i/>
        </w:rPr>
      </w:pPr>
      <w:r w:rsidRPr="00CD2248">
        <w:rPr>
          <w:b/>
          <w:i/>
        </w:rPr>
        <w:t>Syntactical structure(s)</w:t>
      </w:r>
    </w:p>
    <w:p w14:paraId="604B412F" w14:textId="77777777" w:rsidR="00AD3B0B" w:rsidRPr="00CD2248" w:rsidRDefault="00AD3B0B" w:rsidP="00066334">
      <w:pPr>
        <w:rPr>
          <w:b/>
        </w:rPr>
      </w:pPr>
      <w:r w:rsidRPr="00CD2248">
        <w:rPr>
          <w:b/>
        </w:rPr>
        <w:tab/>
        <w:t xml:space="preserve">variant """ </w:t>
      </w:r>
      <w:r w:rsidR="00010841" w:rsidRPr="00CD2248">
        <w:t>normalize</w:t>
      </w:r>
      <w:r w:rsidRPr="00CD2248">
        <w:rPr>
          <w:b/>
        </w:rPr>
        <w:t xml:space="preserve"> """</w:t>
      </w:r>
    </w:p>
    <w:p w14:paraId="421096E5" w14:textId="77777777" w:rsidR="00AD3B0B" w:rsidRPr="00CD2248" w:rsidRDefault="00AD3B0B" w:rsidP="00066334">
      <w:pPr>
        <w:rPr>
          <w:b/>
          <w:i/>
        </w:rPr>
      </w:pPr>
      <w:r w:rsidRPr="00CD2248">
        <w:rPr>
          <w:b/>
          <w:i/>
        </w:rPr>
        <w:t>Applicable to (TTCN-3)</w:t>
      </w:r>
    </w:p>
    <w:p w14:paraId="11799B79" w14:textId="77777777" w:rsidR="00AD3B0B" w:rsidRPr="00CD2248" w:rsidRDefault="00010841" w:rsidP="00066334">
      <w:pPr>
        <w:rPr>
          <w:b/>
        </w:rPr>
      </w:pPr>
      <w:r w:rsidRPr="00CD2248">
        <w:rPr>
          <w:b/>
        </w:rPr>
        <w:t>All TTCN-3 types or values</w:t>
      </w:r>
    </w:p>
    <w:p w14:paraId="014E20FD" w14:textId="77777777" w:rsidR="00AD3B0B" w:rsidRPr="00CD2248" w:rsidRDefault="00AD3B0B" w:rsidP="00066334">
      <w:pPr>
        <w:rPr>
          <w:b/>
          <w:i/>
        </w:rPr>
      </w:pPr>
      <w:r w:rsidRPr="00CD2248">
        <w:rPr>
          <w:b/>
          <w:i/>
        </w:rPr>
        <w:t>Description</w:t>
      </w:r>
    </w:p>
    <w:p w14:paraId="2D544DF2" w14:textId="77777777" w:rsidR="00010841" w:rsidRPr="00CD2248" w:rsidRDefault="00010841" w:rsidP="00066334">
      <w:r w:rsidRPr="00CD2248">
        <w:t>JSON allows arbitrary number of</w:t>
      </w:r>
      <w:r w:rsidR="00974A9D" w:rsidRPr="00CD2248">
        <w:t xml:space="preserve"> whitespaces, composed of space</w:t>
      </w:r>
      <w:r w:rsidRPr="00CD2248">
        <w:t>(</w:t>
      </w:r>
      <w:r w:rsidR="00974A9D" w:rsidRPr="00CD2248">
        <w:rPr>
          <w:rFonts w:ascii="Courier New" w:hAnsi="Courier New" w:cs="Courier New"/>
          <w:b/>
        </w:rPr>
        <w:t>char</w:t>
      </w:r>
      <w:r w:rsidR="00974A9D" w:rsidRPr="00CD2248">
        <w:rPr>
          <w:rFonts w:ascii="Courier New" w:hAnsi="Courier New" w:cs="Courier New"/>
        </w:rPr>
        <w:t>(U2</w:t>
      </w:r>
      <w:r w:rsidR="00842E46" w:rsidRPr="00CD2248">
        <w:rPr>
          <w:rFonts w:ascii="Courier New" w:hAnsi="Courier New" w:cs="Courier New"/>
        </w:rPr>
        <w:t>0</w:t>
      </w:r>
      <w:r w:rsidR="00974A9D" w:rsidRPr="00CD2248">
        <w:rPr>
          <w:rFonts w:ascii="Courier New" w:hAnsi="Courier New" w:cs="Courier New"/>
        </w:rPr>
        <w:t>)</w:t>
      </w:r>
      <w:r w:rsidR="00974A9D" w:rsidRPr="00CD2248">
        <w:t>), horizontal tabulator</w:t>
      </w:r>
      <w:r w:rsidRPr="00CD2248">
        <w:t>(</w:t>
      </w:r>
      <w:r w:rsidR="00974A9D" w:rsidRPr="00CD2248">
        <w:rPr>
          <w:rFonts w:ascii="Courier New" w:hAnsi="Courier New" w:cs="Courier New"/>
          <w:b/>
        </w:rPr>
        <w:t>char</w:t>
      </w:r>
      <w:r w:rsidR="00974A9D" w:rsidRPr="00CD2248">
        <w:rPr>
          <w:rFonts w:ascii="Courier New" w:hAnsi="Courier New" w:cs="Courier New"/>
        </w:rPr>
        <w:t>(U9)</w:t>
      </w:r>
      <w:r w:rsidRPr="00CD2248">
        <w:t>), line feed (</w:t>
      </w:r>
      <w:r w:rsidR="00974A9D" w:rsidRPr="00CD2248">
        <w:rPr>
          <w:rFonts w:ascii="Courier New" w:hAnsi="Courier New" w:cs="Courier New"/>
          <w:b/>
        </w:rPr>
        <w:t>char</w:t>
      </w:r>
      <w:r w:rsidR="00974A9D" w:rsidRPr="00CD2248">
        <w:rPr>
          <w:rFonts w:ascii="Courier New" w:hAnsi="Courier New" w:cs="Courier New"/>
        </w:rPr>
        <w:t>(U</w:t>
      </w:r>
      <w:r w:rsidR="00842E46" w:rsidRPr="00CD2248">
        <w:rPr>
          <w:rFonts w:ascii="Courier New" w:hAnsi="Courier New" w:cs="Courier New"/>
        </w:rPr>
        <w:t>A</w:t>
      </w:r>
      <w:r w:rsidR="00974A9D" w:rsidRPr="00CD2248">
        <w:rPr>
          <w:rFonts w:ascii="Courier New" w:hAnsi="Courier New" w:cs="Courier New"/>
        </w:rPr>
        <w:t>)</w:t>
      </w:r>
      <w:r w:rsidRPr="00CD2248">
        <w:t>) or carriage return (</w:t>
      </w:r>
      <w:r w:rsidR="00974A9D" w:rsidRPr="00CD2248">
        <w:rPr>
          <w:rFonts w:ascii="Courier New" w:hAnsi="Courier New" w:cs="Courier New"/>
          <w:b/>
        </w:rPr>
        <w:t>char</w:t>
      </w:r>
      <w:r w:rsidR="00974A9D" w:rsidRPr="00CD2248">
        <w:rPr>
          <w:rFonts w:ascii="Courier New" w:hAnsi="Courier New" w:cs="Courier New"/>
        </w:rPr>
        <w:t>(U</w:t>
      </w:r>
      <w:r w:rsidR="00842E46" w:rsidRPr="00CD2248">
        <w:rPr>
          <w:rFonts w:ascii="Courier New" w:hAnsi="Courier New" w:cs="Courier New"/>
        </w:rPr>
        <w:t>D</w:t>
      </w:r>
      <w:r w:rsidRPr="00CD2248">
        <w:rPr>
          <w:rFonts w:ascii="Courier New" w:hAnsi="Courier New" w:cs="Courier New"/>
        </w:rPr>
        <w:t>)</w:t>
      </w:r>
      <w:r w:rsidR="00974A9D" w:rsidRPr="00CD2248">
        <w:t>)</w:t>
      </w:r>
      <w:r w:rsidRPr="00CD2248">
        <w:t xml:space="preserve"> characters between JSON syntactical elements.</w:t>
      </w:r>
    </w:p>
    <w:p w14:paraId="163F140F" w14:textId="77777777" w:rsidR="00AD3B0B" w:rsidRPr="00CD2248" w:rsidRDefault="00010841" w:rsidP="00066334">
      <w:r w:rsidRPr="00CD2248">
        <w:t>In the encoding process this</w:t>
      </w:r>
      <w:r w:rsidR="00AD3B0B" w:rsidRPr="00CD2248">
        <w:t xml:space="preserve"> </w:t>
      </w:r>
      <w:r w:rsidR="005A7E8E" w:rsidRPr="00CD2248">
        <w:t xml:space="preserve">instruction </w:t>
      </w:r>
      <w:r w:rsidR="00AD3B0B" w:rsidRPr="00CD2248">
        <w:t xml:space="preserve">shall </w:t>
      </w:r>
      <w:r w:rsidRPr="00CD2248">
        <w:t xml:space="preserve">result that in the encoded </w:t>
      </w:r>
      <w:r w:rsidR="00974A9D" w:rsidRPr="00CD2248">
        <w:t xml:space="preserve">JSON </w:t>
      </w:r>
      <w:r w:rsidRPr="00CD2248">
        <w:t xml:space="preserve">value </w:t>
      </w:r>
      <w:r w:rsidR="00974A9D" w:rsidRPr="00CD2248">
        <w:t xml:space="preserve">only </w:t>
      </w:r>
      <w:r w:rsidRPr="00CD2248">
        <w:t>a single space (</w:t>
      </w:r>
      <w:r w:rsidR="00974A9D" w:rsidRPr="00CD2248">
        <w:rPr>
          <w:rFonts w:ascii="Courier New" w:hAnsi="Courier New" w:cs="Courier New"/>
          <w:b/>
        </w:rPr>
        <w:t>char</w:t>
      </w:r>
      <w:r w:rsidR="00974A9D" w:rsidRPr="00CD2248">
        <w:rPr>
          <w:rFonts w:ascii="Courier New" w:hAnsi="Courier New" w:cs="Courier New"/>
        </w:rPr>
        <w:t>(U32)</w:t>
      </w:r>
      <w:r w:rsidRPr="00CD2248">
        <w:t>) character is used between any two JSON syntactical elements.</w:t>
      </w:r>
    </w:p>
    <w:p w14:paraId="0CF14BF2" w14:textId="17EC4BC4" w:rsidR="00F06499" w:rsidRPr="00CD2248" w:rsidRDefault="00F06499" w:rsidP="004A4699">
      <w:pPr>
        <w:pStyle w:val="Heading2"/>
      </w:pPr>
      <w:bookmarkStart w:id="123" w:name="clause_EncInstr_nameAs"/>
      <w:bookmarkStart w:id="124" w:name="_Toc73353947"/>
      <w:r w:rsidRPr="00CD2248">
        <w:t>B.3.</w:t>
      </w:r>
      <w:fldSimple w:instr=" SEQ encInstructions \* Arabic \* MERGEFORMAT ">
        <w:r w:rsidR="00F91E52" w:rsidRPr="00CD2248">
          <w:t>4</w:t>
        </w:r>
      </w:fldSimple>
      <w:r w:rsidRPr="00CD2248">
        <w:tab/>
        <w:t>Name</w:t>
      </w:r>
      <w:r w:rsidR="000B1749" w:rsidRPr="00CD2248">
        <w:t xml:space="preserve"> as</w:t>
      </w:r>
      <w:bookmarkEnd w:id="123"/>
      <w:bookmarkEnd w:id="124"/>
    </w:p>
    <w:p w14:paraId="1FFB3F7F" w14:textId="77777777" w:rsidR="00F06499" w:rsidRPr="00CD2248" w:rsidRDefault="00F06499" w:rsidP="00F06499">
      <w:pPr>
        <w:rPr>
          <w:b/>
          <w:i/>
        </w:rPr>
      </w:pPr>
      <w:r w:rsidRPr="00CD2248">
        <w:rPr>
          <w:b/>
          <w:i/>
        </w:rPr>
        <w:t>Syntactical structure(s)</w:t>
      </w:r>
    </w:p>
    <w:p w14:paraId="04BFAC4A" w14:textId="77777777" w:rsidR="00F06499" w:rsidRPr="00CD2248" w:rsidRDefault="00F06499" w:rsidP="00F06499">
      <w:pPr>
        <w:pStyle w:val="B10"/>
      </w:pPr>
      <w:r w:rsidRPr="00CD2248">
        <w:tab/>
      </w:r>
      <w:r w:rsidRPr="00CD2248">
        <w:rPr>
          <w:b/>
        </w:rPr>
        <w:t>variant</w:t>
      </w:r>
      <w:r w:rsidRPr="00CD2248">
        <w:t xml:space="preserve"> """ name ( as ( '</w:t>
      </w:r>
      <w:r w:rsidRPr="00CD2248">
        <w:rPr>
          <w:i/>
        </w:rPr>
        <w:t>freetext</w:t>
      </w:r>
      <w:r w:rsidRPr="00CD2248">
        <w:t xml:space="preserve">' | changeCase ) | all as </w:t>
      </w:r>
      <w:r w:rsidR="00C85AA7" w:rsidRPr="00CD2248">
        <w:t>&lt;</w:t>
      </w:r>
      <w:r w:rsidRPr="00CD2248">
        <w:t>changeCase</w:t>
      </w:r>
      <w:r w:rsidR="00C85AA7" w:rsidRPr="00CD2248">
        <w:t>&gt;</w:t>
      </w:r>
      <w:r w:rsidRPr="00CD2248">
        <w:t xml:space="preserve"> ) """,</w:t>
      </w:r>
    </w:p>
    <w:p w14:paraId="4841571B" w14:textId="77777777" w:rsidR="00F06499" w:rsidRPr="00CD2248" w:rsidRDefault="00F06499" w:rsidP="00F06499">
      <w:r w:rsidRPr="00CD2248">
        <w:t xml:space="preserve">where </w:t>
      </w:r>
      <w:r w:rsidR="00C85AA7" w:rsidRPr="00CD2248">
        <w:t>&lt;</w:t>
      </w:r>
      <w:r w:rsidRPr="00CD2248">
        <w:t>changeCase</w:t>
      </w:r>
      <w:r w:rsidR="00C85AA7" w:rsidRPr="00CD2248">
        <w:t>&gt;</w:t>
      </w:r>
      <w:r w:rsidRPr="00CD2248">
        <w:t xml:space="preserve"> := ( capitalized | uncapitalized | lowercased | uppercased )</w:t>
      </w:r>
    </w:p>
    <w:p w14:paraId="0DB77C31" w14:textId="77777777" w:rsidR="00F06499" w:rsidRPr="00CD2248" w:rsidRDefault="00F06499" w:rsidP="00F06499">
      <w:pPr>
        <w:rPr>
          <w:b/>
          <w:i/>
        </w:rPr>
      </w:pPr>
      <w:r w:rsidRPr="00CD2248">
        <w:rPr>
          <w:b/>
          <w:i/>
        </w:rPr>
        <w:t>Applicable to (TTCN-3)</w:t>
      </w:r>
    </w:p>
    <w:p w14:paraId="532429A2" w14:textId="77777777" w:rsidR="00F06499" w:rsidRPr="00CD2248" w:rsidRDefault="009443FF" w:rsidP="00F06499">
      <w:r w:rsidRPr="00CD2248">
        <w:rPr>
          <w:rFonts w:eastAsia="MS Mincho"/>
        </w:rPr>
        <w:t>Fields of records, sets and unions</w:t>
      </w:r>
      <w:r w:rsidR="00F06499" w:rsidRPr="00CD2248">
        <w:t>.</w:t>
      </w:r>
    </w:p>
    <w:p w14:paraId="2D5E10C8" w14:textId="77777777" w:rsidR="00F06499" w:rsidRPr="00CD2248" w:rsidRDefault="00F06499" w:rsidP="00B93764">
      <w:pPr>
        <w:keepNext/>
        <w:keepLines/>
        <w:rPr>
          <w:b/>
          <w:i/>
        </w:rPr>
      </w:pPr>
      <w:r w:rsidRPr="00CD2248">
        <w:rPr>
          <w:b/>
          <w:i/>
        </w:rPr>
        <w:lastRenderedPageBreak/>
        <w:t>Description</w:t>
      </w:r>
    </w:p>
    <w:p w14:paraId="0CB695D6" w14:textId="77777777" w:rsidR="009443FF" w:rsidRPr="00CD2248" w:rsidRDefault="009443FF" w:rsidP="00B93764">
      <w:pPr>
        <w:keepNext/>
        <w:keepLines/>
      </w:pPr>
      <w:r w:rsidRPr="00CD2248">
        <w:rPr>
          <w:rFonts w:eastAsia="MS Mincho"/>
        </w:rPr>
        <w:t xml:space="preserve">Gives the specified field a different name in the JSON </w:t>
      </w:r>
      <w:r w:rsidR="004F5719" w:rsidRPr="00CD2248">
        <w:rPr>
          <w:rFonts w:eastAsia="MS Mincho"/>
        </w:rPr>
        <w:t>representation</w:t>
      </w:r>
      <w:r w:rsidRPr="00CD2248">
        <w:rPr>
          <w:rFonts w:eastAsia="MS Mincho"/>
        </w:rPr>
        <w:t xml:space="preserve">. </w:t>
      </w:r>
    </w:p>
    <w:p w14:paraId="539EE9AA" w14:textId="77777777" w:rsidR="00F06499" w:rsidRPr="00CD2248" w:rsidRDefault="00F06499" w:rsidP="00F06499">
      <w:r w:rsidRPr="00CD2248">
        <w:t>When the "name as '</w:t>
      </w:r>
      <w:r w:rsidRPr="00CD2248">
        <w:rPr>
          <w:i/>
        </w:rPr>
        <w:t>freetext</w:t>
      </w:r>
      <w:r w:rsidRPr="00CD2248">
        <w:t xml:space="preserve">'" form is used, </w:t>
      </w:r>
      <w:r w:rsidRPr="00CD2248">
        <w:rPr>
          <w:i/>
        </w:rPr>
        <w:t>freetext</w:t>
      </w:r>
      <w:r w:rsidRPr="00CD2248">
        <w:t xml:space="preserve"> shall be used as the name </w:t>
      </w:r>
      <w:r w:rsidR="004F5719" w:rsidRPr="00CD2248">
        <w:t>of the JSON object member</w:t>
      </w:r>
      <w:r w:rsidRPr="00CD2248">
        <w:t xml:space="preserve">, instead of the name of the related TTCN-3 </w:t>
      </w:r>
      <w:r w:rsidR="004F5719" w:rsidRPr="00CD2248">
        <w:t>field or definition</w:t>
      </w:r>
      <w:r w:rsidRPr="00CD2248">
        <w:t>.</w:t>
      </w:r>
    </w:p>
    <w:p w14:paraId="1276FE12" w14:textId="77777777" w:rsidR="00F06499" w:rsidRPr="00CD2248" w:rsidRDefault="00F06499" w:rsidP="00F06499">
      <w:r w:rsidRPr="00CD2248">
        <w:t>The "name as capitalized" and "name as uncapitalized" forms identify that only the first character of the related TTCN</w:t>
      </w:r>
      <w:r w:rsidRPr="00CD2248">
        <w:noBreakHyphen/>
        <w:t>3 name shall be changed to lower case or upper case respectively.</w:t>
      </w:r>
    </w:p>
    <w:p w14:paraId="79FDADCF" w14:textId="77777777" w:rsidR="00F06499" w:rsidRPr="00CD2248" w:rsidRDefault="00F06499" w:rsidP="00F06499">
      <w:r w:rsidRPr="00CD2248">
        <w:t>The "name as lowercased" and "name as uppercased" forms identify that each character of the related TTCN</w:t>
      </w:r>
      <w:r w:rsidRPr="00CD2248">
        <w:noBreakHyphen/>
        <w:t>3 name shall be changed to lower case or upper case respectively.</w:t>
      </w:r>
    </w:p>
    <w:p w14:paraId="1401E406" w14:textId="77777777" w:rsidR="008B53A0" w:rsidRPr="00CD2248" w:rsidRDefault="008B53A0" w:rsidP="004F5719">
      <w:pPr>
        <w:pStyle w:val="EX"/>
        <w:rPr>
          <w:rFonts w:eastAsia="MS Mincho"/>
        </w:rPr>
      </w:pPr>
      <w:r w:rsidRPr="00CD2248">
        <w:rPr>
          <w:rFonts w:eastAsia="MS Mincho"/>
        </w:rPr>
        <w:t>E</w:t>
      </w:r>
      <w:r w:rsidR="004F5719" w:rsidRPr="00CD2248">
        <w:rPr>
          <w:rFonts w:eastAsia="MS Mincho"/>
        </w:rPr>
        <w:t>XAMPLE</w:t>
      </w:r>
      <w:r w:rsidRPr="00CD2248">
        <w:rPr>
          <w:rFonts w:eastAsia="MS Mincho"/>
        </w:rPr>
        <w:t>:</w:t>
      </w:r>
    </w:p>
    <w:p w14:paraId="27957D8B" w14:textId="77777777" w:rsidR="008B53A0" w:rsidRPr="00CD2248" w:rsidRDefault="008B53A0" w:rsidP="004F5719">
      <w:pPr>
        <w:pStyle w:val="PL"/>
        <w:rPr>
          <w:b/>
          <w:noProof w:val="0"/>
        </w:rPr>
      </w:pPr>
      <w:r w:rsidRPr="00CD2248">
        <w:rPr>
          <w:noProof w:val="0"/>
        </w:rPr>
        <w:t>type union PersionID {</w:t>
      </w:r>
      <w:r w:rsidRPr="00CD2248">
        <w:rPr>
          <w:b/>
          <w:noProof w:val="0"/>
        </w:rPr>
        <w:br/>
      </w:r>
      <w:r w:rsidRPr="00CD2248">
        <w:rPr>
          <w:noProof w:val="0"/>
        </w:rPr>
        <w:t xml:space="preserve">  integer numericID,</w:t>
      </w:r>
      <w:r w:rsidRPr="00CD2248">
        <w:rPr>
          <w:b/>
          <w:noProof w:val="0"/>
        </w:rPr>
        <w:br/>
      </w:r>
      <w:r w:rsidRPr="00CD2248">
        <w:rPr>
          <w:noProof w:val="0"/>
        </w:rPr>
        <w:t xml:space="preserve">  charstring email,</w:t>
      </w:r>
      <w:r w:rsidRPr="00CD2248">
        <w:rPr>
          <w:b/>
          <w:noProof w:val="0"/>
        </w:rPr>
        <w:br/>
      </w:r>
      <w:r w:rsidRPr="00CD2248">
        <w:rPr>
          <w:noProof w:val="0"/>
        </w:rPr>
        <w:t xml:space="preserve">  charstring name</w:t>
      </w:r>
      <w:r w:rsidRPr="00CD2248">
        <w:rPr>
          <w:b/>
          <w:noProof w:val="0"/>
        </w:rPr>
        <w:br/>
      </w:r>
      <w:r w:rsidRPr="00CD2248">
        <w:rPr>
          <w:noProof w:val="0"/>
        </w:rPr>
        <w:t>} with {</w:t>
      </w:r>
      <w:r w:rsidRPr="00CD2248">
        <w:rPr>
          <w:b/>
          <w:noProof w:val="0"/>
        </w:rPr>
        <w:br/>
      </w:r>
      <w:r w:rsidRPr="00CD2248">
        <w:rPr>
          <w:noProof w:val="0"/>
        </w:rPr>
        <w:t xml:space="preserve">  variant(numericID) "name as </w:t>
      </w:r>
      <w:r w:rsidR="00817740" w:rsidRPr="00CD2248">
        <w:rPr>
          <w:rFonts w:cs="Courier New"/>
          <w:noProof w:val="0"/>
        </w:rPr>
        <w:t>'</w:t>
      </w:r>
      <w:r w:rsidRPr="00CD2248">
        <w:rPr>
          <w:noProof w:val="0"/>
        </w:rPr>
        <w:t>ID</w:t>
      </w:r>
      <w:r w:rsidR="00817740" w:rsidRPr="00CD2248">
        <w:rPr>
          <w:rFonts w:cs="Courier New"/>
          <w:noProof w:val="0"/>
        </w:rPr>
        <w:t>'</w:t>
      </w:r>
      <w:r w:rsidRPr="00CD2248">
        <w:rPr>
          <w:noProof w:val="0"/>
        </w:rPr>
        <w:t>";</w:t>
      </w:r>
      <w:r w:rsidRPr="00CD2248">
        <w:rPr>
          <w:b/>
          <w:noProof w:val="0"/>
        </w:rPr>
        <w:br/>
      </w:r>
      <w:r w:rsidRPr="00CD2248">
        <w:rPr>
          <w:noProof w:val="0"/>
        </w:rPr>
        <w:t xml:space="preserve">  variant(email) "name as </w:t>
      </w:r>
      <w:r w:rsidR="00817740" w:rsidRPr="00CD2248">
        <w:rPr>
          <w:rFonts w:cs="Courier New"/>
          <w:noProof w:val="0"/>
        </w:rPr>
        <w:t>'</w:t>
      </w:r>
      <w:r w:rsidRPr="00CD2248">
        <w:rPr>
          <w:noProof w:val="0"/>
        </w:rPr>
        <w:t>Email</w:t>
      </w:r>
      <w:r w:rsidR="00817740" w:rsidRPr="00CD2248">
        <w:rPr>
          <w:rFonts w:cs="Courier New"/>
          <w:noProof w:val="0"/>
        </w:rPr>
        <w:t>'</w:t>
      </w:r>
      <w:r w:rsidRPr="00CD2248">
        <w:rPr>
          <w:noProof w:val="0"/>
        </w:rPr>
        <w:t>";</w:t>
      </w:r>
      <w:r w:rsidRPr="00CD2248">
        <w:rPr>
          <w:b/>
          <w:noProof w:val="0"/>
        </w:rPr>
        <w:br/>
      </w:r>
      <w:r w:rsidRPr="00CD2248">
        <w:rPr>
          <w:noProof w:val="0"/>
        </w:rPr>
        <w:t xml:space="preserve">  variant(name) "name as </w:t>
      </w:r>
      <w:r w:rsidR="00817740" w:rsidRPr="00CD2248">
        <w:rPr>
          <w:rFonts w:cs="Courier New"/>
          <w:noProof w:val="0"/>
        </w:rPr>
        <w:t>'</w:t>
      </w:r>
      <w:r w:rsidRPr="00CD2248">
        <w:rPr>
          <w:noProof w:val="0"/>
        </w:rPr>
        <w:t>Name</w:t>
      </w:r>
      <w:r w:rsidR="00817740" w:rsidRPr="00CD2248">
        <w:rPr>
          <w:rFonts w:cs="Courier New"/>
          <w:noProof w:val="0"/>
        </w:rPr>
        <w:t>'</w:t>
      </w:r>
      <w:r w:rsidRPr="00CD2248">
        <w:rPr>
          <w:noProof w:val="0"/>
        </w:rPr>
        <w:t>";</w:t>
      </w:r>
      <w:r w:rsidRPr="00CD2248">
        <w:rPr>
          <w:b/>
          <w:noProof w:val="0"/>
        </w:rPr>
        <w:br/>
      </w:r>
      <w:r w:rsidRPr="00CD2248">
        <w:rPr>
          <w:noProof w:val="0"/>
        </w:rPr>
        <w:t>}</w:t>
      </w:r>
    </w:p>
    <w:p w14:paraId="2CFDFC4A" w14:textId="77777777" w:rsidR="008B53A0" w:rsidRPr="00CD2248" w:rsidRDefault="008B53A0" w:rsidP="004F5719">
      <w:pPr>
        <w:pStyle w:val="PL"/>
        <w:rPr>
          <w:b/>
          <w:noProof w:val="0"/>
        </w:rPr>
      </w:pPr>
      <w:r w:rsidRPr="00CD2248">
        <w:rPr>
          <w:noProof w:val="0"/>
        </w:rPr>
        <w:t>type record of PersionID PersionIDs;</w:t>
      </w:r>
    </w:p>
    <w:p w14:paraId="26C45E9A" w14:textId="77777777" w:rsidR="008B53A0" w:rsidRPr="00CD2248" w:rsidRDefault="008B53A0" w:rsidP="00FF2A3F">
      <w:pPr>
        <w:pStyle w:val="PL"/>
        <w:rPr>
          <w:noProof w:val="0"/>
        </w:rPr>
      </w:pPr>
      <w:r w:rsidRPr="00CD2248">
        <w:rPr>
          <w:noProof w:val="0"/>
        </w:rPr>
        <w:t xml:space="preserve">var </w:t>
      </w:r>
      <w:r w:rsidR="00817740" w:rsidRPr="00CD2248">
        <w:rPr>
          <w:noProof w:val="0"/>
        </w:rPr>
        <w:t>P</w:t>
      </w:r>
      <w:r w:rsidRPr="00CD2248">
        <w:rPr>
          <w:noProof w:val="0"/>
        </w:rPr>
        <w:t xml:space="preserve">ersionIDs pids := { { numericID := 189249214 }, { email := </w:t>
      </w:r>
      <w:r w:rsidR="00EE345B" w:rsidRPr="00CD2248">
        <w:rPr>
          <w:noProof w:val="0"/>
        </w:rPr>
        <w:t>"</w:t>
      </w:r>
      <w:r w:rsidRPr="00CD2248">
        <w:rPr>
          <w:noProof w:val="0"/>
        </w:rPr>
        <w:t>jdoe@mail.com</w:t>
      </w:r>
      <w:r w:rsidR="00EE345B" w:rsidRPr="00CD2248">
        <w:rPr>
          <w:noProof w:val="0"/>
        </w:rPr>
        <w:t>"</w:t>
      </w:r>
      <w:r w:rsidRPr="00CD2248">
        <w:rPr>
          <w:noProof w:val="0"/>
        </w:rPr>
        <w:t xml:space="preserve"> }, { name := </w:t>
      </w:r>
      <w:r w:rsidR="00EE345B" w:rsidRPr="00CD2248">
        <w:rPr>
          <w:noProof w:val="0"/>
        </w:rPr>
        <w:t>"</w:t>
      </w:r>
      <w:r w:rsidRPr="00CD2248">
        <w:rPr>
          <w:noProof w:val="0"/>
        </w:rPr>
        <w:t>John Doe</w:t>
      </w:r>
      <w:r w:rsidR="00EE345B" w:rsidRPr="00CD2248">
        <w:rPr>
          <w:noProof w:val="0"/>
        </w:rPr>
        <w:t>"</w:t>
      </w:r>
      <w:r w:rsidRPr="00CD2248">
        <w:rPr>
          <w:noProof w:val="0"/>
        </w:rPr>
        <w:t xml:space="preserve"> } };</w:t>
      </w:r>
    </w:p>
    <w:p w14:paraId="566E0ADE" w14:textId="77777777" w:rsidR="008B53A0" w:rsidRPr="00CD2248" w:rsidRDefault="008B53A0" w:rsidP="00FF2A3F">
      <w:pPr>
        <w:pStyle w:val="PL"/>
        <w:rPr>
          <w:noProof w:val="0"/>
        </w:rPr>
      </w:pPr>
      <w:r w:rsidRPr="00CD2248">
        <w:rPr>
          <w:noProof w:val="0"/>
        </w:rPr>
        <w:t>// JSON code:</w:t>
      </w:r>
      <w:r w:rsidRPr="00CD2248">
        <w:rPr>
          <w:noProof w:val="0"/>
        </w:rPr>
        <w:br/>
        <w:t>// [{</w:t>
      </w:r>
      <w:r w:rsidR="00EE345B" w:rsidRPr="00CD2248">
        <w:rPr>
          <w:noProof w:val="0"/>
        </w:rPr>
        <w:t>"</w:t>
      </w:r>
      <w:r w:rsidRPr="00CD2248">
        <w:rPr>
          <w:noProof w:val="0"/>
        </w:rPr>
        <w:t>ID</w:t>
      </w:r>
      <w:r w:rsidR="00EE345B" w:rsidRPr="00CD2248">
        <w:rPr>
          <w:noProof w:val="0"/>
        </w:rPr>
        <w:t>"</w:t>
      </w:r>
      <w:r w:rsidRPr="00CD2248">
        <w:rPr>
          <w:noProof w:val="0"/>
        </w:rPr>
        <w:t>:189249214},{</w:t>
      </w:r>
      <w:r w:rsidR="00EE345B" w:rsidRPr="00CD2248">
        <w:rPr>
          <w:noProof w:val="0"/>
        </w:rPr>
        <w:t>"</w:t>
      </w:r>
      <w:r w:rsidRPr="00CD2248">
        <w:rPr>
          <w:noProof w:val="0"/>
        </w:rPr>
        <w:t>Email</w:t>
      </w:r>
      <w:r w:rsidR="00EE345B" w:rsidRPr="00CD2248">
        <w:rPr>
          <w:noProof w:val="0"/>
        </w:rPr>
        <w:t>"</w:t>
      </w:r>
      <w:r w:rsidRPr="00CD2248">
        <w:rPr>
          <w:noProof w:val="0"/>
        </w:rPr>
        <w:t>:</w:t>
      </w:r>
      <w:r w:rsidR="00EE345B" w:rsidRPr="00CD2248">
        <w:rPr>
          <w:noProof w:val="0"/>
        </w:rPr>
        <w:t>"</w:t>
      </w:r>
      <w:r w:rsidRPr="00CD2248">
        <w:rPr>
          <w:noProof w:val="0"/>
        </w:rPr>
        <w:t>jdoe@mail.com</w:t>
      </w:r>
      <w:r w:rsidR="00EE345B" w:rsidRPr="00CD2248">
        <w:rPr>
          <w:noProof w:val="0"/>
        </w:rPr>
        <w:t>"</w:t>
      </w:r>
      <w:r w:rsidRPr="00CD2248">
        <w:rPr>
          <w:noProof w:val="0"/>
        </w:rPr>
        <w:t>},{</w:t>
      </w:r>
      <w:r w:rsidR="00EE345B" w:rsidRPr="00CD2248">
        <w:rPr>
          <w:noProof w:val="0"/>
        </w:rPr>
        <w:t>"</w:t>
      </w:r>
      <w:r w:rsidRPr="00CD2248">
        <w:rPr>
          <w:noProof w:val="0"/>
        </w:rPr>
        <w:t>Name</w:t>
      </w:r>
      <w:r w:rsidR="00EE345B" w:rsidRPr="00CD2248">
        <w:rPr>
          <w:noProof w:val="0"/>
        </w:rPr>
        <w:t>"</w:t>
      </w:r>
      <w:r w:rsidRPr="00CD2248">
        <w:rPr>
          <w:noProof w:val="0"/>
        </w:rPr>
        <w:t>:</w:t>
      </w:r>
      <w:r w:rsidR="00EE345B" w:rsidRPr="00CD2248">
        <w:rPr>
          <w:noProof w:val="0"/>
        </w:rPr>
        <w:t>"</w:t>
      </w:r>
      <w:r w:rsidRPr="00CD2248">
        <w:rPr>
          <w:noProof w:val="0"/>
        </w:rPr>
        <w:t>John Doe</w:t>
      </w:r>
      <w:r w:rsidR="00EE345B" w:rsidRPr="00CD2248">
        <w:rPr>
          <w:noProof w:val="0"/>
        </w:rPr>
        <w:t>"</w:t>
      </w:r>
      <w:r w:rsidRPr="00CD2248">
        <w:rPr>
          <w:noProof w:val="0"/>
        </w:rPr>
        <w:t>}]</w:t>
      </w:r>
    </w:p>
    <w:p w14:paraId="56A3C715" w14:textId="77777777" w:rsidR="008B53A0" w:rsidRPr="00CD2248" w:rsidRDefault="008B53A0" w:rsidP="00487346">
      <w:pPr>
        <w:pStyle w:val="PL"/>
        <w:rPr>
          <w:noProof w:val="0"/>
        </w:rPr>
      </w:pPr>
    </w:p>
    <w:p w14:paraId="641941B3" w14:textId="039A712E" w:rsidR="00B3492C" w:rsidRPr="00CD2248" w:rsidRDefault="00B3492C" w:rsidP="004A4699">
      <w:pPr>
        <w:pStyle w:val="Heading2"/>
      </w:pPr>
      <w:bookmarkStart w:id="125" w:name="clause_EncInstr_fractionDigits"/>
      <w:bookmarkStart w:id="126" w:name="_Toc73353948"/>
      <w:r w:rsidRPr="00CD2248">
        <w:t>B.3.</w:t>
      </w:r>
      <w:fldSimple w:instr=" SEQ encInstructions \* Arabic \* MERGEFORMAT ">
        <w:r w:rsidR="00F91E52" w:rsidRPr="00CD2248">
          <w:t>5</w:t>
        </w:r>
      </w:fldSimple>
      <w:bookmarkEnd w:id="125"/>
      <w:r w:rsidRPr="00CD2248">
        <w:tab/>
        <w:t>Number of fraction digits</w:t>
      </w:r>
      <w:bookmarkEnd w:id="126"/>
    </w:p>
    <w:p w14:paraId="37FA5E66" w14:textId="77777777" w:rsidR="00B3492C" w:rsidRPr="00CD2248" w:rsidRDefault="00B3492C" w:rsidP="00B3492C">
      <w:pPr>
        <w:keepNext/>
        <w:rPr>
          <w:b/>
          <w:i/>
        </w:rPr>
      </w:pPr>
      <w:r w:rsidRPr="00CD2248">
        <w:rPr>
          <w:b/>
          <w:i/>
        </w:rPr>
        <w:t>Syntactical structure(s)</w:t>
      </w:r>
    </w:p>
    <w:p w14:paraId="1B0437E3" w14:textId="77777777" w:rsidR="00B3492C" w:rsidRPr="00CD2248" w:rsidRDefault="00B3492C" w:rsidP="00B3492C">
      <w:pPr>
        <w:pStyle w:val="B10"/>
      </w:pPr>
      <w:r w:rsidRPr="00CD2248">
        <w:tab/>
      </w:r>
      <w:r w:rsidRPr="00CD2248">
        <w:rPr>
          <w:b/>
        </w:rPr>
        <w:t>variant</w:t>
      </w:r>
      <w:r w:rsidRPr="00CD2248">
        <w:t xml:space="preserve"> """ fractionDigits &lt;an integer value&gt;"""</w:t>
      </w:r>
    </w:p>
    <w:p w14:paraId="0BE0C839" w14:textId="77777777" w:rsidR="00B3492C" w:rsidRPr="00CD2248" w:rsidRDefault="00B3492C" w:rsidP="00B3492C">
      <w:pPr>
        <w:rPr>
          <w:b/>
          <w:i/>
        </w:rPr>
      </w:pPr>
      <w:r w:rsidRPr="00CD2248">
        <w:rPr>
          <w:b/>
          <w:i/>
        </w:rPr>
        <w:t>Applicable to (TTCN-3)</w:t>
      </w:r>
    </w:p>
    <w:p w14:paraId="496DF47E" w14:textId="77777777" w:rsidR="00B3492C" w:rsidRPr="00CD2248" w:rsidRDefault="00134F81" w:rsidP="009D3FB5">
      <w:r w:rsidRPr="00CD2248">
        <w:t>Types and fields of</w:t>
      </w:r>
      <w:r w:rsidR="00B3492C" w:rsidRPr="00CD2248">
        <w:t xml:space="preserve"> </w:t>
      </w:r>
      <w:r w:rsidR="0064741C" w:rsidRPr="00CD2248">
        <w:rPr>
          <w:rFonts w:ascii="Courier New" w:hAnsi="Courier New" w:cs="Courier New"/>
          <w:i/>
        </w:rPr>
        <w:t>JSON</w:t>
      </w:r>
      <w:r w:rsidR="00B3492C" w:rsidRPr="00CD2248">
        <w:rPr>
          <w:rFonts w:ascii="Courier New" w:hAnsi="Courier New" w:cs="Courier New"/>
          <w:i/>
        </w:rPr>
        <w:t>.</w:t>
      </w:r>
      <w:r w:rsidR="0064741C" w:rsidRPr="00CD2248">
        <w:rPr>
          <w:rFonts w:ascii="Courier New" w:hAnsi="Courier New" w:cs="Courier New"/>
          <w:i/>
        </w:rPr>
        <w:t>Number</w:t>
      </w:r>
      <w:r w:rsidR="00B3492C" w:rsidRPr="00CD2248">
        <w:t xml:space="preserve"> type.</w:t>
      </w:r>
    </w:p>
    <w:p w14:paraId="1A49720C" w14:textId="77777777" w:rsidR="00B3492C" w:rsidRPr="00CD2248" w:rsidRDefault="00B3492C" w:rsidP="00B3492C">
      <w:pPr>
        <w:keepNext/>
        <w:keepLines/>
        <w:rPr>
          <w:b/>
          <w:i/>
        </w:rPr>
      </w:pPr>
      <w:r w:rsidRPr="00CD2248">
        <w:rPr>
          <w:b/>
          <w:i/>
        </w:rPr>
        <w:t>Description</w:t>
      </w:r>
    </w:p>
    <w:p w14:paraId="0EA8FBE5" w14:textId="7FCDDE6F" w:rsidR="00B3492C" w:rsidRPr="00CD2248" w:rsidRDefault="00717C94" w:rsidP="00B3492C">
      <w:pPr>
        <w:keepNext/>
        <w:keepLines/>
        <w:rPr>
          <w:rFonts w:eastAsia="MS Mincho"/>
        </w:rPr>
      </w:pPr>
      <w:r w:rsidRPr="00CD2248">
        <w:t xml:space="preserve">By default, the number of fraction digits, and/or the use of the exponent part is a tool implementation option. </w:t>
      </w:r>
      <w:r w:rsidR="00B3492C" w:rsidRPr="00CD2248">
        <w:rPr>
          <w:rFonts w:eastAsia="MS Mincho"/>
        </w:rPr>
        <w:t>The "</w:t>
      </w:r>
      <w:r w:rsidR="00B3492C" w:rsidRPr="00CD2248">
        <w:t>fractionDigits</w:t>
      </w:r>
      <w:r w:rsidR="00B3492C" w:rsidRPr="00CD2248">
        <w:rPr>
          <w:rFonts w:eastAsia="MS Mincho"/>
        </w:rPr>
        <w:t xml:space="preserve">" encoding </w:t>
      </w:r>
      <w:r w:rsidR="005F68E6" w:rsidRPr="00CD2248">
        <w:rPr>
          <w:rFonts w:eastAsia="MS Mincho"/>
        </w:rPr>
        <w:t>instruction</w:t>
      </w:r>
      <w:r w:rsidR="00B3492C" w:rsidRPr="00CD2248">
        <w:rPr>
          <w:rFonts w:eastAsia="MS Mincho"/>
        </w:rPr>
        <w:t xml:space="preserve">, at encoding constraints the maximum number of </w:t>
      </w:r>
      <w:r w:rsidR="00E0511F" w:rsidRPr="00CD2248">
        <w:rPr>
          <w:rFonts w:eastAsia="MS Mincho"/>
        </w:rPr>
        <w:t xml:space="preserve">fractional </w:t>
      </w:r>
      <w:r w:rsidR="00B3492C" w:rsidRPr="00CD2248">
        <w:rPr>
          <w:rFonts w:eastAsia="MS Mincho"/>
        </w:rPr>
        <w:t xml:space="preserve">digits following the decimal point in the encoded </w:t>
      </w:r>
      <w:r w:rsidR="00E0511F" w:rsidRPr="00CD2248">
        <w:rPr>
          <w:rFonts w:eastAsia="MS Mincho"/>
        </w:rPr>
        <w:t>JSON value</w:t>
      </w:r>
      <w:r w:rsidR="00B3492C" w:rsidRPr="00CD2248">
        <w:rPr>
          <w:rFonts w:eastAsia="MS Mincho"/>
        </w:rPr>
        <w:t xml:space="preserve">. TTCN-3 allows using </w:t>
      </w:r>
      <w:r w:rsidR="00E0511F" w:rsidRPr="00CD2248">
        <w:rPr>
          <w:rFonts w:eastAsia="MS Mincho"/>
        </w:rPr>
        <w:t>either</w:t>
      </w:r>
      <w:r w:rsidR="00B3492C" w:rsidRPr="00CD2248">
        <w:rPr>
          <w:rFonts w:eastAsia="MS Mincho"/>
        </w:rPr>
        <w:t xml:space="preserve"> the decimal point notation </w:t>
      </w:r>
      <w:r w:rsidR="00E0511F" w:rsidRPr="00CD2248">
        <w:rPr>
          <w:rFonts w:eastAsia="MS Mincho"/>
        </w:rPr>
        <w:t>or</w:t>
      </w:r>
      <w:r w:rsidR="00B3492C" w:rsidRPr="00CD2248">
        <w:rPr>
          <w:rFonts w:eastAsia="MS Mincho"/>
        </w:rPr>
        <w:t xml:space="preserve"> the E</w:t>
      </w:r>
      <w:r w:rsidR="00E0511F" w:rsidRPr="00CD2248">
        <w:rPr>
          <w:rFonts w:eastAsia="MS Mincho"/>
        </w:rPr>
        <w:noBreakHyphen/>
      </w:r>
      <w:r w:rsidR="00B3492C" w:rsidRPr="00CD2248">
        <w:rPr>
          <w:rFonts w:eastAsia="MS Mincho"/>
        </w:rPr>
        <w:t>notation for float values (see clause 6.1.0 of ETSI ES 201 873-1 [</w:t>
      </w:r>
      <w:r w:rsidR="00B3492C" w:rsidRPr="00CD2248">
        <w:rPr>
          <w:rFonts w:eastAsia="MS Mincho"/>
        </w:rPr>
        <w:fldChar w:fldCharType="begin"/>
      </w:r>
      <w:r w:rsidR="00B3492C" w:rsidRPr="00CD2248">
        <w:rPr>
          <w:rFonts w:eastAsia="MS Mincho"/>
        </w:rPr>
        <w:instrText xml:space="preserve"> REF REF_ES201873_1 \h  \* MERGEFORMAT </w:instrText>
      </w:r>
      <w:r w:rsidR="00B3492C" w:rsidRPr="00CD2248">
        <w:rPr>
          <w:rFonts w:eastAsia="MS Mincho"/>
        </w:rPr>
      </w:r>
      <w:r w:rsidR="00B3492C" w:rsidRPr="00CD2248">
        <w:rPr>
          <w:rFonts w:eastAsia="MS Mincho"/>
        </w:rPr>
        <w:fldChar w:fldCharType="separate"/>
      </w:r>
      <w:r w:rsidR="00F91E52" w:rsidRPr="00CD2248">
        <w:t>1</w:t>
      </w:r>
      <w:r w:rsidR="00B3492C" w:rsidRPr="00CD2248">
        <w:rPr>
          <w:rFonts w:eastAsia="MS Mincho"/>
        </w:rPr>
        <w:fldChar w:fldCharType="end"/>
      </w:r>
      <w:r w:rsidR="00B3492C" w:rsidRPr="00CD2248">
        <w:rPr>
          <w:rFonts w:eastAsia="MS Mincho"/>
        </w:rPr>
        <w:t xml:space="preserve">]). In the encoding process, </w:t>
      </w:r>
      <w:r w:rsidR="00E0511F" w:rsidRPr="00CD2248">
        <w:rPr>
          <w:rFonts w:eastAsia="MS Mincho"/>
        </w:rPr>
        <w:t xml:space="preserve">at most the number </w:t>
      </w:r>
      <w:r w:rsidRPr="00CD2248">
        <w:rPr>
          <w:rFonts w:eastAsia="MS Mincho"/>
        </w:rPr>
        <w:t xml:space="preserve">of </w:t>
      </w:r>
      <w:r w:rsidR="00B3492C" w:rsidRPr="00CD2248">
        <w:rPr>
          <w:rFonts w:eastAsia="MS Mincho"/>
        </w:rPr>
        <w:t xml:space="preserve">fraction digits </w:t>
      </w:r>
      <w:r w:rsidRPr="00CD2248">
        <w:rPr>
          <w:rFonts w:eastAsia="MS Mincho"/>
        </w:rPr>
        <w:t>specified in the instruction shall be used. If representing the actual value does not require the number of fraction digits specified by this instruction, the encoder shall use the needed number of digits, if representing the actual (numeric) value would require more fraction digits than specified by this instruction, the encoder shall use a mixed fraction part + exponent part representation.</w:t>
      </w:r>
    </w:p>
    <w:p w14:paraId="03D44940" w14:textId="77777777" w:rsidR="00984C91" w:rsidRPr="00CD2248" w:rsidRDefault="00984C91" w:rsidP="00984C91">
      <w:pPr>
        <w:pStyle w:val="NO"/>
        <w:rPr>
          <w:rFonts w:eastAsia="MS Mincho"/>
        </w:rPr>
      </w:pPr>
      <w:r w:rsidRPr="00CD2248">
        <w:rPr>
          <w:rFonts w:eastAsia="MS Mincho"/>
        </w:rPr>
        <w:t>NOTE:</w:t>
      </w:r>
      <w:r w:rsidR="00C83AA0" w:rsidRPr="00CD2248">
        <w:rPr>
          <w:rFonts w:eastAsia="MS Mincho"/>
        </w:rPr>
        <w:tab/>
      </w:r>
      <w:r w:rsidRPr="00CD2248">
        <w:rPr>
          <w:rFonts w:eastAsia="MS Mincho"/>
        </w:rPr>
        <w:t xml:space="preserve">The </w:t>
      </w:r>
      <w:r w:rsidRPr="00CD2248">
        <w:t>"fractionDigits 0" instruction will enforce the encoder to use the exponent part exclusively.</w:t>
      </w:r>
    </w:p>
    <w:p w14:paraId="020AD38D" w14:textId="577816E7" w:rsidR="00E0511F" w:rsidRPr="00CD2248" w:rsidRDefault="009D3FB5" w:rsidP="009D3FB5">
      <w:pPr>
        <w:pStyle w:val="EX"/>
        <w:rPr>
          <w:rFonts w:eastAsia="MS Mincho"/>
        </w:rPr>
      </w:pPr>
      <w:r w:rsidRPr="00CD2248">
        <w:rPr>
          <w:rFonts w:eastAsia="MS Mincho"/>
        </w:rPr>
        <w:t>E</w:t>
      </w:r>
      <w:r w:rsidR="00047788" w:rsidRPr="00CD2248">
        <w:rPr>
          <w:rFonts w:eastAsia="MS Mincho"/>
        </w:rPr>
        <w:t>XAMPLE</w:t>
      </w:r>
      <w:r w:rsidRPr="00CD2248">
        <w:rPr>
          <w:rFonts w:eastAsia="MS Mincho"/>
        </w:rPr>
        <w:t>:</w:t>
      </w:r>
      <w:r w:rsidR="00C83AA0" w:rsidRPr="00CD2248">
        <w:rPr>
          <w:rFonts w:eastAsia="MS Mincho"/>
        </w:rPr>
        <w:tab/>
      </w:r>
      <w:r w:rsidRPr="00CD2248">
        <w:rPr>
          <w:rFonts w:eastAsia="MS Mincho"/>
        </w:rPr>
        <w:t>Number of fraction digits</w:t>
      </w:r>
      <w:r w:rsidR="00154E6F" w:rsidRPr="00CD2248">
        <w:rPr>
          <w:rFonts w:eastAsia="MS Mincho"/>
        </w:rPr>
        <w:t>.</w:t>
      </w:r>
    </w:p>
    <w:p w14:paraId="74627DA5" w14:textId="77777777" w:rsidR="00717C94" w:rsidRPr="00CD2248" w:rsidRDefault="009D3FB5" w:rsidP="009D3FB5">
      <w:pPr>
        <w:rPr>
          <w:rFonts w:eastAsia="MS Mincho"/>
        </w:rPr>
      </w:pPr>
      <w:r w:rsidRPr="00CD2248">
        <w:rPr>
          <w:rFonts w:eastAsia="MS Mincho"/>
        </w:rPr>
        <w:tab/>
      </w:r>
      <w:r w:rsidR="009876E7" w:rsidRPr="00CD2248">
        <w:rPr>
          <w:rFonts w:eastAsia="MS Mincho"/>
        </w:rPr>
        <w:t>If</w:t>
      </w:r>
      <w:r w:rsidR="00717C94" w:rsidRPr="00CD2248">
        <w:rPr>
          <w:rFonts w:eastAsia="MS Mincho"/>
        </w:rPr>
        <w:t>:</w:t>
      </w:r>
    </w:p>
    <w:p w14:paraId="017B1058" w14:textId="77777777" w:rsidR="00717C94" w:rsidRPr="00CD2248" w:rsidRDefault="009D3FB5" w:rsidP="009D3FB5">
      <w:pPr>
        <w:pStyle w:val="PL"/>
        <w:rPr>
          <w:rFonts w:eastAsia="MS Mincho"/>
          <w:noProof w:val="0"/>
        </w:rPr>
      </w:pPr>
      <w:r w:rsidRPr="00CD2248">
        <w:rPr>
          <w:rFonts w:eastAsia="MS Mincho"/>
          <w:noProof w:val="0"/>
        </w:rPr>
        <w:tab/>
      </w:r>
      <w:r w:rsidRPr="00CD2248">
        <w:rPr>
          <w:rFonts w:eastAsia="MS Mincho"/>
          <w:b/>
          <w:noProof w:val="0"/>
        </w:rPr>
        <w:t>const</w:t>
      </w:r>
      <w:r w:rsidRPr="00CD2248">
        <w:rPr>
          <w:rFonts w:eastAsia="MS Mincho"/>
          <w:noProof w:val="0"/>
        </w:rPr>
        <w:t xml:space="preserve"> JSON.Number </w:t>
      </w:r>
      <w:r w:rsidR="009876E7" w:rsidRPr="00CD2248">
        <w:rPr>
          <w:rFonts w:eastAsia="MS Mincho"/>
          <w:noProof w:val="0"/>
        </w:rPr>
        <w:t xml:space="preserve">c_number1 </w:t>
      </w:r>
      <w:r w:rsidRPr="00CD2248">
        <w:rPr>
          <w:rFonts w:eastAsia="MS Mincho"/>
          <w:noProof w:val="0"/>
        </w:rPr>
        <w:t xml:space="preserve">:= &lt;actual value&gt; </w:t>
      </w:r>
      <w:r w:rsidRPr="00CD2248">
        <w:rPr>
          <w:rFonts w:eastAsia="MS Mincho"/>
          <w:b/>
          <w:noProof w:val="0"/>
        </w:rPr>
        <w:t>with</w:t>
      </w:r>
      <w:r w:rsidRPr="00CD2248">
        <w:rPr>
          <w:rFonts w:eastAsia="MS Mincho"/>
          <w:noProof w:val="0"/>
        </w:rPr>
        <w:t xml:space="preserve"> </w:t>
      </w:r>
      <w:r w:rsidR="00CD0624" w:rsidRPr="00CD2248">
        <w:rPr>
          <w:rFonts w:eastAsia="MS Mincho"/>
          <w:noProof w:val="0"/>
        </w:rPr>
        <w:t>{</w:t>
      </w:r>
      <w:r w:rsidRPr="00CD2248">
        <w:rPr>
          <w:rFonts w:eastAsia="MS Mincho" w:cs="Courier New"/>
          <w:b/>
          <w:noProof w:val="0"/>
        </w:rPr>
        <w:t>variant</w:t>
      </w:r>
      <w:r w:rsidRPr="00CD2248">
        <w:rPr>
          <w:rFonts w:eastAsia="MS Mincho" w:cs="Courier New"/>
          <w:noProof w:val="0"/>
        </w:rPr>
        <w:t xml:space="preserve"> "fractionDigits 3"</w:t>
      </w:r>
      <w:r w:rsidR="00CD0624" w:rsidRPr="00CD2248">
        <w:rPr>
          <w:rFonts w:eastAsia="MS Mincho" w:cs="Courier New"/>
          <w:noProof w:val="0"/>
        </w:rPr>
        <w:t>}</w:t>
      </w:r>
      <w:r w:rsidRPr="00CD2248">
        <w:rPr>
          <w:rFonts w:eastAsia="MS Mincho" w:cs="Courier New"/>
          <w:noProof w:val="0"/>
        </w:rPr>
        <w:t>;</w:t>
      </w:r>
    </w:p>
    <w:p w14:paraId="692EABA6" w14:textId="77777777" w:rsidR="009D3FB5" w:rsidRPr="00CD2248" w:rsidRDefault="009D3FB5" w:rsidP="009D3FB5">
      <w:pPr>
        <w:pStyle w:val="PL"/>
        <w:rPr>
          <w:rFonts w:eastAsia="MS Mincho"/>
          <w:noProof w:val="0"/>
        </w:rPr>
      </w:pPr>
    </w:p>
    <w:p w14:paraId="3E7BFB8A" w14:textId="77777777" w:rsidR="009D3FB5" w:rsidRPr="00CD2248" w:rsidRDefault="009D3FB5" w:rsidP="005F6BEE">
      <w:pPr>
        <w:keepNext/>
        <w:rPr>
          <w:rFonts w:eastAsia="MS Mincho"/>
        </w:rPr>
      </w:pPr>
      <w:r w:rsidRPr="00CD2248">
        <w:rPr>
          <w:rFonts w:eastAsia="MS Mincho"/>
        </w:rPr>
        <w:tab/>
        <w:t>then</w:t>
      </w:r>
    </w:p>
    <w:tbl>
      <w:tblPr>
        <w:tblW w:w="0" w:type="auto"/>
        <w:tblInd w:w="851" w:type="dxa"/>
        <w:tblCellMar>
          <w:left w:w="57" w:type="dxa"/>
          <w:right w:w="57" w:type="dxa"/>
        </w:tblCellMar>
        <w:tblLook w:val="04A0" w:firstRow="1" w:lastRow="0" w:firstColumn="1" w:lastColumn="0" w:noHBand="0" w:noVBand="1"/>
      </w:tblPr>
      <w:tblGrid>
        <w:gridCol w:w="2268"/>
        <w:gridCol w:w="2268"/>
      </w:tblGrid>
      <w:tr w:rsidR="00E0511F" w:rsidRPr="00CD2248" w14:paraId="57A577AA" w14:textId="77777777" w:rsidTr="00A1407B">
        <w:tc>
          <w:tcPr>
            <w:tcW w:w="2268" w:type="dxa"/>
            <w:shd w:val="clear" w:color="auto" w:fill="auto"/>
          </w:tcPr>
          <w:p w14:paraId="356DA238" w14:textId="77777777" w:rsidR="00E0511F" w:rsidRPr="00CD2248" w:rsidRDefault="009D3FB5" w:rsidP="00A1407B">
            <w:pPr>
              <w:keepNext/>
              <w:keepLines/>
              <w:spacing w:after="0"/>
              <w:jc w:val="center"/>
              <w:rPr>
                <w:rFonts w:eastAsia="MS Mincho"/>
              </w:rPr>
            </w:pPr>
            <w:r w:rsidRPr="00CD2248">
              <w:rPr>
                <w:rFonts w:eastAsia="MS Mincho"/>
              </w:rPr>
              <w:t>&lt;actual value&gt;</w:t>
            </w:r>
          </w:p>
        </w:tc>
        <w:tc>
          <w:tcPr>
            <w:tcW w:w="2268" w:type="dxa"/>
            <w:shd w:val="clear" w:color="auto" w:fill="auto"/>
          </w:tcPr>
          <w:p w14:paraId="49F503F4" w14:textId="77777777" w:rsidR="00E0511F" w:rsidRPr="00CD2248" w:rsidRDefault="00E0511F" w:rsidP="00A1407B">
            <w:pPr>
              <w:keepNext/>
              <w:keepLines/>
              <w:spacing w:after="0"/>
              <w:jc w:val="center"/>
              <w:rPr>
                <w:rFonts w:eastAsia="MS Mincho"/>
              </w:rPr>
            </w:pPr>
            <w:r w:rsidRPr="00CD2248">
              <w:rPr>
                <w:rFonts w:eastAsia="MS Mincho"/>
              </w:rPr>
              <w:t>encoded JSON value</w:t>
            </w:r>
          </w:p>
        </w:tc>
      </w:tr>
      <w:tr w:rsidR="00E0511F" w:rsidRPr="00CD2248" w14:paraId="25E4D072" w14:textId="77777777" w:rsidTr="00A1407B">
        <w:tc>
          <w:tcPr>
            <w:tcW w:w="2268" w:type="dxa"/>
            <w:shd w:val="clear" w:color="auto" w:fill="auto"/>
          </w:tcPr>
          <w:p w14:paraId="01EC8E4D" w14:textId="77777777" w:rsidR="00E0511F" w:rsidRPr="00CD2248" w:rsidRDefault="00717C94" w:rsidP="00A1407B">
            <w:pPr>
              <w:keepNext/>
              <w:keepLines/>
              <w:spacing w:after="0"/>
              <w:jc w:val="center"/>
              <w:rPr>
                <w:rFonts w:eastAsia="MS Mincho"/>
              </w:rPr>
            </w:pPr>
            <w:r w:rsidRPr="00CD2248">
              <w:rPr>
                <w:rFonts w:eastAsia="MS Mincho"/>
              </w:rPr>
              <w:t>0.0</w:t>
            </w:r>
          </w:p>
        </w:tc>
        <w:tc>
          <w:tcPr>
            <w:tcW w:w="2268" w:type="dxa"/>
            <w:shd w:val="clear" w:color="auto" w:fill="auto"/>
          </w:tcPr>
          <w:p w14:paraId="6B1BD5C5" w14:textId="77777777" w:rsidR="00E0511F" w:rsidRPr="00CD2248" w:rsidRDefault="00F657B3" w:rsidP="00A1407B">
            <w:pPr>
              <w:keepNext/>
              <w:keepLines/>
              <w:spacing w:after="0"/>
              <w:jc w:val="center"/>
              <w:rPr>
                <w:rFonts w:eastAsia="MS Mincho"/>
              </w:rPr>
            </w:pPr>
            <w:r w:rsidRPr="00CD2248">
              <w:rPr>
                <w:rFonts w:eastAsia="MS Mincho"/>
              </w:rPr>
              <w:t>0.0</w:t>
            </w:r>
          </w:p>
        </w:tc>
      </w:tr>
      <w:tr w:rsidR="00E0511F" w:rsidRPr="00CD2248" w14:paraId="3FEA4575" w14:textId="77777777" w:rsidTr="00A1407B">
        <w:tc>
          <w:tcPr>
            <w:tcW w:w="2268" w:type="dxa"/>
            <w:shd w:val="clear" w:color="auto" w:fill="auto"/>
          </w:tcPr>
          <w:p w14:paraId="561D62C8" w14:textId="77777777" w:rsidR="00E0511F" w:rsidRPr="00CD2248" w:rsidRDefault="00F657B3" w:rsidP="00A1407B">
            <w:pPr>
              <w:keepNext/>
              <w:keepLines/>
              <w:spacing w:after="0"/>
              <w:jc w:val="center"/>
              <w:rPr>
                <w:rFonts w:eastAsia="MS Mincho"/>
              </w:rPr>
            </w:pPr>
            <w:r w:rsidRPr="00CD2248">
              <w:rPr>
                <w:rFonts w:eastAsia="MS Mincho"/>
              </w:rPr>
              <w:t>3.14</w:t>
            </w:r>
          </w:p>
        </w:tc>
        <w:tc>
          <w:tcPr>
            <w:tcW w:w="2268" w:type="dxa"/>
            <w:shd w:val="clear" w:color="auto" w:fill="auto"/>
          </w:tcPr>
          <w:p w14:paraId="4063636E" w14:textId="77777777" w:rsidR="00E0511F" w:rsidRPr="00CD2248" w:rsidRDefault="00F657B3" w:rsidP="00A1407B">
            <w:pPr>
              <w:keepNext/>
              <w:keepLines/>
              <w:spacing w:after="0"/>
              <w:jc w:val="center"/>
              <w:rPr>
                <w:rFonts w:eastAsia="MS Mincho"/>
              </w:rPr>
            </w:pPr>
            <w:r w:rsidRPr="00CD2248">
              <w:rPr>
                <w:rFonts w:eastAsia="MS Mincho"/>
              </w:rPr>
              <w:t>3.14</w:t>
            </w:r>
          </w:p>
        </w:tc>
      </w:tr>
      <w:tr w:rsidR="00E0511F" w:rsidRPr="00CD2248" w14:paraId="47812FBC" w14:textId="77777777" w:rsidTr="00A1407B">
        <w:tc>
          <w:tcPr>
            <w:tcW w:w="2268" w:type="dxa"/>
            <w:shd w:val="clear" w:color="auto" w:fill="auto"/>
          </w:tcPr>
          <w:p w14:paraId="197772D2" w14:textId="77777777" w:rsidR="00E0511F" w:rsidRPr="00CD2248" w:rsidRDefault="00F657B3" w:rsidP="00A1407B">
            <w:pPr>
              <w:keepNext/>
              <w:keepLines/>
              <w:spacing w:after="0"/>
              <w:jc w:val="center"/>
              <w:rPr>
                <w:rFonts w:eastAsia="MS Mincho"/>
              </w:rPr>
            </w:pPr>
            <w:r w:rsidRPr="00CD2248">
              <w:rPr>
                <w:rFonts w:eastAsia="MS Mincho"/>
              </w:rPr>
              <w:t>3.14</w:t>
            </w:r>
            <w:r w:rsidR="00967763" w:rsidRPr="00CD2248">
              <w:rPr>
                <w:rFonts w:eastAsia="MS Mincho"/>
              </w:rPr>
              <w:t>2</w:t>
            </w:r>
          </w:p>
        </w:tc>
        <w:tc>
          <w:tcPr>
            <w:tcW w:w="2268" w:type="dxa"/>
            <w:shd w:val="clear" w:color="auto" w:fill="auto"/>
          </w:tcPr>
          <w:p w14:paraId="167CA98C" w14:textId="77777777" w:rsidR="00E0511F" w:rsidRPr="00CD2248" w:rsidRDefault="00F657B3" w:rsidP="00A1407B">
            <w:pPr>
              <w:keepNext/>
              <w:keepLines/>
              <w:spacing w:after="0"/>
              <w:jc w:val="center"/>
              <w:rPr>
                <w:rFonts w:eastAsia="MS Mincho"/>
              </w:rPr>
            </w:pPr>
            <w:r w:rsidRPr="00CD2248">
              <w:rPr>
                <w:rFonts w:eastAsia="MS Mincho"/>
              </w:rPr>
              <w:t>3</w:t>
            </w:r>
            <w:r w:rsidR="00967763" w:rsidRPr="00CD2248">
              <w:rPr>
                <w:rFonts w:eastAsia="MS Mincho"/>
              </w:rPr>
              <w:t>.142</w:t>
            </w:r>
          </w:p>
        </w:tc>
      </w:tr>
      <w:tr w:rsidR="00967763" w:rsidRPr="00CD2248" w14:paraId="6CAA8920" w14:textId="77777777" w:rsidTr="00A1407B">
        <w:tc>
          <w:tcPr>
            <w:tcW w:w="2268" w:type="dxa"/>
            <w:shd w:val="clear" w:color="auto" w:fill="auto"/>
          </w:tcPr>
          <w:p w14:paraId="42110AE6" w14:textId="77777777" w:rsidR="00967763" w:rsidRPr="00CD2248" w:rsidRDefault="00967763" w:rsidP="00A1407B">
            <w:pPr>
              <w:keepNext/>
              <w:keepLines/>
              <w:spacing w:after="0"/>
              <w:jc w:val="center"/>
              <w:rPr>
                <w:rFonts w:eastAsia="MS Mincho"/>
              </w:rPr>
            </w:pPr>
            <w:r w:rsidRPr="00CD2248">
              <w:rPr>
                <w:rFonts w:eastAsia="MS Mincho"/>
              </w:rPr>
              <w:t>3.1415</w:t>
            </w:r>
          </w:p>
        </w:tc>
        <w:tc>
          <w:tcPr>
            <w:tcW w:w="2268" w:type="dxa"/>
            <w:shd w:val="clear" w:color="auto" w:fill="auto"/>
          </w:tcPr>
          <w:p w14:paraId="22DBFDF6" w14:textId="77777777" w:rsidR="00967763" w:rsidRPr="00CD2248" w:rsidRDefault="00967763" w:rsidP="00A1407B">
            <w:pPr>
              <w:keepNext/>
              <w:keepLines/>
              <w:spacing w:after="0"/>
              <w:jc w:val="center"/>
              <w:rPr>
                <w:rFonts w:eastAsia="MS Mincho"/>
              </w:rPr>
            </w:pPr>
            <w:r w:rsidRPr="00CD2248">
              <w:rPr>
                <w:rFonts w:eastAsia="MS Mincho"/>
              </w:rPr>
              <w:t>31.415E-1</w:t>
            </w:r>
            <w:r w:rsidR="002852AF" w:rsidRPr="00CD2248">
              <w:rPr>
                <w:rFonts w:eastAsia="MS Mincho"/>
              </w:rPr>
              <w:t>or</w:t>
            </w:r>
            <w:r w:rsidR="009876E7" w:rsidRPr="00CD2248">
              <w:rPr>
                <w:rFonts w:eastAsia="MS Mincho"/>
              </w:rPr>
              <w:t xml:space="preserve"> 31.415e-1</w:t>
            </w:r>
          </w:p>
        </w:tc>
      </w:tr>
    </w:tbl>
    <w:p w14:paraId="655B8AC2" w14:textId="77777777" w:rsidR="009876E7" w:rsidRPr="00CD2248" w:rsidRDefault="009876E7" w:rsidP="009876E7">
      <w:pPr>
        <w:rPr>
          <w:rFonts w:eastAsia="MS Mincho"/>
        </w:rPr>
      </w:pPr>
    </w:p>
    <w:p w14:paraId="03E71151" w14:textId="77777777" w:rsidR="009876E7" w:rsidRPr="00CD2248" w:rsidRDefault="009876E7" w:rsidP="009876E7">
      <w:pPr>
        <w:rPr>
          <w:rFonts w:eastAsia="MS Mincho"/>
        </w:rPr>
      </w:pPr>
      <w:r w:rsidRPr="00CD2248">
        <w:rPr>
          <w:rFonts w:eastAsia="MS Mincho"/>
        </w:rPr>
        <w:lastRenderedPageBreak/>
        <w:tab/>
      </w:r>
      <w:r w:rsidR="002852AF" w:rsidRPr="00CD2248">
        <w:rPr>
          <w:rFonts w:eastAsia="MS Mincho"/>
        </w:rPr>
        <w:t>If</w:t>
      </w:r>
      <w:r w:rsidRPr="00CD2248">
        <w:rPr>
          <w:rFonts w:eastAsia="MS Mincho"/>
        </w:rPr>
        <w:t>:</w:t>
      </w:r>
    </w:p>
    <w:p w14:paraId="529005EC" w14:textId="77777777" w:rsidR="009876E7" w:rsidRPr="00CD2248" w:rsidRDefault="009876E7" w:rsidP="009876E7">
      <w:pPr>
        <w:pStyle w:val="PL"/>
        <w:rPr>
          <w:rFonts w:eastAsia="MS Mincho"/>
          <w:noProof w:val="0"/>
        </w:rPr>
      </w:pPr>
      <w:r w:rsidRPr="00CD2248">
        <w:rPr>
          <w:rFonts w:eastAsia="MS Mincho"/>
          <w:noProof w:val="0"/>
        </w:rPr>
        <w:tab/>
      </w:r>
      <w:r w:rsidRPr="00CD2248">
        <w:rPr>
          <w:rFonts w:eastAsia="MS Mincho"/>
          <w:b/>
          <w:noProof w:val="0"/>
        </w:rPr>
        <w:t>const</w:t>
      </w:r>
      <w:r w:rsidRPr="00CD2248">
        <w:rPr>
          <w:rFonts w:eastAsia="MS Mincho"/>
          <w:noProof w:val="0"/>
        </w:rPr>
        <w:t xml:space="preserve"> JSON.Number c_number2 := &lt;actual value&gt; </w:t>
      </w:r>
      <w:r w:rsidRPr="00CD2248">
        <w:rPr>
          <w:rFonts w:eastAsia="MS Mincho"/>
          <w:b/>
          <w:noProof w:val="0"/>
        </w:rPr>
        <w:t>with</w:t>
      </w:r>
      <w:r w:rsidRPr="00CD2248">
        <w:rPr>
          <w:rFonts w:eastAsia="MS Mincho"/>
          <w:noProof w:val="0"/>
        </w:rPr>
        <w:t xml:space="preserve"> </w:t>
      </w:r>
      <w:r w:rsidR="0041467F" w:rsidRPr="00CD2248">
        <w:rPr>
          <w:rFonts w:eastAsia="MS Mincho"/>
          <w:noProof w:val="0"/>
        </w:rPr>
        <w:t>{</w:t>
      </w:r>
      <w:r w:rsidRPr="00CD2248">
        <w:rPr>
          <w:rFonts w:eastAsia="MS Mincho" w:cs="Courier New"/>
          <w:b/>
          <w:noProof w:val="0"/>
        </w:rPr>
        <w:t>variant</w:t>
      </w:r>
      <w:r w:rsidRPr="00CD2248">
        <w:rPr>
          <w:rFonts w:eastAsia="MS Mincho" w:cs="Courier New"/>
          <w:noProof w:val="0"/>
        </w:rPr>
        <w:t xml:space="preserve"> "fractionDigits 0"</w:t>
      </w:r>
      <w:r w:rsidR="0041467F" w:rsidRPr="00CD2248">
        <w:rPr>
          <w:rFonts w:eastAsia="MS Mincho" w:cs="Courier New"/>
          <w:noProof w:val="0"/>
        </w:rPr>
        <w:t>}</w:t>
      </w:r>
      <w:r w:rsidRPr="00CD2248">
        <w:rPr>
          <w:rFonts w:eastAsia="MS Mincho" w:cs="Courier New"/>
          <w:noProof w:val="0"/>
        </w:rPr>
        <w:t>;</w:t>
      </w:r>
    </w:p>
    <w:p w14:paraId="7A402318" w14:textId="77777777" w:rsidR="009876E7" w:rsidRPr="00CD2248" w:rsidRDefault="009876E7" w:rsidP="009876E7">
      <w:pPr>
        <w:pStyle w:val="PL"/>
        <w:rPr>
          <w:rFonts w:eastAsia="MS Mincho"/>
          <w:noProof w:val="0"/>
        </w:rPr>
      </w:pPr>
    </w:p>
    <w:p w14:paraId="098F534C" w14:textId="77777777" w:rsidR="009876E7" w:rsidRPr="00CD2248" w:rsidRDefault="009876E7" w:rsidP="009876E7">
      <w:pPr>
        <w:rPr>
          <w:rFonts w:eastAsia="MS Mincho"/>
        </w:rPr>
      </w:pPr>
      <w:r w:rsidRPr="00CD2248">
        <w:rPr>
          <w:rFonts w:eastAsia="MS Mincho"/>
        </w:rPr>
        <w:tab/>
        <w:t>then</w:t>
      </w:r>
    </w:p>
    <w:tbl>
      <w:tblPr>
        <w:tblW w:w="0" w:type="auto"/>
        <w:tblInd w:w="851" w:type="dxa"/>
        <w:tblCellMar>
          <w:left w:w="57" w:type="dxa"/>
          <w:right w:w="57" w:type="dxa"/>
        </w:tblCellMar>
        <w:tblLook w:val="04A0" w:firstRow="1" w:lastRow="0" w:firstColumn="1" w:lastColumn="0" w:noHBand="0" w:noVBand="1"/>
      </w:tblPr>
      <w:tblGrid>
        <w:gridCol w:w="2268"/>
        <w:gridCol w:w="2268"/>
      </w:tblGrid>
      <w:tr w:rsidR="009876E7" w:rsidRPr="00CD2248" w14:paraId="00584457" w14:textId="77777777" w:rsidTr="00A1407B">
        <w:tc>
          <w:tcPr>
            <w:tcW w:w="2268" w:type="dxa"/>
            <w:shd w:val="clear" w:color="auto" w:fill="auto"/>
          </w:tcPr>
          <w:p w14:paraId="5A7B3C96" w14:textId="77777777" w:rsidR="009876E7" w:rsidRPr="00CD2248" w:rsidRDefault="009876E7" w:rsidP="00A1407B">
            <w:pPr>
              <w:keepNext/>
              <w:keepLines/>
              <w:spacing w:after="0"/>
              <w:jc w:val="center"/>
              <w:rPr>
                <w:rFonts w:eastAsia="MS Mincho"/>
              </w:rPr>
            </w:pPr>
            <w:r w:rsidRPr="00CD2248">
              <w:rPr>
                <w:rFonts w:eastAsia="MS Mincho"/>
              </w:rPr>
              <w:t>&lt;actual value&gt;</w:t>
            </w:r>
          </w:p>
        </w:tc>
        <w:tc>
          <w:tcPr>
            <w:tcW w:w="2268" w:type="dxa"/>
            <w:shd w:val="clear" w:color="auto" w:fill="auto"/>
          </w:tcPr>
          <w:p w14:paraId="44D02640" w14:textId="77777777" w:rsidR="009876E7" w:rsidRPr="00CD2248" w:rsidRDefault="009876E7" w:rsidP="00A1407B">
            <w:pPr>
              <w:keepNext/>
              <w:keepLines/>
              <w:spacing w:after="0"/>
              <w:jc w:val="center"/>
              <w:rPr>
                <w:rFonts w:eastAsia="MS Mincho"/>
              </w:rPr>
            </w:pPr>
            <w:r w:rsidRPr="00CD2248">
              <w:rPr>
                <w:rFonts w:eastAsia="MS Mincho"/>
              </w:rPr>
              <w:t>encoded JSON value</w:t>
            </w:r>
          </w:p>
        </w:tc>
      </w:tr>
      <w:tr w:rsidR="009876E7" w:rsidRPr="00CD2248" w14:paraId="44036BA1" w14:textId="77777777" w:rsidTr="00A1407B">
        <w:tc>
          <w:tcPr>
            <w:tcW w:w="2268" w:type="dxa"/>
            <w:shd w:val="clear" w:color="auto" w:fill="auto"/>
          </w:tcPr>
          <w:p w14:paraId="55425DF9" w14:textId="77777777" w:rsidR="009876E7" w:rsidRPr="00CD2248" w:rsidRDefault="009876E7" w:rsidP="00A1407B">
            <w:pPr>
              <w:keepNext/>
              <w:keepLines/>
              <w:spacing w:after="0"/>
              <w:jc w:val="center"/>
              <w:rPr>
                <w:rFonts w:eastAsia="MS Mincho"/>
              </w:rPr>
            </w:pPr>
            <w:r w:rsidRPr="00CD2248">
              <w:rPr>
                <w:rFonts w:eastAsia="MS Mincho"/>
              </w:rPr>
              <w:t>0.0</w:t>
            </w:r>
          </w:p>
        </w:tc>
        <w:tc>
          <w:tcPr>
            <w:tcW w:w="2268" w:type="dxa"/>
            <w:shd w:val="clear" w:color="auto" w:fill="auto"/>
          </w:tcPr>
          <w:p w14:paraId="6E1C0547" w14:textId="77777777" w:rsidR="009876E7" w:rsidRPr="00CD2248" w:rsidRDefault="009876E7" w:rsidP="00A1407B">
            <w:pPr>
              <w:keepNext/>
              <w:keepLines/>
              <w:spacing w:after="0"/>
              <w:jc w:val="center"/>
              <w:rPr>
                <w:rFonts w:eastAsia="MS Mincho"/>
              </w:rPr>
            </w:pPr>
            <w:r w:rsidRPr="00CD2248">
              <w:rPr>
                <w:rFonts w:eastAsia="MS Mincho"/>
              </w:rPr>
              <w:t>0E1</w:t>
            </w:r>
            <w:r w:rsidR="002852AF" w:rsidRPr="00CD2248">
              <w:rPr>
                <w:rFonts w:eastAsia="MS Mincho"/>
              </w:rPr>
              <w:t xml:space="preserve"> or</w:t>
            </w:r>
            <w:r w:rsidRPr="00CD2248">
              <w:rPr>
                <w:rFonts w:eastAsia="MS Mincho"/>
              </w:rPr>
              <w:t xml:space="preserve"> 0e1</w:t>
            </w:r>
          </w:p>
        </w:tc>
      </w:tr>
      <w:tr w:rsidR="009876E7" w:rsidRPr="00CD2248" w14:paraId="001C6705" w14:textId="77777777" w:rsidTr="00A1407B">
        <w:tc>
          <w:tcPr>
            <w:tcW w:w="2268" w:type="dxa"/>
            <w:shd w:val="clear" w:color="auto" w:fill="auto"/>
          </w:tcPr>
          <w:p w14:paraId="5244DCA0" w14:textId="77777777" w:rsidR="009876E7" w:rsidRPr="00CD2248" w:rsidRDefault="009876E7" w:rsidP="00A1407B">
            <w:pPr>
              <w:keepNext/>
              <w:keepLines/>
              <w:spacing w:after="0"/>
              <w:jc w:val="center"/>
              <w:rPr>
                <w:rFonts w:eastAsia="MS Mincho"/>
              </w:rPr>
            </w:pPr>
            <w:r w:rsidRPr="00CD2248">
              <w:rPr>
                <w:rFonts w:eastAsia="MS Mincho"/>
              </w:rPr>
              <w:t>3.14</w:t>
            </w:r>
          </w:p>
        </w:tc>
        <w:tc>
          <w:tcPr>
            <w:tcW w:w="2268" w:type="dxa"/>
            <w:shd w:val="clear" w:color="auto" w:fill="auto"/>
          </w:tcPr>
          <w:p w14:paraId="36D0B77F" w14:textId="77777777" w:rsidR="009876E7" w:rsidRPr="00CD2248" w:rsidRDefault="002852AF" w:rsidP="00A1407B">
            <w:pPr>
              <w:keepNext/>
              <w:keepLines/>
              <w:spacing w:after="0"/>
              <w:jc w:val="center"/>
              <w:rPr>
                <w:rFonts w:eastAsia="MS Mincho"/>
              </w:rPr>
            </w:pPr>
            <w:r w:rsidRPr="00CD2248">
              <w:rPr>
                <w:rFonts w:eastAsia="MS Mincho"/>
              </w:rPr>
              <w:t xml:space="preserve">314E-2 or </w:t>
            </w:r>
            <w:r w:rsidR="009876E7" w:rsidRPr="00CD2248">
              <w:rPr>
                <w:rFonts w:eastAsia="MS Mincho"/>
              </w:rPr>
              <w:t>314</w:t>
            </w:r>
            <w:r w:rsidRPr="00CD2248">
              <w:rPr>
                <w:rFonts w:eastAsia="MS Mincho"/>
              </w:rPr>
              <w:t>e-2</w:t>
            </w:r>
          </w:p>
        </w:tc>
      </w:tr>
      <w:tr w:rsidR="009876E7" w:rsidRPr="00CD2248" w14:paraId="135E660B" w14:textId="77777777" w:rsidTr="00A1407B">
        <w:tc>
          <w:tcPr>
            <w:tcW w:w="2268" w:type="dxa"/>
            <w:shd w:val="clear" w:color="auto" w:fill="auto"/>
          </w:tcPr>
          <w:p w14:paraId="5CA8E329" w14:textId="77777777" w:rsidR="009876E7" w:rsidRPr="00CD2248" w:rsidRDefault="009876E7" w:rsidP="00A1407B">
            <w:pPr>
              <w:keepNext/>
              <w:keepLines/>
              <w:spacing w:after="0"/>
              <w:jc w:val="center"/>
              <w:rPr>
                <w:rFonts w:eastAsia="MS Mincho"/>
              </w:rPr>
            </w:pPr>
            <w:r w:rsidRPr="00CD2248">
              <w:rPr>
                <w:rFonts w:eastAsia="MS Mincho"/>
              </w:rPr>
              <w:t>3.142</w:t>
            </w:r>
          </w:p>
        </w:tc>
        <w:tc>
          <w:tcPr>
            <w:tcW w:w="2268" w:type="dxa"/>
            <w:shd w:val="clear" w:color="auto" w:fill="auto"/>
          </w:tcPr>
          <w:p w14:paraId="561F8C83" w14:textId="77777777" w:rsidR="009876E7" w:rsidRPr="00CD2248" w:rsidRDefault="009876E7" w:rsidP="00A1407B">
            <w:pPr>
              <w:keepNext/>
              <w:keepLines/>
              <w:spacing w:after="0"/>
              <w:jc w:val="center"/>
              <w:rPr>
                <w:rFonts w:eastAsia="MS Mincho"/>
              </w:rPr>
            </w:pPr>
            <w:r w:rsidRPr="00CD2248">
              <w:rPr>
                <w:rFonts w:eastAsia="MS Mincho"/>
              </w:rPr>
              <w:t>3142</w:t>
            </w:r>
            <w:r w:rsidR="00984C91" w:rsidRPr="00CD2248">
              <w:rPr>
                <w:rFonts w:eastAsia="MS Mincho"/>
              </w:rPr>
              <w:t>E-3 or 3142e-3</w:t>
            </w:r>
          </w:p>
        </w:tc>
      </w:tr>
      <w:tr w:rsidR="009876E7" w:rsidRPr="00CD2248" w14:paraId="261DF84A" w14:textId="77777777" w:rsidTr="00A1407B">
        <w:tc>
          <w:tcPr>
            <w:tcW w:w="2268" w:type="dxa"/>
            <w:shd w:val="clear" w:color="auto" w:fill="auto"/>
          </w:tcPr>
          <w:p w14:paraId="277D6F6B" w14:textId="77777777" w:rsidR="009876E7" w:rsidRPr="00CD2248" w:rsidRDefault="009876E7" w:rsidP="00A1407B">
            <w:pPr>
              <w:keepNext/>
              <w:keepLines/>
              <w:spacing w:after="0"/>
              <w:jc w:val="center"/>
              <w:rPr>
                <w:rFonts w:eastAsia="MS Mincho"/>
              </w:rPr>
            </w:pPr>
            <w:r w:rsidRPr="00CD2248">
              <w:rPr>
                <w:rFonts w:eastAsia="MS Mincho"/>
              </w:rPr>
              <w:t>3.1415</w:t>
            </w:r>
          </w:p>
        </w:tc>
        <w:tc>
          <w:tcPr>
            <w:tcW w:w="2268" w:type="dxa"/>
            <w:shd w:val="clear" w:color="auto" w:fill="auto"/>
          </w:tcPr>
          <w:p w14:paraId="122810EC" w14:textId="77777777" w:rsidR="009876E7" w:rsidRPr="00CD2248" w:rsidRDefault="009876E7" w:rsidP="00A1407B">
            <w:pPr>
              <w:keepNext/>
              <w:keepLines/>
              <w:spacing w:after="0"/>
              <w:jc w:val="center"/>
              <w:rPr>
                <w:rFonts w:eastAsia="MS Mincho"/>
              </w:rPr>
            </w:pPr>
            <w:r w:rsidRPr="00CD2248">
              <w:rPr>
                <w:rFonts w:eastAsia="MS Mincho"/>
              </w:rPr>
              <w:t>3</w:t>
            </w:r>
            <w:r w:rsidR="002852AF" w:rsidRPr="00CD2248">
              <w:rPr>
                <w:rFonts w:eastAsia="MS Mincho"/>
              </w:rPr>
              <w:t>1</w:t>
            </w:r>
            <w:r w:rsidRPr="00CD2248">
              <w:rPr>
                <w:rFonts w:eastAsia="MS Mincho"/>
              </w:rPr>
              <w:t>415E-</w:t>
            </w:r>
            <w:r w:rsidR="00984C91" w:rsidRPr="00CD2248">
              <w:rPr>
                <w:rFonts w:eastAsia="MS Mincho"/>
              </w:rPr>
              <w:t>4 or 31415e-4</w:t>
            </w:r>
          </w:p>
        </w:tc>
      </w:tr>
    </w:tbl>
    <w:p w14:paraId="66CAFE74" w14:textId="77777777" w:rsidR="00E0511F" w:rsidRPr="00CD2248" w:rsidRDefault="00E0511F" w:rsidP="0064741C"/>
    <w:p w14:paraId="1490A499" w14:textId="77777777" w:rsidR="0064741C" w:rsidRPr="00CD2248" w:rsidRDefault="00E0511F" w:rsidP="0064741C">
      <w:r w:rsidRPr="00CD2248">
        <w:t xml:space="preserve">This encoding </w:t>
      </w:r>
      <w:r w:rsidR="005F68E6" w:rsidRPr="00CD2248">
        <w:t>instruction</w:t>
      </w:r>
      <w:r w:rsidR="0064741C" w:rsidRPr="00CD2248">
        <w:t xml:space="preserve"> has no effect at decoding of JSON values.</w:t>
      </w:r>
    </w:p>
    <w:p w14:paraId="0C07501C" w14:textId="0BE14247" w:rsidR="0064741C" w:rsidRPr="00CD2248" w:rsidRDefault="0064741C" w:rsidP="004A4699">
      <w:pPr>
        <w:pStyle w:val="Heading2"/>
      </w:pPr>
      <w:bookmarkStart w:id="127" w:name="clause_EncInstr_useMinus"/>
      <w:bookmarkStart w:id="128" w:name="_Toc73353949"/>
      <w:r w:rsidRPr="00CD2248">
        <w:t>B.3.</w:t>
      </w:r>
      <w:fldSimple w:instr=" SEQ encInstructions \* Arabic \* MERGEFORMAT ">
        <w:r w:rsidR="00F91E52" w:rsidRPr="00CD2248">
          <w:t>6</w:t>
        </w:r>
      </w:fldSimple>
      <w:bookmarkEnd w:id="127"/>
      <w:r w:rsidRPr="00CD2248">
        <w:tab/>
        <w:t>Use the Minus sign</w:t>
      </w:r>
      <w:bookmarkEnd w:id="128"/>
    </w:p>
    <w:p w14:paraId="0F990370" w14:textId="77777777" w:rsidR="0064741C" w:rsidRPr="00CD2248" w:rsidRDefault="0064741C" w:rsidP="0064741C">
      <w:pPr>
        <w:keepNext/>
        <w:rPr>
          <w:b/>
          <w:i/>
        </w:rPr>
      </w:pPr>
      <w:r w:rsidRPr="00CD2248">
        <w:rPr>
          <w:b/>
          <w:i/>
        </w:rPr>
        <w:t>Syntactical structure(s)</w:t>
      </w:r>
    </w:p>
    <w:p w14:paraId="7C259B2D" w14:textId="77777777" w:rsidR="0064741C" w:rsidRPr="00CD2248" w:rsidRDefault="0064741C" w:rsidP="0064741C">
      <w:pPr>
        <w:pStyle w:val="B10"/>
      </w:pPr>
      <w:r w:rsidRPr="00CD2248">
        <w:tab/>
      </w:r>
      <w:r w:rsidRPr="00CD2248">
        <w:rPr>
          <w:b/>
        </w:rPr>
        <w:t>variant</w:t>
      </w:r>
      <w:r w:rsidRPr="00CD2248">
        <w:t xml:space="preserve"> """ useMinus """</w:t>
      </w:r>
    </w:p>
    <w:p w14:paraId="49BF1617" w14:textId="77777777" w:rsidR="0064741C" w:rsidRPr="00CD2248" w:rsidRDefault="0064741C" w:rsidP="0064741C">
      <w:pPr>
        <w:rPr>
          <w:b/>
          <w:i/>
        </w:rPr>
      </w:pPr>
      <w:r w:rsidRPr="00CD2248">
        <w:rPr>
          <w:b/>
          <w:i/>
        </w:rPr>
        <w:t>Applicable to (TTCN-3)</w:t>
      </w:r>
    </w:p>
    <w:p w14:paraId="42BF5D3A" w14:textId="77777777" w:rsidR="00196B2F" w:rsidRPr="00CD2248" w:rsidRDefault="00196B2F" w:rsidP="00196B2F">
      <w:r w:rsidRPr="00CD2248">
        <w:t xml:space="preserve">Types and fields of </w:t>
      </w:r>
      <w:r w:rsidRPr="00CD2248">
        <w:rPr>
          <w:rFonts w:ascii="Courier New" w:hAnsi="Courier New" w:cs="Courier New"/>
          <w:i/>
        </w:rPr>
        <w:t>JSON.Number</w:t>
      </w:r>
      <w:r w:rsidRPr="00CD2248">
        <w:t xml:space="preserve"> and </w:t>
      </w:r>
      <w:r w:rsidRPr="00CD2248">
        <w:rPr>
          <w:rFonts w:ascii="Courier New" w:hAnsi="Courier New" w:cs="Courier New"/>
          <w:i/>
        </w:rPr>
        <w:t>JSON.Integer</w:t>
      </w:r>
      <w:r w:rsidRPr="00CD2248">
        <w:t xml:space="preserve"> types.</w:t>
      </w:r>
    </w:p>
    <w:p w14:paraId="426850FD" w14:textId="77777777" w:rsidR="0064741C" w:rsidRPr="00CD2248" w:rsidRDefault="0064741C" w:rsidP="0064741C">
      <w:pPr>
        <w:keepNext/>
        <w:keepLines/>
        <w:rPr>
          <w:b/>
          <w:i/>
        </w:rPr>
      </w:pPr>
      <w:r w:rsidRPr="00CD2248">
        <w:rPr>
          <w:b/>
          <w:i/>
        </w:rPr>
        <w:t>Description</w:t>
      </w:r>
    </w:p>
    <w:p w14:paraId="36F7C85C" w14:textId="560A34B4" w:rsidR="007D6F61" w:rsidRPr="00CD2248" w:rsidRDefault="00E0702D" w:rsidP="0064741C">
      <w:pPr>
        <w:keepNext/>
        <w:keepLines/>
        <w:rPr>
          <w:snapToGrid w:val="0"/>
        </w:rPr>
      </w:pPr>
      <w:r w:rsidRPr="00CD2248">
        <w:rPr>
          <w:rFonts w:eastAsia="MS Mincho"/>
        </w:rPr>
        <w:t xml:space="preserve">By default, </w:t>
      </w:r>
      <w:r w:rsidR="00DD7D7A" w:rsidRPr="00CD2248">
        <w:rPr>
          <w:rFonts w:eastAsia="MS Mincho"/>
        </w:rPr>
        <w:t xml:space="preserve">without the </w:t>
      </w:r>
      <w:r w:rsidR="00B553DC" w:rsidRPr="00CD2248">
        <w:rPr>
          <w:rFonts w:eastAsia="MS Mincho"/>
        </w:rPr>
        <w:t>"</w:t>
      </w:r>
      <w:r w:rsidR="00DD7D7A" w:rsidRPr="00CD2248">
        <w:rPr>
          <w:rFonts w:eastAsia="MS Mincho"/>
        </w:rPr>
        <w:t>useMinus</w:t>
      </w:r>
      <w:r w:rsidR="00B553DC" w:rsidRPr="00CD2248">
        <w:rPr>
          <w:rFonts w:eastAsia="MS Mincho"/>
        </w:rPr>
        <w:t xml:space="preserve">" </w:t>
      </w:r>
      <w:r w:rsidR="00DD7D7A" w:rsidRPr="00CD2248">
        <w:rPr>
          <w:rFonts w:eastAsia="MS Mincho"/>
        </w:rPr>
        <w:t xml:space="preserve">instruction, </w:t>
      </w:r>
      <w:r w:rsidR="00FC3A91" w:rsidRPr="00CD2248">
        <w:rPr>
          <w:rFonts w:eastAsia="MS Mincho"/>
        </w:rPr>
        <w:t xml:space="preserve">JSON numbers are decoded to </w:t>
      </w:r>
      <w:r w:rsidRPr="00CD2248">
        <w:rPr>
          <w:rFonts w:eastAsia="MS Mincho"/>
        </w:rPr>
        <w:t xml:space="preserve">TTCN-3 </w:t>
      </w:r>
      <w:r w:rsidRPr="00CD2248">
        <w:rPr>
          <w:rFonts w:ascii="Courier New" w:eastAsia="MS Mincho" w:hAnsi="Courier New" w:cs="Courier New"/>
          <w:i/>
        </w:rPr>
        <w:t>JSON.Number</w:t>
      </w:r>
      <w:r w:rsidRPr="00CD2248">
        <w:rPr>
          <w:rFonts w:eastAsia="MS Mincho"/>
        </w:rPr>
        <w:t xml:space="preserve"> and </w:t>
      </w:r>
      <w:r w:rsidRPr="00CD2248">
        <w:rPr>
          <w:snapToGrid w:val="0"/>
        </w:rPr>
        <w:t>IEEE 754 float useful types by their values</w:t>
      </w:r>
      <w:r w:rsidR="00FC3A91" w:rsidRPr="00CD2248">
        <w:rPr>
          <w:snapToGrid w:val="0"/>
        </w:rPr>
        <w:t>;</w:t>
      </w:r>
      <w:r w:rsidRPr="00CD2248">
        <w:rPr>
          <w:snapToGrid w:val="0"/>
        </w:rPr>
        <w:t xml:space="preserve"> i.e. all </w:t>
      </w:r>
      <w:r w:rsidR="007D6F61" w:rsidRPr="00CD2248">
        <w:rPr>
          <w:snapToGrid w:val="0"/>
        </w:rPr>
        <w:t xml:space="preserve">the </w:t>
      </w:r>
      <w:r w:rsidRPr="00CD2248">
        <w:rPr>
          <w:snapToGrid w:val="0"/>
        </w:rPr>
        <w:t>-0.0, 0.0</w:t>
      </w:r>
      <w:r w:rsidR="00202985" w:rsidRPr="00CD2248">
        <w:rPr>
          <w:snapToGrid w:val="0"/>
        </w:rPr>
        <w:t>, -0e</w:t>
      </w:r>
      <w:r w:rsidR="00352D46" w:rsidRPr="00CD2248">
        <w:rPr>
          <w:snapToGrid w:val="0"/>
        </w:rPr>
        <w:t xml:space="preserve">&lt;number&gt;, </w:t>
      </w:r>
      <w:r w:rsidR="007D6F61" w:rsidRPr="00CD2248">
        <w:rPr>
          <w:snapToGrid w:val="0"/>
        </w:rPr>
        <w:t xml:space="preserve">0e&lt;number&gt;, </w:t>
      </w:r>
      <w:r w:rsidR="00352D46" w:rsidRPr="00CD2248">
        <w:rPr>
          <w:snapToGrid w:val="0"/>
        </w:rPr>
        <w:t>-0E&lt;number&gt;</w:t>
      </w:r>
      <w:r w:rsidR="007D6F61" w:rsidRPr="00CD2248">
        <w:rPr>
          <w:snapToGrid w:val="0"/>
        </w:rPr>
        <w:t>, 0E&lt;number&gt;, -0</w:t>
      </w:r>
      <w:r w:rsidRPr="00CD2248">
        <w:rPr>
          <w:snapToGrid w:val="0"/>
        </w:rPr>
        <w:t xml:space="preserve"> </w:t>
      </w:r>
      <w:r w:rsidR="007D6F61" w:rsidRPr="00CD2248">
        <w:rPr>
          <w:snapToGrid w:val="0"/>
        </w:rPr>
        <w:t xml:space="preserve">and </w:t>
      </w:r>
      <w:r w:rsidR="00352D46" w:rsidRPr="00CD2248">
        <w:rPr>
          <w:snapToGrid w:val="0"/>
        </w:rPr>
        <w:t xml:space="preserve">0 </w:t>
      </w:r>
      <w:r w:rsidRPr="00CD2248">
        <w:rPr>
          <w:snapToGrid w:val="0"/>
        </w:rPr>
        <w:t xml:space="preserve">JSON values are decoded in TTCN-3 as 0.0 </w:t>
      </w:r>
      <w:r w:rsidR="00352D46" w:rsidRPr="00CD2248">
        <w:rPr>
          <w:snapToGrid w:val="0"/>
        </w:rPr>
        <w:t xml:space="preserve">for </w:t>
      </w:r>
      <w:r w:rsidR="00352D46" w:rsidRPr="00CD2248">
        <w:rPr>
          <w:rFonts w:ascii="Courier New" w:hAnsi="Courier New" w:cs="Courier New"/>
          <w:i/>
          <w:snapToGrid w:val="0"/>
        </w:rPr>
        <w:t>JSON.Number</w:t>
      </w:r>
      <w:r w:rsidR="00352D46" w:rsidRPr="00CD2248">
        <w:rPr>
          <w:snapToGrid w:val="0"/>
        </w:rPr>
        <w:t xml:space="preserve"> types and as 0 for </w:t>
      </w:r>
      <w:r w:rsidR="00352D46" w:rsidRPr="00CD2248">
        <w:rPr>
          <w:rFonts w:ascii="Courier New" w:hAnsi="Courier New" w:cs="Courier New"/>
          <w:i/>
          <w:snapToGrid w:val="0"/>
        </w:rPr>
        <w:t>JSON.Integer</w:t>
      </w:r>
      <w:r w:rsidR="00352D46" w:rsidRPr="00CD2248">
        <w:rPr>
          <w:snapToGrid w:val="0"/>
        </w:rPr>
        <w:t xml:space="preserve"> types (i.e. without the minus sign), where &lt;number&gt; is any positive or negative integer number.</w:t>
      </w:r>
    </w:p>
    <w:p w14:paraId="5ACE5214" w14:textId="77777777" w:rsidR="0064741C" w:rsidRPr="00CD2248" w:rsidRDefault="0064741C" w:rsidP="0064741C">
      <w:pPr>
        <w:keepNext/>
        <w:keepLines/>
        <w:rPr>
          <w:rFonts w:eastAsia="MS Mincho"/>
          <w:highlight w:val="yellow"/>
        </w:rPr>
      </w:pPr>
      <w:r w:rsidRPr="00CD2248">
        <w:rPr>
          <w:rFonts w:eastAsia="MS Mincho"/>
        </w:rPr>
        <w:t>The "</w:t>
      </w:r>
      <w:r w:rsidRPr="00CD2248">
        <w:t>useMinus</w:t>
      </w:r>
      <w:r w:rsidRPr="00CD2248">
        <w:rPr>
          <w:rFonts w:eastAsia="MS Mincho"/>
        </w:rPr>
        <w:t xml:space="preserve">" encoding </w:t>
      </w:r>
      <w:r w:rsidR="005F68E6" w:rsidRPr="00CD2248">
        <w:rPr>
          <w:rFonts w:eastAsia="MS Mincho"/>
        </w:rPr>
        <w:t>instruction</w:t>
      </w:r>
      <w:r w:rsidRPr="00CD2248">
        <w:rPr>
          <w:rFonts w:eastAsia="MS Mincho"/>
        </w:rPr>
        <w:t xml:space="preserve">, </w:t>
      </w:r>
      <w:r w:rsidR="00DD7D7A" w:rsidRPr="00CD2248">
        <w:rPr>
          <w:rFonts w:eastAsia="MS Mincho"/>
        </w:rPr>
        <w:t xml:space="preserve">when applied to a </w:t>
      </w:r>
      <w:r w:rsidR="00DD7D7A" w:rsidRPr="00CD2248">
        <w:rPr>
          <w:rFonts w:ascii="Courier New" w:hAnsi="Courier New" w:cs="Courier New"/>
          <w:i/>
        </w:rPr>
        <w:t>JSON.Number</w:t>
      </w:r>
      <w:r w:rsidR="00DD7D7A" w:rsidRPr="00CD2248">
        <w:t xml:space="preserve"> </w:t>
      </w:r>
      <w:r w:rsidR="00CA6B10" w:rsidRPr="00CD2248">
        <w:t xml:space="preserve">type, </w:t>
      </w:r>
      <w:r w:rsidR="00E0702D" w:rsidRPr="00CD2248">
        <w:rPr>
          <w:rFonts w:eastAsia="MS Mincho"/>
        </w:rPr>
        <w:t xml:space="preserve">instructs the decoder </w:t>
      </w:r>
      <w:r w:rsidR="000C0A7C" w:rsidRPr="00CD2248">
        <w:rPr>
          <w:rFonts w:eastAsia="MS Mincho"/>
        </w:rPr>
        <w:t xml:space="preserve">to decode the </w:t>
      </w:r>
      <w:r w:rsidR="002275E8" w:rsidRPr="00CD2248">
        <w:rPr>
          <w:rFonts w:eastAsia="MS Mincho"/>
        </w:rPr>
        <w:t xml:space="preserve">JSON </w:t>
      </w:r>
      <w:r w:rsidR="000C0A7C" w:rsidRPr="00CD2248">
        <w:rPr>
          <w:rFonts w:eastAsia="MS Mincho"/>
        </w:rPr>
        <w:t xml:space="preserve">values </w:t>
      </w:r>
      <w:r w:rsidR="002275E8" w:rsidRPr="00CD2248">
        <w:rPr>
          <w:snapToGrid w:val="0"/>
        </w:rPr>
        <w:t xml:space="preserve">-0.0, -0e&lt;number&gt;, -0E&lt;number&gt; and -0 in TTCN-3 as negative </w:t>
      </w:r>
      <w:r w:rsidR="00CA6B10" w:rsidRPr="00CD2248">
        <w:rPr>
          <w:snapToGrid w:val="0"/>
        </w:rPr>
        <w:t xml:space="preserve">float </w:t>
      </w:r>
      <w:r w:rsidR="002275E8" w:rsidRPr="00CD2248">
        <w:rPr>
          <w:snapToGrid w:val="0"/>
        </w:rPr>
        <w:t>numbers, i.e. together with their minus sign.</w:t>
      </w:r>
      <w:r w:rsidR="00DC5F0D" w:rsidRPr="00CD2248">
        <w:rPr>
          <w:snapToGrid w:val="0"/>
        </w:rPr>
        <w:t xml:space="preserve"> The instruction has no effect on </w:t>
      </w:r>
      <w:r w:rsidR="00DC5F0D" w:rsidRPr="00CD2248">
        <w:rPr>
          <w:rFonts w:ascii="Courier New" w:hAnsi="Courier New" w:cs="Courier New"/>
          <w:i/>
        </w:rPr>
        <w:t>JSON.Integer</w:t>
      </w:r>
      <w:r w:rsidR="00DC5F0D" w:rsidRPr="00CD2248">
        <w:t xml:space="preserve"> types.</w:t>
      </w:r>
    </w:p>
    <w:p w14:paraId="382FAF3E" w14:textId="77777777" w:rsidR="0064741C" w:rsidRPr="00CD2248" w:rsidRDefault="00E0511F" w:rsidP="0064741C">
      <w:r w:rsidRPr="00CD2248">
        <w:t xml:space="preserve">This encoding </w:t>
      </w:r>
      <w:r w:rsidR="005F68E6" w:rsidRPr="00CD2248">
        <w:t>instruction</w:t>
      </w:r>
      <w:r w:rsidR="00E0702D" w:rsidRPr="00CD2248">
        <w:t xml:space="preserve"> has no effect at </w:t>
      </w:r>
      <w:r w:rsidR="0064741C" w:rsidRPr="00CD2248">
        <w:t>e</w:t>
      </w:r>
      <w:r w:rsidR="00E0702D" w:rsidRPr="00CD2248">
        <w:t xml:space="preserve">ncoding and at decoding of any other </w:t>
      </w:r>
      <w:r w:rsidR="002275E8" w:rsidRPr="00CD2248">
        <w:t xml:space="preserve">JSON </w:t>
      </w:r>
      <w:r w:rsidR="00E0702D" w:rsidRPr="00CD2248">
        <w:t>values than specified above.</w:t>
      </w:r>
    </w:p>
    <w:p w14:paraId="1862BF88" w14:textId="4F6ED0FA" w:rsidR="000B1749" w:rsidRPr="00CD2248" w:rsidRDefault="000B1749" w:rsidP="004A4699">
      <w:pPr>
        <w:pStyle w:val="Heading2"/>
      </w:pPr>
      <w:bookmarkStart w:id="129" w:name="clause_EncInstr_escapeAs"/>
      <w:bookmarkStart w:id="130" w:name="_Toc73353950"/>
      <w:r w:rsidRPr="00CD2248">
        <w:t>B.3.</w:t>
      </w:r>
      <w:fldSimple w:instr=" SEQ encInstructions \* Arabic \* MERGEFORMAT ">
        <w:r w:rsidR="00F91E52" w:rsidRPr="00CD2248">
          <w:t>7</w:t>
        </w:r>
      </w:fldSimple>
      <w:bookmarkEnd w:id="129"/>
      <w:r w:rsidRPr="00CD2248">
        <w:tab/>
        <w:t>Escape as</w:t>
      </w:r>
      <w:bookmarkEnd w:id="130"/>
    </w:p>
    <w:p w14:paraId="1F5A8E5D" w14:textId="77777777" w:rsidR="000B1749" w:rsidRPr="00CD2248" w:rsidRDefault="000B1749" w:rsidP="000B1749">
      <w:pPr>
        <w:rPr>
          <w:b/>
          <w:i/>
        </w:rPr>
      </w:pPr>
      <w:r w:rsidRPr="00CD2248">
        <w:rPr>
          <w:b/>
          <w:i/>
        </w:rPr>
        <w:t>Syntactical structure(s)</w:t>
      </w:r>
    </w:p>
    <w:p w14:paraId="701443F9" w14:textId="77777777" w:rsidR="000B1749" w:rsidRPr="00CD2248" w:rsidRDefault="000B1749" w:rsidP="000B1749">
      <w:pPr>
        <w:pStyle w:val="B10"/>
      </w:pPr>
      <w:r w:rsidRPr="00CD2248">
        <w:tab/>
      </w:r>
      <w:r w:rsidRPr="00CD2248">
        <w:rPr>
          <w:b/>
        </w:rPr>
        <w:t>variant</w:t>
      </w:r>
      <w:r w:rsidRPr="00CD2248">
        <w:t xml:space="preserve"> """ escape as ( short | usi </w:t>
      </w:r>
      <w:r w:rsidR="00470D4E" w:rsidRPr="00CD2248">
        <w:t xml:space="preserve">| transparent </w:t>
      </w:r>
      <w:r w:rsidRPr="00CD2248">
        <w:t>) """,</w:t>
      </w:r>
    </w:p>
    <w:p w14:paraId="54809E84" w14:textId="77777777" w:rsidR="000B1749" w:rsidRPr="00CD2248" w:rsidRDefault="000B1749" w:rsidP="000B1749">
      <w:pPr>
        <w:rPr>
          <w:b/>
          <w:i/>
        </w:rPr>
      </w:pPr>
      <w:r w:rsidRPr="00CD2248">
        <w:rPr>
          <w:b/>
          <w:i/>
        </w:rPr>
        <w:t>Applicable to (TTCN-3)</w:t>
      </w:r>
    </w:p>
    <w:p w14:paraId="654E1FEB" w14:textId="2F0D496C" w:rsidR="00A61A27" w:rsidRPr="00CD2248" w:rsidRDefault="00A61A27" w:rsidP="00A61A27">
      <w:r w:rsidRPr="00CD2248">
        <w:t xml:space="preserve">Types and fields of  </w:t>
      </w:r>
      <w:r w:rsidRPr="00CD2248">
        <w:rPr>
          <w:rFonts w:ascii="Courier New" w:hAnsi="Courier New" w:cs="Courier New"/>
          <w:i/>
        </w:rPr>
        <w:t>JSON.String</w:t>
      </w:r>
      <w:r w:rsidRPr="00CD2248">
        <w:t xml:space="preserve"> types.</w:t>
      </w:r>
    </w:p>
    <w:p w14:paraId="012B5EC7" w14:textId="77777777" w:rsidR="000B1749" w:rsidRPr="00CD2248" w:rsidRDefault="000B1749" w:rsidP="000B1749">
      <w:pPr>
        <w:rPr>
          <w:b/>
          <w:i/>
        </w:rPr>
      </w:pPr>
      <w:r w:rsidRPr="00CD2248">
        <w:rPr>
          <w:b/>
          <w:i/>
        </w:rPr>
        <w:t>Description</w:t>
      </w:r>
    </w:p>
    <w:p w14:paraId="77DFBB0D" w14:textId="720847B7" w:rsidR="000B1749" w:rsidRPr="00CD2248" w:rsidRDefault="000B1749" w:rsidP="00640482">
      <w:r w:rsidRPr="00CD2248">
        <w:t xml:space="preserve">The "escape as short" encoding instruction tells the encoder that all characters in the TTCN-3 value, which has short escape sequences defined (see </w:t>
      </w:r>
      <w:r w:rsidR="009F0433" w:rsidRPr="00CD2248">
        <w:t>IETF</w:t>
      </w:r>
      <w:r w:rsidR="00450E07" w:rsidRPr="00CD2248">
        <w:t> RFC 7159</w:t>
      </w:r>
      <w:r w:rsidRPr="00CD2248">
        <w:t xml:space="preserve"> [</w:t>
      </w:r>
      <w:r w:rsidRPr="00CD2248">
        <w:fldChar w:fldCharType="begin"/>
      </w:r>
      <w:r w:rsidR="009F0433" w:rsidRPr="00CD2248">
        <w:instrText xml:space="preserve">REF REF_IETFRFC7159  \h </w:instrText>
      </w:r>
      <w:r w:rsidRPr="00CD2248">
        <w:fldChar w:fldCharType="separate"/>
      </w:r>
      <w:r w:rsidR="00F91E52" w:rsidRPr="00CD2248">
        <w:t>2</w:t>
      </w:r>
      <w:r w:rsidRPr="00CD2248">
        <w:fldChar w:fldCharType="end"/>
      </w:r>
      <w:r w:rsidRPr="00CD2248">
        <w:t xml:space="preserve">] and clause </w:t>
      </w:r>
      <w:r w:rsidRPr="00CD2248">
        <w:fldChar w:fldCharType="begin"/>
      </w:r>
      <w:r w:rsidRPr="00CD2248">
        <w:instrText xml:space="preserve"> REF clause_JSONTypes_String \h </w:instrText>
      </w:r>
      <w:r w:rsidR="00D62B78" w:rsidRPr="00CD2248">
        <w:instrText xml:space="preserve"> \* MERGEFORMAT </w:instrText>
      </w:r>
      <w:r w:rsidRPr="00CD2248">
        <w:fldChar w:fldCharType="separate"/>
      </w:r>
      <w:r w:rsidR="00F91E52" w:rsidRPr="00CD2248">
        <w:rPr>
          <w:rStyle w:val="Heading2Char1"/>
          <w:rFonts w:ascii="Times New Roman" w:hAnsi="Times New Roman"/>
          <w:kern w:val="0"/>
          <w:sz w:val="20"/>
          <w:lang w:val="en-GB" w:eastAsia="x-none"/>
        </w:rPr>
        <w:t>6.4.2</w:t>
      </w:r>
      <w:r w:rsidRPr="00CD2248">
        <w:fldChar w:fldCharType="end"/>
      </w:r>
      <w:r w:rsidRPr="00CD2248">
        <w:t>), shall be encoded using the short escape sequence.</w:t>
      </w:r>
    </w:p>
    <w:p w14:paraId="5D17DBDB" w14:textId="4326ADEB" w:rsidR="000B1749" w:rsidRPr="00CD2248" w:rsidRDefault="000B1749" w:rsidP="00154E6F">
      <w:r w:rsidRPr="00CD2248">
        <w:t xml:space="preserve">The "escape as usi" encoding instruction tells the encoder that </w:t>
      </w:r>
      <w:r w:rsidR="00DC0A2B" w:rsidRPr="00CD2248">
        <w:t>quotation mark (</w:t>
      </w:r>
      <w:r w:rsidR="00DC0A2B" w:rsidRPr="00CD2248">
        <w:rPr>
          <w:lang w:eastAsia="zh-CN"/>
        </w:rPr>
        <w:t xml:space="preserve">""", </w:t>
      </w:r>
      <w:r w:rsidR="00DC0A2B" w:rsidRPr="00CD2248">
        <w:rPr>
          <w:rFonts w:ascii="Courier New" w:hAnsi="Courier New" w:cs="Courier New"/>
          <w:b/>
          <w:lang w:eastAsia="zh-CN"/>
        </w:rPr>
        <w:t>char</w:t>
      </w:r>
      <w:r w:rsidR="00DC0A2B" w:rsidRPr="00CD2248">
        <w:rPr>
          <w:rFonts w:ascii="Courier New" w:hAnsi="Courier New" w:cs="Courier New"/>
          <w:lang w:eastAsia="zh-CN"/>
        </w:rPr>
        <w:t>(U22)</w:t>
      </w:r>
      <w:r w:rsidR="00DC0A2B" w:rsidRPr="00CD2248">
        <w:t xml:space="preserve">), reverse solidus </w:t>
      </w:r>
      <w:r w:rsidR="00DC0A2B" w:rsidRPr="00CD2248">
        <w:rPr>
          <w:lang w:eastAsia="zh-CN"/>
        </w:rPr>
        <w:t xml:space="preserve">("\", </w:t>
      </w:r>
      <w:r w:rsidR="00DC0A2B" w:rsidRPr="00CD2248">
        <w:rPr>
          <w:rFonts w:ascii="Courier New" w:hAnsi="Courier New" w:cs="Courier New"/>
          <w:b/>
          <w:lang w:eastAsia="zh-CN"/>
        </w:rPr>
        <w:t>char</w:t>
      </w:r>
      <w:r w:rsidR="00DC0A2B" w:rsidRPr="00CD2248">
        <w:rPr>
          <w:rFonts w:ascii="Courier New" w:hAnsi="Courier New" w:cs="Courier New"/>
          <w:lang w:eastAsia="zh-CN"/>
        </w:rPr>
        <w:t>(U5C))</w:t>
      </w:r>
      <w:r w:rsidR="00DC0A2B" w:rsidRPr="00CD2248">
        <w:t>, and the control characters (</w:t>
      </w:r>
      <w:r w:rsidR="00DC0A2B" w:rsidRPr="00CD2248">
        <w:rPr>
          <w:rFonts w:ascii="Courier New" w:hAnsi="Courier New" w:cs="Courier New"/>
          <w:b/>
          <w:lang w:eastAsia="zh-CN"/>
        </w:rPr>
        <w:t>char</w:t>
      </w:r>
      <w:r w:rsidR="00DC0A2B" w:rsidRPr="00CD2248">
        <w:rPr>
          <w:rFonts w:ascii="Courier New" w:hAnsi="Courier New" w:cs="Courier New"/>
          <w:lang w:eastAsia="zh-CN"/>
        </w:rPr>
        <w:t>(U0)</w:t>
      </w:r>
      <w:r w:rsidR="00DC0A2B" w:rsidRPr="00CD2248">
        <w:rPr>
          <w:lang w:eastAsia="zh-CN"/>
        </w:rPr>
        <w:t xml:space="preserve"> through </w:t>
      </w:r>
      <w:r w:rsidR="00DC0A2B" w:rsidRPr="00CD2248">
        <w:rPr>
          <w:rFonts w:ascii="Courier New" w:hAnsi="Courier New" w:cs="Courier New"/>
          <w:b/>
          <w:lang w:eastAsia="zh-CN"/>
        </w:rPr>
        <w:t>char</w:t>
      </w:r>
      <w:r w:rsidR="00DC0A2B" w:rsidRPr="00CD2248">
        <w:rPr>
          <w:rFonts w:ascii="Courier New" w:hAnsi="Courier New" w:cs="Courier New"/>
          <w:lang w:eastAsia="zh-CN"/>
        </w:rPr>
        <w:t>(U1F)</w:t>
      </w:r>
      <w:r w:rsidR="00DC0A2B" w:rsidRPr="00CD2248">
        <w:t>)</w:t>
      </w:r>
      <w:r w:rsidRPr="00CD2248">
        <w:t xml:space="preserve"> in the TTCN-3 value shall be encoded using the USI-like escape sequence </w:t>
      </w:r>
      <w:r w:rsidRPr="00CD2248">
        <w:rPr>
          <w:lang w:eastAsia="zh-CN"/>
        </w:rPr>
        <w:t>"\u&lt;HHHH&gt;" (</w:t>
      </w:r>
      <w:r w:rsidRPr="00CD2248">
        <w:t>see</w:t>
      </w:r>
      <w:r w:rsidR="009F0433" w:rsidRPr="00CD2248">
        <w:t> </w:t>
      </w:r>
      <w:r w:rsidR="00450E07" w:rsidRPr="00CD2248">
        <w:t>IETF RFC 7159</w:t>
      </w:r>
      <w:r w:rsidRPr="00CD2248">
        <w:t xml:space="preserve"> [</w:t>
      </w:r>
      <w:r w:rsidRPr="00CD2248">
        <w:fldChar w:fldCharType="begin"/>
      </w:r>
      <w:r w:rsidR="009F0433" w:rsidRPr="00CD2248">
        <w:instrText xml:space="preserve">REF REF_IETFRFC7159  \h </w:instrText>
      </w:r>
      <w:r w:rsidR="005F6BEE" w:rsidRPr="00CD2248">
        <w:instrText xml:space="preserve"> \* MERGEFORMAT </w:instrText>
      </w:r>
      <w:r w:rsidRPr="00CD2248">
        <w:fldChar w:fldCharType="separate"/>
      </w:r>
      <w:r w:rsidR="00F91E52" w:rsidRPr="00CD2248">
        <w:t>2</w:t>
      </w:r>
      <w:r w:rsidRPr="00CD2248">
        <w:fldChar w:fldCharType="end"/>
      </w:r>
      <w:r w:rsidRPr="00CD2248">
        <w:t xml:space="preserve">] and clause </w:t>
      </w:r>
      <w:r w:rsidRPr="00CD2248">
        <w:fldChar w:fldCharType="begin"/>
      </w:r>
      <w:r w:rsidRPr="00CD2248">
        <w:instrText xml:space="preserve"> REF clause_JSONTypes_String \h </w:instrText>
      </w:r>
      <w:r w:rsidR="00D62B78" w:rsidRPr="00CD2248">
        <w:instrText xml:space="preserve"> \* MERGEFORMAT </w:instrText>
      </w:r>
      <w:r w:rsidRPr="00CD2248">
        <w:fldChar w:fldCharType="separate"/>
      </w:r>
      <w:r w:rsidR="00F91E52" w:rsidRPr="00CD2248">
        <w:rPr>
          <w:rStyle w:val="Heading2Char1"/>
          <w:rFonts w:ascii="Times New Roman" w:hAnsi="Times New Roman"/>
          <w:kern w:val="0"/>
          <w:sz w:val="20"/>
          <w:lang w:val="en-GB" w:eastAsia="x-none"/>
        </w:rPr>
        <w:t>6.4.2</w:t>
      </w:r>
      <w:r w:rsidRPr="00CD2248">
        <w:fldChar w:fldCharType="end"/>
      </w:r>
      <w:r w:rsidR="00BC7302" w:rsidRPr="00CD2248">
        <w:t>).</w:t>
      </w:r>
    </w:p>
    <w:p w14:paraId="775A48C8" w14:textId="77777777" w:rsidR="00470D4E" w:rsidRPr="00CD2248" w:rsidRDefault="00470D4E" w:rsidP="00640482">
      <w:r w:rsidRPr="00CD2248">
        <w:t>The "escape as transparent" encoding instruction tells the encoder that characters in the TTCN-3 value</w:t>
      </w:r>
      <w:r w:rsidR="0048554B" w:rsidRPr="00CD2248">
        <w:t xml:space="preserve"> shall not be escaped in their JSON representation</w:t>
      </w:r>
      <w:r w:rsidR="006749D6" w:rsidRPr="00CD2248">
        <w:t xml:space="preserve">, except the C0 control characters (present in the TTCN-3 value in the </w:t>
      </w:r>
      <w:r w:rsidR="006749D6" w:rsidRPr="00CD2248">
        <w:rPr>
          <w:rFonts w:ascii="Courier New" w:hAnsi="Courier New" w:cs="Courier New"/>
          <w:b/>
        </w:rPr>
        <w:t>char</w:t>
      </w:r>
      <w:r w:rsidR="006749D6" w:rsidRPr="00CD2248">
        <w:rPr>
          <w:rFonts w:ascii="Courier New" w:hAnsi="Courier New" w:cs="Courier New"/>
        </w:rPr>
        <w:t>(…)</w:t>
      </w:r>
      <w:r w:rsidR="006749D6" w:rsidRPr="00CD2248">
        <w:t xml:space="preserve"> representation).</w:t>
      </w:r>
    </w:p>
    <w:p w14:paraId="5DA713E5" w14:textId="77777777" w:rsidR="0048554B" w:rsidRPr="00CD2248" w:rsidRDefault="0048554B" w:rsidP="0048554B">
      <w:pPr>
        <w:pStyle w:val="NO"/>
      </w:pPr>
      <w:r w:rsidRPr="00CD2248">
        <w:t>NOTE:</w:t>
      </w:r>
      <w:r w:rsidRPr="00CD2248">
        <w:tab/>
        <w:t xml:space="preserve">This </w:t>
      </w:r>
      <w:r w:rsidR="006749D6" w:rsidRPr="00CD2248">
        <w:t xml:space="preserve">instruction is useful, when a </w:t>
      </w:r>
      <w:r w:rsidRPr="00CD2248">
        <w:t>character string is copied from a JSON string, where the needed characters are already have been replaced by their escape sequences, into a TTCN-3 code.</w:t>
      </w:r>
    </w:p>
    <w:p w14:paraId="6DB3201D" w14:textId="77777777" w:rsidR="006F5CF3" w:rsidRPr="00CD2248" w:rsidRDefault="006F5CF3" w:rsidP="00D62B78">
      <w:r w:rsidRPr="00CD2248">
        <w:lastRenderedPageBreak/>
        <w:t xml:space="preserve">This </w:t>
      </w:r>
      <w:r w:rsidR="005F68E6" w:rsidRPr="00CD2248">
        <w:t>instruction</w:t>
      </w:r>
      <w:r w:rsidRPr="00CD2248">
        <w:t xml:space="preserve"> has no effect at decoding, i.e. </w:t>
      </w:r>
      <w:r w:rsidR="0057166A" w:rsidRPr="00CD2248">
        <w:t>all escaped characters, using either the short or the USI-like escaping shall be decoded to and evaluated in its (abstract) character representation in TTCN-3 (e.g. at matching or in any other operations).</w:t>
      </w:r>
    </w:p>
    <w:p w14:paraId="0BE3F645" w14:textId="3D6F8059" w:rsidR="0044065A" w:rsidRPr="00CD2248" w:rsidRDefault="0044065A" w:rsidP="004A4699">
      <w:pPr>
        <w:pStyle w:val="Heading2"/>
      </w:pPr>
      <w:bookmarkStart w:id="131" w:name="clause_EncInstr_omitAsNull"/>
      <w:bookmarkStart w:id="132" w:name="_Toc73353951"/>
      <w:r w:rsidRPr="00CD2248">
        <w:t>B.3.</w:t>
      </w:r>
      <w:fldSimple w:instr=" SEQ encInstructions \* Arabic \* MERGEFORMAT ">
        <w:r w:rsidR="00F91E52" w:rsidRPr="00CD2248">
          <w:t>8</w:t>
        </w:r>
      </w:fldSimple>
      <w:bookmarkEnd w:id="131"/>
      <w:r w:rsidRPr="00CD2248">
        <w:tab/>
      </w:r>
      <w:r w:rsidR="008B53A0" w:rsidRPr="00CD2248">
        <w:rPr>
          <w:rFonts w:eastAsia="MS Mincho"/>
        </w:rPr>
        <w:t>Omit as null</w:t>
      </w:r>
      <w:bookmarkEnd w:id="132"/>
    </w:p>
    <w:p w14:paraId="436B60C0" w14:textId="77777777" w:rsidR="0044065A" w:rsidRPr="00CD2248" w:rsidRDefault="0044065A" w:rsidP="0044065A">
      <w:pPr>
        <w:rPr>
          <w:b/>
          <w:i/>
        </w:rPr>
      </w:pPr>
      <w:r w:rsidRPr="00CD2248">
        <w:rPr>
          <w:b/>
          <w:i/>
        </w:rPr>
        <w:t>Syntactical structure(s)</w:t>
      </w:r>
    </w:p>
    <w:p w14:paraId="096B7B9F" w14:textId="77777777" w:rsidR="0044065A" w:rsidRPr="00CD2248" w:rsidRDefault="0044065A" w:rsidP="0044065A">
      <w:pPr>
        <w:pStyle w:val="B10"/>
      </w:pPr>
      <w:r w:rsidRPr="00CD2248">
        <w:tab/>
      </w:r>
      <w:r w:rsidRPr="00CD2248">
        <w:rPr>
          <w:b/>
        </w:rPr>
        <w:t>variant</w:t>
      </w:r>
      <w:r w:rsidRPr="00CD2248">
        <w:t xml:space="preserve"> """ </w:t>
      </w:r>
      <w:r w:rsidR="008B53A0" w:rsidRPr="00CD2248">
        <w:rPr>
          <w:rFonts w:eastAsia="MS Mincho"/>
        </w:rPr>
        <w:t xml:space="preserve">omit as null </w:t>
      </w:r>
      <w:r w:rsidRPr="00CD2248">
        <w:t>""",</w:t>
      </w:r>
    </w:p>
    <w:p w14:paraId="7B723C61" w14:textId="77777777" w:rsidR="0044065A" w:rsidRPr="00CD2248" w:rsidRDefault="0044065A" w:rsidP="0044065A">
      <w:pPr>
        <w:rPr>
          <w:b/>
          <w:i/>
        </w:rPr>
      </w:pPr>
      <w:r w:rsidRPr="00CD2248">
        <w:rPr>
          <w:b/>
          <w:i/>
        </w:rPr>
        <w:t>Applicable to (TTCN-3)</w:t>
      </w:r>
    </w:p>
    <w:p w14:paraId="6883493A" w14:textId="77777777" w:rsidR="0044065A" w:rsidRPr="00CD2248" w:rsidRDefault="008B53A0" w:rsidP="0044065A">
      <w:pPr>
        <w:rPr>
          <w:highlight w:val="yellow"/>
        </w:rPr>
      </w:pPr>
      <w:r w:rsidRPr="00CD2248">
        <w:rPr>
          <w:rFonts w:eastAsia="MS Mincho"/>
        </w:rPr>
        <w:t>Optional fields of records and sets</w:t>
      </w:r>
    </w:p>
    <w:p w14:paraId="0F9D16CE" w14:textId="77777777" w:rsidR="0044065A" w:rsidRPr="00CD2248" w:rsidRDefault="0044065A" w:rsidP="0044065A">
      <w:pPr>
        <w:rPr>
          <w:b/>
          <w:i/>
        </w:rPr>
      </w:pPr>
      <w:r w:rsidRPr="00CD2248">
        <w:rPr>
          <w:b/>
          <w:i/>
        </w:rPr>
        <w:t>Description</w:t>
      </w:r>
    </w:p>
    <w:p w14:paraId="1880A36C" w14:textId="77777777" w:rsidR="000B1749" w:rsidRPr="00CD2248" w:rsidRDefault="008B53A0" w:rsidP="0064741C">
      <w:r w:rsidRPr="00CD2248">
        <w:rPr>
          <w:rFonts w:eastAsia="MS Mincho"/>
        </w:rPr>
        <w:t xml:space="preserve">If set, the value of the specified optional field will be encoded with the JSON literal </w:t>
      </w:r>
      <w:r w:rsidR="00EE345B" w:rsidRPr="00CD2248">
        <w:rPr>
          <w:rFonts w:eastAsia="MS Mincho"/>
        </w:rPr>
        <w:t>'</w:t>
      </w:r>
      <w:r w:rsidRPr="00CD2248">
        <w:rPr>
          <w:rFonts w:ascii="Courier New" w:eastAsia="MS Mincho" w:hAnsi="Courier New" w:cs="Courier New"/>
        </w:rPr>
        <w:t>null</w:t>
      </w:r>
      <w:r w:rsidR="00EE345B" w:rsidRPr="00CD2248">
        <w:rPr>
          <w:rFonts w:eastAsia="MS Mincho"/>
        </w:rPr>
        <w:t>'</w:t>
      </w:r>
      <w:r w:rsidRPr="00CD2248">
        <w:rPr>
          <w:rFonts w:eastAsia="MS Mincho"/>
        </w:rPr>
        <w:t xml:space="preserve"> if the value is omitted. By default omitted fields (both their name and value) are skipped entirely. The </w:t>
      </w:r>
      <w:r w:rsidRPr="00CD2248">
        <w:t>decoder ignores this attribute and accepts both versions.</w:t>
      </w:r>
    </w:p>
    <w:p w14:paraId="1A0A1DC2" w14:textId="77777777" w:rsidR="00C15497" w:rsidRPr="00CD2248" w:rsidRDefault="00C15497" w:rsidP="0064741C">
      <w:r w:rsidRPr="00CD2248">
        <w:t>This encoding instruction shall not be used for fields of ASN.1 NULL type.</w:t>
      </w:r>
    </w:p>
    <w:p w14:paraId="112465CF" w14:textId="351CBDB3" w:rsidR="00722859" w:rsidRPr="00CD2248" w:rsidRDefault="00722859" w:rsidP="004A4699">
      <w:pPr>
        <w:pStyle w:val="Heading2"/>
      </w:pPr>
      <w:bookmarkStart w:id="133" w:name="clause_EncInstr_default"/>
      <w:bookmarkStart w:id="134" w:name="_Toc73353952"/>
      <w:r w:rsidRPr="00CD2248">
        <w:t>B.3.</w:t>
      </w:r>
      <w:fldSimple w:instr=" SEQ encInstructions \* Arabic \* MERGEFORMAT ">
        <w:r w:rsidR="00F91E52" w:rsidRPr="00CD2248">
          <w:t>9</w:t>
        </w:r>
      </w:fldSimple>
      <w:bookmarkEnd w:id="133"/>
      <w:r w:rsidRPr="00CD2248">
        <w:tab/>
      </w:r>
      <w:r w:rsidRPr="00CD2248">
        <w:rPr>
          <w:rFonts w:eastAsia="MS Mincho"/>
          <w:kern w:val="28"/>
        </w:rPr>
        <w:t>Default</w:t>
      </w:r>
      <w:bookmarkEnd w:id="134"/>
    </w:p>
    <w:p w14:paraId="3C6270DE" w14:textId="77777777" w:rsidR="00722859" w:rsidRPr="00CD2248" w:rsidRDefault="00722859" w:rsidP="00722859">
      <w:pPr>
        <w:rPr>
          <w:b/>
          <w:i/>
        </w:rPr>
      </w:pPr>
      <w:r w:rsidRPr="00CD2248">
        <w:rPr>
          <w:b/>
          <w:i/>
        </w:rPr>
        <w:t>Syntactical structure(s)</w:t>
      </w:r>
    </w:p>
    <w:p w14:paraId="2790D71B" w14:textId="77777777" w:rsidR="00722859" w:rsidRPr="00CD2248" w:rsidRDefault="00722859" w:rsidP="00722859">
      <w:pPr>
        <w:pStyle w:val="B10"/>
      </w:pPr>
      <w:r w:rsidRPr="00CD2248">
        <w:tab/>
      </w:r>
      <w:r w:rsidRPr="00CD2248">
        <w:rPr>
          <w:b/>
        </w:rPr>
        <w:t>variant</w:t>
      </w:r>
      <w:r w:rsidRPr="00CD2248">
        <w:t xml:space="preserve"> """ </w:t>
      </w:r>
      <w:r w:rsidR="00FD34C8" w:rsidRPr="00CD2248">
        <w:rPr>
          <w:rFonts w:eastAsia="MS Mincho"/>
        </w:rPr>
        <w:t xml:space="preserve">default </w:t>
      </w:r>
      <w:r w:rsidR="000C3317" w:rsidRPr="00CD2248">
        <w:rPr>
          <w:rFonts w:eastAsia="MS Mincho"/>
        </w:rPr>
        <w:t>(</w:t>
      </w:r>
      <w:r w:rsidRPr="00CD2248">
        <w:rPr>
          <w:rFonts w:eastAsia="MS Mincho"/>
        </w:rPr>
        <w:t>&lt;value&gt;</w:t>
      </w:r>
      <w:r w:rsidR="000C3317" w:rsidRPr="00CD2248">
        <w:rPr>
          <w:rFonts w:eastAsia="MS Mincho"/>
        </w:rPr>
        <w:t>)</w:t>
      </w:r>
      <w:r w:rsidR="00675484" w:rsidRPr="00CD2248">
        <w:t>"""</w:t>
      </w:r>
    </w:p>
    <w:p w14:paraId="7A98F435" w14:textId="77777777" w:rsidR="00FD34C8" w:rsidRPr="00CD2248" w:rsidRDefault="00FD34C8" w:rsidP="00B93764">
      <w:r w:rsidRPr="00CD2248">
        <w:t xml:space="preserve">where </w:t>
      </w:r>
      <w:r w:rsidRPr="00CD2248">
        <w:rPr>
          <w:rFonts w:eastAsia="MS Mincho"/>
        </w:rPr>
        <w:t>&lt;value&gt; is a value of the type the instruction is applied to.</w:t>
      </w:r>
    </w:p>
    <w:p w14:paraId="58DD8772" w14:textId="77777777" w:rsidR="00722859" w:rsidRPr="00CD2248" w:rsidRDefault="00722859" w:rsidP="00722859">
      <w:pPr>
        <w:rPr>
          <w:b/>
          <w:i/>
        </w:rPr>
      </w:pPr>
      <w:r w:rsidRPr="00CD2248">
        <w:rPr>
          <w:b/>
          <w:i/>
        </w:rPr>
        <w:t>Applicable to (TTCN-3)</w:t>
      </w:r>
    </w:p>
    <w:p w14:paraId="45A1F35C" w14:textId="77777777" w:rsidR="00722859" w:rsidRPr="00CD2248" w:rsidRDefault="00722859" w:rsidP="00722859">
      <w:pPr>
        <w:rPr>
          <w:highlight w:val="yellow"/>
        </w:rPr>
      </w:pPr>
      <w:r w:rsidRPr="00CD2248">
        <w:rPr>
          <w:rFonts w:eastAsia="MS Mincho"/>
        </w:rPr>
        <w:t>Fields of records and sets</w:t>
      </w:r>
    </w:p>
    <w:p w14:paraId="7101ED2E" w14:textId="77777777" w:rsidR="00722859" w:rsidRPr="00CD2248" w:rsidRDefault="00722859" w:rsidP="00722859">
      <w:pPr>
        <w:rPr>
          <w:b/>
          <w:i/>
        </w:rPr>
      </w:pPr>
      <w:r w:rsidRPr="00CD2248">
        <w:rPr>
          <w:b/>
          <w:i/>
        </w:rPr>
        <w:t>Description</w:t>
      </w:r>
    </w:p>
    <w:p w14:paraId="71F4F8F7" w14:textId="77777777" w:rsidR="00EE2D9C" w:rsidRPr="00CD2248" w:rsidRDefault="00EE2D9C" w:rsidP="00617A6B">
      <w:pPr>
        <w:rPr>
          <w:rFonts w:eastAsia="MS Mincho"/>
        </w:rPr>
      </w:pPr>
      <w:r w:rsidRPr="00CD2248">
        <w:rPr>
          <w:rFonts w:eastAsia="MS Mincho"/>
        </w:rPr>
        <w:t>This encoding attribute has no effect at encoding.</w:t>
      </w:r>
    </w:p>
    <w:p w14:paraId="5E00144A" w14:textId="77777777" w:rsidR="00EE2D9C" w:rsidRPr="00CD2248" w:rsidRDefault="00722859" w:rsidP="00617A6B">
      <w:pPr>
        <w:rPr>
          <w:rFonts w:eastAsia="MS Mincho"/>
        </w:rPr>
      </w:pPr>
      <w:r w:rsidRPr="00CD2248">
        <w:rPr>
          <w:rFonts w:eastAsia="MS Mincho"/>
        </w:rPr>
        <w:t xml:space="preserve">The decoder </w:t>
      </w:r>
      <w:r w:rsidR="00EE2D9C" w:rsidRPr="00CD2248">
        <w:rPr>
          <w:rFonts w:eastAsia="MS Mincho"/>
        </w:rPr>
        <w:t>shall</w:t>
      </w:r>
      <w:r w:rsidRPr="00CD2248">
        <w:rPr>
          <w:rFonts w:eastAsia="MS Mincho"/>
        </w:rPr>
        <w:t xml:space="preserve"> set the given value to the field if it does not appear in the </w:t>
      </w:r>
      <w:r w:rsidR="005A693D" w:rsidRPr="00CD2248">
        <w:rPr>
          <w:rFonts w:eastAsia="MS Mincho"/>
        </w:rPr>
        <w:t xml:space="preserve">encoded </w:t>
      </w:r>
      <w:r w:rsidRPr="00CD2248">
        <w:rPr>
          <w:rFonts w:eastAsia="MS Mincho"/>
        </w:rPr>
        <w:t xml:space="preserve">JSON </w:t>
      </w:r>
      <w:r w:rsidR="005A693D" w:rsidRPr="00CD2248">
        <w:rPr>
          <w:rFonts w:eastAsia="MS Mincho"/>
        </w:rPr>
        <w:t>value</w:t>
      </w:r>
      <w:r w:rsidRPr="00CD2248">
        <w:rPr>
          <w:rFonts w:eastAsia="MS Mincho"/>
        </w:rPr>
        <w:t xml:space="preserve">. </w:t>
      </w:r>
    </w:p>
    <w:p w14:paraId="44173EC3" w14:textId="620F3749" w:rsidR="00EE2D9C" w:rsidRPr="00CD2248" w:rsidRDefault="00722859" w:rsidP="004D0257">
      <w:pPr>
        <w:rPr>
          <w:rFonts w:eastAsia="MS Mincho"/>
        </w:rPr>
      </w:pPr>
      <w:r w:rsidRPr="00CD2248">
        <w:rPr>
          <w:rFonts w:eastAsia="MS Mincho"/>
        </w:rPr>
        <w:t xml:space="preserve">The &lt;value&gt; </w:t>
      </w:r>
      <w:r w:rsidR="00EE2D9C" w:rsidRPr="00CD2248">
        <w:rPr>
          <w:rFonts w:eastAsia="MS Mincho"/>
        </w:rPr>
        <w:t>shall</w:t>
      </w:r>
      <w:r w:rsidRPr="00CD2248">
        <w:rPr>
          <w:rFonts w:eastAsia="MS Mincho"/>
        </w:rPr>
        <w:t xml:space="preserve"> contain </w:t>
      </w:r>
      <w:r w:rsidR="00EE2D9C" w:rsidRPr="00CD2248">
        <w:rPr>
          <w:rFonts w:eastAsia="MS Mincho"/>
        </w:rPr>
        <w:t xml:space="preserve">a valid </w:t>
      </w:r>
      <w:r w:rsidR="00ED1644" w:rsidRPr="00CD2248">
        <w:rPr>
          <w:rFonts w:eastAsia="MS Mincho"/>
        </w:rPr>
        <w:t xml:space="preserve">completely initialized </w:t>
      </w:r>
      <w:r w:rsidR="00EE2D9C" w:rsidRPr="00CD2248">
        <w:rPr>
          <w:rFonts w:eastAsia="MS Mincho"/>
        </w:rPr>
        <w:t>TTCN-3</w:t>
      </w:r>
      <w:r w:rsidRPr="00CD2248">
        <w:rPr>
          <w:rFonts w:eastAsia="MS Mincho"/>
        </w:rPr>
        <w:t xml:space="preserve"> value of the field</w:t>
      </w:r>
      <w:r w:rsidR="00EE345B" w:rsidRPr="00CD2248">
        <w:rPr>
          <w:rFonts w:eastAsia="MS Mincho"/>
        </w:rPr>
        <w:t>'</w:t>
      </w:r>
      <w:r w:rsidRPr="00CD2248">
        <w:rPr>
          <w:rFonts w:eastAsia="MS Mincho"/>
        </w:rPr>
        <w:t>s type</w:t>
      </w:r>
      <w:r w:rsidR="00ED1644" w:rsidRPr="00CD2248">
        <w:rPr>
          <w:rFonts w:eastAsia="MS Mincho"/>
        </w:rPr>
        <w:t>. The &lt;value&gt; can be a reference to a constant of a compatible type, the referenced value shall be known at compile time, i.e. it shall be statically bound. In case of structured values, sub-expressions are not allowed to be references.</w:t>
      </w:r>
    </w:p>
    <w:p w14:paraId="4ACF9D8D" w14:textId="77777777" w:rsidR="00722859" w:rsidRPr="00CD2248" w:rsidRDefault="00722859" w:rsidP="00617A6B">
      <w:pPr>
        <w:rPr>
          <w:rFonts w:eastAsia="MS Mincho"/>
        </w:rPr>
      </w:pPr>
      <w:r w:rsidRPr="00CD2248">
        <w:rPr>
          <w:rFonts w:eastAsia="MS Mincho"/>
        </w:rPr>
        <w:t xml:space="preserve">Optional fields with a default value will be set to </w:t>
      </w:r>
      <w:r w:rsidRPr="00CD2248">
        <w:rPr>
          <w:rFonts w:ascii="Courier New" w:eastAsia="MS Mincho" w:hAnsi="Courier New" w:cs="Courier New"/>
          <w:b/>
        </w:rPr>
        <w:t xml:space="preserve">omit </w:t>
      </w:r>
      <w:r w:rsidRPr="00CD2248">
        <w:rPr>
          <w:rFonts w:eastAsia="MS Mincho"/>
        </w:rPr>
        <w:t xml:space="preserve">if the field is set to </w:t>
      </w:r>
      <w:r w:rsidRPr="00CD2248">
        <w:rPr>
          <w:rFonts w:ascii="Courier New" w:eastAsia="MS Mincho" w:hAnsi="Courier New" w:cs="Courier New"/>
          <w:i/>
        </w:rPr>
        <w:t>null</w:t>
      </w:r>
      <w:r w:rsidRPr="00CD2248">
        <w:rPr>
          <w:rFonts w:eastAsia="MS Mincho"/>
        </w:rPr>
        <w:t xml:space="preserve"> in </w:t>
      </w:r>
      <w:r w:rsidR="00EE2D9C" w:rsidRPr="00CD2248">
        <w:rPr>
          <w:rFonts w:eastAsia="MS Mincho"/>
        </w:rPr>
        <w:t xml:space="preserve">the </w:t>
      </w:r>
      <w:r w:rsidRPr="00CD2248">
        <w:rPr>
          <w:rFonts w:eastAsia="MS Mincho"/>
        </w:rPr>
        <w:t xml:space="preserve">JSON </w:t>
      </w:r>
      <w:r w:rsidR="00EE2D9C" w:rsidRPr="00CD2248">
        <w:rPr>
          <w:rFonts w:eastAsia="MS Mincho"/>
        </w:rPr>
        <w:t>value being decoded</w:t>
      </w:r>
      <w:r w:rsidRPr="00CD2248">
        <w:rPr>
          <w:rFonts w:eastAsia="MS Mincho"/>
        </w:rPr>
        <w:t xml:space="preserve">, and </w:t>
      </w:r>
      <w:r w:rsidR="00EE2D9C" w:rsidRPr="00CD2248">
        <w:rPr>
          <w:rFonts w:eastAsia="MS Mincho"/>
        </w:rPr>
        <w:t>shall</w:t>
      </w:r>
      <w:r w:rsidRPr="00CD2248">
        <w:rPr>
          <w:rFonts w:eastAsia="MS Mincho"/>
        </w:rPr>
        <w:t xml:space="preserve"> use the default value if the field does not appear in the </w:t>
      </w:r>
      <w:r w:rsidR="004068D4" w:rsidRPr="00CD2248">
        <w:rPr>
          <w:rFonts w:eastAsia="MS Mincho"/>
        </w:rPr>
        <w:t xml:space="preserve">encoded </w:t>
      </w:r>
      <w:r w:rsidRPr="00CD2248">
        <w:rPr>
          <w:rFonts w:eastAsia="MS Mincho"/>
        </w:rPr>
        <w:t xml:space="preserve">JSON </w:t>
      </w:r>
      <w:r w:rsidR="004068D4" w:rsidRPr="00CD2248">
        <w:rPr>
          <w:rFonts w:eastAsia="MS Mincho"/>
        </w:rPr>
        <w:t>value</w:t>
      </w:r>
      <w:r w:rsidRPr="00CD2248">
        <w:rPr>
          <w:rFonts w:eastAsia="MS Mincho"/>
        </w:rPr>
        <w:t>.</w:t>
      </w:r>
    </w:p>
    <w:p w14:paraId="19DBF47B" w14:textId="1945872E" w:rsidR="00722859" w:rsidRPr="00CD2248" w:rsidRDefault="00C83AA0" w:rsidP="00FA17B5">
      <w:pPr>
        <w:pStyle w:val="EX"/>
        <w:rPr>
          <w:rFonts w:eastAsia="MS Mincho"/>
        </w:rPr>
      </w:pPr>
      <w:r w:rsidRPr="00CD2248">
        <w:rPr>
          <w:rFonts w:eastAsia="MS Mincho"/>
        </w:rPr>
        <w:t>EXAMPLE</w:t>
      </w:r>
      <w:r w:rsidR="00ED1644" w:rsidRPr="00CD2248">
        <w:rPr>
          <w:rFonts w:eastAsia="MS Mincho"/>
        </w:rPr>
        <w:t xml:space="preserve"> 1</w:t>
      </w:r>
      <w:r w:rsidR="00722859" w:rsidRPr="00CD2248">
        <w:rPr>
          <w:rFonts w:eastAsia="MS Mincho"/>
        </w:rPr>
        <w:t>:</w:t>
      </w:r>
      <w:r w:rsidR="00ED1644" w:rsidRPr="00CD2248">
        <w:rPr>
          <w:rFonts w:eastAsia="MS Mincho"/>
        </w:rPr>
        <w:t xml:space="preserve"> </w:t>
      </w:r>
    </w:p>
    <w:p w14:paraId="263EC663" w14:textId="77777777" w:rsidR="00FA17B5" w:rsidRPr="00CD2248" w:rsidRDefault="00FA17B5" w:rsidP="00FA17B5">
      <w:pPr>
        <w:pStyle w:val="PL"/>
        <w:rPr>
          <w:noProof w:val="0"/>
        </w:rPr>
      </w:pPr>
      <w:r w:rsidRPr="00CD2248">
        <w:rPr>
          <w:noProof w:val="0"/>
        </w:rPr>
        <w:tab/>
      </w:r>
      <w:r w:rsidR="00722859" w:rsidRPr="00CD2248">
        <w:rPr>
          <w:rFonts w:cs="Courier New"/>
          <w:b/>
          <w:noProof w:val="0"/>
        </w:rPr>
        <w:t xml:space="preserve">type record </w:t>
      </w:r>
      <w:r w:rsidR="00722859" w:rsidRPr="00CD2248">
        <w:rPr>
          <w:noProof w:val="0"/>
        </w:rPr>
        <w:t>Product {</w:t>
      </w:r>
    </w:p>
    <w:p w14:paraId="514D842D" w14:textId="77777777" w:rsidR="00FA17B5" w:rsidRPr="00CD2248" w:rsidRDefault="00FA17B5" w:rsidP="00FA17B5">
      <w:pPr>
        <w:pStyle w:val="PL"/>
        <w:rPr>
          <w:noProof w:val="0"/>
        </w:rPr>
      </w:pPr>
      <w:r w:rsidRPr="00CD2248">
        <w:rPr>
          <w:noProof w:val="0"/>
        </w:rPr>
        <w:tab/>
      </w:r>
      <w:r w:rsidRPr="00CD2248">
        <w:rPr>
          <w:noProof w:val="0"/>
        </w:rPr>
        <w:tab/>
      </w:r>
      <w:r w:rsidR="00722859" w:rsidRPr="00CD2248">
        <w:rPr>
          <w:rFonts w:cs="Courier New"/>
          <w:b/>
          <w:noProof w:val="0"/>
        </w:rPr>
        <w:t xml:space="preserve">charstring </w:t>
      </w:r>
      <w:r w:rsidR="00722859" w:rsidRPr="00CD2248">
        <w:rPr>
          <w:noProof w:val="0"/>
        </w:rPr>
        <w:t>name,</w:t>
      </w:r>
    </w:p>
    <w:p w14:paraId="25D4A5BD" w14:textId="77777777" w:rsidR="00FA17B5" w:rsidRPr="00CD2248" w:rsidRDefault="00FA17B5" w:rsidP="00FA17B5">
      <w:pPr>
        <w:pStyle w:val="PL"/>
        <w:rPr>
          <w:noProof w:val="0"/>
        </w:rPr>
      </w:pPr>
      <w:r w:rsidRPr="00CD2248">
        <w:rPr>
          <w:noProof w:val="0"/>
        </w:rPr>
        <w:tab/>
      </w:r>
      <w:r w:rsidRPr="00CD2248">
        <w:rPr>
          <w:noProof w:val="0"/>
        </w:rPr>
        <w:tab/>
      </w:r>
      <w:r w:rsidR="00722859" w:rsidRPr="00CD2248">
        <w:rPr>
          <w:rFonts w:cs="Courier New"/>
          <w:b/>
          <w:noProof w:val="0"/>
        </w:rPr>
        <w:t xml:space="preserve">float </w:t>
      </w:r>
      <w:r w:rsidR="00722859" w:rsidRPr="00CD2248">
        <w:rPr>
          <w:noProof w:val="0"/>
        </w:rPr>
        <w:t>price,</w:t>
      </w:r>
    </w:p>
    <w:p w14:paraId="69E71302" w14:textId="77777777" w:rsidR="00FA17B5" w:rsidRPr="00CD2248" w:rsidRDefault="00FA17B5" w:rsidP="00FA17B5">
      <w:pPr>
        <w:pStyle w:val="PL"/>
        <w:rPr>
          <w:noProof w:val="0"/>
        </w:rPr>
      </w:pPr>
      <w:r w:rsidRPr="00CD2248">
        <w:rPr>
          <w:noProof w:val="0"/>
        </w:rPr>
        <w:tab/>
      </w:r>
      <w:r w:rsidRPr="00CD2248">
        <w:rPr>
          <w:noProof w:val="0"/>
        </w:rPr>
        <w:tab/>
      </w:r>
      <w:r w:rsidR="00722859" w:rsidRPr="00CD2248">
        <w:rPr>
          <w:rFonts w:cs="Courier New"/>
          <w:b/>
          <w:noProof w:val="0"/>
        </w:rPr>
        <w:t xml:space="preserve">octetstring </w:t>
      </w:r>
      <w:r w:rsidR="00722859" w:rsidRPr="00CD2248">
        <w:rPr>
          <w:noProof w:val="0"/>
        </w:rPr>
        <w:t>id optional,</w:t>
      </w:r>
    </w:p>
    <w:p w14:paraId="60D11B47" w14:textId="74BBC248" w:rsidR="00FA17B5" w:rsidRPr="00CD2248" w:rsidRDefault="00FA17B5" w:rsidP="00FA17B5">
      <w:pPr>
        <w:pStyle w:val="PL"/>
        <w:rPr>
          <w:noProof w:val="0"/>
        </w:rPr>
      </w:pPr>
      <w:r w:rsidRPr="00CD2248">
        <w:rPr>
          <w:noProof w:val="0"/>
        </w:rPr>
        <w:tab/>
      </w:r>
      <w:r w:rsidRPr="00CD2248">
        <w:rPr>
          <w:noProof w:val="0"/>
        </w:rPr>
        <w:tab/>
      </w:r>
      <w:r w:rsidR="00722859" w:rsidRPr="00CD2248">
        <w:rPr>
          <w:rFonts w:cs="Courier New"/>
          <w:b/>
          <w:noProof w:val="0"/>
        </w:rPr>
        <w:t xml:space="preserve">charstring </w:t>
      </w:r>
      <w:r w:rsidR="00ED1644" w:rsidRPr="00CD2248">
        <w:rPr>
          <w:noProof w:val="0"/>
        </w:rPr>
        <w:t>origin,</w:t>
      </w:r>
    </w:p>
    <w:p w14:paraId="6B92B91A" w14:textId="77777777" w:rsidR="00ED1644" w:rsidRPr="00CD2248" w:rsidRDefault="00ED1644" w:rsidP="00ED1644">
      <w:pPr>
        <w:pStyle w:val="PL"/>
        <w:rPr>
          <w:noProof w:val="0"/>
        </w:rPr>
      </w:pPr>
      <w:r w:rsidRPr="00CD2248">
        <w:rPr>
          <w:noProof w:val="0"/>
        </w:rPr>
        <w:tab/>
      </w:r>
      <w:r w:rsidRPr="00CD2248">
        <w:rPr>
          <w:noProof w:val="0"/>
        </w:rPr>
        <w:tab/>
      </w:r>
      <w:r w:rsidRPr="00CD2248">
        <w:rPr>
          <w:b/>
          <w:bCs/>
          <w:noProof w:val="0"/>
        </w:rPr>
        <w:t>universal charstring</w:t>
      </w:r>
      <w:r w:rsidRPr="00CD2248">
        <w:rPr>
          <w:noProof w:val="0"/>
        </w:rPr>
        <w:t xml:space="preserve"> text</w:t>
      </w:r>
    </w:p>
    <w:p w14:paraId="51104DAE" w14:textId="77777777" w:rsidR="00FA17B5" w:rsidRPr="00CD2248" w:rsidRDefault="00FA17B5" w:rsidP="00FA17B5">
      <w:pPr>
        <w:pStyle w:val="PL"/>
        <w:rPr>
          <w:noProof w:val="0"/>
        </w:rPr>
      </w:pPr>
      <w:r w:rsidRPr="00CD2248">
        <w:rPr>
          <w:noProof w:val="0"/>
        </w:rPr>
        <w:tab/>
      </w:r>
      <w:r w:rsidR="00722859" w:rsidRPr="00CD2248">
        <w:rPr>
          <w:noProof w:val="0"/>
        </w:rPr>
        <w:t xml:space="preserve">} </w:t>
      </w:r>
      <w:r w:rsidR="00722859" w:rsidRPr="00CD2248">
        <w:rPr>
          <w:rFonts w:cs="Courier New"/>
          <w:b/>
          <w:noProof w:val="0"/>
        </w:rPr>
        <w:t xml:space="preserve">with </w:t>
      </w:r>
      <w:r w:rsidR="00722859" w:rsidRPr="00CD2248">
        <w:rPr>
          <w:noProof w:val="0"/>
        </w:rPr>
        <w:t>{</w:t>
      </w:r>
    </w:p>
    <w:p w14:paraId="7980F2B6" w14:textId="77777777" w:rsidR="00FA17B5" w:rsidRPr="00CD2248" w:rsidRDefault="00FA17B5" w:rsidP="00FA17B5">
      <w:pPr>
        <w:pStyle w:val="PL"/>
        <w:rPr>
          <w:noProof w:val="0"/>
        </w:rPr>
      </w:pPr>
      <w:r w:rsidRPr="00CD2248">
        <w:rPr>
          <w:noProof w:val="0"/>
        </w:rPr>
        <w:tab/>
      </w:r>
      <w:r w:rsidRPr="00CD2248">
        <w:rPr>
          <w:noProof w:val="0"/>
        </w:rPr>
        <w:tab/>
      </w:r>
      <w:r w:rsidR="00722859" w:rsidRPr="00CD2248">
        <w:rPr>
          <w:rFonts w:cs="Courier New"/>
          <w:b/>
          <w:noProof w:val="0"/>
        </w:rPr>
        <w:t>varian</w:t>
      </w:r>
      <w:r w:rsidR="00EE2D9C" w:rsidRPr="00CD2248">
        <w:rPr>
          <w:rFonts w:cs="Courier New"/>
          <w:b/>
          <w:noProof w:val="0"/>
        </w:rPr>
        <w:t>t</w:t>
      </w:r>
      <w:r w:rsidR="00EE2D9C" w:rsidRPr="00CD2248">
        <w:rPr>
          <w:noProof w:val="0"/>
        </w:rPr>
        <w:t xml:space="preserve">(id) </w:t>
      </w:r>
      <w:r w:rsidR="00EE345B" w:rsidRPr="00CD2248">
        <w:rPr>
          <w:noProof w:val="0"/>
        </w:rPr>
        <w:t>"</w:t>
      </w:r>
      <w:r w:rsidR="00722859" w:rsidRPr="00CD2248">
        <w:rPr>
          <w:noProof w:val="0"/>
        </w:rPr>
        <w:t>defaul</w:t>
      </w:r>
      <w:r w:rsidR="00EE2D9C" w:rsidRPr="00CD2248">
        <w:rPr>
          <w:noProof w:val="0"/>
        </w:rPr>
        <w:t>t (FFFF)</w:t>
      </w:r>
      <w:r w:rsidR="00EE345B" w:rsidRPr="00CD2248">
        <w:rPr>
          <w:noProof w:val="0"/>
        </w:rPr>
        <w:t>"</w:t>
      </w:r>
    </w:p>
    <w:p w14:paraId="62EC1C89" w14:textId="53186749" w:rsidR="00FA17B5" w:rsidRPr="00CD2248" w:rsidRDefault="00FA17B5" w:rsidP="00FA17B5">
      <w:pPr>
        <w:pStyle w:val="PL"/>
        <w:rPr>
          <w:noProof w:val="0"/>
        </w:rPr>
      </w:pPr>
      <w:r w:rsidRPr="00CD2248">
        <w:rPr>
          <w:noProof w:val="0"/>
        </w:rPr>
        <w:tab/>
      </w:r>
      <w:r w:rsidRPr="00CD2248">
        <w:rPr>
          <w:noProof w:val="0"/>
        </w:rPr>
        <w:tab/>
      </w:r>
      <w:r w:rsidR="00EE2D9C" w:rsidRPr="00CD2248">
        <w:rPr>
          <w:rFonts w:cs="Courier New"/>
          <w:b/>
          <w:noProof w:val="0"/>
        </w:rPr>
        <w:t>variant</w:t>
      </w:r>
      <w:r w:rsidR="00EE2D9C" w:rsidRPr="00CD2248">
        <w:rPr>
          <w:noProof w:val="0"/>
        </w:rPr>
        <w:t>(</w:t>
      </w:r>
      <w:r w:rsidR="00ED1644" w:rsidRPr="00CD2248">
        <w:rPr>
          <w:noProof w:val="0"/>
        </w:rPr>
        <w:t>origin</w:t>
      </w:r>
      <w:r w:rsidR="00EE2D9C" w:rsidRPr="00CD2248">
        <w:rPr>
          <w:noProof w:val="0"/>
        </w:rPr>
        <w:t xml:space="preserve">) </w:t>
      </w:r>
      <w:r w:rsidR="00EE345B" w:rsidRPr="00CD2248">
        <w:rPr>
          <w:noProof w:val="0"/>
        </w:rPr>
        <w:t>"</w:t>
      </w:r>
      <w:r w:rsidR="00722859" w:rsidRPr="00CD2248">
        <w:rPr>
          <w:noProof w:val="0"/>
        </w:rPr>
        <w:t>default(Hungary)</w:t>
      </w:r>
      <w:r w:rsidR="00EE345B" w:rsidRPr="00CD2248">
        <w:rPr>
          <w:noProof w:val="0"/>
        </w:rPr>
        <w:t>"</w:t>
      </w:r>
    </w:p>
    <w:p w14:paraId="5EAC1532" w14:textId="77777777" w:rsidR="00ED1644" w:rsidRPr="00CD2248" w:rsidRDefault="00ED1644" w:rsidP="00ED1644">
      <w:pPr>
        <w:pStyle w:val="PL"/>
        <w:rPr>
          <w:noProof w:val="0"/>
        </w:rPr>
      </w:pPr>
      <w:r w:rsidRPr="00CD2248">
        <w:rPr>
          <w:noProof w:val="0"/>
        </w:rPr>
        <w:tab/>
      </w:r>
      <w:r w:rsidRPr="00CD2248">
        <w:rPr>
          <w:noProof w:val="0"/>
        </w:rPr>
        <w:tab/>
      </w:r>
      <w:r w:rsidRPr="00CD2248">
        <w:rPr>
          <w:b/>
          <w:bCs/>
          <w:noProof w:val="0"/>
        </w:rPr>
        <w:t>variant</w:t>
      </w:r>
      <w:r w:rsidRPr="00CD2248">
        <w:rPr>
          <w:noProof w:val="0"/>
        </w:rPr>
        <w:t>(text) "default (char(1,2,3,4) &amp; char(5,6,7,8) &amp; ""?"")"</w:t>
      </w:r>
    </w:p>
    <w:p w14:paraId="170FADAE" w14:textId="77777777" w:rsidR="00FA17B5" w:rsidRPr="00CD2248" w:rsidRDefault="00FA17B5" w:rsidP="00FA17B5">
      <w:pPr>
        <w:pStyle w:val="PL"/>
        <w:rPr>
          <w:noProof w:val="0"/>
        </w:rPr>
      </w:pPr>
      <w:r w:rsidRPr="00CD2248">
        <w:rPr>
          <w:noProof w:val="0"/>
        </w:rPr>
        <w:tab/>
      </w:r>
      <w:r w:rsidR="00722859" w:rsidRPr="00CD2248">
        <w:rPr>
          <w:noProof w:val="0"/>
        </w:rPr>
        <w:t>}</w:t>
      </w:r>
    </w:p>
    <w:p w14:paraId="4F86B3FE" w14:textId="77777777" w:rsidR="00FA17B5" w:rsidRPr="00CD2248" w:rsidRDefault="00FA17B5" w:rsidP="00FA17B5">
      <w:pPr>
        <w:pStyle w:val="PL"/>
        <w:rPr>
          <w:noProof w:val="0"/>
        </w:rPr>
      </w:pPr>
    </w:p>
    <w:p w14:paraId="7DB3F18F" w14:textId="473E8C3A" w:rsidR="00FA17B5" w:rsidRPr="00CD2248" w:rsidRDefault="00FA17B5" w:rsidP="00FA17B5">
      <w:pPr>
        <w:pStyle w:val="PL"/>
        <w:rPr>
          <w:noProof w:val="0"/>
        </w:rPr>
      </w:pPr>
      <w:r w:rsidRPr="00CD2248">
        <w:rPr>
          <w:noProof w:val="0"/>
        </w:rPr>
        <w:tab/>
      </w:r>
      <w:r w:rsidR="00722859" w:rsidRPr="00CD2248">
        <w:rPr>
          <w:noProof w:val="0"/>
        </w:rPr>
        <w:t xml:space="preserve">// { </w:t>
      </w:r>
      <w:r w:rsidRPr="00CD2248">
        <w:rPr>
          <w:noProof w:val="0"/>
        </w:rPr>
        <w:t>"</w:t>
      </w:r>
      <w:r w:rsidR="00722859" w:rsidRPr="00CD2248">
        <w:rPr>
          <w:noProof w:val="0"/>
        </w:rPr>
        <w:t>name</w:t>
      </w:r>
      <w:r w:rsidRPr="00CD2248">
        <w:rPr>
          <w:noProof w:val="0"/>
        </w:rPr>
        <w:t>"</w:t>
      </w:r>
      <w:r w:rsidR="00722859" w:rsidRPr="00CD2248">
        <w:rPr>
          <w:noProof w:val="0"/>
        </w:rPr>
        <w:t xml:space="preserve"> : </w:t>
      </w:r>
      <w:r w:rsidRPr="00CD2248">
        <w:rPr>
          <w:noProof w:val="0"/>
        </w:rPr>
        <w:t>"</w:t>
      </w:r>
      <w:r w:rsidR="00722859" w:rsidRPr="00CD2248">
        <w:rPr>
          <w:noProof w:val="0"/>
        </w:rPr>
        <w:t>Shoe</w:t>
      </w:r>
      <w:r w:rsidRPr="00CD2248">
        <w:rPr>
          <w:noProof w:val="0"/>
        </w:rPr>
        <w:t>"</w:t>
      </w:r>
      <w:r w:rsidR="00722859" w:rsidRPr="00CD2248">
        <w:rPr>
          <w:noProof w:val="0"/>
        </w:rPr>
        <w:t xml:space="preserve">, </w:t>
      </w:r>
      <w:r w:rsidRPr="00CD2248">
        <w:rPr>
          <w:noProof w:val="0"/>
        </w:rPr>
        <w:t>"</w:t>
      </w:r>
      <w:r w:rsidR="00722859" w:rsidRPr="00CD2248">
        <w:rPr>
          <w:noProof w:val="0"/>
        </w:rPr>
        <w:t>price</w:t>
      </w:r>
      <w:r w:rsidRPr="00CD2248">
        <w:rPr>
          <w:noProof w:val="0"/>
        </w:rPr>
        <w:t>"</w:t>
      </w:r>
      <w:r w:rsidR="00722859" w:rsidRPr="00CD2248">
        <w:rPr>
          <w:noProof w:val="0"/>
        </w:rPr>
        <w:t xml:space="preserve"> : 29.50</w:t>
      </w:r>
      <w:r w:rsidR="00ED1644" w:rsidRPr="00CD2248">
        <w:rPr>
          <w:noProof w:val="0"/>
        </w:rPr>
        <w:t xml:space="preserve">, "text" : "available" </w:t>
      </w:r>
      <w:r w:rsidR="00722859" w:rsidRPr="00CD2248">
        <w:rPr>
          <w:noProof w:val="0"/>
        </w:rPr>
        <w:t xml:space="preserve"> } will be decoded into: </w:t>
      </w:r>
    </w:p>
    <w:p w14:paraId="7B46F66E" w14:textId="4F3E66AA" w:rsidR="00FA17B5" w:rsidRPr="00CD2248" w:rsidRDefault="00FA17B5" w:rsidP="00FA17B5">
      <w:pPr>
        <w:pStyle w:val="PL"/>
        <w:rPr>
          <w:noProof w:val="0"/>
        </w:rPr>
      </w:pPr>
      <w:r w:rsidRPr="00CD2248">
        <w:rPr>
          <w:noProof w:val="0"/>
        </w:rPr>
        <w:tab/>
      </w:r>
      <w:r w:rsidR="00722859" w:rsidRPr="00CD2248">
        <w:rPr>
          <w:noProof w:val="0"/>
        </w:rPr>
        <w:t xml:space="preserve">// { name := </w:t>
      </w:r>
      <w:r w:rsidRPr="00CD2248">
        <w:rPr>
          <w:noProof w:val="0"/>
        </w:rPr>
        <w:t>"</w:t>
      </w:r>
      <w:r w:rsidR="00722859" w:rsidRPr="00CD2248">
        <w:rPr>
          <w:noProof w:val="0"/>
        </w:rPr>
        <w:t>Shoe</w:t>
      </w:r>
      <w:r w:rsidRPr="00CD2248">
        <w:rPr>
          <w:noProof w:val="0"/>
        </w:rPr>
        <w:t>"</w:t>
      </w:r>
      <w:r w:rsidR="00722859" w:rsidRPr="00CD2248">
        <w:rPr>
          <w:noProof w:val="0"/>
        </w:rPr>
        <w:t xml:space="preserve">, price := 29.5, id := </w:t>
      </w:r>
      <w:r w:rsidRPr="00CD2248">
        <w:rPr>
          <w:noProof w:val="0"/>
        </w:rPr>
        <w:t>'</w:t>
      </w:r>
      <w:r w:rsidR="00722859" w:rsidRPr="00CD2248">
        <w:rPr>
          <w:noProof w:val="0"/>
        </w:rPr>
        <w:t>FFFF</w:t>
      </w:r>
      <w:r w:rsidRPr="00CD2248">
        <w:rPr>
          <w:noProof w:val="0"/>
        </w:rPr>
        <w:t>'</w:t>
      </w:r>
      <w:r w:rsidR="00722859" w:rsidRPr="00CD2248">
        <w:rPr>
          <w:noProof w:val="0"/>
        </w:rPr>
        <w:t xml:space="preserve">O, </w:t>
      </w:r>
      <w:r w:rsidR="00ED1644" w:rsidRPr="00CD2248">
        <w:rPr>
          <w:noProof w:val="0"/>
        </w:rPr>
        <w:t xml:space="preserve">origin </w:t>
      </w:r>
      <w:r w:rsidR="00722859" w:rsidRPr="00CD2248">
        <w:rPr>
          <w:noProof w:val="0"/>
        </w:rPr>
        <w:t xml:space="preserve">:= </w:t>
      </w:r>
      <w:r w:rsidRPr="00CD2248">
        <w:rPr>
          <w:noProof w:val="0"/>
        </w:rPr>
        <w:t>"</w:t>
      </w:r>
      <w:r w:rsidR="00722859" w:rsidRPr="00CD2248">
        <w:rPr>
          <w:noProof w:val="0"/>
        </w:rPr>
        <w:t>Hungary</w:t>
      </w:r>
      <w:r w:rsidRPr="00CD2248">
        <w:rPr>
          <w:noProof w:val="0"/>
        </w:rPr>
        <w:t>"</w:t>
      </w:r>
      <w:r w:rsidR="00ED1644" w:rsidRPr="00CD2248">
        <w:rPr>
          <w:noProof w:val="0"/>
        </w:rPr>
        <w:t>,</w:t>
      </w:r>
      <w:r w:rsidR="00ED1644" w:rsidRPr="00CD2248">
        <w:rPr>
          <w:noProof w:val="0"/>
        </w:rPr>
        <w:br/>
      </w:r>
      <w:r w:rsidR="00ED1644" w:rsidRPr="00CD2248">
        <w:rPr>
          <w:noProof w:val="0"/>
        </w:rPr>
        <w:tab/>
        <w:t>//</w:t>
      </w:r>
      <w:r w:rsidR="00ED1644" w:rsidRPr="00CD2248">
        <w:rPr>
          <w:noProof w:val="0"/>
        </w:rPr>
        <w:tab/>
      </w:r>
      <w:r w:rsidR="00ED1644" w:rsidRPr="00CD2248">
        <w:rPr>
          <w:noProof w:val="0"/>
        </w:rPr>
        <w:tab/>
        <w:t>text := char(1,2,3,4) &amp; char(5,6,7,8) &amp; "?"</w:t>
      </w:r>
      <w:r w:rsidR="00722859" w:rsidRPr="00CD2248">
        <w:rPr>
          <w:noProof w:val="0"/>
        </w:rPr>
        <w:t xml:space="preserve"> }</w:t>
      </w:r>
    </w:p>
    <w:p w14:paraId="6C68C0FC" w14:textId="77777777" w:rsidR="00FA17B5" w:rsidRPr="00CD2248" w:rsidRDefault="00FA17B5" w:rsidP="00FA17B5">
      <w:pPr>
        <w:pStyle w:val="PL"/>
        <w:rPr>
          <w:noProof w:val="0"/>
        </w:rPr>
      </w:pPr>
    </w:p>
    <w:p w14:paraId="09C07A76" w14:textId="77777777" w:rsidR="00FA17B5" w:rsidRPr="00CD2248" w:rsidRDefault="00FA17B5" w:rsidP="00FA17B5">
      <w:pPr>
        <w:pStyle w:val="PL"/>
        <w:rPr>
          <w:noProof w:val="0"/>
        </w:rPr>
      </w:pPr>
      <w:r w:rsidRPr="00CD2248">
        <w:rPr>
          <w:noProof w:val="0"/>
        </w:rPr>
        <w:tab/>
      </w:r>
      <w:r w:rsidR="00722859" w:rsidRPr="00CD2248">
        <w:rPr>
          <w:noProof w:val="0"/>
        </w:rPr>
        <w:t xml:space="preserve">// { </w:t>
      </w:r>
      <w:r w:rsidRPr="00CD2248">
        <w:rPr>
          <w:noProof w:val="0"/>
        </w:rPr>
        <w:t>"</w:t>
      </w:r>
      <w:r w:rsidR="00722859" w:rsidRPr="00CD2248">
        <w:rPr>
          <w:noProof w:val="0"/>
        </w:rPr>
        <w:t>name</w:t>
      </w:r>
      <w:r w:rsidRPr="00CD2248">
        <w:rPr>
          <w:noProof w:val="0"/>
        </w:rPr>
        <w:t>"</w:t>
      </w:r>
      <w:r w:rsidR="00722859" w:rsidRPr="00CD2248">
        <w:rPr>
          <w:noProof w:val="0"/>
        </w:rPr>
        <w:t xml:space="preserve"> : </w:t>
      </w:r>
      <w:r w:rsidRPr="00CD2248">
        <w:rPr>
          <w:noProof w:val="0"/>
        </w:rPr>
        <w:t>"</w:t>
      </w:r>
      <w:r w:rsidR="00722859" w:rsidRPr="00CD2248">
        <w:rPr>
          <w:noProof w:val="0"/>
        </w:rPr>
        <w:t>Shirt</w:t>
      </w:r>
      <w:r w:rsidRPr="00CD2248">
        <w:rPr>
          <w:noProof w:val="0"/>
        </w:rPr>
        <w:t>"</w:t>
      </w:r>
      <w:r w:rsidR="00722859" w:rsidRPr="00CD2248">
        <w:rPr>
          <w:noProof w:val="0"/>
        </w:rPr>
        <w:t xml:space="preserve">, </w:t>
      </w:r>
      <w:r w:rsidRPr="00CD2248">
        <w:rPr>
          <w:noProof w:val="0"/>
        </w:rPr>
        <w:t>"</w:t>
      </w:r>
      <w:r w:rsidR="00722859" w:rsidRPr="00CD2248">
        <w:rPr>
          <w:noProof w:val="0"/>
        </w:rPr>
        <w:t>price</w:t>
      </w:r>
      <w:r w:rsidRPr="00CD2248">
        <w:rPr>
          <w:noProof w:val="0"/>
        </w:rPr>
        <w:t>"</w:t>
      </w:r>
      <w:r w:rsidR="00722859" w:rsidRPr="00CD2248">
        <w:rPr>
          <w:noProof w:val="0"/>
        </w:rPr>
        <w:t xml:space="preserve"> : 12.99, </w:t>
      </w:r>
      <w:r w:rsidRPr="00CD2248">
        <w:rPr>
          <w:noProof w:val="0"/>
        </w:rPr>
        <w:t>"</w:t>
      </w:r>
      <w:r w:rsidR="00722859" w:rsidRPr="00CD2248">
        <w:rPr>
          <w:noProof w:val="0"/>
        </w:rPr>
        <w:t>id</w:t>
      </w:r>
      <w:r w:rsidRPr="00CD2248">
        <w:rPr>
          <w:noProof w:val="0"/>
        </w:rPr>
        <w:t>"</w:t>
      </w:r>
      <w:r w:rsidR="00722859" w:rsidRPr="00CD2248">
        <w:rPr>
          <w:noProof w:val="0"/>
        </w:rPr>
        <w:t xml:space="preserve"> : null } will be decoded into:</w:t>
      </w:r>
    </w:p>
    <w:p w14:paraId="3826BE89" w14:textId="77777777" w:rsidR="00722859" w:rsidRPr="00CD2248" w:rsidRDefault="00FA17B5" w:rsidP="00FA17B5">
      <w:pPr>
        <w:pStyle w:val="PL"/>
        <w:rPr>
          <w:noProof w:val="0"/>
        </w:rPr>
      </w:pPr>
      <w:r w:rsidRPr="00CD2248">
        <w:rPr>
          <w:noProof w:val="0"/>
        </w:rPr>
        <w:tab/>
      </w:r>
      <w:r w:rsidR="00722859" w:rsidRPr="00CD2248">
        <w:rPr>
          <w:noProof w:val="0"/>
        </w:rPr>
        <w:t xml:space="preserve">// { name := </w:t>
      </w:r>
      <w:r w:rsidR="00EE345B" w:rsidRPr="00CD2248">
        <w:rPr>
          <w:noProof w:val="0"/>
        </w:rPr>
        <w:t>"</w:t>
      </w:r>
      <w:r w:rsidR="00722859" w:rsidRPr="00CD2248">
        <w:rPr>
          <w:noProof w:val="0"/>
        </w:rPr>
        <w:t>Shirt</w:t>
      </w:r>
      <w:r w:rsidR="00EE345B" w:rsidRPr="00CD2248">
        <w:rPr>
          <w:noProof w:val="0"/>
        </w:rPr>
        <w:t>"</w:t>
      </w:r>
      <w:r w:rsidR="00722859" w:rsidRPr="00CD2248">
        <w:rPr>
          <w:noProof w:val="0"/>
        </w:rPr>
        <w:t xml:space="preserve">, price := 12.99, id := </w:t>
      </w:r>
      <w:r w:rsidR="00722859" w:rsidRPr="00CD2248">
        <w:rPr>
          <w:rFonts w:cs="Courier New"/>
          <w:b/>
          <w:noProof w:val="0"/>
        </w:rPr>
        <w:t>omit</w:t>
      </w:r>
      <w:r w:rsidR="00722859" w:rsidRPr="00CD2248">
        <w:rPr>
          <w:noProof w:val="0"/>
        </w:rPr>
        <w:t xml:space="preserve">, from := </w:t>
      </w:r>
      <w:r w:rsidR="00EE345B" w:rsidRPr="00CD2248">
        <w:rPr>
          <w:noProof w:val="0"/>
        </w:rPr>
        <w:t>"</w:t>
      </w:r>
      <w:r w:rsidR="00722859" w:rsidRPr="00CD2248">
        <w:rPr>
          <w:noProof w:val="0"/>
        </w:rPr>
        <w:t>Hungary</w:t>
      </w:r>
      <w:r w:rsidR="00EE345B" w:rsidRPr="00CD2248">
        <w:rPr>
          <w:noProof w:val="0"/>
        </w:rPr>
        <w:t>"</w:t>
      </w:r>
      <w:r w:rsidR="00722859" w:rsidRPr="00CD2248">
        <w:rPr>
          <w:noProof w:val="0"/>
        </w:rPr>
        <w:t xml:space="preserve"> } </w:t>
      </w:r>
    </w:p>
    <w:p w14:paraId="2BD37D48" w14:textId="77777777" w:rsidR="008C6820" w:rsidRPr="00CD2248" w:rsidRDefault="008C6820" w:rsidP="00ED1644">
      <w:pPr>
        <w:pStyle w:val="PL"/>
        <w:rPr>
          <w:noProof w:val="0"/>
        </w:rPr>
      </w:pPr>
    </w:p>
    <w:p w14:paraId="0AFD2C5D" w14:textId="581EACAE" w:rsidR="00ED1644" w:rsidRPr="00CD2248" w:rsidRDefault="00ED1644" w:rsidP="00ED1644">
      <w:pPr>
        <w:pStyle w:val="PL"/>
        <w:rPr>
          <w:noProof w:val="0"/>
        </w:rPr>
      </w:pPr>
      <w:r w:rsidRPr="00CD2248">
        <w:rPr>
          <w:noProof w:val="0"/>
        </w:rPr>
        <w:tab/>
      </w:r>
      <w:r w:rsidRPr="00CD2248">
        <w:rPr>
          <w:rFonts w:cs="Courier New"/>
          <w:b/>
          <w:noProof w:val="0"/>
        </w:rPr>
        <w:t xml:space="preserve">type record </w:t>
      </w:r>
      <w:r w:rsidRPr="00CD2248">
        <w:rPr>
          <w:noProof w:val="0"/>
        </w:rPr>
        <w:t>Shopping_cart {</w:t>
      </w:r>
    </w:p>
    <w:p w14:paraId="2D9BB2AB" w14:textId="77777777" w:rsidR="00ED1644" w:rsidRPr="00CD2248" w:rsidRDefault="00ED1644" w:rsidP="00ED1644">
      <w:pPr>
        <w:pStyle w:val="PL"/>
        <w:rPr>
          <w:noProof w:val="0"/>
        </w:rPr>
      </w:pPr>
      <w:r w:rsidRPr="00CD2248">
        <w:rPr>
          <w:noProof w:val="0"/>
        </w:rPr>
        <w:tab/>
      </w:r>
      <w:r w:rsidRPr="00CD2248">
        <w:rPr>
          <w:noProof w:val="0"/>
        </w:rPr>
        <w:tab/>
      </w:r>
      <w:r w:rsidRPr="00CD2248">
        <w:rPr>
          <w:rFonts w:cs="Courier New"/>
          <w:b/>
          <w:noProof w:val="0"/>
        </w:rPr>
        <w:t xml:space="preserve">charstring </w:t>
      </w:r>
      <w:r w:rsidRPr="00CD2248">
        <w:rPr>
          <w:noProof w:val="0"/>
        </w:rPr>
        <w:t>name,</w:t>
      </w:r>
    </w:p>
    <w:p w14:paraId="49221D84" w14:textId="77777777" w:rsidR="00ED1644" w:rsidRPr="00CD2248" w:rsidRDefault="00ED1644" w:rsidP="00ED1644">
      <w:pPr>
        <w:pStyle w:val="PL"/>
        <w:rPr>
          <w:noProof w:val="0"/>
        </w:rPr>
      </w:pPr>
      <w:r w:rsidRPr="00CD2248">
        <w:rPr>
          <w:noProof w:val="0"/>
        </w:rPr>
        <w:tab/>
      </w:r>
      <w:r w:rsidRPr="00CD2248">
        <w:rPr>
          <w:noProof w:val="0"/>
        </w:rPr>
        <w:tab/>
        <w:t>Product product</w:t>
      </w:r>
    </w:p>
    <w:p w14:paraId="3CD33129" w14:textId="77777777" w:rsidR="00ED1644" w:rsidRPr="00CD2248" w:rsidRDefault="00ED1644" w:rsidP="00ED1644">
      <w:pPr>
        <w:pStyle w:val="PL"/>
        <w:rPr>
          <w:noProof w:val="0"/>
        </w:rPr>
      </w:pPr>
      <w:r w:rsidRPr="00CD2248">
        <w:rPr>
          <w:noProof w:val="0"/>
        </w:rPr>
        <w:tab/>
        <w:t xml:space="preserve">} </w:t>
      </w:r>
      <w:r w:rsidRPr="00CD2248">
        <w:rPr>
          <w:rFonts w:cs="Courier New"/>
          <w:b/>
          <w:noProof w:val="0"/>
        </w:rPr>
        <w:t xml:space="preserve">with </w:t>
      </w:r>
      <w:r w:rsidRPr="00CD2248">
        <w:rPr>
          <w:noProof w:val="0"/>
        </w:rPr>
        <w:t>{</w:t>
      </w:r>
    </w:p>
    <w:p w14:paraId="0D11D46E" w14:textId="77777777" w:rsidR="00ED1644" w:rsidRPr="00CD2248" w:rsidRDefault="00ED1644" w:rsidP="00ED1644">
      <w:pPr>
        <w:pStyle w:val="PL"/>
        <w:rPr>
          <w:noProof w:val="0"/>
        </w:rPr>
      </w:pPr>
      <w:r w:rsidRPr="00CD2248">
        <w:rPr>
          <w:noProof w:val="0"/>
        </w:rPr>
        <w:tab/>
      </w:r>
      <w:r w:rsidRPr="00CD2248">
        <w:rPr>
          <w:noProof w:val="0"/>
        </w:rPr>
        <w:tab/>
      </w:r>
      <w:r w:rsidRPr="00CD2248">
        <w:rPr>
          <w:rFonts w:cs="Courier New"/>
          <w:b/>
          <w:noProof w:val="0"/>
        </w:rPr>
        <w:t>variant</w:t>
      </w:r>
      <w:r w:rsidRPr="00CD2248">
        <w:rPr>
          <w:noProof w:val="0"/>
        </w:rPr>
        <w:t xml:space="preserve">(product) "default ({""Shirt"", 12.99, </w:t>
      </w:r>
      <w:r w:rsidRPr="00CD2248">
        <w:rPr>
          <w:rFonts w:cs="Courier New"/>
          <w:b/>
          <w:noProof w:val="0"/>
        </w:rPr>
        <w:t>omit</w:t>
      </w:r>
      <w:r w:rsidRPr="00CD2248">
        <w:rPr>
          <w:noProof w:val="0"/>
        </w:rPr>
        <w:t>, ""Hungary"", ""available"" })"</w:t>
      </w:r>
    </w:p>
    <w:p w14:paraId="000F2DF9" w14:textId="77777777" w:rsidR="00ED1644" w:rsidRPr="00CD2248" w:rsidRDefault="00ED1644" w:rsidP="00ED1644">
      <w:pPr>
        <w:pStyle w:val="PL"/>
        <w:rPr>
          <w:noProof w:val="0"/>
        </w:rPr>
      </w:pPr>
      <w:r w:rsidRPr="00CD2248">
        <w:rPr>
          <w:noProof w:val="0"/>
        </w:rPr>
        <w:tab/>
        <w:t>}</w:t>
      </w:r>
    </w:p>
    <w:p w14:paraId="61634ACC" w14:textId="77777777" w:rsidR="00ED1644" w:rsidRPr="00CD2248" w:rsidRDefault="00ED1644" w:rsidP="00ED1644">
      <w:pPr>
        <w:pStyle w:val="PL"/>
        <w:rPr>
          <w:noProof w:val="0"/>
        </w:rPr>
      </w:pPr>
    </w:p>
    <w:p w14:paraId="39396DCC" w14:textId="77777777" w:rsidR="00ED1644" w:rsidRPr="00CD2248" w:rsidRDefault="00ED1644" w:rsidP="00ED1644">
      <w:pPr>
        <w:pStyle w:val="PL"/>
        <w:rPr>
          <w:noProof w:val="0"/>
        </w:rPr>
      </w:pPr>
      <w:r w:rsidRPr="00CD2248">
        <w:rPr>
          <w:noProof w:val="0"/>
        </w:rPr>
        <w:tab/>
        <w:t>// { "name" : "test shopper" } will be decoded into:</w:t>
      </w:r>
    </w:p>
    <w:p w14:paraId="6B35EB9F" w14:textId="77777777" w:rsidR="00ED1644" w:rsidRPr="00CD2248" w:rsidRDefault="00ED1644" w:rsidP="00ED1644">
      <w:pPr>
        <w:pStyle w:val="PL"/>
        <w:ind w:left="283"/>
        <w:rPr>
          <w:noProof w:val="0"/>
        </w:rPr>
      </w:pPr>
      <w:r w:rsidRPr="00CD2248">
        <w:rPr>
          <w:noProof w:val="0"/>
        </w:rPr>
        <w:tab/>
        <w:t xml:space="preserve">// { name := "test shopper", </w:t>
      </w:r>
      <w:r w:rsidRPr="00CD2248">
        <w:rPr>
          <w:noProof w:val="0"/>
        </w:rPr>
        <w:br/>
        <w:t xml:space="preserve"> //   product := { name := "Shirt", price := 12.99, id := </w:t>
      </w:r>
      <w:r w:rsidRPr="00CD2248">
        <w:rPr>
          <w:rFonts w:cs="Courier New"/>
          <w:b/>
          <w:noProof w:val="0"/>
        </w:rPr>
        <w:t>omit</w:t>
      </w:r>
      <w:r w:rsidRPr="00CD2248">
        <w:rPr>
          <w:noProof w:val="0"/>
        </w:rPr>
        <w:t>, origin := "Hungary",</w:t>
      </w:r>
      <w:r w:rsidRPr="00CD2248">
        <w:rPr>
          <w:noProof w:val="0"/>
        </w:rPr>
        <w:br/>
        <w:t xml:space="preserve"> //</w:t>
      </w:r>
      <w:r w:rsidRPr="00CD2248">
        <w:rPr>
          <w:noProof w:val="0"/>
        </w:rPr>
        <w:tab/>
        <w:t xml:space="preserve">              text := "available" }}</w:t>
      </w:r>
    </w:p>
    <w:p w14:paraId="0E9D1BAA" w14:textId="77777777" w:rsidR="00ED1644" w:rsidRPr="00CD2248" w:rsidRDefault="00ED1644" w:rsidP="00884E9F"/>
    <w:p w14:paraId="3C3B07A0" w14:textId="77777777" w:rsidR="00ED1644" w:rsidRPr="00CD2248" w:rsidRDefault="00ED1644" w:rsidP="00ED1644">
      <w:pPr>
        <w:pStyle w:val="EX"/>
        <w:rPr>
          <w:rFonts w:eastAsia="MS Mincho"/>
        </w:rPr>
      </w:pPr>
      <w:r w:rsidRPr="00CD2248">
        <w:rPr>
          <w:rFonts w:eastAsia="MS Mincho"/>
        </w:rPr>
        <w:t>EXAMPLE 2:</w:t>
      </w:r>
    </w:p>
    <w:p w14:paraId="3FA047D0" w14:textId="77777777" w:rsidR="00ED1644" w:rsidRPr="00CD2248" w:rsidRDefault="00ED1644" w:rsidP="00ED1644">
      <w:pPr>
        <w:pStyle w:val="PL"/>
        <w:rPr>
          <w:noProof w:val="0"/>
        </w:rPr>
      </w:pPr>
      <w:r w:rsidRPr="00CD2248">
        <w:rPr>
          <w:noProof w:val="0"/>
        </w:rPr>
        <w:tab/>
      </w:r>
      <w:r w:rsidRPr="00CD2248">
        <w:rPr>
          <w:rFonts w:cs="Courier New"/>
          <w:b/>
          <w:noProof w:val="0"/>
        </w:rPr>
        <w:t xml:space="preserve">type record </w:t>
      </w:r>
      <w:r w:rsidRPr="00CD2248">
        <w:rPr>
          <w:noProof w:val="0"/>
        </w:rPr>
        <w:t>Shopping_cart_erroneous {</w:t>
      </w:r>
    </w:p>
    <w:p w14:paraId="02EFC35E" w14:textId="77777777" w:rsidR="00ED1644" w:rsidRPr="00CD2248" w:rsidRDefault="00ED1644" w:rsidP="00ED1644">
      <w:pPr>
        <w:pStyle w:val="PL"/>
        <w:rPr>
          <w:noProof w:val="0"/>
        </w:rPr>
      </w:pPr>
      <w:r w:rsidRPr="00CD2248">
        <w:rPr>
          <w:noProof w:val="0"/>
        </w:rPr>
        <w:tab/>
      </w:r>
      <w:r w:rsidRPr="00CD2248">
        <w:rPr>
          <w:noProof w:val="0"/>
        </w:rPr>
        <w:tab/>
      </w:r>
      <w:r w:rsidRPr="00CD2248">
        <w:rPr>
          <w:rFonts w:cs="Courier New"/>
          <w:b/>
          <w:noProof w:val="0"/>
        </w:rPr>
        <w:t xml:space="preserve">charstring </w:t>
      </w:r>
      <w:r w:rsidRPr="00CD2248">
        <w:rPr>
          <w:noProof w:val="0"/>
        </w:rPr>
        <w:t>name,</w:t>
      </w:r>
    </w:p>
    <w:p w14:paraId="4326A798" w14:textId="77777777" w:rsidR="00ED1644" w:rsidRPr="00CD2248" w:rsidRDefault="00ED1644" w:rsidP="00ED1644">
      <w:pPr>
        <w:pStyle w:val="PL"/>
        <w:rPr>
          <w:noProof w:val="0"/>
        </w:rPr>
      </w:pPr>
      <w:r w:rsidRPr="00CD2248">
        <w:rPr>
          <w:noProof w:val="0"/>
        </w:rPr>
        <w:tab/>
      </w:r>
      <w:r w:rsidRPr="00CD2248">
        <w:rPr>
          <w:noProof w:val="0"/>
        </w:rPr>
        <w:tab/>
        <w:t>Product product</w:t>
      </w:r>
    </w:p>
    <w:p w14:paraId="3CF83FC6" w14:textId="77777777" w:rsidR="00ED1644" w:rsidRPr="00CD2248" w:rsidRDefault="00ED1644" w:rsidP="00ED1644">
      <w:pPr>
        <w:pStyle w:val="PL"/>
        <w:rPr>
          <w:noProof w:val="0"/>
        </w:rPr>
      </w:pPr>
      <w:r w:rsidRPr="00CD2248">
        <w:rPr>
          <w:noProof w:val="0"/>
        </w:rPr>
        <w:tab/>
        <w:t xml:space="preserve">} </w:t>
      </w:r>
      <w:r w:rsidRPr="00CD2248">
        <w:rPr>
          <w:rFonts w:cs="Courier New"/>
          <w:b/>
          <w:noProof w:val="0"/>
        </w:rPr>
        <w:t xml:space="preserve">with </w:t>
      </w:r>
      <w:r w:rsidRPr="00CD2248">
        <w:rPr>
          <w:noProof w:val="0"/>
        </w:rPr>
        <w:t>{</w:t>
      </w:r>
    </w:p>
    <w:p w14:paraId="1AB35956" w14:textId="77777777" w:rsidR="00ED1644" w:rsidRPr="00CD2248" w:rsidRDefault="00ED1644" w:rsidP="00ED1644">
      <w:pPr>
        <w:pStyle w:val="PL"/>
        <w:rPr>
          <w:noProof w:val="0"/>
        </w:rPr>
      </w:pPr>
      <w:r w:rsidRPr="00CD2248">
        <w:rPr>
          <w:noProof w:val="0"/>
        </w:rPr>
        <w:tab/>
      </w:r>
      <w:r w:rsidRPr="00CD2248">
        <w:rPr>
          <w:noProof w:val="0"/>
        </w:rPr>
        <w:tab/>
        <w:t>// error: syntactically invalid default value</w:t>
      </w:r>
    </w:p>
    <w:p w14:paraId="6D76F9E0" w14:textId="77777777" w:rsidR="00ED1644" w:rsidRPr="00CD2248" w:rsidRDefault="00ED1644" w:rsidP="00ED1644">
      <w:pPr>
        <w:pStyle w:val="PL"/>
        <w:rPr>
          <w:noProof w:val="0"/>
        </w:rPr>
      </w:pPr>
      <w:r w:rsidRPr="00CD2248">
        <w:rPr>
          <w:noProof w:val="0"/>
        </w:rPr>
        <w:tab/>
      </w:r>
      <w:r w:rsidRPr="00CD2248">
        <w:rPr>
          <w:noProof w:val="0"/>
        </w:rPr>
        <w:tab/>
      </w:r>
      <w:r w:rsidRPr="00CD2248">
        <w:rPr>
          <w:rFonts w:cs="Courier New"/>
          <w:b/>
          <w:noProof w:val="0"/>
        </w:rPr>
        <w:t>variant</w:t>
      </w:r>
      <w:r w:rsidRPr="00CD2248">
        <w:rPr>
          <w:noProof w:val="0"/>
        </w:rPr>
        <w:t xml:space="preserve">(product) "default ({""Shirt"", 12..99, </w:t>
      </w:r>
      <w:r w:rsidRPr="00CD2248">
        <w:rPr>
          <w:rFonts w:cs="Courier New"/>
          <w:b/>
          <w:noProof w:val="0"/>
        </w:rPr>
        <w:t>omit</w:t>
      </w:r>
      <w:r w:rsidRPr="00CD2248">
        <w:rPr>
          <w:noProof w:val="0"/>
        </w:rPr>
        <w:t>, ""Hungary"", ""available"" })"</w:t>
      </w:r>
    </w:p>
    <w:p w14:paraId="085D0B14" w14:textId="77777777" w:rsidR="00ED1644" w:rsidRPr="00CD2248" w:rsidRDefault="00ED1644" w:rsidP="00ED1644">
      <w:pPr>
        <w:pStyle w:val="PL"/>
        <w:rPr>
          <w:noProof w:val="0"/>
        </w:rPr>
      </w:pPr>
      <w:r w:rsidRPr="00CD2248">
        <w:rPr>
          <w:noProof w:val="0"/>
        </w:rPr>
        <w:tab/>
        <w:t>}</w:t>
      </w:r>
    </w:p>
    <w:p w14:paraId="4168540D" w14:textId="7B580D25" w:rsidR="00722859" w:rsidRPr="00CD2248" w:rsidRDefault="00722859" w:rsidP="00884E9F"/>
    <w:p w14:paraId="04FD807A" w14:textId="73E4927F" w:rsidR="008C6820" w:rsidRPr="00CD2248" w:rsidRDefault="008C6820">
      <w:pPr>
        <w:pStyle w:val="EX"/>
        <w:rPr>
          <w:rFonts w:eastAsia="MS Mincho"/>
        </w:rPr>
      </w:pPr>
      <w:r w:rsidRPr="00CD2248">
        <w:rPr>
          <w:rFonts w:eastAsia="MS Mincho"/>
        </w:rPr>
        <w:t>EXAMPLE 3: Demonstrating top level reference</w:t>
      </w:r>
    </w:p>
    <w:p w14:paraId="1FDF224D" w14:textId="77777777" w:rsidR="008C6820" w:rsidRPr="00CD2248" w:rsidRDefault="008C6820" w:rsidP="008C6820">
      <w:pPr>
        <w:pStyle w:val="PL"/>
        <w:keepNext/>
        <w:rPr>
          <w:noProof w:val="0"/>
          <w:color w:val="000000"/>
        </w:rPr>
      </w:pPr>
      <w:r w:rsidRPr="00CD2248">
        <w:rPr>
          <w:b/>
          <w:noProof w:val="0"/>
          <w:color w:val="000000"/>
        </w:rPr>
        <w:tab/>
        <w:t>const</w:t>
      </w:r>
      <w:r w:rsidRPr="00CD2248">
        <w:rPr>
          <w:noProof w:val="0"/>
          <w:color w:val="000000"/>
        </w:rPr>
        <w:t xml:space="preserve"> Product c_defaultProduct:= </w:t>
      </w:r>
    </w:p>
    <w:p w14:paraId="4E33B92A" w14:textId="77777777" w:rsidR="008C6820" w:rsidRPr="00CD2248" w:rsidRDefault="008C6820" w:rsidP="008C6820">
      <w:pPr>
        <w:pStyle w:val="PL"/>
        <w:keepNext/>
        <w:rPr>
          <w:noProof w:val="0"/>
          <w:color w:val="000000"/>
        </w:rPr>
      </w:pPr>
      <w:r w:rsidRPr="00CD2248">
        <w:rPr>
          <w:noProof w:val="0"/>
          <w:color w:val="000000"/>
        </w:rPr>
        <w:tab/>
        <w:t>{</w:t>
      </w:r>
      <w:r w:rsidRPr="00CD2248">
        <w:rPr>
          <w:noProof w:val="0"/>
          <w:color w:val="000000"/>
        </w:rPr>
        <w:tab/>
      </w:r>
    </w:p>
    <w:p w14:paraId="31536E41" w14:textId="77777777" w:rsidR="008C6820" w:rsidRPr="00CD2248" w:rsidRDefault="008C6820" w:rsidP="008C6820">
      <w:pPr>
        <w:pStyle w:val="PL"/>
        <w:rPr>
          <w:noProof w:val="0"/>
          <w:color w:val="000000"/>
        </w:rPr>
      </w:pPr>
      <w:r w:rsidRPr="00CD2248">
        <w:rPr>
          <w:noProof w:val="0"/>
          <w:color w:val="000000"/>
        </w:rPr>
        <w:tab/>
      </w:r>
      <w:r w:rsidRPr="00CD2248">
        <w:rPr>
          <w:noProof w:val="0"/>
          <w:color w:val="000000"/>
        </w:rPr>
        <w:tab/>
        <w:t>name := "Size ""M"" Shirt",</w:t>
      </w:r>
    </w:p>
    <w:p w14:paraId="68B97FF7" w14:textId="77777777" w:rsidR="008C6820" w:rsidRPr="00CD2248" w:rsidRDefault="008C6820" w:rsidP="008C6820">
      <w:pPr>
        <w:pStyle w:val="PL"/>
        <w:rPr>
          <w:noProof w:val="0"/>
          <w:color w:val="000000"/>
        </w:rPr>
      </w:pPr>
      <w:r w:rsidRPr="00CD2248">
        <w:rPr>
          <w:noProof w:val="0"/>
          <w:color w:val="000000"/>
        </w:rPr>
        <w:tab/>
      </w:r>
      <w:r w:rsidRPr="00CD2248">
        <w:rPr>
          <w:noProof w:val="0"/>
          <w:color w:val="000000"/>
        </w:rPr>
        <w:tab/>
        <w:t xml:space="preserve">price := </w:t>
      </w:r>
      <w:r w:rsidRPr="00CD2248">
        <w:rPr>
          <w:bCs/>
          <w:noProof w:val="0"/>
          <w:color w:val="000000"/>
        </w:rPr>
        <w:t>12.99</w:t>
      </w:r>
      <w:r w:rsidRPr="00CD2248">
        <w:rPr>
          <w:noProof w:val="0"/>
          <w:color w:val="000000"/>
        </w:rPr>
        <w:t>,</w:t>
      </w:r>
    </w:p>
    <w:p w14:paraId="2F6F0418" w14:textId="77777777" w:rsidR="008C6820" w:rsidRPr="00CD2248" w:rsidRDefault="008C6820" w:rsidP="008C6820">
      <w:pPr>
        <w:pStyle w:val="PL"/>
        <w:rPr>
          <w:noProof w:val="0"/>
          <w:color w:val="000000"/>
        </w:rPr>
      </w:pPr>
      <w:r w:rsidRPr="00CD2248">
        <w:rPr>
          <w:noProof w:val="0"/>
          <w:color w:val="000000"/>
        </w:rPr>
        <w:tab/>
      </w:r>
      <w:r w:rsidRPr="00CD2248">
        <w:rPr>
          <w:noProof w:val="0"/>
          <w:color w:val="000000"/>
        </w:rPr>
        <w:tab/>
        <w:t xml:space="preserve">id := </w:t>
      </w:r>
      <w:r w:rsidRPr="00CD2248">
        <w:rPr>
          <w:rFonts w:cs="Courier New"/>
          <w:b/>
          <w:noProof w:val="0"/>
          <w:szCs w:val="16"/>
        </w:rPr>
        <w:t>omit</w:t>
      </w:r>
      <w:r w:rsidRPr="00CD2248">
        <w:rPr>
          <w:noProof w:val="0"/>
          <w:color w:val="000000"/>
        </w:rPr>
        <w:t>,</w:t>
      </w:r>
    </w:p>
    <w:p w14:paraId="50FCCCA2" w14:textId="77777777" w:rsidR="008C6820" w:rsidRPr="00CD2248" w:rsidRDefault="008C6820" w:rsidP="008C6820">
      <w:pPr>
        <w:pStyle w:val="PL"/>
        <w:rPr>
          <w:noProof w:val="0"/>
          <w:color w:val="000000"/>
        </w:rPr>
      </w:pPr>
      <w:r w:rsidRPr="00CD2248">
        <w:rPr>
          <w:noProof w:val="0"/>
          <w:color w:val="000000"/>
        </w:rPr>
        <w:tab/>
      </w:r>
      <w:r w:rsidRPr="00CD2248">
        <w:rPr>
          <w:noProof w:val="0"/>
          <w:color w:val="000000"/>
        </w:rPr>
        <w:tab/>
        <w:t xml:space="preserve">origin := </w:t>
      </w:r>
      <w:r w:rsidRPr="00CD2248">
        <w:rPr>
          <w:rFonts w:cs="Courier New"/>
          <w:noProof w:val="0"/>
          <w:szCs w:val="16"/>
        </w:rPr>
        <w:t>"Hungary"</w:t>
      </w:r>
      <w:r w:rsidRPr="00CD2248">
        <w:rPr>
          <w:noProof w:val="0"/>
          <w:color w:val="000000"/>
        </w:rPr>
        <w:t>,</w:t>
      </w:r>
    </w:p>
    <w:p w14:paraId="0D433A5F" w14:textId="77777777" w:rsidR="008C6820" w:rsidRPr="00CD2248" w:rsidRDefault="008C6820" w:rsidP="008C6820">
      <w:pPr>
        <w:pStyle w:val="PL"/>
        <w:rPr>
          <w:noProof w:val="0"/>
          <w:color w:val="000000"/>
        </w:rPr>
      </w:pPr>
      <w:r w:rsidRPr="00CD2248">
        <w:rPr>
          <w:noProof w:val="0"/>
          <w:color w:val="000000"/>
        </w:rPr>
        <w:tab/>
      </w:r>
      <w:r w:rsidRPr="00CD2248">
        <w:rPr>
          <w:noProof w:val="0"/>
          <w:color w:val="000000"/>
        </w:rPr>
        <w:tab/>
        <w:t xml:space="preserve">text := </w:t>
      </w:r>
      <w:r w:rsidRPr="00CD2248">
        <w:rPr>
          <w:rFonts w:cs="Courier New"/>
          <w:noProof w:val="0"/>
          <w:szCs w:val="16"/>
        </w:rPr>
        <w:t>"available"</w:t>
      </w:r>
    </w:p>
    <w:p w14:paraId="672307FB" w14:textId="77777777" w:rsidR="008C6820" w:rsidRPr="00CD2248" w:rsidRDefault="008C6820" w:rsidP="008C6820">
      <w:pPr>
        <w:pStyle w:val="PL"/>
        <w:rPr>
          <w:noProof w:val="0"/>
          <w:color w:val="000000"/>
        </w:rPr>
      </w:pPr>
      <w:r w:rsidRPr="00CD2248">
        <w:rPr>
          <w:noProof w:val="0"/>
          <w:color w:val="000000"/>
        </w:rPr>
        <w:tab/>
        <w:t>}</w:t>
      </w:r>
    </w:p>
    <w:p w14:paraId="45F60E3C" w14:textId="77777777" w:rsidR="008C6820" w:rsidRPr="00CD2248" w:rsidRDefault="008C6820" w:rsidP="008C6820">
      <w:pPr>
        <w:pStyle w:val="PL"/>
        <w:rPr>
          <w:noProof w:val="0"/>
        </w:rPr>
      </w:pPr>
    </w:p>
    <w:p w14:paraId="0B8CFCC6" w14:textId="77777777" w:rsidR="008C6820" w:rsidRPr="00CD2248" w:rsidRDefault="008C6820" w:rsidP="008C6820">
      <w:pPr>
        <w:pStyle w:val="PL"/>
        <w:rPr>
          <w:noProof w:val="0"/>
        </w:rPr>
      </w:pPr>
      <w:r w:rsidRPr="00CD2248">
        <w:rPr>
          <w:noProof w:val="0"/>
        </w:rPr>
        <w:tab/>
      </w:r>
      <w:r w:rsidRPr="00CD2248">
        <w:rPr>
          <w:rFonts w:cs="Courier New"/>
          <w:b/>
          <w:noProof w:val="0"/>
        </w:rPr>
        <w:t xml:space="preserve">type record </w:t>
      </w:r>
      <w:r w:rsidRPr="00CD2248">
        <w:rPr>
          <w:noProof w:val="0"/>
        </w:rPr>
        <w:t>Shopping_cart_2 {</w:t>
      </w:r>
    </w:p>
    <w:p w14:paraId="3AC9FDC3" w14:textId="77777777" w:rsidR="008C6820" w:rsidRPr="00CD2248" w:rsidRDefault="008C6820" w:rsidP="008C6820">
      <w:pPr>
        <w:pStyle w:val="PL"/>
        <w:rPr>
          <w:noProof w:val="0"/>
        </w:rPr>
      </w:pPr>
      <w:r w:rsidRPr="00CD2248">
        <w:rPr>
          <w:noProof w:val="0"/>
        </w:rPr>
        <w:tab/>
      </w:r>
      <w:r w:rsidRPr="00CD2248">
        <w:rPr>
          <w:noProof w:val="0"/>
        </w:rPr>
        <w:tab/>
      </w:r>
      <w:r w:rsidRPr="00CD2248">
        <w:rPr>
          <w:rFonts w:cs="Courier New"/>
          <w:b/>
          <w:noProof w:val="0"/>
        </w:rPr>
        <w:t xml:space="preserve">charstring </w:t>
      </w:r>
      <w:r w:rsidRPr="00CD2248">
        <w:rPr>
          <w:noProof w:val="0"/>
        </w:rPr>
        <w:t>name,</w:t>
      </w:r>
    </w:p>
    <w:p w14:paraId="721906C4" w14:textId="77777777" w:rsidR="008C6820" w:rsidRPr="00CD2248" w:rsidRDefault="008C6820" w:rsidP="008C6820">
      <w:pPr>
        <w:pStyle w:val="PL"/>
        <w:rPr>
          <w:noProof w:val="0"/>
        </w:rPr>
      </w:pPr>
      <w:r w:rsidRPr="00CD2248">
        <w:rPr>
          <w:noProof w:val="0"/>
        </w:rPr>
        <w:tab/>
      </w:r>
      <w:r w:rsidRPr="00CD2248">
        <w:rPr>
          <w:noProof w:val="0"/>
        </w:rPr>
        <w:tab/>
        <w:t>Product product</w:t>
      </w:r>
    </w:p>
    <w:p w14:paraId="452580BE" w14:textId="77777777" w:rsidR="008C6820" w:rsidRPr="00CD2248" w:rsidRDefault="008C6820" w:rsidP="008C6820">
      <w:pPr>
        <w:pStyle w:val="PL"/>
        <w:rPr>
          <w:noProof w:val="0"/>
        </w:rPr>
      </w:pPr>
      <w:r w:rsidRPr="00CD2248">
        <w:rPr>
          <w:noProof w:val="0"/>
        </w:rPr>
        <w:tab/>
        <w:t xml:space="preserve">} </w:t>
      </w:r>
      <w:r w:rsidRPr="00CD2248">
        <w:rPr>
          <w:rFonts w:cs="Courier New"/>
          <w:b/>
          <w:noProof w:val="0"/>
        </w:rPr>
        <w:t xml:space="preserve">with </w:t>
      </w:r>
      <w:r w:rsidRPr="00CD2248">
        <w:rPr>
          <w:noProof w:val="0"/>
        </w:rPr>
        <w:t>{</w:t>
      </w:r>
    </w:p>
    <w:p w14:paraId="4AC8D675" w14:textId="77777777" w:rsidR="008C6820" w:rsidRPr="00CD2248" w:rsidRDefault="008C6820" w:rsidP="008C6820">
      <w:pPr>
        <w:pStyle w:val="PL"/>
        <w:rPr>
          <w:noProof w:val="0"/>
        </w:rPr>
      </w:pPr>
      <w:r w:rsidRPr="00CD2248">
        <w:rPr>
          <w:noProof w:val="0"/>
        </w:rPr>
        <w:tab/>
      </w:r>
      <w:r w:rsidRPr="00CD2248">
        <w:rPr>
          <w:noProof w:val="0"/>
        </w:rPr>
        <w:tab/>
      </w:r>
      <w:r w:rsidRPr="00CD2248">
        <w:rPr>
          <w:rFonts w:cs="Courier New"/>
          <w:b/>
          <w:noProof w:val="0"/>
        </w:rPr>
        <w:t>variant</w:t>
      </w:r>
      <w:r w:rsidRPr="00CD2248">
        <w:rPr>
          <w:noProof w:val="0"/>
        </w:rPr>
        <w:t>(product) "default (c_</w:t>
      </w:r>
      <w:r w:rsidRPr="00CD2248">
        <w:rPr>
          <w:rFonts w:eastAsia="MS Mincho"/>
          <w:noProof w:val="0"/>
        </w:rPr>
        <w:t>defaultProduct</w:t>
      </w:r>
      <w:r w:rsidRPr="00CD2248">
        <w:rPr>
          <w:noProof w:val="0"/>
        </w:rPr>
        <w:t>)"</w:t>
      </w:r>
    </w:p>
    <w:p w14:paraId="15D833C1" w14:textId="77777777" w:rsidR="008C6820" w:rsidRPr="00CD2248" w:rsidRDefault="008C6820" w:rsidP="008C6820">
      <w:pPr>
        <w:pStyle w:val="PL"/>
        <w:rPr>
          <w:noProof w:val="0"/>
        </w:rPr>
      </w:pPr>
      <w:r w:rsidRPr="00CD2248">
        <w:rPr>
          <w:noProof w:val="0"/>
        </w:rPr>
        <w:tab/>
        <w:t>}</w:t>
      </w:r>
    </w:p>
    <w:p w14:paraId="22462026" w14:textId="77777777" w:rsidR="008C6820" w:rsidRPr="00CD2248" w:rsidRDefault="008C6820" w:rsidP="008C6820">
      <w:pPr>
        <w:pStyle w:val="PL"/>
        <w:rPr>
          <w:noProof w:val="0"/>
        </w:rPr>
      </w:pPr>
    </w:p>
    <w:p w14:paraId="774C0BA5" w14:textId="77777777" w:rsidR="008C6820" w:rsidRPr="00CD2248" w:rsidRDefault="008C6820" w:rsidP="008C6820">
      <w:pPr>
        <w:pStyle w:val="PL"/>
        <w:rPr>
          <w:noProof w:val="0"/>
        </w:rPr>
      </w:pPr>
      <w:r w:rsidRPr="00CD2248">
        <w:rPr>
          <w:noProof w:val="0"/>
        </w:rPr>
        <w:tab/>
        <w:t>// { "name" : "test shopper" } will be decoded into:</w:t>
      </w:r>
    </w:p>
    <w:p w14:paraId="3B67C1D6" w14:textId="77777777" w:rsidR="008C6820" w:rsidRPr="00CD2248" w:rsidRDefault="008C6820" w:rsidP="008C6820">
      <w:pPr>
        <w:pStyle w:val="PL"/>
        <w:ind w:left="283"/>
        <w:rPr>
          <w:noProof w:val="0"/>
        </w:rPr>
      </w:pPr>
      <w:r w:rsidRPr="00CD2248">
        <w:rPr>
          <w:noProof w:val="0"/>
        </w:rPr>
        <w:tab/>
        <w:t xml:space="preserve">// { name := "test shopper", </w:t>
      </w:r>
      <w:r w:rsidRPr="00CD2248">
        <w:rPr>
          <w:noProof w:val="0"/>
        </w:rPr>
        <w:br/>
        <w:t xml:space="preserve"> //   product := { name := "Size ""M"" Shirt", price := 12.99, id := </w:t>
      </w:r>
      <w:r w:rsidRPr="00CD2248">
        <w:rPr>
          <w:rFonts w:cs="Courier New"/>
          <w:b/>
          <w:noProof w:val="0"/>
        </w:rPr>
        <w:t>omit</w:t>
      </w:r>
      <w:r w:rsidRPr="00CD2248">
        <w:rPr>
          <w:noProof w:val="0"/>
        </w:rPr>
        <w:t>,</w:t>
      </w:r>
      <w:r w:rsidRPr="00CD2248">
        <w:rPr>
          <w:noProof w:val="0"/>
        </w:rPr>
        <w:br/>
        <w:t xml:space="preserve"> //</w:t>
      </w:r>
      <w:r w:rsidRPr="00CD2248">
        <w:rPr>
          <w:noProof w:val="0"/>
        </w:rPr>
        <w:tab/>
      </w:r>
      <w:r w:rsidRPr="00CD2248">
        <w:rPr>
          <w:noProof w:val="0"/>
        </w:rPr>
        <w:tab/>
        <w:t>origin := "Hungary", text := "available" }}</w:t>
      </w:r>
    </w:p>
    <w:p w14:paraId="16840330" w14:textId="77777777" w:rsidR="008C6820" w:rsidRPr="00CD2248" w:rsidRDefault="008C6820" w:rsidP="008C6820">
      <w:pPr>
        <w:pStyle w:val="PL"/>
        <w:rPr>
          <w:noProof w:val="0"/>
        </w:rPr>
      </w:pPr>
    </w:p>
    <w:p w14:paraId="7BFD34D5" w14:textId="77777777" w:rsidR="008C6820" w:rsidRPr="00CD2248" w:rsidRDefault="008C6820" w:rsidP="00C83AA0">
      <w:pPr>
        <w:pStyle w:val="PL"/>
        <w:rPr>
          <w:noProof w:val="0"/>
        </w:rPr>
      </w:pPr>
    </w:p>
    <w:p w14:paraId="5A6D5F19" w14:textId="2A25408E" w:rsidR="00AF6F43" w:rsidRPr="00CD2248" w:rsidRDefault="00AF6F43" w:rsidP="004A4699">
      <w:pPr>
        <w:pStyle w:val="Heading2"/>
      </w:pPr>
      <w:bookmarkStart w:id="135" w:name="clause_EncInstr_asValue"/>
      <w:bookmarkStart w:id="136" w:name="_Toc73353953"/>
      <w:r w:rsidRPr="00CD2248">
        <w:t>B.3.</w:t>
      </w:r>
      <w:fldSimple w:instr=" SEQ encInstructions \* Arabic \* MERGEFORMAT ">
        <w:r w:rsidR="00F91E52" w:rsidRPr="00CD2248">
          <w:t>10</w:t>
        </w:r>
      </w:fldSimple>
      <w:bookmarkEnd w:id="135"/>
      <w:r w:rsidRPr="00CD2248">
        <w:tab/>
      </w:r>
      <w:r w:rsidRPr="00CD2248">
        <w:rPr>
          <w:rFonts w:eastAsia="MS Mincho"/>
        </w:rPr>
        <w:t>As value</w:t>
      </w:r>
      <w:bookmarkEnd w:id="136"/>
    </w:p>
    <w:p w14:paraId="30E61CE5" w14:textId="77777777" w:rsidR="00AF6F43" w:rsidRPr="00CD2248" w:rsidRDefault="00AF6F43" w:rsidP="00AF6F43">
      <w:pPr>
        <w:rPr>
          <w:b/>
          <w:i/>
        </w:rPr>
      </w:pPr>
      <w:r w:rsidRPr="00CD2248">
        <w:rPr>
          <w:b/>
          <w:i/>
        </w:rPr>
        <w:t>Syntactical structure(s)</w:t>
      </w:r>
    </w:p>
    <w:p w14:paraId="06EF5CBB" w14:textId="77777777" w:rsidR="00AF6F43" w:rsidRPr="00CD2248" w:rsidRDefault="00AF6F43" w:rsidP="00AF6F43">
      <w:pPr>
        <w:pStyle w:val="B10"/>
      </w:pPr>
      <w:r w:rsidRPr="00CD2248">
        <w:tab/>
      </w:r>
      <w:r w:rsidRPr="00CD2248">
        <w:rPr>
          <w:b/>
        </w:rPr>
        <w:t>variant</w:t>
      </w:r>
      <w:r w:rsidRPr="00CD2248">
        <w:t xml:space="preserve"> """ </w:t>
      </w:r>
      <w:r w:rsidR="00453D1C" w:rsidRPr="00CD2248">
        <w:rPr>
          <w:rFonts w:eastAsia="MS Mincho"/>
        </w:rPr>
        <w:t>asV</w:t>
      </w:r>
      <w:r w:rsidRPr="00CD2248">
        <w:rPr>
          <w:rFonts w:eastAsia="MS Mincho"/>
        </w:rPr>
        <w:t>alue</w:t>
      </w:r>
      <w:r w:rsidRPr="00CD2248">
        <w:t xml:space="preserve"> """,</w:t>
      </w:r>
    </w:p>
    <w:p w14:paraId="27C515C0" w14:textId="77777777" w:rsidR="00AF6F43" w:rsidRPr="00CD2248" w:rsidRDefault="00AF6F43" w:rsidP="00AF6F43">
      <w:pPr>
        <w:rPr>
          <w:b/>
          <w:i/>
        </w:rPr>
      </w:pPr>
      <w:r w:rsidRPr="00CD2248">
        <w:rPr>
          <w:b/>
          <w:i/>
        </w:rPr>
        <w:t>Applicable to (TTCN-3)</w:t>
      </w:r>
    </w:p>
    <w:p w14:paraId="4EE039D8" w14:textId="77777777" w:rsidR="00AF6F43" w:rsidRPr="00CD2248" w:rsidRDefault="00524B72" w:rsidP="00AF6F43">
      <w:pPr>
        <w:rPr>
          <w:highlight w:val="yellow"/>
        </w:rPr>
      </w:pPr>
      <w:r w:rsidRPr="00CD2248">
        <w:rPr>
          <w:rFonts w:eastAsia="MS Mincho"/>
        </w:rPr>
        <w:t>Unions</w:t>
      </w:r>
      <w:r w:rsidR="00AF6F43" w:rsidRPr="00CD2248">
        <w:rPr>
          <w:rFonts w:eastAsia="MS Mincho"/>
        </w:rPr>
        <w:t xml:space="preserve"> </w:t>
      </w:r>
      <w:r w:rsidR="00AA4CD9" w:rsidRPr="00CD2248">
        <w:rPr>
          <w:rFonts w:eastAsia="MS Mincho"/>
        </w:rPr>
        <w:t>types and fields</w:t>
      </w:r>
      <w:r w:rsidR="00CF395B" w:rsidRPr="00CD2248">
        <w:rPr>
          <w:rFonts w:eastAsia="MS Mincho"/>
        </w:rPr>
        <w:t>.</w:t>
      </w:r>
    </w:p>
    <w:p w14:paraId="0B17FE2C" w14:textId="77777777" w:rsidR="00AF6F43" w:rsidRPr="00CD2248" w:rsidRDefault="00AF6F43" w:rsidP="00AF6F43">
      <w:pPr>
        <w:rPr>
          <w:b/>
          <w:i/>
        </w:rPr>
      </w:pPr>
      <w:r w:rsidRPr="00CD2248">
        <w:rPr>
          <w:b/>
          <w:i/>
        </w:rPr>
        <w:t>Description</w:t>
      </w:r>
    </w:p>
    <w:p w14:paraId="327E8446" w14:textId="6B4DA761" w:rsidR="00603096" w:rsidRPr="00CD2248" w:rsidRDefault="00AF6F43" w:rsidP="00617A6B">
      <w:pPr>
        <w:rPr>
          <w:rFonts w:eastAsia="MS Mincho"/>
        </w:rPr>
      </w:pPr>
      <w:r w:rsidRPr="00CD2248">
        <w:rPr>
          <w:rFonts w:eastAsia="MS Mincho"/>
        </w:rPr>
        <w:t xml:space="preserve">The </w:t>
      </w:r>
      <w:r w:rsidR="00603096" w:rsidRPr="00CD2248">
        <w:rPr>
          <w:rFonts w:eastAsia="MS Mincho"/>
        </w:rPr>
        <w:t xml:space="preserve">TTCN-3 </w:t>
      </w:r>
      <w:r w:rsidRPr="00CD2248">
        <w:rPr>
          <w:rFonts w:eastAsia="MS Mincho"/>
        </w:rPr>
        <w:t xml:space="preserve">union </w:t>
      </w:r>
      <w:r w:rsidR="00603096" w:rsidRPr="00CD2248">
        <w:rPr>
          <w:rFonts w:eastAsia="MS Mincho"/>
        </w:rPr>
        <w:t>value shall</w:t>
      </w:r>
      <w:r w:rsidRPr="00CD2248">
        <w:rPr>
          <w:rFonts w:eastAsia="MS Mincho"/>
        </w:rPr>
        <w:t xml:space="preserve"> be encoded as a JSON value instead of as a JSON object with one </w:t>
      </w:r>
      <w:r w:rsidR="00603096" w:rsidRPr="00CD2248">
        <w:rPr>
          <w:rFonts w:eastAsia="MS Mincho"/>
        </w:rPr>
        <w:t>object member</w:t>
      </w:r>
      <w:r w:rsidRPr="00CD2248">
        <w:rPr>
          <w:rFonts w:eastAsia="MS Mincho"/>
        </w:rPr>
        <w:t xml:space="preserve"> (</w:t>
      </w:r>
      <w:r w:rsidR="00603096" w:rsidRPr="00CD2248">
        <w:rPr>
          <w:rFonts w:eastAsia="MS Mincho"/>
        </w:rPr>
        <w:t xml:space="preserve">see clause </w:t>
      </w:r>
      <w:r w:rsidR="00603096" w:rsidRPr="00CD2248">
        <w:rPr>
          <w:rFonts w:eastAsia="MS Mincho"/>
        </w:rPr>
        <w:fldChar w:fldCharType="begin"/>
      </w:r>
      <w:r w:rsidR="00603096" w:rsidRPr="00CD2248">
        <w:rPr>
          <w:rFonts w:eastAsia="MS Mincho"/>
        </w:rPr>
        <w:instrText xml:space="preserve"> REF clause_TTCN2JSON_unionAnytype \h </w:instrText>
      </w:r>
      <w:r w:rsidR="002C4E55" w:rsidRPr="00CD2248">
        <w:rPr>
          <w:rFonts w:eastAsia="MS Mincho"/>
        </w:rPr>
        <w:instrText xml:space="preserve"> \* MERGEFORMAT </w:instrText>
      </w:r>
      <w:r w:rsidR="00603096" w:rsidRPr="00CD2248">
        <w:rPr>
          <w:rFonts w:eastAsia="MS Mincho"/>
        </w:rPr>
      </w:r>
      <w:r w:rsidR="00603096" w:rsidRPr="00CD2248">
        <w:rPr>
          <w:rFonts w:eastAsia="MS Mincho"/>
        </w:rPr>
        <w:fldChar w:fldCharType="separate"/>
      </w:r>
      <w:r w:rsidR="00F91E52" w:rsidRPr="00CD2248">
        <w:t>7.2.10</w:t>
      </w:r>
      <w:r w:rsidR="00603096" w:rsidRPr="00CD2248">
        <w:rPr>
          <w:rFonts w:eastAsia="MS Mincho"/>
        </w:rPr>
        <w:fldChar w:fldCharType="end"/>
      </w:r>
      <w:r w:rsidRPr="00CD2248">
        <w:rPr>
          <w:rFonts w:eastAsia="MS Mincho"/>
        </w:rPr>
        <w:t>). This allows the creation of heterogenous arrays in the JSON document (e.g. [</w:t>
      </w:r>
      <w:r w:rsidR="00EE345B" w:rsidRPr="00CD2248">
        <w:rPr>
          <w:rFonts w:eastAsia="MS Mincho"/>
        </w:rPr>
        <w:t>"</w:t>
      </w:r>
      <w:r w:rsidRPr="00CD2248">
        <w:rPr>
          <w:rFonts w:eastAsia="MS Mincho"/>
        </w:rPr>
        <w:t>text</w:t>
      </w:r>
      <w:r w:rsidR="00EE345B" w:rsidRPr="00CD2248">
        <w:rPr>
          <w:rFonts w:eastAsia="MS Mincho"/>
        </w:rPr>
        <w:t>"</w:t>
      </w:r>
      <w:r w:rsidRPr="00CD2248">
        <w:rPr>
          <w:rFonts w:eastAsia="MS Mincho"/>
        </w:rPr>
        <w:t>,10,true,null]).</w:t>
      </w:r>
    </w:p>
    <w:p w14:paraId="3AA5444D" w14:textId="77777777" w:rsidR="00AF6F43" w:rsidRPr="00CD2248" w:rsidRDefault="00AF6F43" w:rsidP="00617A6B">
      <w:pPr>
        <w:rPr>
          <w:rFonts w:eastAsia="MS Mincho"/>
        </w:rPr>
      </w:pPr>
      <w:r w:rsidRPr="00CD2248">
        <w:rPr>
          <w:rFonts w:eastAsia="MS Mincho"/>
        </w:rPr>
        <w:t xml:space="preserve">Since the field name no longer appears in the </w:t>
      </w:r>
      <w:r w:rsidR="008B6B91" w:rsidRPr="00CD2248">
        <w:rPr>
          <w:rFonts w:eastAsia="MS Mincho"/>
        </w:rPr>
        <w:t xml:space="preserve">encoded </w:t>
      </w:r>
      <w:r w:rsidRPr="00CD2248">
        <w:rPr>
          <w:rFonts w:eastAsia="MS Mincho"/>
        </w:rPr>
        <w:t xml:space="preserve">JSON </w:t>
      </w:r>
      <w:r w:rsidR="008B6B91" w:rsidRPr="00CD2248">
        <w:rPr>
          <w:rFonts w:eastAsia="MS Mincho"/>
        </w:rPr>
        <w:t>value</w:t>
      </w:r>
      <w:r w:rsidRPr="00CD2248">
        <w:rPr>
          <w:rFonts w:eastAsia="MS Mincho"/>
        </w:rPr>
        <w:t xml:space="preserve">, the decoder </w:t>
      </w:r>
      <w:r w:rsidR="00603096" w:rsidRPr="00CD2248">
        <w:rPr>
          <w:rFonts w:eastAsia="MS Mincho"/>
        </w:rPr>
        <w:t xml:space="preserve">shall </w:t>
      </w:r>
      <w:r w:rsidRPr="00CD2248">
        <w:rPr>
          <w:rFonts w:eastAsia="MS Mincho"/>
        </w:rPr>
        <w:t xml:space="preserve">determine the selected field based on the </w:t>
      </w:r>
      <w:r w:rsidR="00603096" w:rsidRPr="00CD2248">
        <w:rPr>
          <w:rFonts w:eastAsia="MS Mincho"/>
        </w:rPr>
        <w:t xml:space="preserve">syntax </w:t>
      </w:r>
      <w:r w:rsidRPr="00CD2248">
        <w:rPr>
          <w:rFonts w:eastAsia="MS Mincho"/>
        </w:rPr>
        <w:t xml:space="preserve">of the </w:t>
      </w:r>
      <w:r w:rsidR="00603096" w:rsidRPr="00CD2248">
        <w:rPr>
          <w:rFonts w:eastAsia="MS Mincho"/>
        </w:rPr>
        <w:t xml:space="preserve">JSON </w:t>
      </w:r>
      <w:r w:rsidRPr="00CD2248">
        <w:rPr>
          <w:rFonts w:eastAsia="MS Mincho"/>
        </w:rPr>
        <w:t xml:space="preserve">value. The first </w:t>
      </w:r>
      <w:r w:rsidR="00603096" w:rsidRPr="00CD2248">
        <w:rPr>
          <w:rFonts w:eastAsia="MS Mincho"/>
        </w:rPr>
        <w:t xml:space="preserve">union </w:t>
      </w:r>
      <w:r w:rsidRPr="00CD2248">
        <w:rPr>
          <w:rFonts w:eastAsia="MS Mincho"/>
        </w:rPr>
        <w:t xml:space="preserve">field (in the </w:t>
      </w:r>
      <w:r w:rsidR="00603096" w:rsidRPr="00CD2248">
        <w:rPr>
          <w:rFonts w:eastAsia="MS Mincho"/>
        </w:rPr>
        <w:t xml:space="preserve">textual </w:t>
      </w:r>
      <w:r w:rsidRPr="00CD2248">
        <w:rPr>
          <w:rFonts w:eastAsia="MS Mincho"/>
        </w:rPr>
        <w:t xml:space="preserve">order of declaration) that can successfully decode the </w:t>
      </w:r>
      <w:r w:rsidR="00603096" w:rsidRPr="00CD2248">
        <w:rPr>
          <w:rFonts w:eastAsia="MS Mincho"/>
        </w:rPr>
        <w:t xml:space="preserve">JSON </w:t>
      </w:r>
      <w:r w:rsidRPr="00CD2248">
        <w:rPr>
          <w:rFonts w:eastAsia="MS Mincho"/>
        </w:rPr>
        <w:t>value will be the selected one.</w:t>
      </w:r>
    </w:p>
    <w:p w14:paraId="713A13C3" w14:textId="68B5908E" w:rsidR="00722859" w:rsidRPr="00CD2248" w:rsidRDefault="00722859" w:rsidP="004A4699">
      <w:pPr>
        <w:pStyle w:val="Heading2"/>
      </w:pPr>
      <w:bookmarkStart w:id="137" w:name="clause_EncInstr_noType"/>
      <w:bookmarkStart w:id="138" w:name="_Toc73353954"/>
      <w:r w:rsidRPr="00CD2248">
        <w:lastRenderedPageBreak/>
        <w:t>B.3.</w:t>
      </w:r>
      <w:fldSimple w:instr=" SEQ encInstructions \* Arabic \* MERGEFORMAT ">
        <w:r w:rsidR="00F91E52" w:rsidRPr="00CD2248">
          <w:t>11</w:t>
        </w:r>
      </w:fldSimple>
      <w:bookmarkEnd w:id="137"/>
      <w:r w:rsidRPr="00CD2248">
        <w:tab/>
        <w:t>No Type</w:t>
      </w:r>
      <w:bookmarkEnd w:id="138"/>
    </w:p>
    <w:p w14:paraId="5C151F37" w14:textId="77777777" w:rsidR="00722859" w:rsidRPr="00CD2248" w:rsidRDefault="00722859" w:rsidP="00722859">
      <w:pPr>
        <w:rPr>
          <w:b/>
          <w:i/>
        </w:rPr>
      </w:pPr>
      <w:r w:rsidRPr="00CD2248">
        <w:rPr>
          <w:b/>
          <w:i/>
        </w:rPr>
        <w:t>Syntactical structure(s)</w:t>
      </w:r>
    </w:p>
    <w:p w14:paraId="315B7917" w14:textId="77777777" w:rsidR="00722859" w:rsidRPr="00CD2248" w:rsidRDefault="00722859" w:rsidP="00722859">
      <w:pPr>
        <w:pStyle w:val="B10"/>
      </w:pPr>
      <w:r w:rsidRPr="00CD2248">
        <w:tab/>
      </w:r>
      <w:r w:rsidRPr="00CD2248">
        <w:rPr>
          <w:b/>
        </w:rPr>
        <w:t>variant</w:t>
      </w:r>
      <w:r w:rsidRPr="00CD2248">
        <w:t xml:space="preserve"> """ noType """</w:t>
      </w:r>
    </w:p>
    <w:p w14:paraId="1D4147B7" w14:textId="77777777" w:rsidR="00722859" w:rsidRPr="00CD2248" w:rsidRDefault="00722859" w:rsidP="00722859">
      <w:pPr>
        <w:rPr>
          <w:b/>
          <w:i/>
        </w:rPr>
      </w:pPr>
      <w:r w:rsidRPr="00CD2248">
        <w:rPr>
          <w:b/>
          <w:i/>
        </w:rPr>
        <w:t>Applicable to (TTCN-3)</w:t>
      </w:r>
    </w:p>
    <w:p w14:paraId="6C690195" w14:textId="77777777" w:rsidR="00722859" w:rsidRPr="00CD2248" w:rsidRDefault="002E3543" w:rsidP="00722859">
      <w:r w:rsidRPr="00CD2248">
        <w:t>TTCN-3 types</w:t>
      </w:r>
      <w:r w:rsidR="00722859" w:rsidRPr="00CD2248">
        <w:t>.</w:t>
      </w:r>
    </w:p>
    <w:p w14:paraId="136EA39F" w14:textId="77777777" w:rsidR="00722859" w:rsidRPr="00CD2248" w:rsidRDefault="00722859" w:rsidP="00722859">
      <w:pPr>
        <w:keepLines/>
        <w:rPr>
          <w:b/>
          <w:i/>
        </w:rPr>
      </w:pPr>
      <w:r w:rsidRPr="00CD2248">
        <w:rPr>
          <w:b/>
          <w:i/>
        </w:rPr>
        <w:t>Description</w:t>
      </w:r>
    </w:p>
    <w:p w14:paraId="1687D338" w14:textId="494F8C16" w:rsidR="00722859" w:rsidRPr="00CD2248" w:rsidRDefault="00722859" w:rsidP="00722859">
      <w:pPr>
        <w:keepLines/>
        <w:rPr>
          <w:rFonts w:eastAsia="MS Mincho"/>
        </w:rPr>
      </w:pPr>
      <w:r w:rsidRPr="00CD2248">
        <w:rPr>
          <w:rFonts w:eastAsia="MS Mincho"/>
        </w:rPr>
        <w:t xml:space="preserve">The "noType" encoding </w:t>
      </w:r>
      <w:r w:rsidR="00B81B15" w:rsidRPr="00CD2248">
        <w:rPr>
          <w:rFonts w:eastAsia="MS Mincho"/>
        </w:rPr>
        <w:t xml:space="preserve">instruction shall cause that the </w:t>
      </w:r>
      <w:r w:rsidR="00EE345B" w:rsidRPr="00CD2248">
        <w:rPr>
          <w:rFonts w:eastAsia="MS Mincho"/>
        </w:rPr>
        <w:t>"</w:t>
      </w:r>
      <w:r w:rsidR="00B81B15" w:rsidRPr="00CD2248">
        <w:rPr>
          <w:rFonts w:eastAsia="MS Mincho"/>
        </w:rPr>
        <w:t>type wrapper</w:t>
      </w:r>
      <w:r w:rsidR="00EE345B" w:rsidRPr="00CD2248">
        <w:rPr>
          <w:rFonts w:eastAsia="MS Mincho"/>
        </w:rPr>
        <w:t>"</w:t>
      </w:r>
      <w:r w:rsidR="00B81B15" w:rsidRPr="00CD2248">
        <w:rPr>
          <w:rFonts w:eastAsia="MS Mincho"/>
        </w:rPr>
        <w:t xml:space="preserve"> of the top-level TTCN-3 type</w:t>
      </w:r>
      <w:r w:rsidR="00ED3165" w:rsidRPr="00CD2248">
        <w:rPr>
          <w:rFonts w:eastAsia="MS Mincho"/>
        </w:rPr>
        <w:t xml:space="preserve"> of the</w:t>
      </w:r>
      <w:r w:rsidR="00B81B15" w:rsidRPr="00CD2248">
        <w:rPr>
          <w:rFonts w:eastAsia="MS Mincho"/>
        </w:rPr>
        <w:t xml:space="preserve"> instance being encoded, is omitted in the JSON representation, and at decoding a JSON value, it is not expected to be present</w:t>
      </w:r>
      <w:r w:rsidR="005D56E7" w:rsidRPr="00CD2248">
        <w:rPr>
          <w:rFonts w:eastAsia="MS Mincho"/>
        </w:rPr>
        <w:t xml:space="preserve">. However, the presence of the type wrapper shall not cause a decoding error. See also clause </w:t>
      </w:r>
      <w:r w:rsidR="005D56E7" w:rsidRPr="00CD2248">
        <w:rPr>
          <w:rFonts w:eastAsia="MS Mincho"/>
        </w:rPr>
        <w:fldChar w:fldCharType="begin"/>
      </w:r>
      <w:r w:rsidR="005D56E7" w:rsidRPr="00CD2248">
        <w:rPr>
          <w:rFonts w:eastAsia="MS Mincho"/>
        </w:rPr>
        <w:instrText xml:space="preserve"> REF clause_TTCN2JSON_GeneralRules \h </w:instrText>
      </w:r>
      <w:r w:rsidR="006A2C8E" w:rsidRPr="00CD2248">
        <w:rPr>
          <w:rFonts w:eastAsia="MS Mincho"/>
        </w:rPr>
        <w:instrText xml:space="preserve"> \* MERGEFORMAT </w:instrText>
      </w:r>
      <w:r w:rsidR="005D56E7" w:rsidRPr="00CD2248">
        <w:rPr>
          <w:rFonts w:eastAsia="MS Mincho"/>
        </w:rPr>
      </w:r>
      <w:r w:rsidR="005D56E7" w:rsidRPr="00CD2248">
        <w:rPr>
          <w:rFonts w:eastAsia="MS Mincho"/>
        </w:rPr>
        <w:fldChar w:fldCharType="separate"/>
      </w:r>
      <w:r w:rsidR="00F91E52" w:rsidRPr="00CD2248">
        <w:rPr>
          <w:rFonts w:eastAsia="MS Mincho"/>
        </w:rPr>
        <w:t>7.1</w:t>
      </w:r>
      <w:r w:rsidR="005D56E7" w:rsidRPr="00CD2248">
        <w:rPr>
          <w:rFonts w:eastAsia="MS Mincho"/>
        </w:rPr>
        <w:fldChar w:fldCharType="end"/>
      </w:r>
      <w:r w:rsidR="005D56E7" w:rsidRPr="00CD2248">
        <w:rPr>
          <w:rFonts w:eastAsia="MS Mincho"/>
        </w:rPr>
        <w:t xml:space="preserve"> General </w:t>
      </w:r>
      <w:r w:rsidR="00B553DC" w:rsidRPr="00CD2248">
        <w:rPr>
          <w:rFonts w:eastAsia="MS Mincho"/>
        </w:rPr>
        <w:t>rules</w:t>
      </w:r>
      <w:r w:rsidR="005D56E7" w:rsidRPr="00CD2248">
        <w:rPr>
          <w:rFonts w:eastAsia="MS Mincho"/>
        </w:rPr>
        <w:t>.</w:t>
      </w:r>
    </w:p>
    <w:p w14:paraId="73BED79E" w14:textId="57B2374F" w:rsidR="0042304F" w:rsidRPr="00CD2248" w:rsidRDefault="0042304F" w:rsidP="0042304F">
      <w:pPr>
        <w:pStyle w:val="Heading2"/>
      </w:pPr>
      <w:bookmarkStart w:id="139" w:name="clause_EncInstr_useOrder"/>
      <w:bookmarkStart w:id="140" w:name="_Toc73353955"/>
      <w:r w:rsidRPr="00CD2248">
        <w:t>B.3.</w:t>
      </w:r>
      <w:fldSimple w:instr=" SEQ encInstructions \* Arabic \* MERGEFORMAT ">
        <w:r w:rsidR="00F91E52" w:rsidRPr="00CD2248">
          <w:t>12</w:t>
        </w:r>
      </w:fldSimple>
      <w:bookmarkEnd w:id="139"/>
      <w:r w:rsidRPr="00CD2248">
        <w:tab/>
        <w:t>Use order</w:t>
      </w:r>
      <w:bookmarkEnd w:id="140"/>
    </w:p>
    <w:p w14:paraId="7B62C527" w14:textId="77777777" w:rsidR="0042304F" w:rsidRPr="00CD2248" w:rsidRDefault="0042304F" w:rsidP="0042304F">
      <w:pPr>
        <w:keepLines/>
        <w:rPr>
          <w:b/>
          <w:i/>
        </w:rPr>
      </w:pPr>
      <w:r w:rsidRPr="00CD2248">
        <w:rPr>
          <w:b/>
          <w:i/>
        </w:rPr>
        <w:t>Syntactical structure(s)</w:t>
      </w:r>
    </w:p>
    <w:p w14:paraId="173253A5" w14:textId="77777777" w:rsidR="0042304F" w:rsidRPr="00CD2248" w:rsidRDefault="0042304F" w:rsidP="0042304F">
      <w:pPr>
        <w:pStyle w:val="B10"/>
        <w:keepLines/>
      </w:pPr>
      <w:r w:rsidRPr="00CD2248">
        <w:tab/>
      </w:r>
      <w:r w:rsidRPr="00CD2248">
        <w:rPr>
          <w:b/>
        </w:rPr>
        <w:t>variant</w:t>
      </w:r>
      <w:r w:rsidRPr="00CD2248">
        <w:t xml:space="preserve"> """ useOrder """</w:t>
      </w:r>
    </w:p>
    <w:p w14:paraId="00BF98C4" w14:textId="77777777" w:rsidR="0042304F" w:rsidRPr="00CD2248" w:rsidRDefault="0042304F" w:rsidP="0042304F">
      <w:pPr>
        <w:keepLines/>
        <w:rPr>
          <w:b/>
          <w:i/>
        </w:rPr>
      </w:pPr>
      <w:r w:rsidRPr="00CD2248">
        <w:rPr>
          <w:b/>
          <w:i/>
        </w:rPr>
        <w:t>Applicable to (TTCN-3)</w:t>
      </w:r>
    </w:p>
    <w:p w14:paraId="5154570B" w14:textId="7F405A74" w:rsidR="0042304F" w:rsidRPr="00CD2248" w:rsidRDefault="0042304F" w:rsidP="0042304F">
      <w:pPr>
        <w:keepLines/>
      </w:pPr>
      <w:r w:rsidRPr="00CD2248">
        <w:t xml:space="preserve">Record type definition, generated for </w:t>
      </w:r>
      <w:r w:rsidR="008E7717" w:rsidRPr="00CD2248">
        <w:t>JSON</w:t>
      </w:r>
      <w:r w:rsidRPr="00CD2248">
        <w:t xml:space="preserve"> objects (see clause </w:t>
      </w:r>
      <w:r w:rsidRPr="00CD2248">
        <w:fldChar w:fldCharType="begin"/>
      </w:r>
      <w:r w:rsidRPr="00CD2248">
        <w:instrText xml:space="preserve"> REF clause_JSONTypes_Objects \h </w:instrText>
      </w:r>
      <w:r w:rsidR="006A2C8E" w:rsidRPr="00CD2248">
        <w:instrText xml:space="preserve"> \* MERGEFORMAT </w:instrText>
      </w:r>
      <w:r w:rsidRPr="00CD2248">
        <w:fldChar w:fldCharType="separate"/>
      </w:r>
      <w:r w:rsidR="00F91E52" w:rsidRPr="00CD2248">
        <w:t>6.4.4</w:t>
      </w:r>
      <w:r w:rsidRPr="00CD2248">
        <w:fldChar w:fldCharType="end"/>
      </w:r>
      <w:r w:rsidRPr="00CD2248">
        <w:t>).</w:t>
      </w:r>
    </w:p>
    <w:p w14:paraId="2B9C118C" w14:textId="77777777" w:rsidR="0042304F" w:rsidRPr="00CD2248" w:rsidRDefault="0042304F" w:rsidP="0042304F">
      <w:pPr>
        <w:keepNext/>
        <w:keepLines/>
        <w:rPr>
          <w:b/>
          <w:i/>
        </w:rPr>
      </w:pPr>
      <w:r w:rsidRPr="00CD2248">
        <w:rPr>
          <w:b/>
          <w:i/>
        </w:rPr>
        <w:t>Description</w:t>
      </w:r>
    </w:p>
    <w:p w14:paraId="1D59F0EB" w14:textId="77777777" w:rsidR="008E7717" w:rsidRPr="00CD2248" w:rsidRDefault="0042304F" w:rsidP="0042304F">
      <w:pPr>
        <w:keepLines/>
      </w:pPr>
      <w:r w:rsidRPr="00CD2248">
        <w:t xml:space="preserve">The encoding instruction designates that the encoder shall encode </w:t>
      </w:r>
      <w:r w:rsidR="00D34C07" w:rsidRPr="00CD2248">
        <w:t xml:space="preserve">the </w:t>
      </w:r>
      <w:r w:rsidR="008E7717" w:rsidRPr="00CD2248">
        <w:t>JSON object members</w:t>
      </w:r>
      <w:r w:rsidRPr="00CD2248">
        <w:t xml:space="preserve"> according to the </w:t>
      </w:r>
      <w:r w:rsidR="00D34C07" w:rsidRPr="00CD2248">
        <w:t>strings</w:t>
      </w:r>
      <w:r w:rsidR="00EE345B" w:rsidRPr="00CD2248">
        <w:t>'</w:t>
      </w:r>
      <w:r w:rsidR="00D34C07" w:rsidRPr="00CD2248">
        <w:t xml:space="preserve"> </w:t>
      </w:r>
      <w:r w:rsidRPr="00CD2248">
        <w:t xml:space="preserve">order </w:t>
      </w:r>
      <w:r w:rsidR="00D34C07" w:rsidRPr="00CD2248">
        <w:t xml:space="preserve">in </w:t>
      </w:r>
      <w:r w:rsidRPr="00CD2248">
        <w:t xml:space="preserve">the </w:t>
      </w:r>
      <w:r w:rsidRPr="00CD2248">
        <w:rPr>
          <w:rFonts w:ascii="Courier New" w:hAnsi="Courier New" w:cs="Courier New"/>
        </w:rPr>
        <w:t>order</w:t>
      </w:r>
      <w:r w:rsidR="008E7717" w:rsidRPr="00CD2248">
        <w:t xml:space="preserve"> field. </w:t>
      </w:r>
      <w:r w:rsidR="00D34C07" w:rsidRPr="00CD2248">
        <w:t xml:space="preserve">The object member names </w:t>
      </w:r>
      <w:r w:rsidR="00CF6F7B" w:rsidRPr="00CD2248">
        <w:t>are</w:t>
      </w:r>
      <w:r w:rsidR="00D34C07" w:rsidRPr="00CD2248">
        <w:t xml:space="preserve"> equally identified by the field names of the record type </w:t>
      </w:r>
      <w:r w:rsidR="00B80059" w:rsidRPr="00CD2248">
        <w:t>generated for</w:t>
      </w:r>
      <w:r w:rsidR="00D34C07" w:rsidRPr="00CD2248">
        <w:t xml:space="preserve"> the object (except the </w:t>
      </w:r>
      <w:r w:rsidR="00D34C07" w:rsidRPr="00CD2248">
        <w:rPr>
          <w:rFonts w:ascii="Courier New" w:hAnsi="Courier New" w:cs="Courier New"/>
        </w:rPr>
        <w:t>order</w:t>
      </w:r>
      <w:r w:rsidR="00D34C07" w:rsidRPr="00CD2248">
        <w:t xml:space="preserve"> and </w:t>
      </w:r>
      <w:r w:rsidR="00D34C07" w:rsidRPr="00CD2248">
        <w:rPr>
          <w:rFonts w:ascii="Courier New" w:hAnsi="Courier New" w:cs="Courier New"/>
        </w:rPr>
        <w:t>memberList</w:t>
      </w:r>
      <w:r w:rsidR="00D34C07" w:rsidRPr="00CD2248">
        <w:t xml:space="preserve"> fields) and the </w:t>
      </w:r>
      <w:r w:rsidR="00CF6F7B" w:rsidRPr="00CD2248">
        <w:t xml:space="preserve">values of the </w:t>
      </w:r>
      <w:r w:rsidR="00D34C07" w:rsidRPr="00CD2248">
        <w:rPr>
          <w:rFonts w:ascii="Courier New" w:hAnsi="Courier New" w:cs="Courier New"/>
        </w:rPr>
        <w:t>name</w:t>
      </w:r>
      <w:r w:rsidR="00D34C07" w:rsidRPr="00CD2248">
        <w:t xml:space="preserve"> fields of the </w:t>
      </w:r>
      <w:r w:rsidR="00B80059" w:rsidRPr="00CD2248">
        <w:rPr>
          <w:rFonts w:ascii="Courier New" w:hAnsi="Courier New" w:cs="Courier New"/>
        </w:rPr>
        <w:t>memberList</w:t>
      </w:r>
      <w:r w:rsidR="00B80059" w:rsidRPr="00CD2248">
        <w:t xml:space="preserve"> field</w:t>
      </w:r>
      <w:r w:rsidR="00EE345B" w:rsidRPr="00CD2248">
        <w:t>'</w:t>
      </w:r>
      <w:r w:rsidR="00B80059" w:rsidRPr="00CD2248">
        <w:t>s record of elements</w:t>
      </w:r>
      <w:r w:rsidR="00D34C07" w:rsidRPr="00CD2248">
        <w:t xml:space="preserve">. </w:t>
      </w:r>
      <w:r w:rsidR="00AC4CAB" w:rsidRPr="00CD2248">
        <w:t xml:space="preserve">If the </w:t>
      </w:r>
      <w:r w:rsidR="00AC4CAB" w:rsidRPr="00CD2248">
        <w:rPr>
          <w:rFonts w:ascii="Courier New" w:hAnsi="Courier New" w:cs="Courier New"/>
        </w:rPr>
        <w:t>order</w:t>
      </w:r>
      <w:r w:rsidR="00AC4CAB" w:rsidRPr="00CD2248">
        <w:t xml:space="preserve"> field contains more or less elements than object members identified by the TTCN</w:t>
      </w:r>
      <w:r w:rsidR="00AC4CAB" w:rsidRPr="00CD2248">
        <w:noBreakHyphen/>
        <w:t>3 value</w:t>
      </w:r>
      <w:r w:rsidR="00E542AB" w:rsidRPr="00CD2248">
        <w:t>,</w:t>
      </w:r>
      <w:r w:rsidR="00AC4CAB" w:rsidRPr="00CD2248">
        <w:t xml:space="preserve"> or a member name non-existing in the TTCN-3 value, </w:t>
      </w:r>
      <w:r w:rsidR="00E542AB" w:rsidRPr="00CD2248">
        <w:t>the encoder shall cause a test case error</w:t>
      </w:r>
      <w:r w:rsidR="00AC4CAB" w:rsidRPr="00CD2248">
        <w:t xml:space="preserve">. </w:t>
      </w:r>
      <w:r w:rsidR="008E7717" w:rsidRPr="00CD2248">
        <w:t xml:space="preserve">If the </w:t>
      </w:r>
      <w:r w:rsidR="008E7717" w:rsidRPr="00CD2248">
        <w:rPr>
          <w:rFonts w:ascii="Courier New" w:hAnsi="Courier New" w:cs="Courier New"/>
        </w:rPr>
        <w:t>order</w:t>
      </w:r>
      <w:r w:rsidR="008E7717" w:rsidRPr="00CD2248">
        <w:t xml:space="preserve"> field is missing, the textual order of the</w:t>
      </w:r>
      <w:r w:rsidR="00AD25B6" w:rsidRPr="00CD2248">
        <w:t>i</w:t>
      </w:r>
      <w:r w:rsidR="008E7717" w:rsidRPr="00CD2248">
        <w:t>r fields in the corresponding type definition</w:t>
      </w:r>
      <w:r w:rsidR="00AD25B6" w:rsidRPr="00CD2248">
        <w:t xml:space="preserve"> -</w:t>
      </w:r>
      <w:r w:rsidR="008E7717" w:rsidRPr="00CD2248">
        <w:t xml:space="preserve"> </w:t>
      </w:r>
      <w:r w:rsidR="00AD25B6" w:rsidRPr="00CD2248">
        <w:t>and the elements</w:t>
      </w:r>
      <w:r w:rsidR="00EE345B" w:rsidRPr="00CD2248">
        <w:t>'</w:t>
      </w:r>
      <w:r w:rsidR="00AD25B6" w:rsidRPr="00CD2248">
        <w:t xml:space="preserve"> order in the </w:t>
      </w:r>
      <w:r w:rsidR="00AD25B6" w:rsidRPr="00CD2248">
        <w:rPr>
          <w:rFonts w:ascii="Courier New" w:hAnsi="Courier New" w:cs="Courier New"/>
        </w:rPr>
        <w:t>memberList</w:t>
      </w:r>
      <w:r w:rsidR="00AD25B6" w:rsidRPr="00CD2248">
        <w:t xml:space="preserve"> field of the value being encoded - </w:t>
      </w:r>
      <w:r w:rsidR="008E7717" w:rsidRPr="00CD2248">
        <w:t>shall be followed.</w:t>
      </w:r>
    </w:p>
    <w:p w14:paraId="1E7C1EAC" w14:textId="77777777" w:rsidR="0042304F" w:rsidRPr="00CD2248" w:rsidRDefault="0042304F" w:rsidP="0042304F">
      <w:pPr>
        <w:keepLines/>
      </w:pPr>
      <w:r w:rsidRPr="00CD2248">
        <w:t xml:space="preserve">At decoding, </w:t>
      </w:r>
      <w:r w:rsidR="00AD25B6" w:rsidRPr="00CD2248">
        <w:t xml:space="preserve">if the </w:t>
      </w:r>
      <w:r w:rsidR="00AD25B6" w:rsidRPr="00CD2248">
        <w:rPr>
          <w:rFonts w:ascii="Courier New" w:hAnsi="Courier New" w:cs="Courier New"/>
        </w:rPr>
        <w:t>order</w:t>
      </w:r>
      <w:r w:rsidR="00AD25B6" w:rsidRPr="00CD2248">
        <w:t xml:space="preserve"> field exists in the type definition of the value being decoded, </w:t>
      </w:r>
      <w:r w:rsidRPr="00CD2248">
        <w:t xml:space="preserve">the received values of the </w:t>
      </w:r>
      <w:r w:rsidR="008C6CE4" w:rsidRPr="00CD2248">
        <w:t>JSON object members</w:t>
      </w:r>
      <w:r w:rsidRPr="00CD2248">
        <w:t xml:space="preserve"> shall be placed in their corresponding record fields </w:t>
      </w:r>
      <w:r w:rsidR="00AD25B6" w:rsidRPr="00CD2248">
        <w:t>or into a subsequent element of</w:t>
      </w:r>
      <w:r w:rsidR="00B80059" w:rsidRPr="00CD2248">
        <w:t xml:space="preserve"> the </w:t>
      </w:r>
      <w:r w:rsidR="00B80059" w:rsidRPr="00CD2248">
        <w:rPr>
          <w:rFonts w:ascii="Courier New" w:hAnsi="Courier New" w:cs="Courier New"/>
        </w:rPr>
        <w:t>memberList</w:t>
      </w:r>
      <w:r w:rsidR="00B80059" w:rsidRPr="00CD2248">
        <w:t xml:space="preserve"> field if no dedicated field exists for th</w:t>
      </w:r>
      <w:r w:rsidR="00AD25B6" w:rsidRPr="00CD2248">
        <w:t>e member,</w:t>
      </w:r>
      <w:r w:rsidR="00B80059" w:rsidRPr="00CD2248">
        <w:t xml:space="preserve"> </w:t>
      </w:r>
      <w:r w:rsidRPr="00CD2248">
        <w:t xml:space="preserve">and a new record of element </w:t>
      </w:r>
      <w:r w:rsidR="00B80059" w:rsidRPr="00CD2248">
        <w:t>containing the member</w:t>
      </w:r>
      <w:r w:rsidR="00EE345B" w:rsidRPr="00CD2248">
        <w:t>'</w:t>
      </w:r>
      <w:r w:rsidR="00B80059" w:rsidRPr="00CD2248">
        <w:t xml:space="preserve">s name </w:t>
      </w:r>
      <w:r w:rsidRPr="00CD2248">
        <w:t xml:space="preserve">shall be inserted into the </w:t>
      </w:r>
      <w:r w:rsidRPr="00CD2248">
        <w:rPr>
          <w:rFonts w:ascii="Courier New" w:hAnsi="Courier New" w:cs="Courier New"/>
        </w:rPr>
        <w:t>order</w:t>
      </w:r>
      <w:r w:rsidRPr="00CD2248">
        <w:t xml:space="preserve"> field for each </w:t>
      </w:r>
      <w:r w:rsidR="008C6CE4" w:rsidRPr="00CD2248">
        <w:t>JSON object member</w:t>
      </w:r>
      <w:r w:rsidR="00B80059" w:rsidRPr="00CD2248">
        <w:t xml:space="preserve"> processed </w:t>
      </w:r>
      <w:r w:rsidRPr="00CD2248">
        <w:t>(</w:t>
      </w:r>
      <w:r w:rsidR="008C6CE4" w:rsidRPr="00CD2248">
        <w:t xml:space="preserve">i.e. </w:t>
      </w:r>
      <w:r w:rsidRPr="00CD2248">
        <w:t xml:space="preserve">the final order of the record of elements shall reflect the order of the </w:t>
      </w:r>
      <w:r w:rsidR="008C6CE4" w:rsidRPr="00CD2248">
        <w:t xml:space="preserve">members </w:t>
      </w:r>
      <w:r w:rsidRPr="00CD2248">
        <w:t xml:space="preserve">in the </w:t>
      </w:r>
      <w:r w:rsidR="008C6CE4" w:rsidRPr="00CD2248">
        <w:t>JSON object being decoded</w:t>
      </w:r>
      <w:r w:rsidRPr="00CD2248">
        <w:t>).</w:t>
      </w:r>
    </w:p>
    <w:p w14:paraId="1AB161E9" w14:textId="1338F236" w:rsidR="00983B05" w:rsidRPr="00CD2248" w:rsidRDefault="00983B05" w:rsidP="004A4699">
      <w:pPr>
        <w:pStyle w:val="Heading2"/>
      </w:pPr>
      <w:bookmarkStart w:id="141" w:name="clause_EncInstr_errorBehaviour"/>
      <w:bookmarkStart w:id="142" w:name="_Toc73353956"/>
      <w:r w:rsidRPr="00CD2248">
        <w:t>B.3.</w:t>
      </w:r>
      <w:fldSimple w:instr=" SEQ encInstructions \* Arabic \* MERGEFORMAT ">
        <w:r w:rsidR="00F91E52" w:rsidRPr="00CD2248">
          <w:t>13</w:t>
        </w:r>
      </w:fldSimple>
      <w:bookmarkEnd w:id="141"/>
      <w:r w:rsidRPr="00CD2248">
        <w:tab/>
      </w:r>
      <w:r w:rsidRPr="00CD2248">
        <w:rPr>
          <w:rFonts w:eastAsia="MS Mincho"/>
        </w:rPr>
        <w:t>Error behaviour</w:t>
      </w:r>
      <w:bookmarkEnd w:id="142"/>
    </w:p>
    <w:p w14:paraId="2205EEAE" w14:textId="77777777" w:rsidR="00983B05" w:rsidRPr="00CD2248" w:rsidRDefault="00983B05" w:rsidP="00983B05">
      <w:pPr>
        <w:rPr>
          <w:b/>
          <w:i/>
        </w:rPr>
      </w:pPr>
      <w:r w:rsidRPr="00CD2248">
        <w:rPr>
          <w:b/>
          <w:i/>
        </w:rPr>
        <w:t>Syntactical structure(s)</w:t>
      </w:r>
    </w:p>
    <w:p w14:paraId="58A2442E" w14:textId="77777777" w:rsidR="00983B05" w:rsidRPr="00CD2248" w:rsidRDefault="00983B05" w:rsidP="00983B05">
      <w:pPr>
        <w:pStyle w:val="B10"/>
      </w:pPr>
      <w:r w:rsidRPr="00CD2248">
        <w:tab/>
      </w:r>
      <w:r w:rsidRPr="00CD2248">
        <w:rPr>
          <w:b/>
        </w:rPr>
        <w:t>variant</w:t>
      </w:r>
      <w:r w:rsidRPr="00CD2248">
        <w:t xml:space="preserve"> """ </w:t>
      </w:r>
      <w:r w:rsidRPr="00CD2248">
        <w:rPr>
          <w:rStyle w:val="PlainTextChar"/>
          <w:rFonts w:eastAsia="SimSun"/>
          <w:lang w:val="en-GB"/>
        </w:rPr>
        <w:t>errorbehavior</w:t>
      </w:r>
      <w:r w:rsidRPr="00CD2248">
        <w:t xml:space="preserve"> </w:t>
      </w:r>
      <w:r w:rsidR="00006BB9" w:rsidRPr="00CD2248">
        <w:t xml:space="preserve">"(" &lt;error_type&gt; ":" &lt;error_handling&gt; </w:t>
      </w:r>
      <w:r w:rsidR="00006BB9" w:rsidRPr="00CD2248">
        <w:br/>
      </w:r>
      <w:r w:rsidR="00006BB9" w:rsidRPr="00CD2248">
        <w:tab/>
      </w:r>
      <w:r w:rsidR="00006BB9" w:rsidRPr="00CD2248">
        <w:tab/>
      </w:r>
      <w:r w:rsidR="00006BB9" w:rsidRPr="00CD2248">
        <w:tab/>
      </w:r>
      <w:r w:rsidR="00006BB9" w:rsidRPr="00CD2248">
        <w:tab/>
      </w:r>
      <w:r w:rsidR="00006BB9" w:rsidRPr="00CD2248">
        <w:tab/>
      </w:r>
      <w:r w:rsidR="00006BB9" w:rsidRPr="00CD2248">
        <w:tab/>
      </w:r>
      <w:r w:rsidR="00006BB9" w:rsidRPr="00CD2248">
        <w:tab/>
      </w:r>
      <w:r w:rsidR="00006BB9" w:rsidRPr="00CD2248">
        <w:tab/>
      </w:r>
      <w:r w:rsidR="00006BB9" w:rsidRPr="00CD2248">
        <w:tab/>
      </w:r>
      <w:r w:rsidR="00006BB9" w:rsidRPr="00CD2248">
        <w:tab/>
        <w:t>{ "," &lt;error_type&gt; ":" &lt;error_handling&gt; } ")"</w:t>
      </w:r>
      <w:r w:rsidRPr="00CD2248">
        <w:t>""",</w:t>
      </w:r>
    </w:p>
    <w:p w14:paraId="641E70AD" w14:textId="77777777" w:rsidR="0031085E" w:rsidRPr="00CD2248" w:rsidRDefault="00006BB9" w:rsidP="00006BB9">
      <w:pPr>
        <w:rPr>
          <w:i/>
          <w:iCs/>
          <w:color w:val="000000"/>
          <w:lang w:eastAsia="zh-CN"/>
        </w:rPr>
      </w:pPr>
      <w:r w:rsidRPr="00CD2248">
        <w:t xml:space="preserve">where the error types </w:t>
      </w:r>
      <w:r w:rsidR="00E95A49" w:rsidRPr="00CD2248">
        <w:t xml:space="preserve">(&lt;error_type&gt;) </w:t>
      </w:r>
      <w:r w:rsidRPr="00CD2248">
        <w:t xml:space="preserve">and possible related </w:t>
      </w:r>
      <w:r w:rsidR="00EA41FD" w:rsidRPr="00CD2248">
        <w:t xml:space="preserve">error </w:t>
      </w:r>
      <w:r w:rsidRPr="00CD2248">
        <w:t xml:space="preserve">behaviours </w:t>
      </w:r>
      <w:r w:rsidR="00E95A49" w:rsidRPr="00CD2248">
        <w:t>(&lt;error_handling&gt;)</w:t>
      </w:r>
      <w:r w:rsidR="003E6A06" w:rsidRPr="00CD2248">
        <w:t xml:space="preserve"> </w:t>
      </w:r>
      <w:r w:rsidRPr="00CD2248">
        <w:t>are defined in tables</w:t>
      </w:r>
      <w:r w:rsidR="009E40D4" w:rsidRPr="00CD2248">
        <w:t xml:space="preserve"> B.1 and B.2</w:t>
      </w:r>
      <w:r w:rsidRPr="00CD2248">
        <w:t xml:space="preserve"> correspondingly.</w:t>
      </w:r>
    </w:p>
    <w:p w14:paraId="7ED58020" w14:textId="77777777" w:rsidR="00006BB9" w:rsidRPr="00CD2248" w:rsidRDefault="0031085E" w:rsidP="0031085E">
      <w:pPr>
        <w:pStyle w:val="TH"/>
      </w:pPr>
      <w:r w:rsidRPr="00CD2248">
        <w:rPr>
          <w:lang w:eastAsia="zh-CN"/>
        </w:rPr>
        <w:t xml:space="preserve">Table </w:t>
      </w:r>
      <w:bookmarkStart w:id="143" w:name="table_Encistr_CommonErrorTypes"/>
      <w:r w:rsidR="00E95A49" w:rsidRPr="00CD2248">
        <w:rPr>
          <w:lang w:eastAsia="zh-CN"/>
        </w:rPr>
        <w:t>B.1</w:t>
      </w:r>
      <w:bookmarkEnd w:id="143"/>
      <w:r w:rsidR="00C83AA0" w:rsidRPr="00CD2248">
        <w:rPr>
          <w:lang w:eastAsia="zh-CN"/>
        </w:rPr>
        <w:t>:</w:t>
      </w:r>
      <w:r w:rsidRPr="00CD2248">
        <w:rPr>
          <w:lang w:eastAsia="zh-CN"/>
        </w:rPr>
        <w:t xml:space="preserve"> Co</w:t>
      </w:r>
      <w:r w:rsidR="00154EC4" w:rsidRPr="00CD2248">
        <w:rPr>
          <w:lang w:eastAsia="zh-CN"/>
        </w:rPr>
        <w:t>nversion failure</w:t>
      </w:r>
      <w:r w:rsidRPr="00CD2248">
        <w:rPr>
          <w:lang w:eastAsia="zh-CN"/>
        </w:rPr>
        <w:t xml:space="preserve"> types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1951"/>
        <w:gridCol w:w="5670"/>
      </w:tblGrid>
      <w:tr w:rsidR="00006BB9" w:rsidRPr="00CD2248" w14:paraId="47B18696" w14:textId="77777777" w:rsidTr="00664457">
        <w:trPr>
          <w:jc w:val="center"/>
        </w:trPr>
        <w:tc>
          <w:tcPr>
            <w:tcW w:w="1951" w:type="dxa"/>
            <w:shd w:val="clear" w:color="auto" w:fill="auto"/>
          </w:tcPr>
          <w:p w14:paraId="5FA13F50" w14:textId="77777777" w:rsidR="00006BB9" w:rsidRPr="00CD2248" w:rsidRDefault="00006BB9" w:rsidP="00A1407B">
            <w:pPr>
              <w:pStyle w:val="TAH"/>
              <w:jc w:val="left"/>
              <w:rPr>
                <w:b w:val="0"/>
              </w:rPr>
            </w:pPr>
            <w:r w:rsidRPr="00CD2248">
              <w:rPr>
                <w:b w:val="0"/>
              </w:rPr>
              <w:t>ET_UNDEF</w:t>
            </w:r>
          </w:p>
        </w:tc>
        <w:tc>
          <w:tcPr>
            <w:tcW w:w="5670" w:type="dxa"/>
            <w:shd w:val="clear" w:color="auto" w:fill="auto"/>
          </w:tcPr>
          <w:p w14:paraId="4806CB49" w14:textId="77777777" w:rsidR="00006BB9" w:rsidRPr="00CD2248" w:rsidRDefault="0031085E" w:rsidP="00A1407B">
            <w:pPr>
              <w:pStyle w:val="TAH"/>
              <w:jc w:val="left"/>
              <w:rPr>
                <w:b w:val="0"/>
              </w:rPr>
            </w:pPr>
            <w:r w:rsidRPr="00CD2248">
              <w:rPr>
                <w:b w:val="0"/>
              </w:rPr>
              <w:t>Undefined/unknown error.</w:t>
            </w:r>
          </w:p>
        </w:tc>
      </w:tr>
      <w:tr w:rsidR="00006BB9" w:rsidRPr="00CD2248" w14:paraId="7CC132E4" w14:textId="77777777" w:rsidTr="00664457">
        <w:trPr>
          <w:jc w:val="center"/>
        </w:trPr>
        <w:tc>
          <w:tcPr>
            <w:tcW w:w="1951" w:type="dxa"/>
            <w:shd w:val="clear" w:color="auto" w:fill="auto"/>
          </w:tcPr>
          <w:p w14:paraId="008504E2" w14:textId="77777777" w:rsidR="00006BB9" w:rsidRPr="00CD2248" w:rsidRDefault="00B8016F" w:rsidP="00A1407B">
            <w:pPr>
              <w:pStyle w:val="TAH"/>
              <w:jc w:val="left"/>
              <w:rPr>
                <w:b w:val="0"/>
              </w:rPr>
            </w:pPr>
            <w:r w:rsidRPr="00CD2248">
              <w:rPr>
                <w:b w:val="0"/>
              </w:rPr>
              <w:t>ET_DEC_ENUM</w:t>
            </w:r>
          </w:p>
        </w:tc>
        <w:tc>
          <w:tcPr>
            <w:tcW w:w="5670" w:type="dxa"/>
            <w:shd w:val="clear" w:color="auto" w:fill="auto"/>
          </w:tcPr>
          <w:p w14:paraId="0A190428" w14:textId="77777777" w:rsidR="00006BB9" w:rsidRPr="00CD2248" w:rsidRDefault="00006BB9" w:rsidP="00A1407B">
            <w:pPr>
              <w:pStyle w:val="TAH"/>
              <w:jc w:val="left"/>
              <w:rPr>
                <w:b w:val="0"/>
              </w:rPr>
            </w:pPr>
            <w:r w:rsidRPr="00CD2248">
              <w:rPr>
                <w:b w:val="0"/>
              </w:rPr>
              <w:t>Decoding of an unknown enumerated value.</w:t>
            </w:r>
          </w:p>
        </w:tc>
      </w:tr>
      <w:tr w:rsidR="00006BB9" w:rsidRPr="00CD2248" w14:paraId="6DCA5AAA" w14:textId="77777777" w:rsidTr="00664457">
        <w:trPr>
          <w:jc w:val="center"/>
        </w:trPr>
        <w:tc>
          <w:tcPr>
            <w:tcW w:w="1951" w:type="dxa"/>
            <w:shd w:val="clear" w:color="auto" w:fill="auto"/>
          </w:tcPr>
          <w:p w14:paraId="1ACA61A9" w14:textId="77777777" w:rsidR="00006BB9" w:rsidRPr="00CD2248" w:rsidRDefault="00006BB9" w:rsidP="00A1407B">
            <w:pPr>
              <w:pStyle w:val="TAH"/>
              <w:jc w:val="left"/>
              <w:rPr>
                <w:b w:val="0"/>
              </w:rPr>
            </w:pPr>
            <w:r w:rsidRPr="00CD2248">
              <w:rPr>
                <w:b w:val="0"/>
              </w:rPr>
              <w:t>ET_INCOMPL_MSG</w:t>
            </w:r>
          </w:p>
        </w:tc>
        <w:tc>
          <w:tcPr>
            <w:tcW w:w="5670" w:type="dxa"/>
            <w:shd w:val="clear" w:color="auto" w:fill="auto"/>
          </w:tcPr>
          <w:p w14:paraId="61113FD3" w14:textId="77777777" w:rsidR="00006BB9" w:rsidRPr="00CD2248" w:rsidRDefault="00006BB9" w:rsidP="00A1407B">
            <w:pPr>
              <w:pStyle w:val="TAH"/>
              <w:jc w:val="left"/>
              <w:rPr>
                <w:b w:val="0"/>
              </w:rPr>
            </w:pPr>
            <w:r w:rsidRPr="00CD2248">
              <w:rPr>
                <w:b w:val="0"/>
              </w:rPr>
              <w:t>Decode error: incomplete message.</w:t>
            </w:r>
          </w:p>
        </w:tc>
      </w:tr>
      <w:tr w:rsidR="00006BB9" w:rsidRPr="00CD2248" w14:paraId="3F30E2B4" w14:textId="77777777" w:rsidTr="00664457">
        <w:trPr>
          <w:jc w:val="center"/>
        </w:trPr>
        <w:tc>
          <w:tcPr>
            <w:tcW w:w="1951" w:type="dxa"/>
            <w:shd w:val="clear" w:color="auto" w:fill="auto"/>
          </w:tcPr>
          <w:p w14:paraId="070523DF" w14:textId="77777777" w:rsidR="00006BB9" w:rsidRPr="00CD2248" w:rsidRDefault="00006BB9" w:rsidP="00A1407B">
            <w:pPr>
              <w:pStyle w:val="TAH"/>
              <w:jc w:val="left"/>
              <w:rPr>
                <w:b w:val="0"/>
              </w:rPr>
            </w:pPr>
            <w:r w:rsidRPr="00CD2248">
              <w:rPr>
                <w:b w:val="0"/>
              </w:rPr>
              <w:t>ET_INVAL MSG</w:t>
            </w:r>
          </w:p>
        </w:tc>
        <w:tc>
          <w:tcPr>
            <w:tcW w:w="5670" w:type="dxa"/>
            <w:shd w:val="clear" w:color="auto" w:fill="auto"/>
          </w:tcPr>
          <w:p w14:paraId="6B3DDC14" w14:textId="77777777" w:rsidR="00006BB9" w:rsidRPr="00CD2248" w:rsidRDefault="00006BB9" w:rsidP="00A1407B">
            <w:pPr>
              <w:pStyle w:val="TAH"/>
              <w:jc w:val="left"/>
              <w:rPr>
                <w:b w:val="0"/>
              </w:rPr>
            </w:pPr>
            <w:r w:rsidRPr="00CD2248">
              <w:rPr>
                <w:b w:val="0"/>
              </w:rPr>
              <w:t>Decode error: invalid message.</w:t>
            </w:r>
          </w:p>
        </w:tc>
      </w:tr>
      <w:tr w:rsidR="00006BB9" w:rsidRPr="00CD2248" w14:paraId="58ABC100" w14:textId="77777777" w:rsidTr="00664457">
        <w:trPr>
          <w:jc w:val="center"/>
        </w:trPr>
        <w:tc>
          <w:tcPr>
            <w:tcW w:w="1951" w:type="dxa"/>
            <w:shd w:val="clear" w:color="auto" w:fill="auto"/>
          </w:tcPr>
          <w:p w14:paraId="5175DB8C" w14:textId="77777777" w:rsidR="00006BB9" w:rsidRPr="00CD2248" w:rsidRDefault="00B8016F" w:rsidP="00A1407B">
            <w:pPr>
              <w:pStyle w:val="TAH"/>
              <w:jc w:val="left"/>
              <w:rPr>
                <w:b w:val="0"/>
              </w:rPr>
            </w:pPr>
            <w:r w:rsidRPr="00CD2248">
              <w:rPr>
                <w:b w:val="0"/>
              </w:rPr>
              <w:t>ET_CONSTRAINT</w:t>
            </w:r>
          </w:p>
        </w:tc>
        <w:tc>
          <w:tcPr>
            <w:tcW w:w="5670" w:type="dxa"/>
            <w:shd w:val="clear" w:color="auto" w:fill="auto"/>
          </w:tcPr>
          <w:p w14:paraId="317460A1" w14:textId="77777777" w:rsidR="00006BB9" w:rsidRPr="00CD2248" w:rsidRDefault="00006BB9" w:rsidP="00A1407B">
            <w:pPr>
              <w:pStyle w:val="TAH"/>
              <w:jc w:val="left"/>
              <w:rPr>
                <w:b w:val="0"/>
              </w:rPr>
            </w:pPr>
            <w:r w:rsidRPr="00CD2248">
              <w:rPr>
                <w:b w:val="0"/>
              </w:rPr>
              <w:t>The value breaks some constraint.</w:t>
            </w:r>
          </w:p>
        </w:tc>
      </w:tr>
      <w:tr w:rsidR="00006BB9" w:rsidRPr="00CD2248" w14:paraId="5C943AB4" w14:textId="77777777" w:rsidTr="00664457">
        <w:trPr>
          <w:jc w:val="center"/>
        </w:trPr>
        <w:tc>
          <w:tcPr>
            <w:tcW w:w="1951" w:type="dxa"/>
            <w:shd w:val="clear" w:color="auto" w:fill="auto"/>
          </w:tcPr>
          <w:p w14:paraId="501805E6" w14:textId="77777777" w:rsidR="00006BB9" w:rsidRPr="00CD2248" w:rsidRDefault="00006BB9" w:rsidP="00A1407B">
            <w:pPr>
              <w:pStyle w:val="TAH"/>
              <w:jc w:val="left"/>
              <w:rPr>
                <w:b w:val="0"/>
              </w:rPr>
            </w:pPr>
            <w:r w:rsidRPr="00CD2248">
              <w:rPr>
                <w:b w:val="0"/>
              </w:rPr>
              <w:t>ET_ALL</w:t>
            </w:r>
          </w:p>
        </w:tc>
        <w:tc>
          <w:tcPr>
            <w:tcW w:w="5670" w:type="dxa"/>
            <w:shd w:val="clear" w:color="auto" w:fill="auto"/>
          </w:tcPr>
          <w:p w14:paraId="44A72DC8" w14:textId="77777777" w:rsidR="00006BB9" w:rsidRPr="00CD2248" w:rsidRDefault="00006BB9" w:rsidP="00A1407B">
            <w:pPr>
              <w:pStyle w:val="TAH"/>
              <w:jc w:val="left"/>
              <w:rPr>
                <w:b w:val="0"/>
              </w:rPr>
            </w:pPr>
            <w:r w:rsidRPr="00CD2248">
              <w:rPr>
                <w:b w:val="0"/>
              </w:rPr>
              <w:t>All error type</w:t>
            </w:r>
            <w:r w:rsidR="0031085E" w:rsidRPr="00CD2248">
              <w:rPr>
                <w:b w:val="0"/>
              </w:rPr>
              <w:t>s</w:t>
            </w:r>
            <w:r w:rsidRPr="00CD2248">
              <w:rPr>
                <w:b w:val="0"/>
              </w:rPr>
              <w:t>.</w:t>
            </w:r>
          </w:p>
        </w:tc>
      </w:tr>
    </w:tbl>
    <w:p w14:paraId="3D9CFE8E" w14:textId="77777777" w:rsidR="00006BB9" w:rsidRPr="00CD2248" w:rsidRDefault="00006BB9" w:rsidP="00006BB9"/>
    <w:p w14:paraId="4ADE6E65" w14:textId="77777777" w:rsidR="0031085E" w:rsidRPr="00CD2248" w:rsidRDefault="0031085E" w:rsidP="0031085E">
      <w:pPr>
        <w:pStyle w:val="TH"/>
      </w:pPr>
      <w:r w:rsidRPr="00CD2248">
        <w:lastRenderedPageBreak/>
        <w:t xml:space="preserve">Table </w:t>
      </w:r>
      <w:bookmarkStart w:id="144" w:name="table_Encistr_ErrorBehaviours"/>
      <w:r w:rsidR="00E95A49" w:rsidRPr="00CD2248">
        <w:t>B.2</w:t>
      </w:r>
      <w:bookmarkEnd w:id="144"/>
      <w:r w:rsidR="00C83AA0" w:rsidRPr="00CD2248">
        <w:t>:</w:t>
      </w:r>
      <w:r w:rsidRPr="00CD2248">
        <w:t xml:space="preserve"> </w:t>
      </w:r>
      <w:r w:rsidR="00026981" w:rsidRPr="00CD2248">
        <w:t>V</w:t>
      </w:r>
      <w:r w:rsidRPr="00CD2248">
        <w:t>alues of error</w:t>
      </w:r>
      <w:r w:rsidR="00B51F6D" w:rsidRPr="00CD2248">
        <w:t xml:space="preserve"> </w:t>
      </w:r>
      <w:r w:rsidRPr="00CD2248">
        <w:t>behavio</w:t>
      </w:r>
      <w:r w:rsidR="00F72C50" w:rsidRPr="00CD2248">
        <w:t>u</w:t>
      </w:r>
      <w:r w:rsidRPr="00CD2248">
        <w:t>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1951"/>
        <w:gridCol w:w="5670"/>
      </w:tblGrid>
      <w:tr w:rsidR="0031085E" w:rsidRPr="00CD2248" w14:paraId="1AE28B97" w14:textId="77777777" w:rsidTr="00664457">
        <w:trPr>
          <w:jc w:val="center"/>
        </w:trPr>
        <w:tc>
          <w:tcPr>
            <w:tcW w:w="1951" w:type="dxa"/>
            <w:shd w:val="clear" w:color="auto" w:fill="auto"/>
          </w:tcPr>
          <w:p w14:paraId="523DE63E" w14:textId="77777777" w:rsidR="0031085E" w:rsidRPr="00CD2248" w:rsidRDefault="0031085E" w:rsidP="00A1407B">
            <w:pPr>
              <w:pStyle w:val="TAH"/>
              <w:jc w:val="left"/>
              <w:rPr>
                <w:b w:val="0"/>
                <w:lang w:eastAsia="zh-CN"/>
              </w:rPr>
            </w:pPr>
            <w:r w:rsidRPr="00CD2248">
              <w:rPr>
                <w:b w:val="0"/>
                <w:lang w:eastAsia="zh-CN"/>
              </w:rPr>
              <w:t>EB_ERROR</w:t>
            </w:r>
          </w:p>
        </w:tc>
        <w:tc>
          <w:tcPr>
            <w:tcW w:w="5670" w:type="dxa"/>
            <w:shd w:val="clear" w:color="auto" w:fill="auto"/>
          </w:tcPr>
          <w:p w14:paraId="2BB6B24A" w14:textId="77777777" w:rsidR="0031085E" w:rsidRPr="00CD2248" w:rsidRDefault="008B0F3F" w:rsidP="00A1407B">
            <w:pPr>
              <w:pStyle w:val="TAH"/>
              <w:jc w:val="left"/>
              <w:rPr>
                <w:b w:val="0"/>
                <w:lang w:eastAsia="zh-CN"/>
              </w:rPr>
            </w:pPr>
            <w:r w:rsidRPr="00CD2248">
              <w:rPr>
                <w:b w:val="0"/>
                <w:lang w:eastAsia="zh-CN"/>
              </w:rPr>
              <w:t>Causes</w:t>
            </w:r>
            <w:r w:rsidR="0031085E" w:rsidRPr="00CD2248">
              <w:rPr>
                <w:b w:val="0"/>
                <w:lang w:eastAsia="zh-CN"/>
              </w:rPr>
              <w:t xml:space="preserve"> a </w:t>
            </w:r>
            <w:r w:rsidR="00154EC4" w:rsidRPr="00CD2248">
              <w:rPr>
                <w:b w:val="0"/>
                <w:lang w:eastAsia="zh-CN"/>
              </w:rPr>
              <w:t xml:space="preserve">test case </w:t>
            </w:r>
            <w:r w:rsidR="0031085E" w:rsidRPr="00CD2248">
              <w:rPr>
                <w:b w:val="0"/>
                <w:lang w:eastAsia="zh-CN"/>
              </w:rPr>
              <w:t>error if the selected error type occurs.</w:t>
            </w:r>
          </w:p>
        </w:tc>
      </w:tr>
      <w:tr w:rsidR="0031085E" w:rsidRPr="00CD2248" w14:paraId="7DBE8041" w14:textId="77777777" w:rsidTr="00664457">
        <w:trPr>
          <w:jc w:val="center"/>
        </w:trPr>
        <w:tc>
          <w:tcPr>
            <w:tcW w:w="1951" w:type="dxa"/>
            <w:shd w:val="clear" w:color="auto" w:fill="auto"/>
          </w:tcPr>
          <w:p w14:paraId="0011D702" w14:textId="77777777" w:rsidR="0031085E" w:rsidRPr="00CD2248" w:rsidRDefault="0031085E" w:rsidP="00A1407B">
            <w:pPr>
              <w:pStyle w:val="TAH"/>
              <w:jc w:val="left"/>
              <w:rPr>
                <w:b w:val="0"/>
                <w:lang w:eastAsia="zh-CN"/>
              </w:rPr>
            </w:pPr>
            <w:r w:rsidRPr="00CD2248">
              <w:rPr>
                <w:b w:val="0"/>
                <w:lang w:eastAsia="zh-CN"/>
              </w:rPr>
              <w:t>EB_WARNING</w:t>
            </w:r>
          </w:p>
        </w:tc>
        <w:tc>
          <w:tcPr>
            <w:tcW w:w="5670" w:type="dxa"/>
            <w:shd w:val="clear" w:color="auto" w:fill="auto"/>
          </w:tcPr>
          <w:p w14:paraId="47720F37" w14:textId="77777777" w:rsidR="0031085E" w:rsidRPr="00CD2248" w:rsidRDefault="00E10002" w:rsidP="00A1407B">
            <w:pPr>
              <w:pStyle w:val="TAH"/>
              <w:jc w:val="left"/>
              <w:rPr>
                <w:b w:val="0"/>
                <w:lang w:eastAsia="zh-CN"/>
              </w:rPr>
            </w:pPr>
            <w:r w:rsidRPr="00CD2248">
              <w:rPr>
                <w:b w:val="0"/>
                <w:lang w:eastAsia="zh-CN"/>
              </w:rPr>
              <w:t>Logs</w:t>
            </w:r>
            <w:r w:rsidR="0031085E" w:rsidRPr="00CD2248">
              <w:rPr>
                <w:b w:val="0"/>
                <w:lang w:eastAsia="zh-CN"/>
              </w:rPr>
              <w:t xml:space="preserve"> a warning but tries to continue the operation. </w:t>
            </w:r>
            <w:r w:rsidRPr="00CD2248">
              <w:rPr>
                <w:b w:val="0"/>
                <w:lang w:eastAsia="zh-CN"/>
              </w:rPr>
              <w:t xml:space="preserve">If the decoding fails, it returns the undecoded JSON value to TTCN-3 as a universal </w:t>
            </w:r>
            <w:r w:rsidR="00CF267C" w:rsidRPr="00CD2248">
              <w:rPr>
                <w:b w:val="0"/>
                <w:lang w:eastAsia="zh-CN"/>
              </w:rPr>
              <w:t xml:space="preserve">charstring </w:t>
            </w:r>
            <w:r w:rsidRPr="00CD2248">
              <w:rPr>
                <w:b w:val="0"/>
                <w:lang w:eastAsia="zh-CN"/>
              </w:rPr>
              <w:t>value.</w:t>
            </w:r>
          </w:p>
        </w:tc>
      </w:tr>
      <w:tr w:rsidR="0031085E" w:rsidRPr="00CD2248" w14:paraId="7F79FD14" w14:textId="77777777" w:rsidTr="00664457">
        <w:trPr>
          <w:jc w:val="center"/>
        </w:trPr>
        <w:tc>
          <w:tcPr>
            <w:tcW w:w="1951" w:type="dxa"/>
            <w:shd w:val="clear" w:color="auto" w:fill="auto"/>
          </w:tcPr>
          <w:p w14:paraId="104B2BD6" w14:textId="77777777" w:rsidR="0031085E" w:rsidRPr="00CD2248" w:rsidRDefault="0031085E" w:rsidP="00A1407B">
            <w:pPr>
              <w:pStyle w:val="TAH"/>
              <w:jc w:val="left"/>
              <w:rPr>
                <w:b w:val="0"/>
                <w:lang w:eastAsia="zh-CN"/>
              </w:rPr>
            </w:pPr>
            <w:r w:rsidRPr="00CD2248">
              <w:rPr>
                <w:b w:val="0"/>
                <w:lang w:eastAsia="zh-CN"/>
              </w:rPr>
              <w:t>EB_IGNORE</w:t>
            </w:r>
          </w:p>
        </w:tc>
        <w:tc>
          <w:tcPr>
            <w:tcW w:w="5670" w:type="dxa"/>
            <w:shd w:val="clear" w:color="auto" w:fill="auto"/>
          </w:tcPr>
          <w:p w14:paraId="2EDD6BB6" w14:textId="77777777" w:rsidR="0031085E" w:rsidRPr="00CD2248" w:rsidRDefault="0031085E" w:rsidP="00A1407B">
            <w:pPr>
              <w:pStyle w:val="TAH"/>
              <w:jc w:val="left"/>
              <w:rPr>
                <w:b w:val="0"/>
                <w:lang w:eastAsia="zh-CN"/>
              </w:rPr>
            </w:pPr>
            <w:r w:rsidRPr="00CD2248">
              <w:rPr>
                <w:b w:val="0"/>
                <w:lang w:eastAsia="zh-CN"/>
              </w:rPr>
              <w:t xml:space="preserve">Like </w:t>
            </w:r>
            <w:r w:rsidR="00CF267C" w:rsidRPr="00CD2248">
              <w:rPr>
                <w:b w:val="0"/>
                <w:lang w:eastAsia="zh-CN"/>
              </w:rPr>
              <w:t xml:space="preserve">EB_WARNING </w:t>
            </w:r>
            <w:r w:rsidRPr="00CD2248">
              <w:rPr>
                <w:b w:val="0"/>
                <w:lang w:eastAsia="zh-CN"/>
              </w:rPr>
              <w:t xml:space="preserve">but without the </w:t>
            </w:r>
            <w:r w:rsidR="00E10002" w:rsidRPr="00CD2248">
              <w:rPr>
                <w:b w:val="0"/>
                <w:lang w:eastAsia="zh-CN"/>
              </w:rPr>
              <w:t>log</w:t>
            </w:r>
            <w:r w:rsidR="00CF267C" w:rsidRPr="00CD2248">
              <w:rPr>
                <w:b w:val="0"/>
                <w:lang w:eastAsia="zh-CN"/>
              </w:rPr>
              <w:t>ging</w:t>
            </w:r>
            <w:r w:rsidR="00E10002" w:rsidRPr="00CD2248">
              <w:rPr>
                <w:b w:val="0"/>
                <w:lang w:eastAsia="zh-CN"/>
              </w:rPr>
              <w:t xml:space="preserve"> </w:t>
            </w:r>
            <w:r w:rsidR="00CF267C" w:rsidRPr="00CD2248">
              <w:rPr>
                <w:b w:val="0"/>
                <w:lang w:eastAsia="zh-CN"/>
              </w:rPr>
              <w:t xml:space="preserve">a warning </w:t>
            </w:r>
            <w:r w:rsidRPr="00CD2248">
              <w:rPr>
                <w:b w:val="0"/>
                <w:lang w:eastAsia="zh-CN"/>
              </w:rPr>
              <w:t xml:space="preserve">message. </w:t>
            </w:r>
            <w:r w:rsidR="00E10002" w:rsidRPr="00CD2248">
              <w:rPr>
                <w:b w:val="0"/>
                <w:lang w:eastAsia="zh-CN"/>
              </w:rPr>
              <w:t xml:space="preserve">If the decoding fails, it returns the undecoded JSON value to TTCN-3 as a universal </w:t>
            </w:r>
            <w:r w:rsidR="00A06529" w:rsidRPr="00CD2248">
              <w:rPr>
                <w:b w:val="0"/>
                <w:lang w:eastAsia="zh-CN"/>
              </w:rPr>
              <w:t xml:space="preserve">charstring </w:t>
            </w:r>
            <w:r w:rsidR="00E10002" w:rsidRPr="00CD2248">
              <w:rPr>
                <w:b w:val="0"/>
                <w:lang w:eastAsia="zh-CN"/>
              </w:rPr>
              <w:t>value.</w:t>
            </w:r>
          </w:p>
        </w:tc>
      </w:tr>
    </w:tbl>
    <w:p w14:paraId="05EEF1EA" w14:textId="77777777" w:rsidR="0031085E" w:rsidRPr="00CD2248" w:rsidRDefault="0031085E" w:rsidP="00006BB9"/>
    <w:p w14:paraId="3AC3450C" w14:textId="77777777" w:rsidR="00983B05" w:rsidRPr="00CD2248" w:rsidRDefault="00983B05" w:rsidP="00983B05">
      <w:pPr>
        <w:rPr>
          <w:b/>
          <w:i/>
        </w:rPr>
      </w:pPr>
      <w:r w:rsidRPr="00CD2248">
        <w:rPr>
          <w:b/>
          <w:i/>
        </w:rPr>
        <w:t>Applicable to (TTCN-3)</w:t>
      </w:r>
    </w:p>
    <w:p w14:paraId="703CA92F" w14:textId="77777777" w:rsidR="00983B05" w:rsidRPr="00CD2248" w:rsidRDefault="00E95A49" w:rsidP="00983B05">
      <w:pPr>
        <w:rPr>
          <w:highlight w:val="yellow"/>
        </w:rPr>
      </w:pPr>
      <w:r w:rsidRPr="00CD2248">
        <w:rPr>
          <w:rFonts w:eastAsia="MS Mincho"/>
        </w:rPr>
        <w:t>All types</w:t>
      </w:r>
      <w:r w:rsidR="00983B05" w:rsidRPr="00CD2248">
        <w:rPr>
          <w:rFonts w:eastAsia="MS Mincho"/>
        </w:rPr>
        <w:t>.</w:t>
      </w:r>
    </w:p>
    <w:p w14:paraId="62336962" w14:textId="77777777" w:rsidR="00983B05" w:rsidRPr="00CD2248" w:rsidRDefault="00983B05" w:rsidP="00983B05">
      <w:pPr>
        <w:rPr>
          <w:b/>
          <w:i/>
        </w:rPr>
      </w:pPr>
      <w:r w:rsidRPr="00CD2248">
        <w:rPr>
          <w:b/>
          <w:i/>
        </w:rPr>
        <w:t>Description</w:t>
      </w:r>
    </w:p>
    <w:p w14:paraId="695EB16F" w14:textId="4E643544" w:rsidR="008B3638" w:rsidRPr="00CD2248" w:rsidRDefault="00C31AB6" w:rsidP="009E5774">
      <w:r w:rsidRPr="00CD2248">
        <w:t xml:space="preserve">TTCN-3 predefined decoding functions ensure that the decoding trial of the inout parameter </w:t>
      </w:r>
      <w:r w:rsidRPr="00CD2248">
        <w:rPr>
          <w:snapToGrid w:val="0"/>
        </w:rPr>
        <w:t>encoded_value</w:t>
      </w:r>
      <w:r w:rsidRPr="00CD2248">
        <w:t xml:space="preserve"> will not cause a test case error</w:t>
      </w:r>
      <w:r w:rsidR="00B43977" w:rsidRPr="00CD2248">
        <w:t xml:space="preserve">, when the decoding fails or </w:t>
      </w:r>
      <w:r w:rsidR="00ED3165" w:rsidRPr="00CD2248">
        <w:t xml:space="preserve">is </w:t>
      </w:r>
      <w:r w:rsidR="00B43977" w:rsidRPr="00CD2248">
        <w:t xml:space="preserve">incomplete (see clause C.5 of </w:t>
      </w:r>
      <w:r w:rsidR="009F0433" w:rsidRPr="00CD2248">
        <w:t>ETSI ES 201 873-1</w:t>
      </w:r>
      <w:r w:rsidR="00B43977" w:rsidRPr="00CD2248">
        <w:t xml:space="preserve"> [</w:t>
      </w:r>
      <w:r w:rsidR="00B43977" w:rsidRPr="00CD2248">
        <w:fldChar w:fldCharType="begin"/>
      </w:r>
      <w:r w:rsidR="00B43977" w:rsidRPr="00CD2248">
        <w:instrText xml:space="preserve"> REF REF_ES201873_1 \h </w:instrText>
      </w:r>
      <w:r w:rsidR="00B43977" w:rsidRPr="00CD2248">
        <w:fldChar w:fldCharType="separate"/>
      </w:r>
      <w:r w:rsidR="00F91E52" w:rsidRPr="00CD2248">
        <w:t>1</w:t>
      </w:r>
      <w:r w:rsidR="00B43977" w:rsidRPr="00CD2248">
        <w:fldChar w:fldCharType="end"/>
      </w:r>
      <w:r w:rsidR="00B43977" w:rsidRPr="00CD2248">
        <w:t>])</w:t>
      </w:r>
      <w:r w:rsidRPr="00CD2248">
        <w:t xml:space="preserve">. This encoding instruction </w:t>
      </w:r>
      <w:r w:rsidR="00B43977" w:rsidRPr="00CD2248">
        <w:t>provides a similar feature, i.e. avoid test case error at JSON to TTCN-3 conversion, when the TTCN</w:t>
      </w:r>
      <w:r w:rsidR="00B43977" w:rsidRPr="00CD2248">
        <w:noBreakHyphen/>
        <w:t xml:space="preserve">3 test system is communicating with other systems via an interface that allows </w:t>
      </w:r>
      <w:r w:rsidR="00B51F6D" w:rsidRPr="00CD2248">
        <w:t xml:space="preserve">alternatively receiving </w:t>
      </w:r>
      <w:r w:rsidR="00B43977" w:rsidRPr="00CD2248">
        <w:t>abstract TTCN</w:t>
      </w:r>
      <w:r w:rsidR="00B51F6D" w:rsidRPr="00CD2248">
        <w:noBreakHyphen/>
      </w:r>
      <w:r w:rsidR="00B43977" w:rsidRPr="00CD2248">
        <w:t xml:space="preserve">3 values </w:t>
      </w:r>
      <w:r w:rsidR="00B51F6D" w:rsidRPr="00CD2248">
        <w:t>or</w:t>
      </w:r>
      <w:r w:rsidR="00B43977" w:rsidRPr="00CD2248">
        <w:t xml:space="preserve"> TTCN</w:t>
      </w:r>
      <w:r w:rsidR="00B51F6D" w:rsidRPr="00CD2248">
        <w:noBreakHyphen/>
      </w:r>
      <w:r w:rsidR="00B43977" w:rsidRPr="00CD2248">
        <w:t xml:space="preserve">3 </w:t>
      </w:r>
      <w:r w:rsidR="00B43977" w:rsidRPr="00CD2248">
        <w:rPr>
          <w:rFonts w:ascii="Courier New" w:hAnsi="Courier New" w:cs="Courier New"/>
          <w:b/>
        </w:rPr>
        <w:t>universal charstring</w:t>
      </w:r>
      <w:r w:rsidR="00B43977" w:rsidRPr="00CD2248">
        <w:t xml:space="preserve"> values</w:t>
      </w:r>
      <w:r w:rsidR="00B51F6D" w:rsidRPr="00CD2248">
        <w:t>, like TTCN-3 communication ports.</w:t>
      </w:r>
    </w:p>
    <w:p w14:paraId="70C9F18C" w14:textId="63F53BD4" w:rsidR="008B3638" w:rsidRPr="00CD2248" w:rsidRDefault="00154EC4" w:rsidP="009E5774">
      <w:r w:rsidRPr="00CD2248">
        <w:rPr>
          <w:lang w:eastAsia="zh-CN"/>
        </w:rPr>
        <w:t>EB_ERROR is t</w:t>
      </w:r>
      <w:r w:rsidRPr="00CD2248">
        <w:t>he default error behaviour for all conversion failure types (see</w:t>
      </w:r>
      <w:r w:rsidR="00EA41FD" w:rsidRPr="00CD2248">
        <w:t xml:space="preserve"> tables </w:t>
      </w:r>
      <w:r w:rsidR="00EA41FD" w:rsidRPr="00CD2248">
        <w:fldChar w:fldCharType="begin"/>
      </w:r>
      <w:r w:rsidR="00EA41FD" w:rsidRPr="00CD2248">
        <w:instrText xml:space="preserve"> REF table_Encistr_CommonErrorTypes \h </w:instrText>
      </w:r>
      <w:r w:rsidR="00EA41FD" w:rsidRPr="00CD2248">
        <w:fldChar w:fldCharType="separate"/>
      </w:r>
      <w:r w:rsidR="00F91E52" w:rsidRPr="00CD2248">
        <w:rPr>
          <w:lang w:eastAsia="zh-CN"/>
        </w:rPr>
        <w:t>B.1</w:t>
      </w:r>
      <w:r w:rsidR="00EA41FD" w:rsidRPr="00CD2248">
        <w:fldChar w:fldCharType="end"/>
      </w:r>
      <w:r w:rsidR="00EA41FD" w:rsidRPr="00CD2248">
        <w:t xml:space="preserve"> and </w:t>
      </w:r>
      <w:r w:rsidR="00EA41FD" w:rsidRPr="00CD2248">
        <w:fldChar w:fldCharType="begin"/>
      </w:r>
      <w:r w:rsidR="00EA41FD" w:rsidRPr="00CD2248">
        <w:instrText xml:space="preserve"> REF table_Encistr_ErrorBehaviours \h </w:instrText>
      </w:r>
      <w:r w:rsidR="00EA41FD" w:rsidRPr="00CD2248">
        <w:fldChar w:fldCharType="separate"/>
      </w:r>
      <w:r w:rsidR="00F91E52" w:rsidRPr="00CD2248">
        <w:t>B.2</w:t>
      </w:r>
      <w:r w:rsidR="00EA41FD" w:rsidRPr="00CD2248">
        <w:fldChar w:fldCharType="end"/>
      </w:r>
      <w:r w:rsidR="00EA41FD" w:rsidRPr="00CD2248">
        <w:t>), in which case a JSON to TTCN-3 conversion failure shall cause a test case error</w:t>
      </w:r>
      <w:r w:rsidRPr="00CD2248">
        <w:t xml:space="preserve">. </w:t>
      </w:r>
      <w:r w:rsidR="00B51F6D" w:rsidRPr="00CD2248">
        <w:t xml:space="preserve">When a JSON to TTCN-3 conversion failure occurs, and for the </w:t>
      </w:r>
      <w:r w:rsidRPr="00CD2248">
        <w:t>type</w:t>
      </w:r>
      <w:r w:rsidR="00B51F6D" w:rsidRPr="00CD2248">
        <w:t xml:space="preserve"> of the failure</w:t>
      </w:r>
      <w:r w:rsidRPr="00CD2248">
        <w:t xml:space="preserve"> </w:t>
      </w:r>
      <w:r w:rsidR="00EA41FD" w:rsidRPr="00CD2248">
        <w:t>AND for the target TTCN</w:t>
      </w:r>
      <w:r w:rsidR="00EA41FD" w:rsidRPr="00CD2248">
        <w:noBreakHyphen/>
        <w:t xml:space="preserve">3 language element a different error behaviour than </w:t>
      </w:r>
      <w:r w:rsidR="00EA41FD" w:rsidRPr="00CD2248">
        <w:rPr>
          <w:lang w:eastAsia="zh-CN"/>
        </w:rPr>
        <w:t xml:space="preserve">EB_ERROR </w:t>
      </w:r>
      <w:r w:rsidR="00EA41FD" w:rsidRPr="00CD2248">
        <w:t xml:space="preserve">is specified, no test case error shall occur, but the </w:t>
      </w:r>
      <w:r w:rsidR="00A06529" w:rsidRPr="00CD2248">
        <w:t xml:space="preserve">relevant behaviour in table </w:t>
      </w:r>
      <w:r w:rsidR="00A06529" w:rsidRPr="00CD2248">
        <w:fldChar w:fldCharType="begin"/>
      </w:r>
      <w:r w:rsidR="00A06529" w:rsidRPr="00CD2248">
        <w:instrText xml:space="preserve"> REF table_Encistr_ErrorBehaviours \h </w:instrText>
      </w:r>
      <w:r w:rsidR="00A06529" w:rsidRPr="00CD2248">
        <w:fldChar w:fldCharType="separate"/>
      </w:r>
      <w:r w:rsidR="00F91E52" w:rsidRPr="00CD2248">
        <w:t>B.2</w:t>
      </w:r>
      <w:r w:rsidR="00A06529" w:rsidRPr="00CD2248">
        <w:fldChar w:fldCharType="end"/>
      </w:r>
      <w:r w:rsidR="00A06529" w:rsidRPr="00CD2248">
        <w:t xml:space="preserve"> shall be followed.</w:t>
      </w:r>
    </w:p>
    <w:p w14:paraId="0E447C3A" w14:textId="195229E2" w:rsidR="00AC150B" w:rsidRPr="00CD2248" w:rsidRDefault="00AC150B">
      <w:pPr>
        <w:overflowPunct/>
        <w:autoSpaceDE/>
        <w:autoSpaceDN/>
        <w:adjustRightInd/>
        <w:spacing w:after="0"/>
        <w:textAlignment w:val="auto"/>
      </w:pPr>
    </w:p>
    <w:p w14:paraId="22C2F88D" w14:textId="77777777" w:rsidR="00042108" w:rsidRPr="00CD2248" w:rsidRDefault="00042108">
      <w:pPr>
        <w:overflowPunct/>
        <w:autoSpaceDE/>
        <w:autoSpaceDN/>
        <w:adjustRightInd/>
        <w:spacing w:after="0"/>
        <w:textAlignment w:val="auto"/>
        <w:rPr>
          <w:rFonts w:ascii="Arial" w:hAnsi="Arial"/>
          <w:sz w:val="36"/>
        </w:rPr>
      </w:pPr>
      <w:r w:rsidRPr="00CD2248">
        <w:br w:type="page"/>
      </w:r>
    </w:p>
    <w:p w14:paraId="745E73FD" w14:textId="596C81BB" w:rsidR="00AC150B" w:rsidRPr="00CD2248" w:rsidRDefault="00AC150B" w:rsidP="00AC150B">
      <w:pPr>
        <w:pStyle w:val="Heading8"/>
      </w:pPr>
      <w:bookmarkStart w:id="145" w:name="_Toc73353957"/>
      <w:r w:rsidRPr="00CD2248">
        <w:lastRenderedPageBreak/>
        <w:t>Annex</w:t>
      </w:r>
      <w:r w:rsidR="00801BD1" w:rsidRPr="00CD2248">
        <w:t xml:space="preserve"> </w:t>
      </w:r>
      <w:r w:rsidRPr="00CD2248">
        <w:t>C (</w:t>
      </w:r>
      <w:r w:rsidR="00801BD1" w:rsidRPr="00CD2248">
        <w:t>info</w:t>
      </w:r>
      <w:r w:rsidRPr="00CD2248">
        <w:t>rmative</w:t>
      </w:r>
      <w:r w:rsidR="00355F73">
        <w:t>):</w:t>
      </w:r>
      <w:r w:rsidR="00355F73">
        <w:br/>
      </w:r>
      <w:r w:rsidRPr="00CD2248">
        <w:t>Bibliography</w:t>
      </w:r>
      <w:bookmarkEnd w:id="145"/>
    </w:p>
    <w:p w14:paraId="6694B695" w14:textId="59AA72F6" w:rsidR="00AC150B" w:rsidRPr="00CD2248" w:rsidRDefault="00AC150B" w:rsidP="00AC150B">
      <w:r w:rsidRPr="00CD2248">
        <w:t>ECMA International</w:t>
      </w:r>
      <w:r w:rsidR="00002F96" w:rsidRPr="00CD2248">
        <w:rPr>
          <w:rFonts w:ascii="Arial" w:hAnsi="Arial" w:cs="Arial"/>
          <w:position w:val="6"/>
          <w:sz w:val="16"/>
          <w:szCs w:val="14"/>
        </w:rPr>
        <w:t>®</w:t>
      </w:r>
      <w:r w:rsidRPr="00CD2248">
        <w:t xml:space="preserve"> Standard ECMA-404: "The JSON Data Interchange Format".</w:t>
      </w:r>
    </w:p>
    <w:p w14:paraId="722D4DC3" w14:textId="77777777" w:rsidR="00AC150B" w:rsidRPr="00CD2248" w:rsidRDefault="00AC150B" w:rsidP="00AC150B">
      <w:pPr>
        <w:pStyle w:val="NO"/>
      </w:pPr>
      <w:r w:rsidRPr="00CD2248">
        <w:t>NOTE:</w:t>
      </w:r>
      <w:r w:rsidRPr="00CD2248">
        <w:tab/>
        <w:t xml:space="preserve">Available at </w:t>
      </w:r>
      <w:hyperlink r:id="rId22" w:history="1">
        <w:r w:rsidRPr="00355F73">
          <w:rPr>
            <w:rStyle w:val="Hyperlink"/>
          </w:rPr>
          <w:t>http://www.ecma-international.org/publications/files/ECMA-ST/ECMA-404.pdf</w:t>
        </w:r>
      </w:hyperlink>
      <w:r w:rsidRPr="00CD2248">
        <w:t>.</w:t>
      </w:r>
    </w:p>
    <w:p w14:paraId="491D381E" w14:textId="096D9D83" w:rsidR="00AC150B" w:rsidRPr="00CD2248" w:rsidRDefault="003D621A" w:rsidP="009E5774">
      <w:r w:rsidRPr="00CD2248">
        <w:t>ISO/IEC 646: "Information technology -- ISO 7-bit coded character set for information interchange".</w:t>
      </w:r>
    </w:p>
    <w:p w14:paraId="00FEBC0E" w14:textId="77777777" w:rsidR="00133541" w:rsidRPr="00CD2248" w:rsidRDefault="001142BB" w:rsidP="00066334">
      <w:pPr>
        <w:pStyle w:val="Heading1"/>
      </w:pPr>
      <w:r w:rsidRPr="00CD2248">
        <w:br w:type="page"/>
      </w:r>
      <w:bookmarkStart w:id="146" w:name="_Toc73353958"/>
      <w:r w:rsidR="00133541" w:rsidRPr="00CD2248">
        <w:lastRenderedPageBreak/>
        <w:t>History</w:t>
      </w:r>
      <w:bookmarkEnd w:id="146"/>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47"/>
        <w:gridCol w:w="1588"/>
        <w:gridCol w:w="6804"/>
      </w:tblGrid>
      <w:tr w:rsidR="001623B0" w:rsidRPr="00CD2248" w14:paraId="3FD44FC3" w14:textId="77777777" w:rsidTr="004A71CD">
        <w:trPr>
          <w:cantSplit/>
          <w:jc w:val="center"/>
        </w:trPr>
        <w:tc>
          <w:tcPr>
            <w:tcW w:w="9639" w:type="dxa"/>
            <w:gridSpan w:val="3"/>
          </w:tcPr>
          <w:p w14:paraId="478120CE" w14:textId="77777777" w:rsidR="001623B0" w:rsidRPr="00CD2248" w:rsidRDefault="001623B0" w:rsidP="00D95E6C">
            <w:pPr>
              <w:spacing w:before="60" w:after="60"/>
              <w:jc w:val="center"/>
              <w:rPr>
                <w:b/>
                <w:sz w:val="24"/>
              </w:rPr>
            </w:pPr>
            <w:r w:rsidRPr="00CD2248">
              <w:rPr>
                <w:b/>
                <w:sz w:val="24"/>
              </w:rPr>
              <w:t>Document history</w:t>
            </w:r>
          </w:p>
        </w:tc>
      </w:tr>
      <w:tr w:rsidR="001623B0" w:rsidRPr="00CD2248" w14:paraId="3456210D" w14:textId="77777777" w:rsidTr="004A71CD">
        <w:trPr>
          <w:cantSplit/>
          <w:jc w:val="center"/>
        </w:trPr>
        <w:tc>
          <w:tcPr>
            <w:tcW w:w="1247" w:type="dxa"/>
          </w:tcPr>
          <w:p w14:paraId="4F04B15F" w14:textId="77777777" w:rsidR="001623B0" w:rsidRPr="00CD2248" w:rsidRDefault="00E54A0D" w:rsidP="00D95E6C">
            <w:pPr>
              <w:pStyle w:val="FP"/>
              <w:spacing w:before="80" w:after="80"/>
              <w:ind w:left="57"/>
            </w:pPr>
            <w:r w:rsidRPr="00CD2248">
              <w:t>V4.7.1</w:t>
            </w:r>
          </w:p>
        </w:tc>
        <w:tc>
          <w:tcPr>
            <w:tcW w:w="1588" w:type="dxa"/>
          </w:tcPr>
          <w:p w14:paraId="021578EF" w14:textId="77777777" w:rsidR="001623B0" w:rsidRPr="00CD2248" w:rsidRDefault="00E54A0D" w:rsidP="00D95E6C">
            <w:pPr>
              <w:pStyle w:val="FP"/>
              <w:spacing w:before="80" w:after="80"/>
              <w:ind w:left="57"/>
            </w:pPr>
            <w:r w:rsidRPr="00CD2248">
              <w:t>June 2017</w:t>
            </w:r>
          </w:p>
        </w:tc>
        <w:tc>
          <w:tcPr>
            <w:tcW w:w="6804" w:type="dxa"/>
          </w:tcPr>
          <w:p w14:paraId="0CCD2020" w14:textId="77777777" w:rsidR="001623B0" w:rsidRPr="00CD2248" w:rsidRDefault="00E54A0D" w:rsidP="00355F73">
            <w:pPr>
              <w:pStyle w:val="FP"/>
              <w:tabs>
                <w:tab w:val="left" w:pos="3118"/>
              </w:tabs>
              <w:spacing w:before="80" w:after="80"/>
              <w:ind w:left="57"/>
            </w:pPr>
            <w:r w:rsidRPr="00CD2248">
              <w:t>Publication</w:t>
            </w:r>
          </w:p>
        </w:tc>
      </w:tr>
      <w:tr w:rsidR="001623B0" w:rsidRPr="00CD2248" w14:paraId="6FEBBDC4" w14:textId="77777777" w:rsidTr="004A71CD">
        <w:trPr>
          <w:cantSplit/>
          <w:jc w:val="center"/>
        </w:trPr>
        <w:tc>
          <w:tcPr>
            <w:tcW w:w="1247" w:type="dxa"/>
          </w:tcPr>
          <w:p w14:paraId="41978DF9" w14:textId="20D7DE21" w:rsidR="001623B0" w:rsidRPr="00CD2248" w:rsidRDefault="001668C7" w:rsidP="00D95E6C">
            <w:pPr>
              <w:pStyle w:val="FP"/>
              <w:spacing w:before="80" w:after="80"/>
              <w:ind w:left="57"/>
            </w:pPr>
            <w:r w:rsidRPr="00CD2248">
              <w:t>V4.8.1</w:t>
            </w:r>
          </w:p>
        </w:tc>
        <w:tc>
          <w:tcPr>
            <w:tcW w:w="1588" w:type="dxa"/>
          </w:tcPr>
          <w:p w14:paraId="6E2E6CBC" w14:textId="14716B9C" w:rsidR="001623B0" w:rsidRPr="00CD2248" w:rsidRDefault="001668C7" w:rsidP="00D95E6C">
            <w:pPr>
              <w:pStyle w:val="FP"/>
              <w:spacing w:before="80" w:after="80"/>
              <w:ind w:left="57"/>
            </w:pPr>
            <w:r w:rsidRPr="00CD2248">
              <w:t>May 2018</w:t>
            </w:r>
          </w:p>
        </w:tc>
        <w:tc>
          <w:tcPr>
            <w:tcW w:w="6804" w:type="dxa"/>
          </w:tcPr>
          <w:p w14:paraId="060E5BFD" w14:textId="5E3A0E6C" w:rsidR="001623B0" w:rsidRPr="00CD2248" w:rsidRDefault="001668C7" w:rsidP="00355F73">
            <w:pPr>
              <w:pStyle w:val="FP"/>
              <w:tabs>
                <w:tab w:val="left" w:pos="3118"/>
              </w:tabs>
              <w:spacing w:before="80" w:after="80"/>
              <w:ind w:left="57"/>
            </w:pPr>
            <w:r w:rsidRPr="00CD2248">
              <w:t>Publication</w:t>
            </w:r>
          </w:p>
        </w:tc>
      </w:tr>
      <w:tr w:rsidR="00804D52" w:rsidRPr="00CD2248" w14:paraId="207D57F7" w14:textId="77777777" w:rsidTr="004A71CD">
        <w:trPr>
          <w:cantSplit/>
          <w:jc w:val="center"/>
        </w:trPr>
        <w:tc>
          <w:tcPr>
            <w:tcW w:w="1247" w:type="dxa"/>
          </w:tcPr>
          <w:p w14:paraId="7EB2835A" w14:textId="635E45AC" w:rsidR="00804D52" w:rsidRPr="00CD2248" w:rsidRDefault="00652B85" w:rsidP="00804D52">
            <w:pPr>
              <w:pStyle w:val="FP"/>
              <w:spacing w:before="80" w:after="80"/>
              <w:ind w:left="57"/>
            </w:pPr>
            <w:r w:rsidRPr="00CD2248">
              <w:t>V4.9.1</w:t>
            </w:r>
          </w:p>
        </w:tc>
        <w:tc>
          <w:tcPr>
            <w:tcW w:w="1588" w:type="dxa"/>
          </w:tcPr>
          <w:p w14:paraId="2166207D" w14:textId="32A3C422" w:rsidR="00804D52" w:rsidRPr="00CD2248" w:rsidRDefault="00652B85" w:rsidP="00804D52">
            <w:pPr>
              <w:pStyle w:val="FP"/>
              <w:spacing w:before="80" w:after="80"/>
              <w:ind w:left="57"/>
            </w:pPr>
            <w:r w:rsidRPr="00CD2248">
              <w:t>March 2021</w:t>
            </w:r>
          </w:p>
        </w:tc>
        <w:tc>
          <w:tcPr>
            <w:tcW w:w="6804" w:type="dxa"/>
          </w:tcPr>
          <w:p w14:paraId="65F91A93" w14:textId="63815E0C" w:rsidR="00804D52" w:rsidRPr="00CD2248" w:rsidRDefault="00355F73" w:rsidP="00355F73">
            <w:pPr>
              <w:pStyle w:val="FP"/>
              <w:tabs>
                <w:tab w:val="left" w:pos="3118"/>
              </w:tabs>
              <w:spacing w:before="80" w:after="80"/>
              <w:ind w:left="57"/>
            </w:pPr>
            <w:r>
              <w:t>Membership Approval Procedure</w:t>
            </w:r>
            <w:r>
              <w:tab/>
              <w:t>MV 20210530: 2021-03-31 to 2021-05-31</w:t>
            </w:r>
          </w:p>
        </w:tc>
      </w:tr>
      <w:tr w:rsidR="00042108" w:rsidRPr="00CD2248" w14:paraId="3C79D5B1" w14:textId="77777777" w:rsidTr="00042108">
        <w:trPr>
          <w:cantSplit/>
          <w:jc w:val="center"/>
        </w:trPr>
        <w:tc>
          <w:tcPr>
            <w:tcW w:w="1247" w:type="dxa"/>
          </w:tcPr>
          <w:p w14:paraId="010890A9" w14:textId="0542B2E0" w:rsidR="00042108" w:rsidRPr="00CD2248" w:rsidRDefault="00355F73" w:rsidP="00804D52">
            <w:pPr>
              <w:pStyle w:val="FP"/>
              <w:spacing w:before="80" w:after="80"/>
              <w:ind w:left="57"/>
            </w:pPr>
            <w:r>
              <w:t>V4.9.1</w:t>
            </w:r>
          </w:p>
        </w:tc>
        <w:tc>
          <w:tcPr>
            <w:tcW w:w="1588" w:type="dxa"/>
          </w:tcPr>
          <w:p w14:paraId="40A24F27" w14:textId="7F06A0F2" w:rsidR="00042108" w:rsidRPr="00CD2248" w:rsidRDefault="00474B3A" w:rsidP="00804D52">
            <w:pPr>
              <w:pStyle w:val="FP"/>
              <w:spacing w:before="80" w:after="80"/>
              <w:ind w:left="57"/>
            </w:pPr>
            <w:r>
              <w:t>June</w:t>
            </w:r>
            <w:r w:rsidR="00355F73">
              <w:t xml:space="preserve"> 2021</w:t>
            </w:r>
          </w:p>
        </w:tc>
        <w:tc>
          <w:tcPr>
            <w:tcW w:w="6804" w:type="dxa"/>
          </w:tcPr>
          <w:p w14:paraId="2DC36802" w14:textId="06185028" w:rsidR="00042108" w:rsidRPr="00CD2248" w:rsidRDefault="00355F73" w:rsidP="00804D52">
            <w:pPr>
              <w:pStyle w:val="FP"/>
              <w:tabs>
                <w:tab w:val="left" w:pos="3261"/>
                <w:tab w:val="left" w:pos="4395"/>
              </w:tabs>
              <w:spacing w:before="80" w:after="80"/>
              <w:ind w:left="57"/>
            </w:pPr>
            <w:r>
              <w:t>Publication</w:t>
            </w:r>
          </w:p>
        </w:tc>
      </w:tr>
      <w:tr w:rsidR="00042108" w:rsidRPr="00CD2248" w14:paraId="78332BA2" w14:textId="77777777" w:rsidTr="00042108">
        <w:trPr>
          <w:cantSplit/>
          <w:jc w:val="center"/>
        </w:trPr>
        <w:tc>
          <w:tcPr>
            <w:tcW w:w="1247" w:type="dxa"/>
          </w:tcPr>
          <w:p w14:paraId="7925245F" w14:textId="77777777" w:rsidR="00042108" w:rsidRPr="00CD2248" w:rsidRDefault="00042108" w:rsidP="00804D52">
            <w:pPr>
              <w:pStyle w:val="FP"/>
              <w:spacing w:before="80" w:after="80"/>
              <w:ind w:left="57"/>
            </w:pPr>
          </w:p>
        </w:tc>
        <w:tc>
          <w:tcPr>
            <w:tcW w:w="1588" w:type="dxa"/>
          </w:tcPr>
          <w:p w14:paraId="20F14F4B" w14:textId="77777777" w:rsidR="00042108" w:rsidRPr="00CD2248" w:rsidRDefault="00042108" w:rsidP="00804D52">
            <w:pPr>
              <w:pStyle w:val="FP"/>
              <w:spacing w:before="80" w:after="80"/>
              <w:ind w:left="57"/>
            </w:pPr>
          </w:p>
        </w:tc>
        <w:tc>
          <w:tcPr>
            <w:tcW w:w="6804" w:type="dxa"/>
          </w:tcPr>
          <w:p w14:paraId="647BB09C" w14:textId="77777777" w:rsidR="00042108" w:rsidRPr="00CD2248" w:rsidRDefault="00042108" w:rsidP="00804D52">
            <w:pPr>
              <w:pStyle w:val="FP"/>
              <w:tabs>
                <w:tab w:val="left" w:pos="3261"/>
                <w:tab w:val="left" w:pos="4395"/>
              </w:tabs>
              <w:spacing w:before="80" w:after="80"/>
              <w:ind w:left="57"/>
            </w:pPr>
          </w:p>
        </w:tc>
      </w:tr>
    </w:tbl>
    <w:p w14:paraId="03A45B0D" w14:textId="77777777" w:rsidR="00417081" w:rsidRPr="00CD2248" w:rsidRDefault="00417081" w:rsidP="00066334"/>
    <w:sectPr w:rsidR="00417081" w:rsidRPr="00CD2248" w:rsidSect="00355F73">
      <w:headerReference w:type="default" r:id="rId23"/>
      <w:footerReference w:type="default" r:id="rId24"/>
      <w:footnotePr>
        <w:numRestart w:val="eachSect"/>
      </w:footnotePr>
      <w:pgSz w:w="11906" w:h="16840" w:code="9"/>
      <w:pgMar w:top="1417" w:right="1134" w:bottom="1134" w:left="1134" w:header="850" w:footer="34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86C0D4" w14:textId="77777777" w:rsidR="00D37765" w:rsidRDefault="00D37765">
      <w:r>
        <w:separator/>
      </w:r>
    </w:p>
  </w:endnote>
  <w:endnote w:type="continuationSeparator" w:id="0">
    <w:p w14:paraId="6F33C4FA" w14:textId="77777777" w:rsidR="00D37765" w:rsidRDefault="00D37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B14D59" w14:textId="77777777" w:rsidR="00355F73" w:rsidRDefault="00355F73">
    <w:pPr>
      <w:pStyle w:val="Footer"/>
    </w:pPr>
  </w:p>
  <w:p w14:paraId="70F104C1" w14:textId="77777777" w:rsidR="00355F73" w:rsidRDefault="00355F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F6DD26" w14:textId="0BD3C0F7" w:rsidR="00EF0FBF" w:rsidRPr="00355F73" w:rsidRDefault="00355F73" w:rsidP="00355F73">
    <w:pPr>
      <w:pStyle w:val="Footer"/>
    </w:pPr>
    <w:r>
      <w:t>ETSI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53E2F7" w14:textId="77777777" w:rsidR="00D37765" w:rsidRDefault="00D37765">
      <w:r>
        <w:separator/>
      </w:r>
    </w:p>
  </w:footnote>
  <w:footnote w:type="continuationSeparator" w:id="0">
    <w:p w14:paraId="4E84D989" w14:textId="77777777" w:rsidR="00D37765" w:rsidRDefault="00D377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589D50" w14:textId="77777777" w:rsidR="00355F73" w:rsidRDefault="00355F73">
    <w:pPr>
      <w:pStyle w:val="Header"/>
    </w:pPr>
    <w:r>
      <w:rPr>
        <w:lang w:eastAsia="en-GB"/>
      </w:rPr>
      <w:drawing>
        <wp:anchor distT="0" distB="0" distL="114300" distR="114300" simplePos="0" relativeHeight="251659264" behindDoc="1" locked="0" layoutInCell="1" allowOverlap="1" wp14:anchorId="48BA558F" wp14:editId="2F7126EB">
          <wp:simplePos x="0" y="0"/>
          <wp:positionH relativeFrom="column">
            <wp:posOffset>-100965</wp:posOffset>
          </wp:positionH>
          <wp:positionV relativeFrom="paragraph">
            <wp:posOffset>998220</wp:posOffset>
          </wp:positionV>
          <wp:extent cx="6607810" cy="2876550"/>
          <wp:effectExtent l="19050" t="0" r="2540" b="0"/>
          <wp:wrapNone/>
          <wp:docPr id="13" name="Picture 13" descr="ETSI_BG_final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TSI_BG_final_new"/>
                  <pic:cNvPicPr>
                    <a:picLocks noChangeAspect="1" noChangeArrowheads="1"/>
                  </pic:cNvPicPr>
                </pic:nvPicPr>
                <pic:blipFill>
                  <a:blip r:embed="rId1"/>
                  <a:srcRect/>
                  <a:stretch>
                    <a:fillRect/>
                  </a:stretch>
                </pic:blipFill>
                <pic:spPr bwMode="auto">
                  <a:xfrm>
                    <a:off x="0" y="0"/>
                    <a:ext cx="6607810" cy="287655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CBEABD" w14:textId="460CA541" w:rsidR="00355F73" w:rsidRDefault="00355F73" w:rsidP="00355F73">
    <w:pPr>
      <w:pStyle w:val="Header"/>
      <w:framePr w:wrap="auto" w:vAnchor="text" w:hAnchor="margin" w:xAlign="right" w:y="1"/>
      <w:widowControl/>
      <w:rPr>
        <w:noProof w:val="0"/>
      </w:rPr>
    </w:pPr>
    <w:r>
      <w:rPr>
        <w:noProof w:val="0"/>
      </w:rPr>
      <w:fldChar w:fldCharType="begin"/>
    </w:r>
    <w:r>
      <w:rPr>
        <w:noProof w:val="0"/>
      </w:rPr>
      <w:instrText xml:space="preserve">styleref ZA </w:instrText>
    </w:r>
    <w:r>
      <w:rPr>
        <w:noProof w:val="0"/>
      </w:rPr>
      <w:fldChar w:fldCharType="separate"/>
    </w:r>
    <w:r w:rsidR="00474B3A">
      <w:t>ETSI ES 201 873-11 V4.9.1 (2021-06)</w:t>
    </w:r>
    <w:r>
      <w:rPr>
        <w:noProof w:val="0"/>
      </w:rPr>
      <w:fldChar w:fldCharType="end"/>
    </w:r>
  </w:p>
  <w:p w14:paraId="52F92B34" w14:textId="77777777" w:rsidR="00355F73" w:rsidRDefault="00355F73" w:rsidP="00355F73">
    <w:pPr>
      <w:pStyle w:val="Header"/>
      <w:framePr w:wrap="auto" w:vAnchor="text" w:hAnchor="margin" w:xAlign="center" w:y="1"/>
      <w:widowControl/>
      <w:rPr>
        <w:noProof w:val="0"/>
      </w:rPr>
    </w:pPr>
    <w:r>
      <w:rPr>
        <w:noProof w:val="0"/>
      </w:rPr>
      <w:fldChar w:fldCharType="begin"/>
    </w:r>
    <w:r>
      <w:rPr>
        <w:noProof w:val="0"/>
      </w:rPr>
      <w:instrText xml:space="preserve">page </w:instrText>
    </w:r>
    <w:r>
      <w:rPr>
        <w:noProof w:val="0"/>
      </w:rPr>
      <w:fldChar w:fldCharType="separate"/>
    </w:r>
    <w:r>
      <w:t>22</w:t>
    </w:r>
    <w:r>
      <w:rPr>
        <w:noProof w:val="0"/>
      </w:rPr>
      <w:fldChar w:fldCharType="end"/>
    </w:r>
  </w:p>
  <w:p w14:paraId="3BFB3BDD" w14:textId="3BE36E2D" w:rsidR="00355F73" w:rsidRDefault="00355F73" w:rsidP="00355F73">
    <w:pPr>
      <w:pStyle w:val="Header"/>
      <w:framePr w:wrap="auto" w:vAnchor="text" w:hAnchor="margin" w:y="1"/>
      <w:widowControl/>
      <w:rPr>
        <w:noProof w:val="0"/>
      </w:rPr>
    </w:pPr>
    <w:r>
      <w:rPr>
        <w:noProof w:val="0"/>
      </w:rPr>
      <w:fldChar w:fldCharType="begin"/>
    </w:r>
    <w:r>
      <w:rPr>
        <w:noProof w:val="0"/>
      </w:rPr>
      <w:instrText xml:space="preserve">styleref ZGSM </w:instrText>
    </w:r>
    <w:r>
      <w:rPr>
        <w:noProof w:val="0"/>
      </w:rPr>
      <w:fldChar w:fldCharType="end"/>
    </w:r>
  </w:p>
  <w:p w14:paraId="54F02C03" w14:textId="77777777" w:rsidR="00EF0FBF" w:rsidRPr="00355F73" w:rsidRDefault="00EF0FBF" w:rsidP="00355F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D99E36B8"/>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7A162058"/>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958456B6"/>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F91C347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70C7C70"/>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D6147F26"/>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7A5ECFB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FFFFFFFB"/>
    <w:multiLevelType w:val="multilevel"/>
    <w:tmpl w:val="E7BA6638"/>
    <w:lvl w:ilvl="0">
      <w:start w:val="1"/>
      <w:numFmt w:val="decimal"/>
      <w:lvlText w:val="%1"/>
      <w:lvlJc w:val="left"/>
      <w:pPr>
        <w:tabs>
          <w:tab w:val="num" w:pos="0"/>
        </w:tabs>
        <w:ind w:left="2551" w:hanging="1304"/>
      </w:pPr>
      <w:rPr>
        <w:rFonts w:hint="default"/>
        <w:u w:val="none"/>
      </w:rPr>
    </w:lvl>
    <w:lvl w:ilvl="1">
      <w:start w:val="1"/>
      <w:numFmt w:val="decimal"/>
      <w:lvlText w:val="%1.%2"/>
      <w:lvlJc w:val="left"/>
      <w:pPr>
        <w:tabs>
          <w:tab w:val="num" w:pos="0"/>
        </w:tabs>
        <w:ind w:left="2551" w:hanging="1304"/>
      </w:pPr>
      <w:rPr>
        <w:rFonts w:hint="default"/>
        <w:u w:val="none"/>
      </w:rPr>
    </w:lvl>
    <w:lvl w:ilvl="2">
      <w:start w:val="1"/>
      <w:numFmt w:val="decimal"/>
      <w:lvlText w:val="%1.%2.%3"/>
      <w:lvlJc w:val="left"/>
      <w:pPr>
        <w:tabs>
          <w:tab w:val="num" w:pos="0"/>
        </w:tabs>
        <w:ind w:left="2551" w:hanging="1304"/>
      </w:pPr>
      <w:rPr>
        <w:rFonts w:hint="default"/>
        <w:u w:val="none"/>
      </w:rPr>
    </w:lvl>
    <w:lvl w:ilvl="3">
      <w:start w:val="1"/>
      <w:numFmt w:val="decimal"/>
      <w:lvlText w:val="%1.%2.%3.%4"/>
      <w:lvlJc w:val="left"/>
      <w:pPr>
        <w:tabs>
          <w:tab w:val="num" w:pos="0"/>
        </w:tabs>
        <w:ind w:left="2551" w:hanging="1304"/>
      </w:pPr>
      <w:rPr>
        <w:rFonts w:hint="default"/>
        <w:u w:val="none"/>
      </w:rPr>
    </w:lvl>
    <w:lvl w:ilvl="4">
      <w:start w:val="1"/>
      <w:numFmt w:val="decimal"/>
      <w:lvlText w:val="%1.%2.%3.%4.%5"/>
      <w:lvlJc w:val="left"/>
      <w:pPr>
        <w:tabs>
          <w:tab w:val="num" w:pos="0"/>
        </w:tabs>
        <w:ind w:left="2552" w:hanging="1248"/>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8" w15:restartNumberingAfterBreak="0">
    <w:nsid w:val="00000002"/>
    <w:multiLevelType w:val="singleLevel"/>
    <w:tmpl w:val="00000002"/>
    <w:name w:val="WW8Num11"/>
    <w:lvl w:ilvl="0">
      <w:start w:val="1"/>
      <w:numFmt w:val="bullet"/>
      <w:lvlText w:val=""/>
      <w:lvlJc w:val="left"/>
      <w:pPr>
        <w:tabs>
          <w:tab w:val="num" w:pos="1644"/>
        </w:tabs>
        <w:ind w:left="1644" w:hanging="453"/>
      </w:pPr>
      <w:rPr>
        <w:rFonts w:ascii="Wingdings" w:hAnsi="Wingdings"/>
      </w:rPr>
    </w:lvl>
  </w:abstractNum>
  <w:abstractNum w:abstractNumId="9" w15:restartNumberingAfterBreak="0">
    <w:nsid w:val="00000003"/>
    <w:multiLevelType w:val="singleLevel"/>
    <w:tmpl w:val="00000003"/>
    <w:name w:val="WW8Num18"/>
    <w:lvl w:ilvl="0">
      <w:start w:val="1"/>
      <w:numFmt w:val="bullet"/>
      <w:lvlText w:val=""/>
      <w:lvlJc w:val="left"/>
      <w:pPr>
        <w:tabs>
          <w:tab w:val="num" w:pos="737"/>
        </w:tabs>
        <w:ind w:left="737" w:hanging="453"/>
      </w:pPr>
      <w:rPr>
        <w:rFonts w:ascii="Symbol" w:hAnsi="Symbol"/>
        <w:color w:val="auto"/>
      </w:rPr>
    </w:lvl>
  </w:abstractNum>
  <w:abstractNum w:abstractNumId="10" w15:restartNumberingAfterBreak="0">
    <w:nsid w:val="00000005"/>
    <w:multiLevelType w:val="singleLevel"/>
    <w:tmpl w:val="00000005"/>
    <w:name w:val="WW8Num28"/>
    <w:lvl w:ilvl="0">
      <w:start w:val="1"/>
      <w:numFmt w:val="lowerLetter"/>
      <w:lvlText w:val="%1)"/>
      <w:lvlJc w:val="left"/>
      <w:pPr>
        <w:tabs>
          <w:tab w:val="num" w:pos="737"/>
        </w:tabs>
        <w:ind w:left="737" w:hanging="453"/>
      </w:pPr>
    </w:lvl>
  </w:abstractNum>
  <w:abstractNum w:abstractNumId="11" w15:restartNumberingAfterBreak="0">
    <w:nsid w:val="00000006"/>
    <w:multiLevelType w:val="singleLevel"/>
    <w:tmpl w:val="00000006"/>
    <w:name w:val="WW8Num36"/>
    <w:lvl w:ilvl="0">
      <w:start w:val="1"/>
      <w:numFmt w:val="bullet"/>
      <w:lvlText w:val="-"/>
      <w:lvlJc w:val="left"/>
      <w:pPr>
        <w:tabs>
          <w:tab w:val="num" w:pos="1191"/>
        </w:tabs>
        <w:ind w:left="1191" w:hanging="454"/>
      </w:pPr>
      <w:rPr>
        <w:rFonts w:ascii="MS Mincho" w:hAnsi="MS Mincho"/>
      </w:rPr>
    </w:lvl>
  </w:abstractNum>
  <w:abstractNum w:abstractNumId="12" w15:restartNumberingAfterBreak="0">
    <w:nsid w:val="02291E49"/>
    <w:multiLevelType w:val="hybridMultilevel"/>
    <w:tmpl w:val="C568A9F8"/>
    <w:lvl w:ilvl="0" w:tplc="AB521576">
      <w:start w:val="1"/>
      <w:numFmt w:val="decimal"/>
      <w:lvlText w:val="%1"/>
      <w:lvlJc w:val="left"/>
      <w:pPr>
        <w:ind w:left="2912"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02DD7C11"/>
    <w:multiLevelType w:val="hybridMultilevel"/>
    <w:tmpl w:val="7AF8052C"/>
    <w:lvl w:ilvl="0" w:tplc="FFC28210">
      <w:start w:val="1"/>
      <w:numFmt w:val="lowerLetter"/>
      <w:lvlText w:val="%1"/>
      <w:lvlJc w:val="left"/>
      <w:pPr>
        <w:tabs>
          <w:tab w:val="num" w:pos="2920"/>
        </w:tabs>
        <w:ind w:left="2920" w:hanging="36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5635CA7"/>
    <w:multiLevelType w:val="hybridMultilevel"/>
    <w:tmpl w:val="8CAE5F1A"/>
    <w:lvl w:ilvl="0" w:tplc="D4D46730">
      <w:start w:val="1"/>
      <w:numFmt w:val="lowerLetter"/>
      <w:lvlText w:val="%1"/>
      <w:lvlJc w:val="left"/>
      <w:pPr>
        <w:tabs>
          <w:tab w:val="num" w:pos="1673"/>
        </w:tabs>
        <w:ind w:left="1673" w:hanging="369"/>
      </w:pPr>
      <w:rPr>
        <w:rFonts w:ascii="Arial" w:hAnsi="Arial"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07FB46C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A60354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0D465E98"/>
    <w:multiLevelType w:val="hybridMultilevel"/>
    <w:tmpl w:val="D774F564"/>
    <w:lvl w:ilvl="0" w:tplc="DC3EF658">
      <w:start w:val="1"/>
      <w:numFmt w:val="decimal"/>
      <w:lvlText w:val="%1"/>
      <w:lvlJc w:val="left"/>
      <w:pPr>
        <w:tabs>
          <w:tab w:val="num" w:pos="1673"/>
        </w:tabs>
        <w:ind w:left="1673" w:hanging="369"/>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7BE0E62"/>
    <w:multiLevelType w:val="multilevel"/>
    <w:tmpl w:val="28A22B74"/>
    <w:lvl w:ilvl="0">
      <w:start w:val="1"/>
      <w:numFmt w:val="bullet"/>
      <w:lvlText w:val=""/>
      <w:lvlJc w:val="left"/>
      <w:pPr>
        <w:tabs>
          <w:tab w:val="num" w:pos="1666"/>
        </w:tabs>
        <w:ind w:left="1666" w:hanging="362"/>
      </w:pPr>
      <w:rPr>
        <w:rFonts w:ascii="Symbol" w:hAnsi="Symbol" w:cs="Times New Roman" w:hint="default"/>
        <w:b w:val="0"/>
        <w:i w:val="0"/>
        <w:sz w:val="22"/>
        <w:szCs w:val="22"/>
      </w:rPr>
    </w:lvl>
    <w:lvl w:ilvl="1">
      <w:start w:val="1"/>
      <w:numFmt w:val="bullet"/>
      <w:lvlText w:val="-"/>
      <w:lvlJc w:val="left"/>
      <w:pPr>
        <w:tabs>
          <w:tab w:val="num" w:pos="2026"/>
        </w:tabs>
        <w:ind w:left="2007" w:hanging="341"/>
      </w:pPr>
      <w:rPr>
        <w:rFonts w:hint="default"/>
        <w:u w:val="none"/>
      </w:rPr>
    </w:lvl>
    <w:lvl w:ilvl="2">
      <w:start w:val="1"/>
      <w:numFmt w:val="bullet"/>
      <w:lvlText w:val=""/>
      <w:lvlJc w:val="left"/>
      <w:pPr>
        <w:tabs>
          <w:tab w:val="num" w:pos="2367"/>
        </w:tabs>
        <w:ind w:left="2347" w:hanging="340"/>
      </w:pPr>
      <w:rPr>
        <w:rFonts w:ascii="Symbol" w:hAnsi="Symbol" w:hint="default"/>
        <w:sz w:val="16"/>
        <w:u w:val="none"/>
      </w:rPr>
    </w:lvl>
    <w:lvl w:ilvl="3">
      <w:start w:val="1"/>
      <w:numFmt w:val="bullet"/>
      <w:lvlText w:val="-"/>
      <w:lvlJc w:val="left"/>
      <w:pPr>
        <w:tabs>
          <w:tab w:val="num" w:pos="2736"/>
        </w:tabs>
        <w:ind w:left="2716" w:hanging="340"/>
      </w:pPr>
      <w:rPr>
        <w:rFonts w:ascii="PMingLiU" w:eastAsia="PMingLiU" w:hint="eastAsia"/>
        <w:b w:val="0"/>
        <w:i w:val="0"/>
        <w:sz w:val="16"/>
        <w:u w:val="none"/>
      </w:rPr>
    </w:lvl>
    <w:lvl w:ilvl="4">
      <w:start w:val="1"/>
      <w:numFmt w:val="bullet"/>
      <w:lvlText w:val="&gt;"/>
      <w:lvlJc w:val="left"/>
      <w:pPr>
        <w:tabs>
          <w:tab w:val="num" w:pos="3084"/>
        </w:tabs>
        <w:ind w:left="3084" w:hanging="368"/>
      </w:pPr>
      <w:rPr>
        <w:rFonts w:ascii="Times New Roman" w:hAnsi="Times New Roman" w:cs="Times New Roman" w:hint="default"/>
      </w:rPr>
    </w:lvl>
    <w:lvl w:ilvl="5">
      <w:start w:val="1"/>
      <w:numFmt w:val="decimal"/>
      <w:lvlText w:val="%1.%2.%3.%4.%5.%6"/>
      <w:lvlJc w:val="left"/>
      <w:pPr>
        <w:tabs>
          <w:tab w:val="num" w:pos="1757"/>
        </w:tabs>
        <w:ind w:left="1757" w:firstLine="0"/>
      </w:pPr>
      <w:rPr>
        <w:rFonts w:hint="default"/>
      </w:rPr>
    </w:lvl>
    <w:lvl w:ilvl="6">
      <w:start w:val="1"/>
      <w:numFmt w:val="decimal"/>
      <w:lvlText w:val="%1.%2.%3.%4.%5.%6.%7"/>
      <w:lvlJc w:val="left"/>
      <w:pPr>
        <w:tabs>
          <w:tab w:val="num" w:pos="1757"/>
        </w:tabs>
        <w:ind w:left="1757" w:firstLine="0"/>
      </w:pPr>
      <w:rPr>
        <w:rFonts w:hint="default"/>
      </w:rPr>
    </w:lvl>
    <w:lvl w:ilvl="7">
      <w:start w:val="1"/>
      <w:numFmt w:val="decimal"/>
      <w:lvlText w:val="%1.%2.%3.%4.%5.%6.%7.%8"/>
      <w:lvlJc w:val="left"/>
      <w:pPr>
        <w:tabs>
          <w:tab w:val="num" w:pos="1757"/>
        </w:tabs>
        <w:ind w:left="1757" w:firstLine="0"/>
      </w:pPr>
      <w:rPr>
        <w:rFonts w:hint="default"/>
      </w:rPr>
    </w:lvl>
    <w:lvl w:ilvl="8">
      <w:start w:val="1"/>
      <w:numFmt w:val="decimal"/>
      <w:lvlText w:val="%1.%2.%3.%4.%5.%6.%7.%8.%9"/>
      <w:lvlJc w:val="left"/>
      <w:pPr>
        <w:tabs>
          <w:tab w:val="num" w:pos="1757"/>
        </w:tabs>
        <w:ind w:left="1757" w:firstLine="0"/>
      </w:pPr>
      <w:rPr>
        <w:rFonts w:hint="default"/>
      </w:rPr>
    </w:lvl>
  </w:abstractNum>
  <w:abstractNum w:abstractNumId="20" w15:restartNumberingAfterBreak="0">
    <w:nsid w:val="1A01560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1B25121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1B3A27F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216A26D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279D6F0A"/>
    <w:multiLevelType w:val="multilevel"/>
    <w:tmpl w:val="8EA83696"/>
    <w:lvl w:ilvl="0">
      <w:start w:val="1"/>
      <w:numFmt w:val="decimal"/>
      <w:lvlText w:val="%1"/>
      <w:lvlJc w:val="left"/>
      <w:pPr>
        <w:tabs>
          <w:tab w:val="num" w:pos="2920"/>
        </w:tabs>
        <w:ind w:left="2920" w:hanging="368"/>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A716294"/>
    <w:multiLevelType w:val="hybridMultilevel"/>
    <w:tmpl w:val="38E63380"/>
    <w:lvl w:ilvl="0" w:tplc="6DB07412">
      <w:start w:val="1"/>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7" w15:restartNumberingAfterBreak="0">
    <w:nsid w:val="33A4621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362569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3BFD20C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3C665B69"/>
    <w:multiLevelType w:val="hybridMultilevel"/>
    <w:tmpl w:val="0DDAD44C"/>
    <w:lvl w:ilvl="0" w:tplc="FFFFFFFF">
      <w:start w:val="1"/>
      <w:numFmt w:val="decimal"/>
      <w:lvlText w:val="%1"/>
      <w:lvlJc w:val="left"/>
      <w:pPr>
        <w:tabs>
          <w:tab w:val="num" w:pos="1673"/>
        </w:tabs>
        <w:ind w:left="1673" w:hanging="369"/>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3F7360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3FA60D4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52675FD"/>
    <w:multiLevelType w:val="hybridMultilevel"/>
    <w:tmpl w:val="87D812BA"/>
    <w:lvl w:ilvl="0" w:tplc="5A7EF682">
      <w:start w:val="1"/>
      <w:numFmt w:val="lowerLetter"/>
      <w:lvlText w:val="%1"/>
      <w:lvlJc w:val="left"/>
      <w:pPr>
        <w:tabs>
          <w:tab w:val="num" w:pos="1673"/>
        </w:tabs>
        <w:ind w:left="1673" w:hanging="369"/>
      </w:pPr>
      <w:rPr>
        <w:rFonts w:ascii="Arial" w:hAnsi="Arial"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46D87D36"/>
    <w:multiLevelType w:val="multilevel"/>
    <w:tmpl w:val="B48A843C"/>
    <w:lvl w:ilvl="0">
      <w:start w:val="1"/>
      <w:numFmt w:val="bullet"/>
      <w:lvlText w:val=""/>
      <w:lvlJc w:val="left"/>
      <w:pPr>
        <w:tabs>
          <w:tab w:val="num" w:pos="1666"/>
        </w:tabs>
        <w:ind w:left="1666" w:hanging="362"/>
      </w:pPr>
      <w:rPr>
        <w:rFonts w:ascii="Symbol" w:hAnsi="Symbol" w:cs="Times New Roman" w:hint="default"/>
        <w:b w:val="0"/>
        <w:i w:val="0"/>
        <w:sz w:val="22"/>
        <w:szCs w:val="22"/>
      </w:rPr>
    </w:lvl>
    <w:lvl w:ilvl="1">
      <w:start w:val="1"/>
      <w:numFmt w:val="bullet"/>
      <w:lvlText w:val="-"/>
      <w:lvlJc w:val="left"/>
      <w:pPr>
        <w:tabs>
          <w:tab w:val="num" w:pos="2026"/>
        </w:tabs>
        <w:ind w:left="2007" w:hanging="341"/>
      </w:pPr>
      <w:rPr>
        <w:rFonts w:hint="default"/>
        <w:u w:val="none"/>
      </w:rPr>
    </w:lvl>
    <w:lvl w:ilvl="2">
      <w:start w:val="1"/>
      <w:numFmt w:val="bullet"/>
      <w:lvlText w:val=""/>
      <w:lvlJc w:val="left"/>
      <w:pPr>
        <w:tabs>
          <w:tab w:val="num" w:pos="2367"/>
        </w:tabs>
        <w:ind w:left="2347" w:hanging="340"/>
      </w:pPr>
      <w:rPr>
        <w:rFonts w:ascii="Symbol" w:hAnsi="Symbol" w:hint="default"/>
        <w:sz w:val="16"/>
        <w:u w:val="none"/>
      </w:rPr>
    </w:lvl>
    <w:lvl w:ilvl="3">
      <w:start w:val="1"/>
      <w:numFmt w:val="bullet"/>
      <w:lvlText w:val="-"/>
      <w:lvlJc w:val="left"/>
      <w:pPr>
        <w:tabs>
          <w:tab w:val="num" w:pos="2736"/>
        </w:tabs>
        <w:ind w:left="2716" w:hanging="340"/>
      </w:pPr>
      <w:rPr>
        <w:rFonts w:hint="default"/>
        <w:b w:val="0"/>
        <w:i w:val="0"/>
        <w:sz w:val="16"/>
        <w:u w:val="none"/>
      </w:rPr>
    </w:lvl>
    <w:lvl w:ilvl="4">
      <w:start w:val="1"/>
      <w:numFmt w:val="bullet"/>
      <w:lvlText w:val="&gt;"/>
      <w:lvlJc w:val="left"/>
      <w:pPr>
        <w:tabs>
          <w:tab w:val="num" w:pos="3084"/>
        </w:tabs>
        <w:ind w:left="3084" w:hanging="368"/>
      </w:pPr>
      <w:rPr>
        <w:rFonts w:ascii="Times New Roman" w:hAnsi="Times New Roman" w:cs="Times New Roman" w:hint="default"/>
      </w:rPr>
    </w:lvl>
    <w:lvl w:ilvl="5">
      <w:start w:val="1"/>
      <w:numFmt w:val="decimal"/>
      <w:lvlText w:val="%1.%2.%3.%4.%5.%6"/>
      <w:lvlJc w:val="left"/>
      <w:pPr>
        <w:tabs>
          <w:tab w:val="num" w:pos="1757"/>
        </w:tabs>
        <w:ind w:left="1757" w:firstLine="0"/>
      </w:pPr>
      <w:rPr>
        <w:rFonts w:hint="default"/>
      </w:rPr>
    </w:lvl>
    <w:lvl w:ilvl="6">
      <w:start w:val="1"/>
      <w:numFmt w:val="decimal"/>
      <w:lvlText w:val="%1.%2.%3.%4.%5.%6.%7"/>
      <w:lvlJc w:val="left"/>
      <w:pPr>
        <w:tabs>
          <w:tab w:val="num" w:pos="1757"/>
        </w:tabs>
        <w:ind w:left="1757" w:firstLine="0"/>
      </w:pPr>
      <w:rPr>
        <w:rFonts w:hint="default"/>
      </w:rPr>
    </w:lvl>
    <w:lvl w:ilvl="7">
      <w:start w:val="1"/>
      <w:numFmt w:val="decimal"/>
      <w:lvlText w:val="%1.%2.%3.%4.%5.%6.%7.%8"/>
      <w:lvlJc w:val="left"/>
      <w:pPr>
        <w:tabs>
          <w:tab w:val="num" w:pos="1757"/>
        </w:tabs>
        <w:ind w:left="1757" w:firstLine="0"/>
      </w:pPr>
      <w:rPr>
        <w:rFonts w:hint="default"/>
      </w:rPr>
    </w:lvl>
    <w:lvl w:ilvl="8">
      <w:start w:val="1"/>
      <w:numFmt w:val="decimal"/>
      <w:lvlText w:val="%1.%2.%3.%4.%5.%6.%7.%8.%9"/>
      <w:lvlJc w:val="left"/>
      <w:pPr>
        <w:tabs>
          <w:tab w:val="num" w:pos="1757"/>
        </w:tabs>
        <w:ind w:left="1757" w:firstLine="0"/>
      </w:pPr>
      <w:rPr>
        <w:rFonts w:hint="default"/>
      </w:rPr>
    </w:lvl>
  </w:abstractNum>
  <w:abstractNum w:abstractNumId="36"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52641B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63185F2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6771357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6B9A3E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6EA748AD"/>
    <w:multiLevelType w:val="multilevel"/>
    <w:tmpl w:val="7E54C88A"/>
    <w:lvl w:ilvl="0">
      <w:start w:val="1"/>
      <w:numFmt w:val="decimal"/>
      <w:lvlText w:val="%1"/>
      <w:lvlJc w:val="left"/>
      <w:pPr>
        <w:tabs>
          <w:tab w:val="num" w:pos="2920"/>
        </w:tabs>
        <w:ind w:left="2920" w:hanging="368"/>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2"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2EE5C47"/>
    <w:multiLevelType w:val="hybridMultilevel"/>
    <w:tmpl w:val="50182B1E"/>
    <w:lvl w:ilvl="0" w:tplc="2CA06244">
      <w:start w:val="1"/>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44" w15:restartNumberingAfterBreak="0">
    <w:nsid w:val="76112B6F"/>
    <w:multiLevelType w:val="hybridMultilevel"/>
    <w:tmpl w:val="E766C86C"/>
    <w:lvl w:ilvl="0" w:tplc="D6C8419C">
      <w:start w:val="1"/>
      <w:numFmt w:val="lowerLetter"/>
      <w:lvlText w:val="%1"/>
      <w:lvlJc w:val="left"/>
      <w:pPr>
        <w:tabs>
          <w:tab w:val="num" w:pos="2920"/>
        </w:tabs>
        <w:ind w:left="2920" w:hanging="368"/>
      </w:pPr>
      <w:rPr>
        <w:rFonts w:ascii="Arial" w:hAnsi="Arial"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76795F7B"/>
    <w:multiLevelType w:val="hybridMultilevel"/>
    <w:tmpl w:val="A358DC82"/>
    <w:lvl w:ilvl="0" w:tplc="CC8212E8">
      <w:start w:val="5"/>
      <w:numFmt w:val="bullet"/>
      <w:lvlText w:val="-"/>
      <w:lvlJc w:val="left"/>
      <w:pPr>
        <w:ind w:left="926" w:hanging="360"/>
      </w:pPr>
      <w:rPr>
        <w:rFonts w:ascii="Times New Roman" w:eastAsia="Times New Roman" w:hAnsi="Times New Roman"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46"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num w:numId="1">
    <w:abstractNumId w:val="25"/>
  </w:num>
  <w:num w:numId="2">
    <w:abstractNumId w:val="46"/>
  </w:num>
  <w:num w:numId="3">
    <w:abstractNumId w:val="18"/>
  </w:num>
  <w:num w:numId="4">
    <w:abstractNumId w:val="36"/>
  </w:num>
  <w:num w:numId="5">
    <w:abstractNumId w:val="28"/>
  </w:num>
  <w:num w:numId="6">
    <w:abstractNumId w:val="42"/>
  </w:num>
  <w:num w:numId="7">
    <w:abstractNumId w:val="26"/>
  </w:num>
  <w:num w:numId="8">
    <w:abstractNumId w:val="31"/>
  </w:num>
  <w:num w:numId="9">
    <w:abstractNumId w:val="14"/>
  </w:num>
  <w:num w:numId="10">
    <w:abstractNumId w:val="44"/>
  </w:num>
  <w:num w:numId="11">
    <w:abstractNumId w:val="35"/>
  </w:num>
  <w:num w:numId="12">
    <w:abstractNumId w:val="13"/>
  </w:num>
  <w:num w:numId="13">
    <w:abstractNumId w:val="19"/>
  </w:num>
  <w:num w:numId="14">
    <w:abstractNumId w:val="17"/>
  </w:num>
  <w:num w:numId="15">
    <w:abstractNumId w:val="34"/>
  </w:num>
  <w:num w:numId="16">
    <w:abstractNumId w:val="12"/>
  </w:num>
  <w:num w:numId="17">
    <w:abstractNumId w:val="41"/>
  </w:num>
  <w:num w:numId="18">
    <w:abstractNumId w:val="24"/>
  </w:num>
  <w:num w:numId="19">
    <w:abstractNumId w:val="43"/>
  </w:num>
  <w:num w:numId="20">
    <w:abstractNumId w:val="45"/>
  </w:num>
  <w:num w:numId="21">
    <w:abstractNumId w:val="7"/>
  </w:num>
  <w:num w:numId="22">
    <w:abstractNumId w:val="6"/>
  </w:num>
  <w:num w:numId="23">
    <w:abstractNumId w:val="4"/>
  </w:num>
  <w:num w:numId="24">
    <w:abstractNumId w:val="3"/>
  </w:num>
  <w:num w:numId="25">
    <w:abstractNumId w:val="2"/>
  </w:num>
  <w:num w:numId="26">
    <w:abstractNumId w:val="1"/>
  </w:num>
  <w:num w:numId="27">
    <w:abstractNumId w:val="5"/>
  </w:num>
  <w:num w:numId="28">
    <w:abstractNumId w:val="0"/>
  </w:num>
  <w:num w:numId="29">
    <w:abstractNumId w:val="23"/>
  </w:num>
  <w:num w:numId="30">
    <w:abstractNumId w:val="38"/>
  </w:num>
  <w:num w:numId="31">
    <w:abstractNumId w:val="32"/>
  </w:num>
  <w:num w:numId="32">
    <w:abstractNumId w:val="37"/>
  </w:num>
  <w:num w:numId="33">
    <w:abstractNumId w:val="22"/>
  </w:num>
  <w:num w:numId="34">
    <w:abstractNumId w:val="16"/>
  </w:num>
  <w:num w:numId="35">
    <w:abstractNumId w:val="20"/>
  </w:num>
  <w:num w:numId="36">
    <w:abstractNumId w:val="33"/>
  </w:num>
  <w:num w:numId="37">
    <w:abstractNumId w:val="40"/>
  </w:num>
  <w:num w:numId="38">
    <w:abstractNumId w:val="29"/>
  </w:num>
  <w:num w:numId="39">
    <w:abstractNumId w:val="15"/>
  </w:num>
  <w:num w:numId="40">
    <w:abstractNumId w:val="30"/>
  </w:num>
  <w:num w:numId="41">
    <w:abstractNumId w:val="21"/>
  </w:num>
  <w:num w:numId="42">
    <w:abstractNumId w:val="27"/>
  </w:num>
  <w:num w:numId="43">
    <w:abstractNumId w:val="39"/>
  </w:num>
  <w:num w:numId="44">
    <w:abstractNumId w:val="4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6"/>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cumentProtection w:edit="trackedChanges" w:enforcement="0"/>
  <w:defaultTabStop w:val="283"/>
  <w:hyphenationZone w:val="425"/>
  <w:drawingGridHorizontalSpacing w:val="100"/>
  <w:displayHorizontalDrawingGridEvery w:val="2"/>
  <w:characterSpacingControl w:val="doNotCompress"/>
  <w:hdrShapeDefaults>
    <o:shapedefaults v:ext="edit" spidmax="10241"/>
  </w:hdrShapeDefaults>
  <w:footnotePr>
    <w:numRestart w:val="eachSect"/>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541"/>
    <w:rsid w:val="000001A3"/>
    <w:rsid w:val="000003CC"/>
    <w:rsid w:val="00001550"/>
    <w:rsid w:val="00001B7A"/>
    <w:rsid w:val="00001CCF"/>
    <w:rsid w:val="00002600"/>
    <w:rsid w:val="00002785"/>
    <w:rsid w:val="00002F6C"/>
    <w:rsid w:val="00002F96"/>
    <w:rsid w:val="00003149"/>
    <w:rsid w:val="00004DBD"/>
    <w:rsid w:val="00005919"/>
    <w:rsid w:val="00005A28"/>
    <w:rsid w:val="00006BB9"/>
    <w:rsid w:val="00010841"/>
    <w:rsid w:val="00010A8D"/>
    <w:rsid w:val="000113F7"/>
    <w:rsid w:val="000116EB"/>
    <w:rsid w:val="00011AAD"/>
    <w:rsid w:val="00011E8B"/>
    <w:rsid w:val="00013A33"/>
    <w:rsid w:val="00013F41"/>
    <w:rsid w:val="00014987"/>
    <w:rsid w:val="0001512E"/>
    <w:rsid w:val="0001558F"/>
    <w:rsid w:val="00015652"/>
    <w:rsid w:val="00016B1F"/>
    <w:rsid w:val="000176A7"/>
    <w:rsid w:val="00017F80"/>
    <w:rsid w:val="000202A6"/>
    <w:rsid w:val="0002090B"/>
    <w:rsid w:val="000210E0"/>
    <w:rsid w:val="0002179D"/>
    <w:rsid w:val="00022939"/>
    <w:rsid w:val="00023682"/>
    <w:rsid w:val="000247C5"/>
    <w:rsid w:val="00024808"/>
    <w:rsid w:val="00024817"/>
    <w:rsid w:val="000256E2"/>
    <w:rsid w:val="00025B5D"/>
    <w:rsid w:val="00026981"/>
    <w:rsid w:val="00027478"/>
    <w:rsid w:val="0002762E"/>
    <w:rsid w:val="000309FB"/>
    <w:rsid w:val="00030D8E"/>
    <w:rsid w:val="00031002"/>
    <w:rsid w:val="00031AEC"/>
    <w:rsid w:val="000321ED"/>
    <w:rsid w:val="00032352"/>
    <w:rsid w:val="00032A05"/>
    <w:rsid w:val="00032F98"/>
    <w:rsid w:val="0003318C"/>
    <w:rsid w:val="000332CE"/>
    <w:rsid w:val="00033451"/>
    <w:rsid w:val="00033460"/>
    <w:rsid w:val="000334C5"/>
    <w:rsid w:val="00033E3B"/>
    <w:rsid w:val="00034297"/>
    <w:rsid w:val="00034617"/>
    <w:rsid w:val="00034EE7"/>
    <w:rsid w:val="00034F0F"/>
    <w:rsid w:val="00035B73"/>
    <w:rsid w:val="0003645D"/>
    <w:rsid w:val="00036F2B"/>
    <w:rsid w:val="00037012"/>
    <w:rsid w:val="00037553"/>
    <w:rsid w:val="0003768B"/>
    <w:rsid w:val="00037C3B"/>
    <w:rsid w:val="000404AC"/>
    <w:rsid w:val="000409E1"/>
    <w:rsid w:val="00040C9B"/>
    <w:rsid w:val="00040D70"/>
    <w:rsid w:val="000412CA"/>
    <w:rsid w:val="00041B9B"/>
    <w:rsid w:val="00041C30"/>
    <w:rsid w:val="00042108"/>
    <w:rsid w:val="00043871"/>
    <w:rsid w:val="00043DE9"/>
    <w:rsid w:val="00044902"/>
    <w:rsid w:val="0004607F"/>
    <w:rsid w:val="00046887"/>
    <w:rsid w:val="00046E8D"/>
    <w:rsid w:val="00047480"/>
    <w:rsid w:val="000476E4"/>
    <w:rsid w:val="00047788"/>
    <w:rsid w:val="000477BE"/>
    <w:rsid w:val="00050D04"/>
    <w:rsid w:val="00051CD2"/>
    <w:rsid w:val="00054ABE"/>
    <w:rsid w:val="0005513A"/>
    <w:rsid w:val="00055418"/>
    <w:rsid w:val="00055D16"/>
    <w:rsid w:val="00056A8D"/>
    <w:rsid w:val="000572C2"/>
    <w:rsid w:val="00057C41"/>
    <w:rsid w:val="00061406"/>
    <w:rsid w:val="00061C05"/>
    <w:rsid w:val="00061C77"/>
    <w:rsid w:val="00061E6E"/>
    <w:rsid w:val="000620B2"/>
    <w:rsid w:val="00063674"/>
    <w:rsid w:val="000638EA"/>
    <w:rsid w:val="00063F9A"/>
    <w:rsid w:val="000642D5"/>
    <w:rsid w:val="0006494E"/>
    <w:rsid w:val="00064EB7"/>
    <w:rsid w:val="00064FEF"/>
    <w:rsid w:val="00066150"/>
    <w:rsid w:val="00066334"/>
    <w:rsid w:val="000706D4"/>
    <w:rsid w:val="00070AD5"/>
    <w:rsid w:val="00070DEF"/>
    <w:rsid w:val="000719F5"/>
    <w:rsid w:val="00071AF4"/>
    <w:rsid w:val="00071E93"/>
    <w:rsid w:val="0007215E"/>
    <w:rsid w:val="0007251F"/>
    <w:rsid w:val="00072BB1"/>
    <w:rsid w:val="000740E5"/>
    <w:rsid w:val="00074AA8"/>
    <w:rsid w:val="000751B1"/>
    <w:rsid w:val="00075884"/>
    <w:rsid w:val="000764E7"/>
    <w:rsid w:val="0007702F"/>
    <w:rsid w:val="00077B21"/>
    <w:rsid w:val="00077DAF"/>
    <w:rsid w:val="0008039B"/>
    <w:rsid w:val="00080A27"/>
    <w:rsid w:val="0008114C"/>
    <w:rsid w:val="0008237F"/>
    <w:rsid w:val="0008255A"/>
    <w:rsid w:val="0008288B"/>
    <w:rsid w:val="00083003"/>
    <w:rsid w:val="0008314B"/>
    <w:rsid w:val="000843E8"/>
    <w:rsid w:val="0008444F"/>
    <w:rsid w:val="0008458C"/>
    <w:rsid w:val="00084777"/>
    <w:rsid w:val="000854B6"/>
    <w:rsid w:val="0008786E"/>
    <w:rsid w:val="000903F2"/>
    <w:rsid w:val="000914A5"/>
    <w:rsid w:val="0009185A"/>
    <w:rsid w:val="000924F3"/>
    <w:rsid w:val="000925D7"/>
    <w:rsid w:val="000928B8"/>
    <w:rsid w:val="00092AD3"/>
    <w:rsid w:val="0009303E"/>
    <w:rsid w:val="00093F41"/>
    <w:rsid w:val="00095002"/>
    <w:rsid w:val="00095606"/>
    <w:rsid w:val="000958FE"/>
    <w:rsid w:val="00097766"/>
    <w:rsid w:val="00097EB3"/>
    <w:rsid w:val="000A063F"/>
    <w:rsid w:val="000A153A"/>
    <w:rsid w:val="000A1CC0"/>
    <w:rsid w:val="000A2042"/>
    <w:rsid w:val="000A2375"/>
    <w:rsid w:val="000A244F"/>
    <w:rsid w:val="000A28F3"/>
    <w:rsid w:val="000A2F8B"/>
    <w:rsid w:val="000A361A"/>
    <w:rsid w:val="000A4048"/>
    <w:rsid w:val="000A4E0D"/>
    <w:rsid w:val="000A5B29"/>
    <w:rsid w:val="000A60C6"/>
    <w:rsid w:val="000A6164"/>
    <w:rsid w:val="000A61C7"/>
    <w:rsid w:val="000A6A8F"/>
    <w:rsid w:val="000A7EB6"/>
    <w:rsid w:val="000A7FDE"/>
    <w:rsid w:val="000B0B4E"/>
    <w:rsid w:val="000B0E41"/>
    <w:rsid w:val="000B1531"/>
    <w:rsid w:val="000B1749"/>
    <w:rsid w:val="000B211C"/>
    <w:rsid w:val="000B2617"/>
    <w:rsid w:val="000B30AC"/>
    <w:rsid w:val="000B43DC"/>
    <w:rsid w:val="000B45D3"/>
    <w:rsid w:val="000B49E5"/>
    <w:rsid w:val="000B541B"/>
    <w:rsid w:val="000B59FE"/>
    <w:rsid w:val="000B695C"/>
    <w:rsid w:val="000B697E"/>
    <w:rsid w:val="000B6FC9"/>
    <w:rsid w:val="000B7457"/>
    <w:rsid w:val="000B7B1E"/>
    <w:rsid w:val="000B7B8E"/>
    <w:rsid w:val="000B7FDE"/>
    <w:rsid w:val="000C0395"/>
    <w:rsid w:val="000C0A7C"/>
    <w:rsid w:val="000C0DE9"/>
    <w:rsid w:val="000C15C6"/>
    <w:rsid w:val="000C21CF"/>
    <w:rsid w:val="000C221D"/>
    <w:rsid w:val="000C2227"/>
    <w:rsid w:val="000C23DD"/>
    <w:rsid w:val="000C287C"/>
    <w:rsid w:val="000C28B9"/>
    <w:rsid w:val="000C3317"/>
    <w:rsid w:val="000C3492"/>
    <w:rsid w:val="000C3FD6"/>
    <w:rsid w:val="000C4101"/>
    <w:rsid w:val="000C4B5D"/>
    <w:rsid w:val="000C4C92"/>
    <w:rsid w:val="000C586D"/>
    <w:rsid w:val="000C5E7D"/>
    <w:rsid w:val="000C780F"/>
    <w:rsid w:val="000C7A1E"/>
    <w:rsid w:val="000D123A"/>
    <w:rsid w:val="000D1262"/>
    <w:rsid w:val="000D14C6"/>
    <w:rsid w:val="000D1AE7"/>
    <w:rsid w:val="000D23F6"/>
    <w:rsid w:val="000D2EF4"/>
    <w:rsid w:val="000D41C8"/>
    <w:rsid w:val="000D4C35"/>
    <w:rsid w:val="000D505B"/>
    <w:rsid w:val="000D571F"/>
    <w:rsid w:val="000D575F"/>
    <w:rsid w:val="000D6930"/>
    <w:rsid w:val="000D7B53"/>
    <w:rsid w:val="000E11CD"/>
    <w:rsid w:val="000E1606"/>
    <w:rsid w:val="000E17FC"/>
    <w:rsid w:val="000E58DA"/>
    <w:rsid w:val="000E5AE4"/>
    <w:rsid w:val="000E5D9F"/>
    <w:rsid w:val="000E6135"/>
    <w:rsid w:val="000E6524"/>
    <w:rsid w:val="000E72D3"/>
    <w:rsid w:val="000E7D3A"/>
    <w:rsid w:val="000F10B6"/>
    <w:rsid w:val="000F2025"/>
    <w:rsid w:val="000F26E3"/>
    <w:rsid w:val="000F3725"/>
    <w:rsid w:val="000F44A5"/>
    <w:rsid w:val="000F46A1"/>
    <w:rsid w:val="000F4B75"/>
    <w:rsid w:val="000F50E9"/>
    <w:rsid w:val="000F6D47"/>
    <w:rsid w:val="000F722D"/>
    <w:rsid w:val="000F72E5"/>
    <w:rsid w:val="000F7FD5"/>
    <w:rsid w:val="00100626"/>
    <w:rsid w:val="001006A0"/>
    <w:rsid w:val="0010161B"/>
    <w:rsid w:val="001018FD"/>
    <w:rsid w:val="00101DA9"/>
    <w:rsid w:val="00101E1C"/>
    <w:rsid w:val="001020A6"/>
    <w:rsid w:val="00103103"/>
    <w:rsid w:val="00103231"/>
    <w:rsid w:val="00103C63"/>
    <w:rsid w:val="00103D55"/>
    <w:rsid w:val="0010478B"/>
    <w:rsid w:val="00104840"/>
    <w:rsid w:val="001052EC"/>
    <w:rsid w:val="00105438"/>
    <w:rsid w:val="0010670C"/>
    <w:rsid w:val="00106A7B"/>
    <w:rsid w:val="00107175"/>
    <w:rsid w:val="00107AEE"/>
    <w:rsid w:val="001100FF"/>
    <w:rsid w:val="00110F59"/>
    <w:rsid w:val="00111012"/>
    <w:rsid w:val="001116F9"/>
    <w:rsid w:val="0011202E"/>
    <w:rsid w:val="00112055"/>
    <w:rsid w:val="00112494"/>
    <w:rsid w:val="0011376B"/>
    <w:rsid w:val="00113E9D"/>
    <w:rsid w:val="00114093"/>
    <w:rsid w:val="001142BB"/>
    <w:rsid w:val="001149DF"/>
    <w:rsid w:val="00115090"/>
    <w:rsid w:val="001160DA"/>
    <w:rsid w:val="00116BB2"/>
    <w:rsid w:val="00117281"/>
    <w:rsid w:val="00117AC3"/>
    <w:rsid w:val="00120A36"/>
    <w:rsid w:val="00120C10"/>
    <w:rsid w:val="001210BA"/>
    <w:rsid w:val="00121894"/>
    <w:rsid w:val="00122B0F"/>
    <w:rsid w:val="00122D26"/>
    <w:rsid w:val="0012408A"/>
    <w:rsid w:val="00124602"/>
    <w:rsid w:val="00124C64"/>
    <w:rsid w:val="0012546F"/>
    <w:rsid w:val="00125669"/>
    <w:rsid w:val="001256BB"/>
    <w:rsid w:val="00125A61"/>
    <w:rsid w:val="00125EB6"/>
    <w:rsid w:val="00125F57"/>
    <w:rsid w:val="00125F88"/>
    <w:rsid w:val="00126926"/>
    <w:rsid w:val="00126FB3"/>
    <w:rsid w:val="00127151"/>
    <w:rsid w:val="0012715F"/>
    <w:rsid w:val="001276FF"/>
    <w:rsid w:val="00127B8F"/>
    <w:rsid w:val="00130ADA"/>
    <w:rsid w:val="001310B0"/>
    <w:rsid w:val="001319E4"/>
    <w:rsid w:val="00131B05"/>
    <w:rsid w:val="001324CE"/>
    <w:rsid w:val="00132561"/>
    <w:rsid w:val="001326B3"/>
    <w:rsid w:val="00132C16"/>
    <w:rsid w:val="00132F63"/>
    <w:rsid w:val="00133541"/>
    <w:rsid w:val="00133AE2"/>
    <w:rsid w:val="00134093"/>
    <w:rsid w:val="00134F81"/>
    <w:rsid w:val="00135186"/>
    <w:rsid w:val="00135F7B"/>
    <w:rsid w:val="00136538"/>
    <w:rsid w:val="00136627"/>
    <w:rsid w:val="0013663A"/>
    <w:rsid w:val="0013759F"/>
    <w:rsid w:val="00140BBD"/>
    <w:rsid w:val="00141766"/>
    <w:rsid w:val="00142201"/>
    <w:rsid w:val="00142804"/>
    <w:rsid w:val="00142A32"/>
    <w:rsid w:val="00143B85"/>
    <w:rsid w:val="00143CB1"/>
    <w:rsid w:val="00143DFA"/>
    <w:rsid w:val="00144D11"/>
    <w:rsid w:val="00147C93"/>
    <w:rsid w:val="00150B94"/>
    <w:rsid w:val="00150CC5"/>
    <w:rsid w:val="00150DEB"/>
    <w:rsid w:val="001517C0"/>
    <w:rsid w:val="00151A5E"/>
    <w:rsid w:val="00151FF3"/>
    <w:rsid w:val="001523AE"/>
    <w:rsid w:val="00152973"/>
    <w:rsid w:val="00153262"/>
    <w:rsid w:val="001533EC"/>
    <w:rsid w:val="00153481"/>
    <w:rsid w:val="00154492"/>
    <w:rsid w:val="00154862"/>
    <w:rsid w:val="00154D81"/>
    <w:rsid w:val="00154E6F"/>
    <w:rsid w:val="00154EC4"/>
    <w:rsid w:val="0015537B"/>
    <w:rsid w:val="001559F4"/>
    <w:rsid w:val="00157C62"/>
    <w:rsid w:val="00160023"/>
    <w:rsid w:val="001607AF"/>
    <w:rsid w:val="00161BAE"/>
    <w:rsid w:val="001623B0"/>
    <w:rsid w:val="00162F68"/>
    <w:rsid w:val="00163099"/>
    <w:rsid w:val="00163B7A"/>
    <w:rsid w:val="001641A6"/>
    <w:rsid w:val="00164B4E"/>
    <w:rsid w:val="001651B5"/>
    <w:rsid w:val="001652D9"/>
    <w:rsid w:val="0016554F"/>
    <w:rsid w:val="001662E0"/>
    <w:rsid w:val="001668C7"/>
    <w:rsid w:val="001673C1"/>
    <w:rsid w:val="001678B8"/>
    <w:rsid w:val="00167D67"/>
    <w:rsid w:val="00170AD1"/>
    <w:rsid w:val="00170CFE"/>
    <w:rsid w:val="00172811"/>
    <w:rsid w:val="001728DC"/>
    <w:rsid w:val="00173329"/>
    <w:rsid w:val="00173444"/>
    <w:rsid w:val="001747A8"/>
    <w:rsid w:val="00174EC8"/>
    <w:rsid w:val="00175760"/>
    <w:rsid w:val="0017594F"/>
    <w:rsid w:val="00175950"/>
    <w:rsid w:val="00176566"/>
    <w:rsid w:val="0017666F"/>
    <w:rsid w:val="0018046F"/>
    <w:rsid w:val="00180B4B"/>
    <w:rsid w:val="00181759"/>
    <w:rsid w:val="001821EB"/>
    <w:rsid w:val="0018275B"/>
    <w:rsid w:val="00182D4E"/>
    <w:rsid w:val="001834A4"/>
    <w:rsid w:val="0018368F"/>
    <w:rsid w:val="00184873"/>
    <w:rsid w:val="001853F4"/>
    <w:rsid w:val="001863E5"/>
    <w:rsid w:val="00186B92"/>
    <w:rsid w:val="00186C70"/>
    <w:rsid w:val="00186DE9"/>
    <w:rsid w:val="00186F32"/>
    <w:rsid w:val="00186FA9"/>
    <w:rsid w:val="00187A51"/>
    <w:rsid w:val="00187FD6"/>
    <w:rsid w:val="00190DF1"/>
    <w:rsid w:val="001911EC"/>
    <w:rsid w:val="00192128"/>
    <w:rsid w:val="00192FA9"/>
    <w:rsid w:val="00194636"/>
    <w:rsid w:val="0019480F"/>
    <w:rsid w:val="00194DCF"/>
    <w:rsid w:val="00195547"/>
    <w:rsid w:val="00196B2F"/>
    <w:rsid w:val="001971E7"/>
    <w:rsid w:val="0019731F"/>
    <w:rsid w:val="00197794"/>
    <w:rsid w:val="001A028F"/>
    <w:rsid w:val="001A0EBB"/>
    <w:rsid w:val="001A141C"/>
    <w:rsid w:val="001A1F4D"/>
    <w:rsid w:val="001A240A"/>
    <w:rsid w:val="001A276E"/>
    <w:rsid w:val="001A28B7"/>
    <w:rsid w:val="001A2C2E"/>
    <w:rsid w:val="001A319A"/>
    <w:rsid w:val="001A37D0"/>
    <w:rsid w:val="001A44BF"/>
    <w:rsid w:val="001A620A"/>
    <w:rsid w:val="001A64FF"/>
    <w:rsid w:val="001A6DA0"/>
    <w:rsid w:val="001A753A"/>
    <w:rsid w:val="001A7BC3"/>
    <w:rsid w:val="001B0FD3"/>
    <w:rsid w:val="001B17F1"/>
    <w:rsid w:val="001B1A5E"/>
    <w:rsid w:val="001B3359"/>
    <w:rsid w:val="001B370A"/>
    <w:rsid w:val="001B44C2"/>
    <w:rsid w:val="001B656E"/>
    <w:rsid w:val="001B68AF"/>
    <w:rsid w:val="001B6EED"/>
    <w:rsid w:val="001B7F25"/>
    <w:rsid w:val="001C0425"/>
    <w:rsid w:val="001C15A3"/>
    <w:rsid w:val="001C1A4C"/>
    <w:rsid w:val="001C1FCE"/>
    <w:rsid w:val="001C2F3D"/>
    <w:rsid w:val="001C32EB"/>
    <w:rsid w:val="001C355B"/>
    <w:rsid w:val="001C371A"/>
    <w:rsid w:val="001C3A6E"/>
    <w:rsid w:val="001C443A"/>
    <w:rsid w:val="001C5E01"/>
    <w:rsid w:val="001C679D"/>
    <w:rsid w:val="001C6A23"/>
    <w:rsid w:val="001C7810"/>
    <w:rsid w:val="001D09C1"/>
    <w:rsid w:val="001D1BD4"/>
    <w:rsid w:val="001D1DFC"/>
    <w:rsid w:val="001D2128"/>
    <w:rsid w:val="001D23A7"/>
    <w:rsid w:val="001D31DB"/>
    <w:rsid w:val="001D372A"/>
    <w:rsid w:val="001D3B3C"/>
    <w:rsid w:val="001D48B8"/>
    <w:rsid w:val="001D4B36"/>
    <w:rsid w:val="001D5C1D"/>
    <w:rsid w:val="001D5CDF"/>
    <w:rsid w:val="001D5CE5"/>
    <w:rsid w:val="001D5EDA"/>
    <w:rsid w:val="001D63FD"/>
    <w:rsid w:val="001D7C99"/>
    <w:rsid w:val="001E02C4"/>
    <w:rsid w:val="001E26BA"/>
    <w:rsid w:val="001E26FC"/>
    <w:rsid w:val="001E2764"/>
    <w:rsid w:val="001E2798"/>
    <w:rsid w:val="001E48E0"/>
    <w:rsid w:val="001E4FFB"/>
    <w:rsid w:val="001E6491"/>
    <w:rsid w:val="001E6823"/>
    <w:rsid w:val="001E6EFC"/>
    <w:rsid w:val="001E74D0"/>
    <w:rsid w:val="001E79E3"/>
    <w:rsid w:val="001E7AC5"/>
    <w:rsid w:val="001F0A27"/>
    <w:rsid w:val="001F1034"/>
    <w:rsid w:val="001F157C"/>
    <w:rsid w:val="001F19CB"/>
    <w:rsid w:val="001F2C31"/>
    <w:rsid w:val="001F3856"/>
    <w:rsid w:val="001F396F"/>
    <w:rsid w:val="001F4E45"/>
    <w:rsid w:val="001F5546"/>
    <w:rsid w:val="001F581E"/>
    <w:rsid w:val="001F6B68"/>
    <w:rsid w:val="001F6E5B"/>
    <w:rsid w:val="001F6EE4"/>
    <w:rsid w:val="001F73D4"/>
    <w:rsid w:val="001F7DAE"/>
    <w:rsid w:val="00200ED9"/>
    <w:rsid w:val="002018CD"/>
    <w:rsid w:val="002019F0"/>
    <w:rsid w:val="002019FC"/>
    <w:rsid w:val="00202025"/>
    <w:rsid w:val="0020252A"/>
    <w:rsid w:val="00202985"/>
    <w:rsid w:val="00202D03"/>
    <w:rsid w:val="00203F24"/>
    <w:rsid w:val="002041B8"/>
    <w:rsid w:val="00205A94"/>
    <w:rsid w:val="00205F63"/>
    <w:rsid w:val="0020637E"/>
    <w:rsid w:val="002066AE"/>
    <w:rsid w:val="002067FC"/>
    <w:rsid w:val="00206A75"/>
    <w:rsid w:val="00206AF1"/>
    <w:rsid w:val="00207407"/>
    <w:rsid w:val="00210478"/>
    <w:rsid w:val="00210635"/>
    <w:rsid w:val="00210F80"/>
    <w:rsid w:val="002117BE"/>
    <w:rsid w:val="002124DD"/>
    <w:rsid w:val="002132B1"/>
    <w:rsid w:val="002143FD"/>
    <w:rsid w:val="002150E5"/>
    <w:rsid w:val="002150F9"/>
    <w:rsid w:val="00215D80"/>
    <w:rsid w:val="002163DE"/>
    <w:rsid w:val="00216BAB"/>
    <w:rsid w:val="002219AE"/>
    <w:rsid w:val="00221E35"/>
    <w:rsid w:val="00221F8B"/>
    <w:rsid w:val="0022303F"/>
    <w:rsid w:val="00223104"/>
    <w:rsid w:val="002233AF"/>
    <w:rsid w:val="0022351A"/>
    <w:rsid w:val="0022358B"/>
    <w:rsid w:val="002244A3"/>
    <w:rsid w:val="0022489C"/>
    <w:rsid w:val="00224A56"/>
    <w:rsid w:val="002257DD"/>
    <w:rsid w:val="0022646A"/>
    <w:rsid w:val="00226D8F"/>
    <w:rsid w:val="002274E9"/>
    <w:rsid w:val="002275E8"/>
    <w:rsid w:val="002279FC"/>
    <w:rsid w:val="00227BE4"/>
    <w:rsid w:val="00230068"/>
    <w:rsid w:val="002301B7"/>
    <w:rsid w:val="002303CE"/>
    <w:rsid w:val="00230D0B"/>
    <w:rsid w:val="002310E3"/>
    <w:rsid w:val="0023150F"/>
    <w:rsid w:val="002318ED"/>
    <w:rsid w:val="0023235E"/>
    <w:rsid w:val="0023246F"/>
    <w:rsid w:val="00232701"/>
    <w:rsid w:val="0023283C"/>
    <w:rsid w:val="00232849"/>
    <w:rsid w:val="00232E1C"/>
    <w:rsid w:val="00233177"/>
    <w:rsid w:val="00233F3B"/>
    <w:rsid w:val="002353DF"/>
    <w:rsid w:val="00235E94"/>
    <w:rsid w:val="0023637E"/>
    <w:rsid w:val="002367F0"/>
    <w:rsid w:val="00236868"/>
    <w:rsid w:val="00236D5C"/>
    <w:rsid w:val="00236EEC"/>
    <w:rsid w:val="00237AA1"/>
    <w:rsid w:val="00237ABE"/>
    <w:rsid w:val="00237FB8"/>
    <w:rsid w:val="00240429"/>
    <w:rsid w:val="00241F84"/>
    <w:rsid w:val="00242492"/>
    <w:rsid w:val="00242A70"/>
    <w:rsid w:val="002431A5"/>
    <w:rsid w:val="00243B7F"/>
    <w:rsid w:val="00243B82"/>
    <w:rsid w:val="00243F5C"/>
    <w:rsid w:val="00244B11"/>
    <w:rsid w:val="00244CF1"/>
    <w:rsid w:val="00245269"/>
    <w:rsid w:val="00245AD4"/>
    <w:rsid w:val="0024720D"/>
    <w:rsid w:val="00247788"/>
    <w:rsid w:val="0024786C"/>
    <w:rsid w:val="00250663"/>
    <w:rsid w:val="002508AE"/>
    <w:rsid w:val="00250DA4"/>
    <w:rsid w:val="0025118E"/>
    <w:rsid w:val="00252511"/>
    <w:rsid w:val="0025461A"/>
    <w:rsid w:val="0025475C"/>
    <w:rsid w:val="00255805"/>
    <w:rsid w:val="00255B80"/>
    <w:rsid w:val="00257880"/>
    <w:rsid w:val="00260CEA"/>
    <w:rsid w:val="00260CF5"/>
    <w:rsid w:val="00261466"/>
    <w:rsid w:val="002614B0"/>
    <w:rsid w:val="0026173F"/>
    <w:rsid w:val="00262150"/>
    <w:rsid w:val="002625F8"/>
    <w:rsid w:val="0026280C"/>
    <w:rsid w:val="002632F8"/>
    <w:rsid w:val="00263BE2"/>
    <w:rsid w:val="00263C41"/>
    <w:rsid w:val="00264495"/>
    <w:rsid w:val="00264722"/>
    <w:rsid w:val="00264872"/>
    <w:rsid w:val="0026584B"/>
    <w:rsid w:val="00265E47"/>
    <w:rsid w:val="00266CF8"/>
    <w:rsid w:val="00270279"/>
    <w:rsid w:val="0027083B"/>
    <w:rsid w:val="00270C3F"/>
    <w:rsid w:val="00270DB4"/>
    <w:rsid w:val="0027124F"/>
    <w:rsid w:val="002713E0"/>
    <w:rsid w:val="00271ABC"/>
    <w:rsid w:val="0027227C"/>
    <w:rsid w:val="002722A4"/>
    <w:rsid w:val="0027363A"/>
    <w:rsid w:val="00273725"/>
    <w:rsid w:val="00273CBD"/>
    <w:rsid w:val="00273D26"/>
    <w:rsid w:val="00273F95"/>
    <w:rsid w:val="0027426B"/>
    <w:rsid w:val="00274326"/>
    <w:rsid w:val="00274D66"/>
    <w:rsid w:val="00274EF8"/>
    <w:rsid w:val="002754F3"/>
    <w:rsid w:val="00275660"/>
    <w:rsid w:val="00276AD4"/>
    <w:rsid w:val="00277505"/>
    <w:rsid w:val="002807DA"/>
    <w:rsid w:val="0028089C"/>
    <w:rsid w:val="002809A5"/>
    <w:rsid w:val="00280DFE"/>
    <w:rsid w:val="00280F0F"/>
    <w:rsid w:val="00281607"/>
    <w:rsid w:val="0028259A"/>
    <w:rsid w:val="00282725"/>
    <w:rsid w:val="00282C48"/>
    <w:rsid w:val="00283D7E"/>
    <w:rsid w:val="00283ED0"/>
    <w:rsid w:val="00284607"/>
    <w:rsid w:val="00284A86"/>
    <w:rsid w:val="00284B67"/>
    <w:rsid w:val="002852AF"/>
    <w:rsid w:val="0028543D"/>
    <w:rsid w:val="00285815"/>
    <w:rsid w:val="00285A41"/>
    <w:rsid w:val="00286709"/>
    <w:rsid w:val="00286C6D"/>
    <w:rsid w:val="0028781D"/>
    <w:rsid w:val="00287DEF"/>
    <w:rsid w:val="0029018A"/>
    <w:rsid w:val="00290ACB"/>
    <w:rsid w:val="0029180A"/>
    <w:rsid w:val="00291B6A"/>
    <w:rsid w:val="00292C0C"/>
    <w:rsid w:val="00292D4C"/>
    <w:rsid w:val="00293A21"/>
    <w:rsid w:val="00293F11"/>
    <w:rsid w:val="00293F58"/>
    <w:rsid w:val="002954A6"/>
    <w:rsid w:val="0029631D"/>
    <w:rsid w:val="00296443"/>
    <w:rsid w:val="00297121"/>
    <w:rsid w:val="002971E7"/>
    <w:rsid w:val="00297D39"/>
    <w:rsid w:val="002A1896"/>
    <w:rsid w:val="002A23A7"/>
    <w:rsid w:val="002A2501"/>
    <w:rsid w:val="002A28E3"/>
    <w:rsid w:val="002A323A"/>
    <w:rsid w:val="002A4725"/>
    <w:rsid w:val="002A4763"/>
    <w:rsid w:val="002A490B"/>
    <w:rsid w:val="002A5744"/>
    <w:rsid w:val="002A66AD"/>
    <w:rsid w:val="002A74E3"/>
    <w:rsid w:val="002A761A"/>
    <w:rsid w:val="002A7AE6"/>
    <w:rsid w:val="002B0253"/>
    <w:rsid w:val="002B0C73"/>
    <w:rsid w:val="002B1341"/>
    <w:rsid w:val="002B16F8"/>
    <w:rsid w:val="002B1BC1"/>
    <w:rsid w:val="002B1C26"/>
    <w:rsid w:val="002B21FF"/>
    <w:rsid w:val="002B2472"/>
    <w:rsid w:val="002B2F24"/>
    <w:rsid w:val="002B3CE5"/>
    <w:rsid w:val="002B4885"/>
    <w:rsid w:val="002B505A"/>
    <w:rsid w:val="002B5C14"/>
    <w:rsid w:val="002B6C2B"/>
    <w:rsid w:val="002B7797"/>
    <w:rsid w:val="002C08D0"/>
    <w:rsid w:val="002C0A66"/>
    <w:rsid w:val="002C1577"/>
    <w:rsid w:val="002C22F3"/>
    <w:rsid w:val="002C230D"/>
    <w:rsid w:val="002C2334"/>
    <w:rsid w:val="002C4BAF"/>
    <w:rsid w:val="002C4DA0"/>
    <w:rsid w:val="002C4E55"/>
    <w:rsid w:val="002C5B08"/>
    <w:rsid w:val="002C6F23"/>
    <w:rsid w:val="002C7F11"/>
    <w:rsid w:val="002D01F3"/>
    <w:rsid w:val="002D06E9"/>
    <w:rsid w:val="002D2B3E"/>
    <w:rsid w:val="002D2F5B"/>
    <w:rsid w:val="002D3984"/>
    <w:rsid w:val="002D460D"/>
    <w:rsid w:val="002D49F4"/>
    <w:rsid w:val="002D53A4"/>
    <w:rsid w:val="002D7170"/>
    <w:rsid w:val="002E0973"/>
    <w:rsid w:val="002E0A25"/>
    <w:rsid w:val="002E28FB"/>
    <w:rsid w:val="002E3543"/>
    <w:rsid w:val="002E3AF6"/>
    <w:rsid w:val="002E3F8F"/>
    <w:rsid w:val="002E42C9"/>
    <w:rsid w:val="002E55C7"/>
    <w:rsid w:val="002E597A"/>
    <w:rsid w:val="002E63D7"/>
    <w:rsid w:val="002E6997"/>
    <w:rsid w:val="002E6FB8"/>
    <w:rsid w:val="002E75EA"/>
    <w:rsid w:val="002F0072"/>
    <w:rsid w:val="002F0583"/>
    <w:rsid w:val="002F0C42"/>
    <w:rsid w:val="002F110D"/>
    <w:rsid w:val="002F1A73"/>
    <w:rsid w:val="002F1CCA"/>
    <w:rsid w:val="002F2327"/>
    <w:rsid w:val="002F27DD"/>
    <w:rsid w:val="002F30C9"/>
    <w:rsid w:val="002F32FB"/>
    <w:rsid w:val="002F4069"/>
    <w:rsid w:val="002F44D0"/>
    <w:rsid w:val="002F45B9"/>
    <w:rsid w:val="002F51CC"/>
    <w:rsid w:val="002F59F6"/>
    <w:rsid w:val="002F5D62"/>
    <w:rsid w:val="002F6F3B"/>
    <w:rsid w:val="00300943"/>
    <w:rsid w:val="00300B9A"/>
    <w:rsid w:val="00300BAD"/>
    <w:rsid w:val="00300F3B"/>
    <w:rsid w:val="00301E38"/>
    <w:rsid w:val="003022AC"/>
    <w:rsid w:val="00302551"/>
    <w:rsid w:val="00303492"/>
    <w:rsid w:val="003034BE"/>
    <w:rsid w:val="00303823"/>
    <w:rsid w:val="00304A07"/>
    <w:rsid w:val="00304A21"/>
    <w:rsid w:val="00305181"/>
    <w:rsid w:val="00305B11"/>
    <w:rsid w:val="003064F1"/>
    <w:rsid w:val="003073B1"/>
    <w:rsid w:val="003073F5"/>
    <w:rsid w:val="003102CB"/>
    <w:rsid w:val="0031085E"/>
    <w:rsid w:val="003117AF"/>
    <w:rsid w:val="00311AE4"/>
    <w:rsid w:val="00312280"/>
    <w:rsid w:val="00312BF3"/>
    <w:rsid w:val="003148B1"/>
    <w:rsid w:val="00314CCC"/>
    <w:rsid w:val="003154C7"/>
    <w:rsid w:val="0031615A"/>
    <w:rsid w:val="00316273"/>
    <w:rsid w:val="0031651D"/>
    <w:rsid w:val="00316529"/>
    <w:rsid w:val="00316B8B"/>
    <w:rsid w:val="00317811"/>
    <w:rsid w:val="00317AFC"/>
    <w:rsid w:val="00317FB2"/>
    <w:rsid w:val="0032027F"/>
    <w:rsid w:val="0032133E"/>
    <w:rsid w:val="003225DD"/>
    <w:rsid w:val="00322CB2"/>
    <w:rsid w:val="00323526"/>
    <w:rsid w:val="003239CD"/>
    <w:rsid w:val="00323BF6"/>
    <w:rsid w:val="00323F0F"/>
    <w:rsid w:val="00324392"/>
    <w:rsid w:val="00324C42"/>
    <w:rsid w:val="00325105"/>
    <w:rsid w:val="003252D0"/>
    <w:rsid w:val="00325D45"/>
    <w:rsid w:val="00325F28"/>
    <w:rsid w:val="00325F73"/>
    <w:rsid w:val="003267A6"/>
    <w:rsid w:val="003279ED"/>
    <w:rsid w:val="00327EC3"/>
    <w:rsid w:val="003306B0"/>
    <w:rsid w:val="003307D4"/>
    <w:rsid w:val="003317C0"/>
    <w:rsid w:val="00331982"/>
    <w:rsid w:val="00332800"/>
    <w:rsid w:val="00333193"/>
    <w:rsid w:val="00334469"/>
    <w:rsid w:val="003349F2"/>
    <w:rsid w:val="003350FA"/>
    <w:rsid w:val="003352C1"/>
    <w:rsid w:val="00335EEE"/>
    <w:rsid w:val="00336904"/>
    <w:rsid w:val="00336C15"/>
    <w:rsid w:val="00336EF1"/>
    <w:rsid w:val="00340777"/>
    <w:rsid w:val="00340A60"/>
    <w:rsid w:val="00340AF0"/>
    <w:rsid w:val="00340BD3"/>
    <w:rsid w:val="00340ED7"/>
    <w:rsid w:val="0034134A"/>
    <w:rsid w:val="00341500"/>
    <w:rsid w:val="00341727"/>
    <w:rsid w:val="0034263A"/>
    <w:rsid w:val="0034394E"/>
    <w:rsid w:val="00343974"/>
    <w:rsid w:val="00344461"/>
    <w:rsid w:val="00344FC2"/>
    <w:rsid w:val="003456D1"/>
    <w:rsid w:val="00345A19"/>
    <w:rsid w:val="00347B4C"/>
    <w:rsid w:val="00347EB3"/>
    <w:rsid w:val="00350BBF"/>
    <w:rsid w:val="0035116A"/>
    <w:rsid w:val="003512CB"/>
    <w:rsid w:val="003515EC"/>
    <w:rsid w:val="00351767"/>
    <w:rsid w:val="00352647"/>
    <w:rsid w:val="00352D46"/>
    <w:rsid w:val="003530CC"/>
    <w:rsid w:val="00353264"/>
    <w:rsid w:val="00353D4D"/>
    <w:rsid w:val="0035461A"/>
    <w:rsid w:val="00354946"/>
    <w:rsid w:val="00354E8C"/>
    <w:rsid w:val="003550B3"/>
    <w:rsid w:val="00355F73"/>
    <w:rsid w:val="00356896"/>
    <w:rsid w:val="003603E1"/>
    <w:rsid w:val="00360576"/>
    <w:rsid w:val="0036062B"/>
    <w:rsid w:val="00360934"/>
    <w:rsid w:val="00360ED6"/>
    <w:rsid w:val="00361272"/>
    <w:rsid w:val="003625A5"/>
    <w:rsid w:val="00363C14"/>
    <w:rsid w:val="00363C24"/>
    <w:rsid w:val="00364131"/>
    <w:rsid w:val="003641FB"/>
    <w:rsid w:val="0036481D"/>
    <w:rsid w:val="003650E2"/>
    <w:rsid w:val="0036515B"/>
    <w:rsid w:val="00366E54"/>
    <w:rsid w:val="0036706B"/>
    <w:rsid w:val="003671E1"/>
    <w:rsid w:val="00367B30"/>
    <w:rsid w:val="00367B7D"/>
    <w:rsid w:val="00367BF5"/>
    <w:rsid w:val="0037007D"/>
    <w:rsid w:val="003711DD"/>
    <w:rsid w:val="003711E3"/>
    <w:rsid w:val="00371777"/>
    <w:rsid w:val="00373625"/>
    <w:rsid w:val="00373644"/>
    <w:rsid w:val="00374669"/>
    <w:rsid w:val="00374D53"/>
    <w:rsid w:val="00374E2D"/>
    <w:rsid w:val="003752C1"/>
    <w:rsid w:val="003757EE"/>
    <w:rsid w:val="00375DEE"/>
    <w:rsid w:val="00375E45"/>
    <w:rsid w:val="003762F2"/>
    <w:rsid w:val="003768ED"/>
    <w:rsid w:val="00376C58"/>
    <w:rsid w:val="00376D74"/>
    <w:rsid w:val="0037717D"/>
    <w:rsid w:val="003774FE"/>
    <w:rsid w:val="003778D6"/>
    <w:rsid w:val="00380152"/>
    <w:rsid w:val="003802FC"/>
    <w:rsid w:val="00381852"/>
    <w:rsid w:val="00381F8C"/>
    <w:rsid w:val="00381FC6"/>
    <w:rsid w:val="0038285E"/>
    <w:rsid w:val="00382B10"/>
    <w:rsid w:val="00383230"/>
    <w:rsid w:val="003834BF"/>
    <w:rsid w:val="0038595C"/>
    <w:rsid w:val="00385BDD"/>
    <w:rsid w:val="003867D0"/>
    <w:rsid w:val="0038785E"/>
    <w:rsid w:val="00390014"/>
    <w:rsid w:val="0039195D"/>
    <w:rsid w:val="00391FD3"/>
    <w:rsid w:val="003920A6"/>
    <w:rsid w:val="003924B3"/>
    <w:rsid w:val="00392A7F"/>
    <w:rsid w:val="0039307B"/>
    <w:rsid w:val="00393495"/>
    <w:rsid w:val="0039471C"/>
    <w:rsid w:val="00394D54"/>
    <w:rsid w:val="00394EF6"/>
    <w:rsid w:val="00394F3E"/>
    <w:rsid w:val="0039520D"/>
    <w:rsid w:val="003959FA"/>
    <w:rsid w:val="00395E3C"/>
    <w:rsid w:val="00395F69"/>
    <w:rsid w:val="003962BE"/>
    <w:rsid w:val="00396318"/>
    <w:rsid w:val="00396C4D"/>
    <w:rsid w:val="00397803"/>
    <w:rsid w:val="00397AE2"/>
    <w:rsid w:val="00397CF2"/>
    <w:rsid w:val="003A092E"/>
    <w:rsid w:val="003A11EC"/>
    <w:rsid w:val="003A20A6"/>
    <w:rsid w:val="003A24D9"/>
    <w:rsid w:val="003A2575"/>
    <w:rsid w:val="003A2657"/>
    <w:rsid w:val="003A28EE"/>
    <w:rsid w:val="003A29B6"/>
    <w:rsid w:val="003A3C79"/>
    <w:rsid w:val="003A459B"/>
    <w:rsid w:val="003A4AC9"/>
    <w:rsid w:val="003A4CDA"/>
    <w:rsid w:val="003A5182"/>
    <w:rsid w:val="003A52E6"/>
    <w:rsid w:val="003A57AA"/>
    <w:rsid w:val="003A57EC"/>
    <w:rsid w:val="003A62CC"/>
    <w:rsid w:val="003A6AC3"/>
    <w:rsid w:val="003A70A4"/>
    <w:rsid w:val="003B000E"/>
    <w:rsid w:val="003B028D"/>
    <w:rsid w:val="003B09FC"/>
    <w:rsid w:val="003B0B2A"/>
    <w:rsid w:val="003B118C"/>
    <w:rsid w:val="003B145B"/>
    <w:rsid w:val="003B1C4D"/>
    <w:rsid w:val="003B1FDD"/>
    <w:rsid w:val="003B248C"/>
    <w:rsid w:val="003B27A8"/>
    <w:rsid w:val="003B2CAD"/>
    <w:rsid w:val="003B305C"/>
    <w:rsid w:val="003B34F4"/>
    <w:rsid w:val="003B3A8A"/>
    <w:rsid w:val="003B474D"/>
    <w:rsid w:val="003B5B7B"/>
    <w:rsid w:val="003B5E3E"/>
    <w:rsid w:val="003C05CE"/>
    <w:rsid w:val="003C0866"/>
    <w:rsid w:val="003C0C06"/>
    <w:rsid w:val="003C0C5D"/>
    <w:rsid w:val="003C1784"/>
    <w:rsid w:val="003C1D40"/>
    <w:rsid w:val="003C1F39"/>
    <w:rsid w:val="003C22BE"/>
    <w:rsid w:val="003C2AED"/>
    <w:rsid w:val="003C2ED6"/>
    <w:rsid w:val="003C305F"/>
    <w:rsid w:val="003C3270"/>
    <w:rsid w:val="003C3F3C"/>
    <w:rsid w:val="003C4D26"/>
    <w:rsid w:val="003C5770"/>
    <w:rsid w:val="003C5B0E"/>
    <w:rsid w:val="003C6921"/>
    <w:rsid w:val="003C6A0E"/>
    <w:rsid w:val="003C6B10"/>
    <w:rsid w:val="003C6BBD"/>
    <w:rsid w:val="003C6DE8"/>
    <w:rsid w:val="003C73C5"/>
    <w:rsid w:val="003C7B7F"/>
    <w:rsid w:val="003D00DB"/>
    <w:rsid w:val="003D0F39"/>
    <w:rsid w:val="003D1301"/>
    <w:rsid w:val="003D184C"/>
    <w:rsid w:val="003D1A63"/>
    <w:rsid w:val="003D21FB"/>
    <w:rsid w:val="003D2876"/>
    <w:rsid w:val="003D2FB1"/>
    <w:rsid w:val="003D34CE"/>
    <w:rsid w:val="003D4519"/>
    <w:rsid w:val="003D45EE"/>
    <w:rsid w:val="003D47F8"/>
    <w:rsid w:val="003D4B93"/>
    <w:rsid w:val="003D5A55"/>
    <w:rsid w:val="003D621A"/>
    <w:rsid w:val="003D65F9"/>
    <w:rsid w:val="003D6C02"/>
    <w:rsid w:val="003D6F74"/>
    <w:rsid w:val="003E11C4"/>
    <w:rsid w:val="003E1FF4"/>
    <w:rsid w:val="003E2032"/>
    <w:rsid w:val="003E23D0"/>
    <w:rsid w:val="003E3356"/>
    <w:rsid w:val="003E34AC"/>
    <w:rsid w:val="003E38F7"/>
    <w:rsid w:val="003E436D"/>
    <w:rsid w:val="003E43CF"/>
    <w:rsid w:val="003E44DB"/>
    <w:rsid w:val="003E6A06"/>
    <w:rsid w:val="003E6A0C"/>
    <w:rsid w:val="003E78A5"/>
    <w:rsid w:val="003E7E95"/>
    <w:rsid w:val="003F0AFD"/>
    <w:rsid w:val="003F0B5D"/>
    <w:rsid w:val="003F0F7F"/>
    <w:rsid w:val="003F2D54"/>
    <w:rsid w:val="003F2E69"/>
    <w:rsid w:val="003F328E"/>
    <w:rsid w:val="003F32CA"/>
    <w:rsid w:val="003F3706"/>
    <w:rsid w:val="003F3EC3"/>
    <w:rsid w:val="003F4064"/>
    <w:rsid w:val="003F4808"/>
    <w:rsid w:val="003F4F9C"/>
    <w:rsid w:val="003F510A"/>
    <w:rsid w:val="003F5253"/>
    <w:rsid w:val="003F53BF"/>
    <w:rsid w:val="003F5522"/>
    <w:rsid w:val="003F5BE9"/>
    <w:rsid w:val="003F5D4D"/>
    <w:rsid w:val="003F6975"/>
    <w:rsid w:val="004005BF"/>
    <w:rsid w:val="00402031"/>
    <w:rsid w:val="004021D8"/>
    <w:rsid w:val="004029B0"/>
    <w:rsid w:val="00402E18"/>
    <w:rsid w:val="00404A34"/>
    <w:rsid w:val="00405EBE"/>
    <w:rsid w:val="00405F2B"/>
    <w:rsid w:val="004062AE"/>
    <w:rsid w:val="004068D4"/>
    <w:rsid w:val="00406C8C"/>
    <w:rsid w:val="00410108"/>
    <w:rsid w:val="004105E1"/>
    <w:rsid w:val="0041145A"/>
    <w:rsid w:val="00411B0B"/>
    <w:rsid w:val="004121C7"/>
    <w:rsid w:val="00412DAB"/>
    <w:rsid w:val="00413F24"/>
    <w:rsid w:val="0041467F"/>
    <w:rsid w:val="004157FC"/>
    <w:rsid w:val="00415DA8"/>
    <w:rsid w:val="0041603F"/>
    <w:rsid w:val="0041623D"/>
    <w:rsid w:val="00416677"/>
    <w:rsid w:val="004167F8"/>
    <w:rsid w:val="00417081"/>
    <w:rsid w:val="00417D5C"/>
    <w:rsid w:val="00417E33"/>
    <w:rsid w:val="00420A2F"/>
    <w:rsid w:val="00420E9A"/>
    <w:rsid w:val="00421A73"/>
    <w:rsid w:val="00422674"/>
    <w:rsid w:val="00422D28"/>
    <w:rsid w:val="0042304F"/>
    <w:rsid w:val="00423450"/>
    <w:rsid w:val="00423A88"/>
    <w:rsid w:val="00423ACA"/>
    <w:rsid w:val="004245F5"/>
    <w:rsid w:val="00424DCC"/>
    <w:rsid w:val="00425B07"/>
    <w:rsid w:val="00425F42"/>
    <w:rsid w:val="00425F5A"/>
    <w:rsid w:val="004264DD"/>
    <w:rsid w:val="00427899"/>
    <w:rsid w:val="00427A2F"/>
    <w:rsid w:val="004303CD"/>
    <w:rsid w:val="00432975"/>
    <w:rsid w:val="00432A8A"/>
    <w:rsid w:val="0043387A"/>
    <w:rsid w:val="00433F3D"/>
    <w:rsid w:val="0043450C"/>
    <w:rsid w:val="0043480D"/>
    <w:rsid w:val="00434B77"/>
    <w:rsid w:val="0043522C"/>
    <w:rsid w:val="00435347"/>
    <w:rsid w:val="004354E7"/>
    <w:rsid w:val="00435697"/>
    <w:rsid w:val="00435D74"/>
    <w:rsid w:val="004365F1"/>
    <w:rsid w:val="004369AD"/>
    <w:rsid w:val="00437504"/>
    <w:rsid w:val="00437AA7"/>
    <w:rsid w:val="0044065A"/>
    <w:rsid w:val="00440A51"/>
    <w:rsid w:val="00440E6D"/>
    <w:rsid w:val="00441C0A"/>
    <w:rsid w:val="00442B70"/>
    <w:rsid w:val="00443015"/>
    <w:rsid w:val="0044332B"/>
    <w:rsid w:val="004434C3"/>
    <w:rsid w:val="0044358B"/>
    <w:rsid w:val="00443BDF"/>
    <w:rsid w:val="00444B19"/>
    <w:rsid w:val="004459C4"/>
    <w:rsid w:val="004459D8"/>
    <w:rsid w:val="0044616D"/>
    <w:rsid w:val="004463EB"/>
    <w:rsid w:val="004467BB"/>
    <w:rsid w:val="004468B4"/>
    <w:rsid w:val="00446C67"/>
    <w:rsid w:val="004471E5"/>
    <w:rsid w:val="0045044D"/>
    <w:rsid w:val="004504B3"/>
    <w:rsid w:val="004506D8"/>
    <w:rsid w:val="004507DB"/>
    <w:rsid w:val="00450B5E"/>
    <w:rsid w:val="00450E07"/>
    <w:rsid w:val="004517E0"/>
    <w:rsid w:val="00451CDC"/>
    <w:rsid w:val="00452473"/>
    <w:rsid w:val="004524C8"/>
    <w:rsid w:val="00452C1A"/>
    <w:rsid w:val="004534EF"/>
    <w:rsid w:val="00453A75"/>
    <w:rsid w:val="00453D1C"/>
    <w:rsid w:val="004546B0"/>
    <w:rsid w:val="00454868"/>
    <w:rsid w:val="0045490C"/>
    <w:rsid w:val="00454F0B"/>
    <w:rsid w:val="00455366"/>
    <w:rsid w:val="004569D6"/>
    <w:rsid w:val="00456AAD"/>
    <w:rsid w:val="004575CE"/>
    <w:rsid w:val="00457AE2"/>
    <w:rsid w:val="00460C03"/>
    <w:rsid w:val="00460F75"/>
    <w:rsid w:val="0046165E"/>
    <w:rsid w:val="004616B4"/>
    <w:rsid w:val="00461FCE"/>
    <w:rsid w:val="004627CE"/>
    <w:rsid w:val="0046292B"/>
    <w:rsid w:val="00462BAE"/>
    <w:rsid w:val="00462DCF"/>
    <w:rsid w:val="00463897"/>
    <w:rsid w:val="004652B3"/>
    <w:rsid w:val="0046546B"/>
    <w:rsid w:val="00465802"/>
    <w:rsid w:val="00465DA0"/>
    <w:rsid w:val="00466172"/>
    <w:rsid w:val="00470D4E"/>
    <w:rsid w:val="00473A0E"/>
    <w:rsid w:val="00474352"/>
    <w:rsid w:val="0047438E"/>
    <w:rsid w:val="00474809"/>
    <w:rsid w:val="00474B3A"/>
    <w:rsid w:val="00474CB9"/>
    <w:rsid w:val="00475680"/>
    <w:rsid w:val="00476364"/>
    <w:rsid w:val="00476A87"/>
    <w:rsid w:val="004774DA"/>
    <w:rsid w:val="004806C4"/>
    <w:rsid w:val="004807B6"/>
    <w:rsid w:val="00481027"/>
    <w:rsid w:val="0048111C"/>
    <w:rsid w:val="004815DA"/>
    <w:rsid w:val="00481745"/>
    <w:rsid w:val="00481E3F"/>
    <w:rsid w:val="00482109"/>
    <w:rsid w:val="00482172"/>
    <w:rsid w:val="00483244"/>
    <w:rsid w:val="004833AE"/>
    <w:rsid w:val="00484FAD"/>
    <w:rsid w:val="00485208"/>
    <w:rsid w:val="0048554B"/>
    <w:rsid w:val="00485636"/>
    <w:rsid w:val="00485B40"/>
    <w:rsid w:val="00486150"/>
    <w:rsid w:val="0048648E"/>
    <w:rsid w:val="00487225"/>
    <w:rsid w:val="00487346"/>
    <w:rsid w:val="00487505"/>
    <w:rsid w:val="0048757C"/>
    <w:rsid w:val="0048786B"/>
    <w:rsid w:val="00487F97"/>
    <w:rsid w:val="004906E5"/>
    <w:rsid w:val="00490BF0"/>
    <w:rsid w:val="0049157E"/>
    <w:rsid w:val="00491876"/>
    <w:rsid w:val="00491890"/>
    <w:rsid w:val="00491D11"/>
    <w:rsid w:val="00492236"/>
    <w:rsid w:val="00492D6F"/>
    <w:rsid w:val="00493A7C"/>
    <w:rsid w:val="00493E15"/>
    <w:rsid w:val="00493E4A"/>
    <w:rsid w:val="00494C6C"/>
    <w:rsid w:val="00494D82"/>
    <w:rsid w:val="0049537B"/>
    <w:rsid w:val="00495987"/>
    <w:rsid w:val="00495AA1"/>
    <w:rsid w:val="004965B9"/>
    <w:rsid w:val="004966AA"/>
    <w:rsid w:val="00496E9B"/>
    <w:rsid w:val="00497457"/>
    <w:rsid w:val="004974AE"/>
    <w:rsid w:val="004A06AB"/>
    <w:rsid w:val="004A2DD0"/>
    <w:rsid w:val="004A2EC5"/>
    <w:rsid w:val="004A3563"/>
    <w:rsid w:val="004A4699"/>
    <w:rsid w:val="004A4718"/>
    <w:rsid w:val="004A48AB"/>
    <w:rsid w:val="004A4CEC"/>
    <w:rsid w:val="004A4FA7"/>
    <w:rsid w:val="004A5FF5"/>
    <w:rsid w:val="004A61D7"/>
    <w:rsid w:val="004A6288"/>
    <w:rsid w:val="004A63AA"/>
    <w:rsid w:val="004A6758"/>
    <w:rsid w:val="004A693D"/>
    <w:rsid w:val="004A71CD"/>
    <w:rsid w:val="004A73A6"/>
    <w:rsid w:val="004A77A1"/>
    <w:rsid w:val="004A79CC"/>
    <w:rsid w:val="004A7F08"/>
    <w:rsid w:val="004B164A"/>
    <w:rsid w:val="004B19A6"/>
    <w:rsid w:val="004B1DE1"/>
    <w:rsid w:val="004B2E7C"/>
    <w:rsid w:val="004B31BE"/>
    <w:rsid w:val="004B37A1"/>
    <w:rsid w:val="004B45B4"/>
    <w:rsid w:val="004B474D"/>
    <w:rsid w:val="004B585C"/>
    <w:rsid w:val="004B5989"/>
    <w:rsid w:val="004B64F5"/>
    <w:rsid w:val="004B6F73"/>
    <w:rsid w:val="004C00B8"/>
    <w:rsid w:val="004C0189"/>
    <w:rsid w:val="004C01A4"/>
    <w:rsid w:val="004C03EE"/>
    <w:rsid w:val="004C0F64"/>
    <w:rsid w:val="004C104F"/>
    <w:rsid w:val="004C2E88"/>
    <w:rsid w:val="004C3D98"/>
    <w:rsid w:val="004C40FA"/>
    <w:rsid w:val="004C487B"/>
    <w:rsid w:val="004C5741"/>
    <w:rsid w:val="004C70D2"/>
    <w:rsid w:val="004C7C72"/>
    <w:rsid w:val="004C7DE4"/>
    <w:rsid w:val="004C7F6B"/>
    <w:rsid w:val="004D0257"/>
    <w:rsid w:val="004D07FA"/>
    <w:rsid w:val="004D0947"/>
    <w:rsid w:val="004D0AC2"/>
    <w:rsid w:val="004D1EE7"/>
    <w:rsid w:val="004D20AE"/>
    <w:rsid w:val="004D275F"/>
    <w:rsid w:val="004D2F35"/>
    <w:rsid w:val="004D3E6B"/>
    <w:rsid w:val="004D4C7A"/>
    <w:rsid w:val="004D5268"/>
    <w:rsid w:val="004D5881"/>
    <w:rsid w:val="004D58C5"/>
    <w:rsid w:val="004D7244"/>
    <w:rsid w:val="004D7F16"/>
    <w:rsid w:val="004E0555"/>
    <w:rsid w:val="004E0843"/>
    <w:rsid w:val="004E0909"/>
    <w:rsid w:val="004E09C8"/>
    <w:rsid w:val="004E0A05"/>
    <w:rsid w:val="004E1123"/>
    <w:rsid w:val="004E20A5"/>
    <w:rsid w:val="004E2ABF"/>
    <w:rsid w:val="004E488B"/>
    <w:rsid w:val="004E48B2"/>
    <w:rsid w:val="004E5A84"/>
    <w:rsid w:val="004E5B7C"/>
    <w:rsid w:val="004E708F"/>
    <w:rsid w:val="004E7393"/>
    <w:rsid w:val="004E7EC1"/>
    <w:rsid w:val="004F156A"/>
    <w:rsid w:val="004F1D1E"/>
    <w:rsid w:val="004F22D0"/>
    <w:rsid w:val="004F25E0"/>
    <w:rsid w:val="004F2A77"/>
    <w:rsid w:val="004F33B9"/>
    <w:rsid w:val="004F3A67"/>
    <w:rsid w:val="004F3E1B"/>
    <w:rsid w:val="004F3F88"/>
    <w:rsid w:val="004F48A7"/>
    <w:rsid w:val="004F5601"/>
    <w:rsid w:val="004F5719"/>
    <w:rsid w:val="004F5DD7"/>
    <w:rsid w:val="004F5E31"/>
    <w:rsid w:val="004F63A2"/>
    <w:rsid w:val="004F6504"/>
    <w:rsid w:val="004F71B2"/>
    <w:rsid w:val="004F7236"/>
    <w:rsid w:val="004F72B7"/>
    <w:rsid w:val="00500201"/>
    <w:rsid w:val="0050045C"/>
    <w:rsid w:val="0050062A"/>
    <w:rsid w:val="00500D1F"/>
    <w:rsid w:val="00500F6A"/>
    <w:rsid w:val="00501354"/>
    <w:rsid w:val="00502611"/>
    <w:rsid w:val="0050398D"/>
    <w:rsid w:val="00503FCB"/>
    <w:rsid w:val="00504843"/>
    <w:rsid w:val="00504D3F"/>
    <w:rsid w:val="00504EE2"/>
    <w:rsid w:val="005058BB"/>
    <w:rsid w:val="005074CD"/>
    <w:rsid w:val="0050774C"/>
    <w:rsid w:val="00507B25"/>
    <w:rsid w:val="00511B5A"/>
    <w:rsid w:val="00512150"/>
    <w:rsid w:val="005122C4"/>
    <w:rsid w:val="00512AFF"/>
    <w:rsid w:val="00512BEA"/>
    <w:rsid w:val="005138B6"/>
    <w:rsid w:val="00513FB5"/>
    <w:rsid w:val="00514436"/>
    <w:rsid w:val="0051514E"/>
    <w:rsid w:val="005165AC"/>
    <w:rsid w:val="0051682E"/>
    <w:rsid w:val="00516F3A"/>
    <w:rsid w:val="00517361"/>
    <w:rsid w:val="005175DC"/>
    <w:rsid w:val="0051783B"/>
    <w:rsid w:val="00520582"/>
    <w:rsid w:val="00520BB5"/>
    <w:rsid w:val="005213DC"/>
    <w:rsid w:val="00522584"/>
    <w:rsid w:val="00522B52"/>
    <w:rsid w:val="00523283"/>
    <w:rsid w:val="00524B72"/>
    <w:rsid w:val="00526A0B"/>
    <w:rsid w:val="005275CC"/>
    <w:rsid w:val="00531F82"/>
    <w:rsid w:val="00533A8C"/>
    <w:rsid w:val="00533F7B"/>
    <w:rsid w:val="00533FEA"/>
    <w:rsid w:val="005342B6"/>
    <w:rsid w:val="0053470C"/>
    <w:rsid w:val="0053485A"/>
    <w:rsid w:val="00535F7F"/>
    <w:rsid w:val="005365FA"/>
    <w:rsid w:val="00537109"/>
    <w:rsid w:val="00540691"/>
    <w:rsid w:val="00540A3C"/>
    <w:rsid w:val="00542D18"/>
    <w:rsid w:val="00542FB3"/>
    <w:rsid w:val="00543F41"/>
    <w:rsid w:val="005441A7"/>
    <w:rsid w:val="005449B3"/>
    <w:rsid w:val="00546568"/>
    <w:rsid w:val="00546787"/>
    <w:rsid w:val="005471D8"/>
    <w:rsid w:val="00547BBD"/>
    <w:rsid w:val="005500CC"/>
    <w:rsid w:val="005505B3"/>
    <w:rsid w:val="00550958"/>
    <w:rsid w:val="005509AF"/>
    <w:rsid w:val="00551790"/>
    <w:rsid w:val="00552D8D"/>
    <w:rsid w:val="005537E0"/>
    <w:rsid w:val="005541D6"/>
    <w:rsid w:val="005542A1"/>
    <w:rsid w:val="0055470C"/>
    <w:rsid w:val="00554727"/>
    <w:rsid w:val="0055491D"/>
    <w:rsid w:val="0055495A"/>
    <w:rsid w:val="00554B77"/>
    <w:rsid w:val="00555687"/>
    <w:rsid w:val="005556D3"/>
    <w:rsid w:val="00556A64"/>
    <w:rsid w:val="00557018"/>
    <w:rsid w:val="00557FE7"/>
    <w:rsid w:val="0056008F"/>
    <w:rsid w:val="0056093D"/>
    <w:rsid w:val="005611FD"/>
    <w:rsid w:val="00562E9C"/>
    <w:rsid w:val="00563E52"/>
    <w:rsid w:val="0056650B"/>
    <w:rsid w:val="00566840"/>
    <w:rsid w:val="00566E15"/>
    <w:rsid w:val="00567E5C"/>
    <w:rsid w:val="005701C7"/>
    <w:rsid w:val="00570302"/>
    <w:rsid w:val="00570400"/>
    <w:rsid w:val="00570C73"/>
    <w:rsid w:val="00571018"/>
    <w:rsid w:val="00571211"/>
    <w:rsid w:val="0057159F"/>
    <w:rsid w:val="0057166A"/>
    <w:rsid w:val="00571DFC"/>
    <w:rsid w:val="00572DD5"/>
    <w:rsid w:val="00573132"/>
    <w:rsid w:val="00573C5D"/>
    <w:rsid w:val="00574C5F"/>
    <w:rsid w:val="0057503D"/>
    <w:rsid w:val="00577762"/>
    <w:rsid w:val="005777F9"/>
    <w:rsid w:val="005779E2"/>
    <w:rsid w:val="00577B42"/>
    <w:rsid w:val="00581033"/>
    <w:rsid w:val="00581C48"/>
    <w:rsid w:val="005820CC"/>
    <w:rsid w:val="0058306E"/>
    <w:rsid w:val="00583AFF"/>
    <w:rsid w:val="00583B2E"/>
    <w:rsid w:val="00584B74"/>
    <w:rsid w:val="00584BC3"/>
    <w:rsid w:val="0058649E"/>
    <w:rsid w:val="00586D16"/>
    <w:rsid w:val="0059168A"/>
    <w:rsid w:val="00592306"/>
    <w:rsid w:val="00592DA0"/>
    <w:rsid w:val="005936D2"/>
    <w:rsid w:val="005938F6"/>
    <w:rsid w:val="00595CB4"/>
    <w:rsid w:val="00596543"/>
    <w:rsid w:val="00596A20"/>
    <w:rsid w:val="00596E9D"/>
    <w:rsid w:val="00597384"/>
    <w:rsid w:val="005973AE"/>
    <w:rsid w:val="00597BEC"/>
    <w:rsid w:val="00597DED"/>
    <w:rsid w:val="005A080D"/>
    <w:rsid w:val="005A0DE0"/>
    <w:rsid w:val="005A1001"/>
    <w:rsid w:val="005A11E4"/>
    <w:rsid w:val="005A2F9D"/>
    <w:rsid w:val="005A39BA"/>
    <w:rsid w:val="005A3D61"/>
    <w:rsid w:val="005A3E29"/>
    <w:rsid w:val="005A4388"/>
    <w:rsid w:val="005A4F35"/>
    <w:rsid w:val="005A521A"/>
    <w:rsid w:val="005A582B"/>
    <w:rsid w:val="005A63FB"/>
    <w:rsid w:val="005A68FD"/>
    <w:rsid w:val="005A693D"/>
    <w:rsid w:val="005A6BB0"/>
    <w:rsid w:val="005A7CD0"/>
    <w:rsid w:val="005A7D31"/>
    <w:rsid w:val="005A7DF1"/>
    <w:rsid w:val="005A7E8E"/>
    <w:rsid w:val="005B097F"/>
    <w:rsid w:val="005B0A4C"/>
    <w:rsid w:val="005B0C07"/>
    <w:rsid w:val="005B24CA"/>
    <w:rsid w:val="005B27AC"/>
    <w:rsid w:val="005B338E"/>
    <w:rsid w:val="005B3A77"/>
    <w:rsid w:val="005B498F"/>
    <w:rsid w:val="005B49A9"/>
    <w:rsid w:val="005B4D4E"/>
    <w:rsid w:val="005B57BC"/>
    <w:rsid w:val="005B5B09"/>
    <w:rsid w:val="005B63FF"/>
    <w:rsid w:val="005B7A2C"/>
    <w:rsid w:val="005B7ED7"/>
    <w:rsid w:val="005C001F"/>
    <w:rsid w:val="005C0089"/>
    <w:rsid w:val="005C00B7"/>
    <w:rsid w:val="005C1322"/>
    <w:rsid w:val="005C28A9"/>
    <w:rsid w:val="005C2984"/>
    <w:rsid w:val="005C3B4E"/>
    <w:rsid w:val="005C457B"/>
    <w:rsid w:val="005C4B97"/>
    <w:rsid w:val="005C4BF9"/>
    <w:rsid w:val="005C4F64"/>
    <w:rsid w:val="005C56B0"/>
    <w:rsid w:val="005C5DD8"/>
    <w:rsid w:val="005C5DE4"/>
    <w:rsid w:val="005C60AD"/>
    <w:rsid w:val="005C66D7"/>
    <w:rsid w:val="005C6907"/>
    <w:rsid w:val="005C6F6E"/>
    <w:rsid w:val="005C778A"/>
    <w:rsid w:val="005C79D0"/>
    <w:rsid w:val="005C7BA2"/>
    <w:rsid w:val="005D0C5E"/>
    <w:rsid w:val="005D0DF6"/>
    <w:rsid w:val="005D13C8"/>
    <w:rsid w:val="005D18E9"/>
    <w:rsid w:val="005D1AB1"/>
    <w:rsid w:val="005D1C37"/>
    <w:rsid w:val="005D1D03"/>
    <w:rsid w:val="005D3A15"/>
    <w:rsid w:val="005D3D67"/>
    <w:rsid w:val="005D4770"/>
    <w:rsid w:val="005D489E"/>
    <w:rsid w:val="005D4C43"/>
    <w:rsid w:val="005D4F62"/>
    <w:rsid w:val="005D56E7"/>
    <w:rsid w:val="005D70DE"/>
    <w:rsid w:val="005D7197"/>
    <w:rsid w:val="005D7487"/>
    <w:rsid w:val="005D78E4"/>
    <w:rsid w:val="005E01EF"/>
    <w:rsid w:val="005E0352"/>
    <w:rsid w:val="005E05C4"/>
    <w:rsid w:val="005E094D"/>
    <w:rsid w:val="005E1117"/>
    <w:rsid w:val="005E1E6A"/>
    <w:rsid w:val="005E20ED"/>
    <w:rsid w:val="005E2543"/>
    <w:rsid w:val="005E2FEF"/>
    <w:rsid w:val="005E3735"/>
    <w:rsid w:val="005E432A"/>
    <w:rsid w:val="005E441C"/>
    <w:rsid w:val="005E4647"/>
    <w:rsid w:val="005E4F2B"/>
    <w:rsid w:val="005E5064"/>
    <w:rsid w:val="005E5749"/>
    <w:rsid w:val="005E5B6E"/>
    <w:rsid w:val="005E6194"/>
    <w:rsid w:val="005E63B8"/>
    <w:rsid w:val="005E71D5"/>
    <w:rsid w:val="005E71E0"/>
    <w:rsid w:val="005F11DA"/>
    <w:rsid w:val="005F164A"/>
    <w:rsid w:val="005F1DEE"/>
    <w:rsid w:val="005F3358"/>
    <w:rsid w:val="005F3B28"/>
    <w:rsid w:val="005F3D0B"/>
    <w:rsid w:val="005F3E77"/>
    <w:rsid w:val="005F4257"/>
    <w:rsid w:val="005F5A7F"/>
    <w:rsid w:val="005F60E2"/>
    <w:rsid w:val="005F68E6"/>
    <w:rsid w:val="005F6A13"/>
    <w:rsid w:val="005F6BEE"/>
    <w:rsid w:val="005F7C6E"/>
    <w:rsid w:val="006002E2"/>
    <w:rsid w:val="00602453"/>
    <w:rsid w:val="00602880"/>
    <w:rsid w:val="00603096"/>
    <w:rsid w:val="00603159"/>
    <w:rsid w:val="0060382A"/>
    <w:rsid w:val="00604B30"/>
    <w:rsid w:val="00604D08"/>
    <w:rsid w:val="0060587B"/>
    <w:rsid w:val="0060602A"/>
    <w:rsid w:val="006065AF"/>
    <w:rsid w:val="00606788"/>
    <w:rsid w:val="00606AE8"/>
    <w:rsid w:val="00606C77"/>
    <w:rsid w:val="0060764C"/>
    <w:rsid w:val="006079CA"/>
    <w:rsid w:val="006102EE"/>
    <w:rsid w:val="00610337"/>
    <w:rsid w:val="00610427"/>
    <w:rsid w:val="00610DA8"/>
    <w:rsid w:val="00611D14"/>
    <w:rsid w:val="006122D3"/>
    <w:rsid w:val="006128A3"/>
    <w:rsid w:val="00612BA3"/>
    <w:rsid w:val="00612D01"/>
    <w:rsid w:val="0061360E"/>
    <w:rsid w:val="0061390C"/>
    <w:rsid w:val="00614B82"/>
    <w:rsid w:val="00615583"/>
    <w:rsid w:val="00615D23"/>
    <w:rsid w:val="00615FA1"/>
    <w:rsid w:val="0061686E"/>
    <w:rsid w:val="00617261"/>
    <w:rsid w:val="00617A6B"/>
    <w:rsid w:val="00620F83"/>
    <w:rsid w:val="00621147"/>
    <w:rsid w:val="00621401"/>
    <w:rsid w:val="00621B33"/>
    <w:rsid w:val="00621D87"/>
    <w:rsid w:val="00621F7F"/>
    <w:rsid w:val="00622B11"/>
    <w:rsid w:val="00622E91"/>
    <w:rsid w:val="0062390C"/>
    <w:rsid w:val="00623A12"/>
    <w:rsid w:val="00623DB0"/>
    <w:rsid w:val="00624390"/>
    <w:rsid w:val="00625140"/>
    <w:rsid w:val="00625278"/>
    <w:rsid w:val="0062571B"/>
    <w:rsid w:val="00627F37"/>
    <w:rsid w:val="006301D2"/>
    <w:rsid w:val="0063087E"/>
    <w:rsid w:val="006323C1"/>
    <w:rsid w:val="00632635"/>
    <w:rsid w:val="00632B9E"/>
    <w:rsid w:val="00632F22"/>
    <w:rsid w:val="00634D6D"/>
    <w:rsid w:val="006378DE"/>
    <w:rsid w:val="00637ACE"/>
    <w:rsid w:val="00637C5B"/>
    <w:rsid w:val="00637E88"/>
    <w:rsid w:val="00640482"/>
    <w:rsid w:val="0064078A"/>
    <w:rsid w:val="00640983"/>
    <w:rsid w:val="0064170C"/>
    <w:rsid w:val="0064224D"/>
    <w:rsid w:val="00642487"/>
    <w:rsid w:val="00642FAB"/>
    <w:rsid w:val="00643D1A"/>
    <w:rsid w:val="00643E58"/>
    <w:rsid w:val="006451A3"/>
    <w:rsid w:val="006460D8"/>
    <w:rsid w:val="00646443"/>
    <w:rsid w:val="0064645C"/>
    <w:rsid w:val="0064693A"/>
    <w:rsid w:val="006472D0"/>
    <w:rsid w:val="006472EA"/>
    <w:rsid w:val="0064741C"/>
    <w:rsid w:val="00650901"/>
    <w:rsid w:val="00650A1A"/>
    <w:rsid w:val="00650CDF"/>
    <w:rsid w:val="00651047"/>
    <w:rsid w:val="006510D5"/>
    <w:rsid w:val="00651613"/>
    <w:rsid w:val="006517B1"/>
    <w:rsid w:val="00651829"/>
    <w:rsid w:val="006523E8"/>
    <w:rsid w:val="00652B85"/>
    <w:rsid w:val="00653367"/>
    <w:rsid w:val="0065348A"/>
    <w:rsid w:val="006542ED"/>
    <w:rsid w:val="00654327"/>
    <w:rsid w:val="00654858"/>
    <w:rsid w:val="006553A0"/>
    <w:rsid w:val="00655718"/>
    <w:rsid w:val="0065573E"/>
    <w:rsid w:val="00655F22"/>
    <w:rsid w:val="00656EFA"/>
    <w:rsid w:val="0065717F"/>
    <w:rsid w:val="006573A5"/>
    <w:rsid w:val="006576A9"/>
    <w:rsid w:val="00657C8F"/>
    <w:rsid w:val="0066191D"/>
    <w:rsid w:val="00661A54"/>
    <w:rsid w:val="00661B7F"/>
    <w:rsid w:val="006627A0"/>
    <w:rsid w:val="00662E4D"/>
    <w:rsid w:val="006639F8"/>
    <w:rsid w:val="0066426B"/>
    <w:rsid w:val="00664409"/>
    <w:rsid w:val="00664457"/>
    <w:rsid w:val="00664C39"/>
    <w:rsid w:val="00664F4C"/>
    <w:rsid w:val="006655AC"/>
    <w:rsid w:val="00665676"/>
    <w:rsid w:val="00665B50"/>
    <w:rsid w:val="006675A6"/>
    <w:rsid w:val="00667644"/>
    <w:rsid w:val="00670289"/>
    <w:rsid w:val="0067045E"/>
    <w:rsid w:val="00670779"/>
    <w:rsid w:val="006707A3"/>
    <w:rsid w:val="00670ACA"/>
    <w:rsid w:val="00671565"/>
    <w:rsid w:val="006718CE"/>
    <w:rsid w:val="006721C6"/>
    <w:rsid w:val="00672676"/>
    <w:rsid w:val="006734CA"/>
    <w:rsid w:val="00673DC7"/>
    <w:rsid w:val="006744D7"/>
    <w:rsid w:val="006749D6"/>
    <w:rsid w:val="00674F8D"/>
    <w:rsid w:val="006750A8"/>
    <w:rsid w:val="006750B0"/>
    <w:rsid w:val="00675484"/>
    <w:rsid w:val="0067666F"/>
    <w:rsid w:val="0067689C"/>
    <w:rsid w:val="00676EF8"/>
    <w:rsid w:val="006776E9"/>
    <w:rsid w:val="00677FF0"/>
    <w:rsid w:val="006800DD"/>
    <w:rsid w:val="006801A4"/>
    <w:rsid w:val="00680BC9"/>
    <w:rsid w:val="00680F25"/>
    <w:rsid w:val="00682485"/>
    <w:rsid w:val="0068301D"/>
    <w:rsid w:val="006830F1"/>
    <w:rsid w:val="006834D6"/>
    <w:rsid w:val="00683749"/>
    <w:rsid w:val="00683C50"/>
    <w:rsid w:val="00683D66"/>
    <w:rsid w:val="00683F8F"/>
    <w:rsid w:val="00684FDB"/>
    <w:rsid w:val="00686226"/>
    <w:rsid w:val="0068714D"/>
    <w:rsid w:val="00687318"/>
    <w:rsid w:val="00690919"/>
    <w:rsid w:val="00691705"/>
    <w:rsid w:val="00691AD2"/>
    <w:rsid w:val="006920D2"/>
    <w:rsid w:val="006921B4"/>
    <w:rsid w:val="006921BA"/>
    <w:rsid w:val="0069250B"/>
    <w:rsid w:val="006934BB"/>
    <w:rsid w:val="006935F0"/>
    <w:rsid w:val="00693627"/>
    <w:rsid w:val="00694CBB"/>
    <w:rsid w:val="00695234"/>
    <w:rsid w:val="00695938"/>
    <w:rsid w:val="00695944"/>
    <w:rsid w:val="00695B84"/>
    <w:rsid w:val="00696044"/>
    <w:rsid w:val="00696133"/>
    <w:rsid w:val="00696BBF"/>
    <w:rsid w:val="006A0E8C"/>
    <w:rsid w:val="006A0F8E"/>
    <w:rsid w:val="006A1618"/>
    <w:rsid w:val="006A1B3A"/>
    <w:rsid w:val="006A1DEA"/>
    <w:rsid w:val="006A2183"/>
    <w:rsid w:val="006A22C8"/>
    <w:rsid w:val="006A249F"/>
    <w:rsid w:val="006A2ADD"/>
    <w:rsid w:val="006A2C8E"/>
    <w:rsid w:val="006A49C3"/>
    <w:rsid w:val="006A4B44"/>
    <w:rsid w:val="006A4C9A"/>
    <w:rsid w:val="006A506B"/>
    <w:rsid w:val="006A58DE"/>
    <w:rsid w:val="006A5AA9"/>
    <w:rsid w:val="006A61A6"/>
    <w:rsid w:val="006A6377"/>
    <w:rsid w:val="006A6A3E"/>
    <w:rsid w:val="006B0159"/>
    <w:rsid w:val="006B0720"/>
    <w:rsid w:val="006B1609"/>
    <w:rsid w:val="006B187D"/>
    <w:rsid w:val="006B1CEE"/>
    <w:rsid w:val="006B1D10"/>
    <w:rsid w:val="006B295C"/>
    <w:rsid w:val="006B361E"/>
    <w:rsid w:val="006B3887"/>
    <w:rsid w:val="006B3AD5"/>
    <w:rsid w:val="006B4533"/>
    <w:rsid w:val="006B463D"/>
    <w:rsid w:val="006B51D4"/>
    <w:rsid w:val="006B5357"/>
    <w:rsid w:val="006B5BCF"/>
    <w:rsid w:val="006B660C"/>
    <w:rsid w:val="006B6A3F"/>
    <w:rsid w:val="006C076B"/>
    <w:rsid w:val="006C1004"/>
    <w:rsid w:val="006C1188"/>
    <w:rsid w:val="006C1296"/>
    <w:rsid w:val="006C137A"/>
    <w:rsid w:val="006C190F"/>
    <w:rsid w:val="006C1C8A"/>
    <w:rsid w:val="006C2545"/>
    <w:rsid w:val="006C27C7"/>
    <w:rsid w:val="006C3040"/>
    <w:rsid w:val="006C4754"/>
    <w:rsid w:val="006C47D1"/>
    <w:rsid w:val="006C4925"/>
    <w:rsid w:val="006C4BF6"/>
    <w:rsid w:val="006C56C8"/>
    <w:rsid w:val="006C5745"/>
    <w:rsid w:val="006C5F5C"/>
    <w:rsid w:val="006C688A"/>
    <w:rsid w:val="006C69A4"/>
    <w:rsid w:val="006D0096"/>
    <w:rsid w:val="006D062A"/>
    <w:rsid w:val="006D1914"/>
    <w:rsid w:val="006D2B2B"/>
    <w:rsid w:val="006D2BE2"/>
    <w:rsid w:val="006D4B5E"/>
    <w:rsid w:val="006D5EA1"/>
    <w:rsid w:val="006D5FED"/>
    <w:rsid w:val="006D6B38"/>
    <w:rsid w:val="006D6BA9"/>
    <w:rsid w:val="006E02DC"/>
    <w:rsid w:val="006E037A"/>
    <w:rsid w:val="006E0DA1"/>
    <w:rsid w:val="006E19C7"/>
    <w:rsid w:val="006E1D64"/>
    <w:rsid w:val="006E1F45"/>
    <w:rsid w:val="006E2216"/>
    <w:rsid w:val="006E263A"/>
    <w:rsid w:val="006E2EE9"/>
    <w:rsid w:val="006E3008"/>
    <w:rsid w:val="006E4813"/>
    <w:rsid w:val="006E539E"/>
    <w:rsid w:val="006E5467"/>
    <w:rsid w:val="006E5EB8"/>
    <w:rsid w:val="006E63A8"/>
    <w:rsid w:val="006E6C73"/>
    <w:rsid w:val="006E6C8C"/>
    <w:rsid w:val="006F06CE"/>
    <w:rsid w:val="006F0F7E"/>
    <w:rsid w:val="006F1107"/>
    <w:rsid w:val="006F1775"/>
    <w:rsid w:val="006F1944"/>
    <w:rsid w:val="006F1C7B"/>
    <w:rsid w:val="006F21A5"/>
    <w:rsid w:val="006F44B8"/>
    <w:rsid w:val="006F478B"/>
    <w:rsid w:val="006F4D67"/>
    <w:rsid w:val="006F5482"/>
    <w:rsid w:val="006F5C47"/>
    <w:rsid w:val="006F5CF3"/>
    <w:rsid w:val="006F5E72"/>
    <w:rsid w:val="006F64DE"/>
    <w:rsid w:val="006F6C60"/>
    <w:rsid w:val="00701036"/>
    <w:rsid w:val="00702179"/>
    <w:rsid w:val="007024A5"/>
    <w:rsid w:val="00702664"/>
    <w:rsid w:val="007026AA"/>
    <w:rsid w:val="00703DF4"/>
    <w:rsid w:val="0070437B"/>
    <w:rsid w:val="00704966"/>
    <w:rsid w:val="00704CA0"/>
    <w:rsid w:val="00705218"/>
    <w:rsid w:val="007073B9"/>
    <w:rsid w:val="00707E0B"/>
    <w:rsid w:val="0071051A"/>
    <w:rsid w:val="0071188C"/>
    <w:rsid w:val="00711B91"/>
    <w:rsid w:val="0071222F"/>
    <w:rsid w:val="00712379"/>
    <w:rsid w:val="007124A4"/>
    <w:rsid w:val="007124D6"/>
    <w:rsid w:val="0071374B"/>
    <w:rsid w:val="007139D3"/>
    <w:rsid w:val="00714D8C"/>
    <w:rsid w:val="00716088"/>
    <w:rsid w:val="007163FC"/>
    <w:rsid w:val="00717005"/>
    <w:rsid w:val="0071719B"/>
    <w:rsid w:val="00717BCB"/>
    <w:rsid w:val="00717C94"/>
    <w:rsid w:val="00720E41"/>
    <w:rsid w:val="0072197F"/>
    <w:rsid w:val="00721D9F"/>
    <w:rsid w:val="00722859"/>
    <w:rsid w:val="00722B5C"/>
    <w:rsid w:val="00722D41"/>
    <w:rsid w:val="007230B0"/>
    <w:rsid w:val="0072391A"/>
    <w:rsid w:val="00723A13"/>
    <w:rsid w:val="00723B89"/>
    <w:rsid w:val="00723DD6"/>
    <w:rsid w:val="00724B06"/>
    <w:rsid w:val="00724D15"/>
    <w:rsid w:val="0072542E"/>
    <w:rsid w:val="007256E6"/>
    <w:rsid w:val="00727479"/>
    <w:rsid w:val="007274BB"/>
    <w:rsid w:val="00727DC7"/>
    <w:rsid w:val="007302F6"/>
    <w:rsid w:val="007315E1"/>
    <w:rsid w:val="00731757"/>
    <w:rsid w:val="007317C5"/>
    <w:rsid w:val="0073192B"/>
    <w:rsid w:val="00731E1C"/>
    <w:rsid w:val="00732D12"/>
    <w:rsid w:val="007336B3"/>
    <w:rsid w:val="00733D6A"/>
    <w:rsid w:val="00734177"/>
    <w:rsid w:val="007348B8"/>
    <w:rsid w:val="007348D7"/>
    <w:rsid w:val="00735180"/>
    <w:rsid w:val="0073645D"/>
    <w:rsid w:val="007364E1"/>
    <w:rsid w:val="0074013D"/>
    <w:rsid w:val="007417F3"/>
    <w:rsid w:val="00741A5F"/>
    <w:rsid w:val="00742888"/>
    <w:rsid w:val="007434F7"/>
    <w:rsid w:val="007436A7"/>
    <w:rsid w:val="007438D3"/>
    <w:rsid w:val="007448CC"/>
    <w:rsid w:val="00744DF0"/>
    <w:rsid w:val="00745031"/>
    <w:rsid w:val="00745B2A"/>
    <w:rsid w:val="00745C5F"/>
    <w:rsid w:val="0074618C"/>
    <w:rsid w:val="007462F1"/>
    <w:rsid w:val="007463E8"/>
    <w:rsid w:val="00746B3E"/>
    <w:rsid w:val="00746EF2"/>
    <w:rsid w:val="007473FF"/>
    <w:rsid w:val="007515DA"/>
    <w:rsid w:val="007534C3"/>
    <w:rsid w:val="00753B43"/>
    <w:rsid w:val="00753C68"/>
    <w:rsid w:val="00753FD4"/>
    <w:rsid w:val="00754087"/>
    <w:rsid w:val="007553CE"/>
    <w:rsid w:val="00756349"/>
    <w:rsid w:val="00756635"/>
    <w:rsid w:val="00756CF8"/>
    <w:rsid w:val="007572DC"/>
    <w:rsid w:val="0075749E"/>
    <w:rsid w:val="007579AF"/>
    <w:rsid w:val="00757EC3"/>
    <w:rsid w:val="0076098D"/>
    <w:rsid w:val="00760E94"/>
    <w:rsid w:val="00760FEA"/>
    <w:rsid w:val="007610C4"/>
    <w:rsid w:val="00761404"/>
    <w:rsid w:val="00761763"/>
    <w:rsid w:val="007618CD"/>
    <w:rsid w:val="00762AFD"/>
    <w:rsid w:val="0076379B"/>
    <w:rsid w:val="007637BE"/>
    <w:rsid w:val="00763F11"/>
    <w:rsid w:val="00765192"/>
    <w:rsid w:val="0076628B"/>
    <w:rsid w:val="0076630B"/>
    <w:rsid w:val="00766480"/>
    <w:rsid w:val="00766908"/>
    <w:rsid w:val="00766ABC"/>
    <w:rsid w:val="00766BC7"/>
    <w:rsid w:val="00767A29"/>
    <w:rsid w:val="00767F40"/>
    <w:rsid w:val="00770597"/>
    <w:rsid w:val="00770A15"/>
    <w:rsid w:val="00770A27"/>
    <w:rsid w:val="00770F74"/>
    <w:rsid w:val="007713C0"/>
    <w:rsid w:val="0077152D"/>
    <w:rsid w:val="00771C13"/>
    <w:rsid w:val="00772F68"/>
    <w:rsid w:val="007734D8"/>
    <w:rsid w:val="00774DE1"/>
    <w:rsid w:val="00775AD0"/>
    <w:rsid w:val="007760CC"/>
    <w:rsid w:val="007762FA"/>
    <w:rsid w:val="00776678"/>
    <w:rsid w:val="007770F4"/>
    <w:rsid w:val="00777EC2"/>
    <w:rsid w:val="007803C9"/>
    <w:rsid w:val="00780813"/>
    <w:rsid w:val="00780B9A"/>
    <w:rsid w:val="00780C2A"/>
    <w:rsid w:val="00781226"/>
    <w:rsid w:val="007815E5"/>
    <w:rsid w:val="00781794"/>
    <w:rsid w:val="00781A76"/>
    <w:rsid w:val="007826F0"/>
    <w:rsid w:val="00782D52"/>
    <w:rsid w:val="00783E77"/>
    <w:rsid w:val="00784CF0"/>
    <w:rsid w:val="0078635F"/>
    <w:rsid w:val="007863A2"/>
    <w:rsid w:val="007867EF"/>
    <w:rsid w:val="00786D80"/>
    <w:rsid w:val="0078711E"/>
    <w:rsid w:val="00787419"/>
    <w:rsid w:val="00787A3D"/>
    <w:rsid w:val="00787F9E"/>
    <w:rsid w:val="007905CE"/>
    <w:rsid w:val="00790F3F"/>
    <w:rsid w:val="0079296E"/>
    <w:rsid w:val="00792A97"/>
    <w:rsid w:val="00792D42"/>
    <w:rsid w:val="00792DB0"/>
    <w:rsid w:val="00792DD8"/>
    <w:rsid w:val="007935B7"/>
    <w:rsid w:val="00794099"/>
    <w:rsid w:val="00794C65"/>
    <w:rsid w:val="00795E12"/>
    <w:rsid w:val="00796A14"/>
    <w:rsid w:val="00797517"/>
    <w:rsid w:val="007A03AF"/>
    <w:rsid w:val="007A07DF"/>
    <w:rsid w:val="007A09BA"/>
    <w:rsid w:val="007A149D"/>
    <w:rsid w:val="007A1B65"/>
    <w:rsid w:val="007A27C9"/>
    <w:rsid w:val="007A3E90"/>
    <w:rsid w:val="007A40E4"/>
    <w:rsid w:val="007A455A"/>
    <w:rsid w:val="007A4DF7"/>
    <w:rsid w:val="007A5388"/>
    <w:rsid w:val="007A56C5"/>
    <w:rsid w:val="007A57FC"/>
    <w:rsid w:val="007A5B88"/>
    <w:rsid w:val="007A6A1D"/>
    <w:rsid w:val="007A6C37"/>
    <w:rsid w:val="007A6C88"/>
    <w:rsid w:val="007A7632"/>
    <w:rsid w:val="007B18BF"/>
    <w:rsid w:val="007B1E55"/>
    <w:rsid w:val="007B253A"/>
    <w:rsid w:val="007B2CC5"/>
    <w:rsid w:val="007B3513"/>
    <w:rsid w:val="007B38D0"/>
    <w:rsid w:val="007B45C6"/>
    <w:rsid w:val="007B489D"/>
    <w:rsid w:val="007B5EFF"/>
    <w:rsid w:val="007B6F0F"/>
    <w:rsid w:val="007B71DA"/>
    <w:rsid w:val="007B7D08"/>
    <w:rsid w:val="007C0046"/>
    <w:rsid w:val="007C08CD"/>
    <w:rsid w:val="007C1CC4"/>
    <w:rsid w:val="007C1E02"/>
    <w:rsid w:val="007C29A3"/>
    <w:rsid w:val="007C2ACA"/>
    <w:rsid w:val="007C2C07"/>
    <w:rsid w:val="007C3012"/>
    <w:rsid w:val="007C3904"/>
    <w:rsid w:val="007C4168"/>
    <w:rsid w:val="007C4891"/>
    <w:rsid w:val="007C4974"/>
    <w:rsid w:val="007C5315"/>
    <w:rsid w:val="007C59BE"/>
    <w:rsid w:val="007C715A"/>
    <w:rsid w:val="007C74D0"/>
    <w:rsid w:val="007D077D"/>
    <w:rsid w:val="007D120B"/>
    <w:rsid w:val="007D12FE"/>
    <w:rsid w:val="007D1472"/>
    <w:rsid w:val="007D2845"/>
    <w:rsid w:val="007D35DC"/>
    <w:rsid w:val="007D3C4B"/>
    <w:rsid w:val="007D4748"/>
    <w:rsid w:val="007D4776"/>
    <w:rsid w:val="007D490E"/>
    <w:rsid w:val="007D5023"/>
    <w:rsid w:val="007D51FE"/>
    <w:rsid w:val="007D5D24"/>
    <w:rsid w:val="007D6F61"/>
    <w:rsid w:val="007D7272"/>
    <w:rsid w:val="007D7529"/>
    <w:rsid w:val="007D7787"/>
    <w:rsid w:val="007D7A99"/>
    <w:rsid w:val="007D7D78"/>
    <w:rsid w:val="007E0438"/>
    <w:rsid w:val="007E0AA7"/>
    <w:rsid w:val="007E240C"/>
    <w:rsid w:val="007E2AF8"/>
    <w:rsid w:val="007E2E84"/>
    <w:rsid w:val="007E3471"/>
    <w:rsid w:val="007E4FC0"/>
    <w:rsid w:val="007E5070"/>
    <w:rsid w:val="007E5DB5"/>
    <w:rsid w:val="007E5F71"/>
    <w:rsid w:val="007E6C95"/>
    <w:rsid w:val="007E6DE9"/>
    <w:rsid w:val="007E6EED"/>
    <w:rsid w:val="007E758E"/>
    <w:rsid w:val="007E7AC8"/>
    <w:rsid w:val="007F0762"/>
    <w:rsid w:val="007F10EF"/>
    <w:rsid w:val="007F252C"/>
    <w:rsid w:val="007F325B"/>
    <w:rsid w:val="007F4FCC"/>
    <w:rsid w:val="007F57A3"/>
    <w:rsid w:val="007F5AC6"/>
    <w:rsid w:val="007F6669"/>
    <w:rsid w:val="007F6815"/>
    <w:rsid w:val="00800273"/>
    <w:rsid w:val="008005DF"/>
    <w:rsid w:val="00800DCE"/>
    <w:rsid w:val="0080179D"/>
    <w:rsid w:val="0080189A"/>
    <w:rsid w:val="00801A39"/>
    <w:rsid w:val="00801AF1"/>
    <w:rsid w:val="00801BD1"/>
    <w:rsid w:val="00801EEB"/>
    <w:rsid w:val="00801FE3"/>
    <w:rsid w:val="0080206E"/>
    <w:rsid w:val="008023F3"/>
    <w:rsid w:val="008026BE"/>
    <w:rsid w:val="00802F95"/>
    <w:rsid w:val="00804052"/>
    <w:rsid w:val="008044CB"/>
    <w:rsid w:val="00804611"/>
    <w:rsid w:val="008049A8"/>
    <w:rsid w:val="00804A79"/>
    <w:rsid w:val="00804B3F"/>
    <w:rsid w:val="00804D3D"/>
    <w:rsid w:val="00804D52"/>
    <w:rsid w:val="00805796"/>
    <w:rsid w:val="00805BAE"/>
    <w:rsid w:val="00805C1F"/>
    <w:rsid w:val="00805F28"/>
    <w:rsid w:val="0080709D"/>
    <w:rsid w:val="008073AE"/>
    <w:rsid w:val="008112D6"/>
    <w:rsid w:val="00811BE4"/>
    <w:rsid w:val="00812270"/>
    <w:rsid w:val="00813C6B"/>
    <w:rsid w:val="00817234"/>
    <w:rsid w:val="00817406"/>
    <w:rsid w:val="00817740"/>
    <w:rsid w:val="00817E11"/>
    <w:rsid w:val="00817EA4"/>
    <w:rsid w:val="00821851"/>
    <w:rsid w:val="00821D09"/>
    <w:rsid w:val="00823BEA"/>
    <w:rsid w:val="00824178"/>
    <w:rsid w:val="00824661"/>
    <w:rsid w:val="00824B24"/>
    <w:rsid w:val="008263AF"/>
    <w:rsid w:val="00826476"/>
    <w:rsid w:val="00826678"/>
    <w:rsid w:val="00826E62"/>
    <w:rsid w:val="00826FAE"/>
    <w:rsid w:val="0082715E"/>
    <w:rsid w:val="00827999"/>
    <w:rsid w:val="00827D51"/>
    <w:rsid w:val="008300EF"/>
    <w:rsid w:val="00830410"/>
    <w:rsid w:val="00830BC2"/>
    <w:rsid w:val="00831259"/>
    <w:rsid w:val="00831757"/>
    <w:rsid w:val="00832965"/>
    <w:rsid w:val="00832DBC"/>
    <w:rsid w:val="00833355"/>
    <w:rsid w:val="0083359F"/>
    <w:rsid w:val="00833E00"/>
    <w:rsid w:val="00833E84"/>
    <w:rsid w:val="0083418C"/>
    <w:rsid w:val="008346D4"/>
    <w:rsid w:val="00834921"/>
    <w:rsid w:val="00834AF2"/>
    <w:rsid w:val="00835B88"/>
    <w:rsid w:val="008371BF"/>
    <w:rsid w:val="00837532"/>
    <w:rsid w:val="008376EB"/>
    <w:rsid w:val="00837719"/>
    <w:rsid w:val="008402E9"/>
    <w:rsid w:val="008402FE"/>
    <w:rsid w:val="00840BB2"/>
    <w:rsid w:val="008413A5"/>
    <w:rsid w:val="00841581"/>
    <w:rsid w:val="00841597"/>
    <w:rsid w:val="00841918"/>
    <w:rsid w:val="008419E9"/>
    <w:rsid w:val="00841A95"/>
    <w:rsid w:val="00842418"/>
    <w:rsid w:val="00842AFD"/>
    <w:rsid w:val="00842D1C"/>
    <w:rsid w:val="00842E46"/>
    <w:rsid w:val="0084324D"/>
    <w:rsid w:val="0084326A"/>
    <w:rsid w:val="00843880"/>
    <w:rsid w:val="0084405A"/>
    <w:rsid w:val="00844690"/>
    <w:rsid w:val="0084499F"/>
    <w:rsid w:val="00844D71"/>
    <w:rsid w:val="00844EDC"/>
    <w:rsid w:val="008450D8"/>
    <w:rsid w:val="00845C47"/>
    <w:rsid w:val="008465A6"/>
    <w:rsid w:val="0084691B"/>
    <w:rsid w:val="00846A21"/>
    <w:rsid w:val="008513BB"/>
    <w:rsid w:val="008517A7"/>
    <w:rsid w:val="00851D8F"/>
    <w:rsid w:val="00852B16"/>
    <w:rsid w:val="00852DA6"/>
    <w:rsid w:val="00852F5C"/>
    <w:rsid w:val="00852F89"/>
    <w:rsid w:val="00853008"/>
    <w:rsid w:val="00854316"/>
    <w:rsid w:val="00854882"/>
    <w:rsid w:val="008548A6"/>
    <w:rsid w:val="00854EC7"/>
    <w:rsid w:val="008561FE"/>
    <w:rsid w:val="00856D51"/>
    <w:rsid w:val="00860907"/>
    <w:rsid w:val="008610AB"/>
    <w:rsid w:val="008611D5"/>
    <w:rsid w:val="0086141B"/>
    <w:rsid w:val="00861A15"/>
    <w:rsid w:val="00861C68"/>
    <w:rsid w:val="0086303A"/>
    <w:rsid w:val="0086351E"/>
    <w:rsid w:val="008639B4"/>
    <w:rsid w:val="00863AB5"/>
    <w:rsid w:val="00864AB2"/>
    <w:rsid w:val="00865E08"/>
    <w:rsid w:val="0086614B"/>
    <w:rsid w:val="0086618A"/>
    <w:rsid w:val="00866463"/>
    <w:rsid w:val="0086780F"/>
    <w:rsid w:val="008704FE"/>
    <w:rsid w:val="00870A29"/>
    <w:rsid w:val="008714E7"/>
    <w:rsid w:val="008724D7"/>
    <w:rsid w:val="0087293B"/>
    <w:rsid w:val="00872CE8"/>
    <w:rsid w:val="00872D1F"/>
    <w:rsid w:val="00872D58"/>
    <w:rsid w:val="00872F56"/>
    <w:rsid w:val="00872F82"/>
    <w:rsid w:val="00873139"/>
    <w:rsid w:val="008734CC"/>
    <w:rsid w:val="00874A47"/>
    <w:rsid w:val="00875CE1"/>
    <w:rsid w:val="00876468"/>
    <w:rsid w:val="0087675C"/>
    <w:rsid w:val="00876D4E"/>
    <w:rsid w:val="00876DD6"/>
    <w:rsid w:val="0087782D"/>
    <w:rsid w:val="008800BA"/>
    <w:rsid w:val="00881313"/>
    <w:rsid w:val="00881724"/>
    <w:rsid w:val="00881C33"/>
    <w:rsid w:val="008821B6"/>
    <w:rsid w:val="00882A31"/>
    <w:rsid w:val="00882F1A"/>
    <w:rsid w:val="00883475"/>
    <w:rsid w:val="00883A87"/>
    <w:rsid w:val="00883B83"/>
    <w:rsid w:val="00883EA3"/>
    <w:rsid w:val="00884036"/>
    <w:rsid w:val="0088425F"/>
    <w:rsid w:val="00884E9F"/>
    <w:rsid w:val="00884EBE"/>
    <w:rsid w:val="00884FE4"/>
    <w:rsid w:val="00885018"/>
    <w:rsid w:val="008857F7"/>
    <w:rsid w:val="00885849"/>
    <w:rsid w:val="00886500"/>
    <w:rsid w:val="00886641"/>
    <w:rsid w:val="00887082"/>
    <w:rsid w:val="008875E3"/>
    <w:rsid w:val="00887BE7"/>
    <w:rsid w:val="00887C1F"/>
    <w:rsid w:val="00887D5F"/>
    <w:rsid w:val="00891B08"/>
    <w:rsid w:val="00891CAE"/>
    <w:rsid w:val="00891E7B"/>
    <w:rsid w:val="008922B2"/>
    <w:rsid w:val="0089277B"/>
    <w:rsid w:val="008939FA"/>
    <w:rsid w:val="008947A8"/>
    <w:rsid w:val="00894C8A"/>
    <w:rsid w:val="00895D68"/>
    <w:rsid w:val="00896D1A"/>
    <w:rsid w:val="00896E0F"/>
    <w:rsid w:val="00897221"/>
    <w:rsid w:val="00897602"/>
    <w:rsid w:val="008A02D9"/>
    <w:rsid w:val="008A0A51"/>
    <w:rsid w:val="008A2394"/>
    <w:rsid w:val="008A27E6"/>
    <w:rsid w:val="008A2DF1"/>
    <w:rsid w:val="008A3B57"/>
    <w:rsid w:val="008A3C01"/>
    <w:rsid w:val="008A439F"/>
    <w:rsid w:val="008A4603"/>
    <w:rsid w:val="008A4FA4"/>
    <w:rsid w:val="008A55E9"/>
    <w:rsid w:val="008A6653"/>
    <w:rsid w:val="008A75A0"/>
    <w:rsid w:val="008A79DA"/>
    <w:rsid w:val="008B0154"/>
    <w:rsid w:val="008B0F3F"/>
    <w:rsid w:val="008B1344"/>
    <w:rsid w:val="008B1524"/>
    <w:rsid w:val="008B256F"/>
    <w:rsid w:val="008B2A80"/>
    <w:rsid w:val="008B2CF5"/>
    <w:rsid w:val="008B3129"/>
    <w:rsid w:val="008B32EB"/>
    <w:rsid w:val="008B3638"/>
    <w:rsid w:val="008B42E3"/>
    <w:rsid w:val="008B5234"/>
    <w:rsid w:val="008B5358"/>
    <w:rsid w:val="008B53A0"/>
    <w:rsid w:val="008B5543"/>
    <w:rsid w:val="008B5D90"/>
    <w:rsid w:val="008B5FA2"/>
    <w:rsid w:val="008B60B5"/>
    <w:rsid w:val="008B6661"/>
    <w:rsid w:val="008B6B91"/>
    <w:rsid w:val="008B7302"/>
    <w:rsid w:val="008B7EA2"/>
    <w:rsid w:val="008C082E"/>
    <w:rsid w:val="008C0F39"/>
    <w:rsid w:val="008C2020"/>
    <w:rsid w:val="008C277A"/>
    <w:rsid w:val="008C3A7A"/>
    <w:rsid w:val="008C3BD0"/>
    <w:rsid w:val="008C3F18"/>
    <w:rsid w:val="008C418A"/>
    <w:rsid w:val="008C581E"/>
    <w:rsid w:val="008C6472"/>
    <w:rsid w:val="008C6820"/>
    <w:rsid w:val="008C6CE4"/>
    <w:rsid w:val="008D0808"/>
    <w:rsid w:val="008D0B3B"/>
    <w:rsid w:val="008D0D41"/>
    <w:rsid w:val="008D17A5"/>
    <w:rsid w:val="008D22F7"/>
    <w:rsid w:val="008D2423"/>
    <w:rsid w:val="008D385F"/>
    <w:rsid w:val="008D3AB3"/>
    <w:rsid w:val="008D4EB4"/>
    <w:rsid w:val="008D5555"/>
    <w:rsid w:val="008D613B"/>
    <w:rsid w:val="008D648E"/>
    <w:rsid w:val="008D7CD6"/>
    <w:rsid w:val="008E011E"/>
    <w:rsid w:val="008E09C1"/>
    <w:rsid w:val="008E11C0"/>
    <w:rsid w:val="008E1549"/>
    <w:rsid w:val="008E260A"/>
    <w:rsid w:val="008E313F"/>
    <w:rsid w:val="008E32F2"/>
    <w:rsid w:val="008E3C8B"/>
    <w:rsid w:val="008E3F3C"/>
    <w:rsid w:val="008E4F87"/>
    <w:rsid w:val="008E5031"/>
    <w:rsid w:val="008E5615"/>
    <w:rsid w:val="008E6774"/>
    <w:rsid w:val="008E6CDC"/>
    <w:rsid w:val="008E7717"/>
    <w:rsid w:val="008E7965"/>
    <w:rsid w:val="008F030A"/>
    <w:rsid w:val="008F0733"/>
    <w:rsid w:val="008F07AB"/>
    <w:rsid w:val="008F1B94"/>
    <w:rsid w:val="008F1D66"/>
    <w:rsid w:val="008F1D7D"/>
    <w:rsid w:val="008F1E63"/>
    <w:rsid w:val="008F2309"/>
    <w:rsid w:val="008F37A6"/>
    <w:rsid w:val="008F3DC2"/>
    <w:rsid w:val="008F4AC2"/>
    <w:rsid w:val="008F5A78"/>
    <w:rsid w:val="008F64FA"/>
    <w:rsid w:val="008F6B3D"/>
    <w:rsid w:val="008F78A5"/>
    <w:rsid w:val="00900920"/>
    <w:rsid w:val="00900EDD"/>
    <w:rsid w:val="00900F5E"/>
    <w:rsid w:val="009013C6"/>
    <w:rsid w:val="00902EF6"/>
    <w:rsid w:val="00902F56"/>
    <w:rsid w:val="009030D6"/>
    <w:rsid w:val="00904456"/>
    <w:rsid w:val="0090562C"/>
    <w:rsid w:val="009062A7"/>
    <w:rsid w:val="0090647C"/>
    <w:rsid w:val="00906D07"/>
    <w:rsid w:val="009070E4"/>
    <w:rsid w:val="00907558"/>
    <w:rsid w:val="00907704"/>
    <w:rsid w:val="0090776D"/>
    <w:rsid w:val="00910038"/>
    <w:rsid w:val="00910D65"/>
    <w:rsid w:val="00911820"/>
    <w:rsid w:val="00911A5E"/>
    <w:rsid w:val="00912365"/>
    <w:rsid w:val="00912631"/>
    <w:rsid w:val="0091277A"/>
    <w:rsid w:val="0091332B"/>
    <w:rsid w:val="00914004"/>
    <w:rsid w:val="00914F67"/>
    <w:rsid w:val="00915AC3"/>
    <w:rsid w:val="00915BEE"/>
    <w:rsid w:val="00915ED2"/>
    <w:rsid w:val="0091626B"/>
    <w:rsid w:val="0091678B"/>
    <w:rsid w:val="0092062D"/>
    <w:rsid w:val="00921031"/>
    <w:rsid w:val="009210C8"/>
    <w:rsid w:val="009214A2"/>
    <w:rsid w:val="0092170D"/>
    <w:rsid w:val="00921C8D"/>
    <w:rsid w:val="00922004"/>
    <w:rsid w:val="009228A8"/>
    <w:rsid w:val="00922A71"/>
    <w:rsid w:val="00922CCB"/>
    <w:rsid w:val="00922CD5"/>
    <w:rsid w:val="00923480"/>
    <w:rsid w:val="009237CC"/>
    <w:rsid w:val="00923960"/>
    <w:rsid w:val="0092546C"/>
    <w:rsid w:val="009254DE"/>
    <w:rsid w:val="009256EC"/>
    <w:rsid w:val="00926942"/>
    <w:rsid w:val="00926971"/>
    <w:rsid w:val="00926B50"/>
    <w:rsid w:val="00926C27"/>
    <w:rsid w:val="00927498"/>
    <w:rsid w:val="00927E32"/>
    <w:rsid w:val="00927F1E"/>
    <w:rsid w:val="00930C9C"/>
    <w:rsid w:val="009312A7"/>
    <w:rsid w:val="009316F2"/>
    <w:rsid w:val="00931AEA"/>
    <w:rsid w:val="00931C6F"/>
    <w:rsid w:val="00933AB4"/>
    <w:rsid w:val="00935344"/>
    <w:rsid w:val="00935427"/>
    <w:rsid w:val="00937506"/>
    <w:rsid w:val="00937DF8"/>
    <w:rsid w:val="009415D8"/>
    <w:rsid w:val="00941C63"/>
    <w:rsid w:val="00941EE4"/>
    <w:rsid w:val="00942A8C"/>
    <w:rsid w:val="009431F6"/>
    <w:rsid w:val="009443FF"/>
    <w:rsid w:val="00944562"/>
    <w:rsid w:val="00945CB9"/>
    <w:rsid w:val="00946095"/>
    <w:rsid w:val="009462C4"/>
    <w:rsid w:val="0094735E"/>
    <w:rsid w:val="00947A24"/>
    <w:rsid w:val="00947D0A"/>
    <w:rsid w:val="00951DDB"/>
    <w:rsid w:val="0095210A"/>
    <w:rsid w:val="009535DA"/>
    <w:rsid w:val="009547EA"/>
    <w:rsid w:val="00955702"/>
    <w:rsid w:val="00955943"/>
    <w:rsid w:val="00955C97"/>
    <w:rsid w:val="00955F4E"/>
    <w:rsid w:val="00956A9E"/>
    <w:rsid w:val="00956BF2"/>
    <w:rsid w:val="0095766F"/>
    <w:rsid w:val="00957914"/>
    <w:rsid w:val="0096057A"/>
    <w:rsid w:val="009605F9"/>
    <w:rsid w:val="00961227"/>
    <w:rsid w:val="00961F03"/>
    <w:rsid w:val="009625D5"/>
    <w:rsid w:val="009630CC"/>
    <w:rsid w:val="009632A8"/>
    <w:rsid w:val="009635FA"/>
    <w:rsid w:val="00963873"/>
    <w:rsid w:val="009642D2"/>
    <w:rsid w:val="00965D97"/>
    <w:rsid w:val="00965DE1"/>
    <w:rsid w:val="009663C7"/>
    <w:rsid w:val="00967171"/>
    <w:rsid w:val="00967763"/>
    <w:rsid w:val="0097030B"/>
    <w:rsid w:val="0097172C"/>
    <w:rsid w:val="00972F45"/>
    <w:rsid w:val="009742C1"/>
    <w:rsid w:val="00974A9D"/>
    <w:rsid w:val="00975035"/>
    <w:rsid w:val="00975D82"/>
    <w:rsid w:val="00976239"/>
    <w:rsid w:val="00977512"/>
    <w:rsid w:val="009778A2"/>
    <w:rsid w:val="00977A12"/>
    <w:rsid w:val="00981AE1"/>
    <w:rsid w:val="00982CCC"/>
    <w:rsid w:val="00983416"/>
    <w:rsid w:val="00983B05"/>
    <w:rsid w:val="00983B0D"/>
    <w:rsid w:val="00984C91"/>
    <w:rsid w:val="00984D1A"/>
    <w:rsid w:val="00984E58"/>
    <w:rsid w:val="00985082"/>
    <w:rsid w:val="00985ED0"/>
    <w:rsid w:val="00986905"/>
    <w:rsid w:val="00986B97"/>
    <w:rsid w:val="009876E7"/>
    <w:rsid w:val="009876EC"/>
    <w:rsid w:val="00987D93"/>
    <w:rsid w:val="00987F5D"/>
    <w:rsid w:val="009904B1"/>
    <w:rsid w:val="00991178"/>
    <w:rsid w:val="009929A8"/>
    <w:rsid w:val="00993111"/>
    <w:rsid w:val="00993BCA"/>
    <w:rsid w:val="00993D16"/>
    <w:rsid w:val="009946F7"/>
    <w:rsid w:val="009947B0"/>
    <w:rsid w:val="00994844"/>
    <w:rsid w:val="0099494B"/>
    <w:rsid w:val="009950A4"/>
    <w:rsid w:val="00995557"/>
    <w:rsid w:val="00995F3D"/>
    <w:rsid w:val="009969E6"/>
    <w:rsid w:val="00997022"/>
    <w:rsid w:val="009971D1"/>
    <w:rsid w:val="00997881"/>
    <w:rsid w:val="009A0615"/>
    <w:rsid w:val="009A0A62"/>
    <w:rsid w:val="009A1022"/>
    <w:rsid w:val="009A104C"/>
    <w:rsid w:val="009A139D"/>
    <w:rsid w:val="009A188E"/>
    <w:rsid w:val="009A18FA"/>
    <w:rsid w:val="009A1B75"/>
    <w:rsid w:val="009A2B11"/>
    <w:rsid w:val="009A3239"/>
    <w:rsid w:val="009A34DA"/>
    <w:rsid w:val="009A3E4D"/>
    <w:rsid w:val="009A4441"/>
    <w:rsid w:val="009A47B4"/>
    <w:rsid w:val="009A4C75"/>
    <w:rsid w:val="009A4DAE"/>
    <w:rsid w:val="009A50E2"/>
    <w:rsid w:val="009A5B4E"/>
    <w:rsid w:val="009A6748"/>
    <w:rsid w:val="009A6E06"/>
    <w:rsid w:val="009A72B3"/>
    <w:rsid w:val="009A7383"/>
    <w:rsid w:val="009A75D5"/>
    <w:rsid w:val="009A7F6F"/>
    <w:rsid w:val="009B047B"/>
    <w:rsid w:val="009B230A"/>
    <w:rsid w:val="009B29B1"/>
    <w:rsid w:val="009B2EA2"/>
    <w:rsid w:val="009B37F5"/>
    <w:rsid w:val="009B3E5C"/>
    <w:rsid w:val="009B4645"/>
    <w:rsid w:val="009B57DE"/>
    <w:rsid w:val="009B5D3F"/>
    <w:rsid w:val="009B5D42"/>
    <w:rsid w:val="009B5DD5"/>
    <w:rsid w:val="009B5FF8"/>
    <w:rsid w:val="009B7042"/>
    <w:rsid w:val="009C015E"/>
    <w:rsid w:val="009C0C09"/>
    <w:rsid w:val="009C0CFC"/>
    <w:rsid w:val="009C3541"/>
    <w:rsid w:val="009C49C4"/>
    <w:rsid w:val="009C72D3"/>
    <w:rsid w:val="009C7421"/>
    <w:rsid w:val="009C7AD8"/>
    <w:rsid w:val="009D061A"/>
    <w:rsid w:val="009D0A37"/>
    <w:rsid w:val="009D0C41"/>
    <w:rsid w:val="009D0F17"/>
    <w:rsid w:val="009D169D"/>
    <w:rsid w:val="009D2BE9"/>
    <w:rsid w:val="009D2FB5"/>
    <w:rsid w:val="009D34F2"/>
    <w:rsid w:val="009D3CD2"/>
    <w:rsid w:val="009D3FB5"/>
    <w:rsid w:val="009D524E"/>
    <w:rsid w:val="009D5CF8"/>
    <w:rsid w:val="009D647F"/>
    <w:rsid w:val="009D6783"/>
    <w:rsid w:val="009D6C0E"/>
    <w:rsid w:val="009D71FA"/>
    <w:rsid w:val="009D7569"/>
    <w:rsid w:val="009D76D9"/>
    <w:rsid w:val="009D7C18"/>
    <w:rsid w:val="009D7D13"/>
    <w:rsid w:val="009E04DF"/>
    <w:rsid w:val="009E0DF3"/>
    <w:rsid w:val="009E14CB"/>
    <w:rsid w:val="009E20F5"/>
    <w:rsid w:val="009E3A36"/>
    <w:rsid w:val="009E40D4"/>
    <w:rsid w:val="009E456A"/>
    <w:rsid w:val="009E4C7C"/>
    <w:rsid w:val="009E5310"/>
    <w:rsid w:val="009E5774"/>
    <w:rsid w:val="009E57C7"/>
    <w:rsid w:val="009E66A9"/>
    <w:rsid w:val="009E7B00"/>
    <w:rsid w:val="009F014E"/>
    <w:rsid w:val="009F0433"/>
    <w:rsid w:val="009F09AD"/>
    <w:rsid w:val="009F0FAF"/>
    <w:rsid w:val="009F1269"/>
    <w:rsid w:val="009F151A"/>
    <w:rsid w:val="009F1AF7"/>
    <w:rsid w:val="009F1DD8"/>
    <w:rsid w:val="009F2350"/>
    <w:rsid w:val="009F3762"/>
    <w:rsid w:val="009F3BA4"/>
    <w:rsid w:val="009F4156"/>
    <w:rsid w:val="009F44FB"/>
    <w:rsid w:val="009F630A"/>
    <w:rsid w:val="009F6D95"/>
    <w:rsid w:val="009F75A3"/>
    <w:rsid w:val="009F7B67"/>
    <w:rsid w:val="009F7DCE"/>
    <w:rsid w:val="009F7E45"/>
    <w:rsid w:val="00A00D24"/>
    <w:rsid w:val="00A0103B"/>
    <w:rsid w:val="00A018D9"/>
    <w:rsid w:val="00A02B32"/>
    <w:rsid w:val="00A034F0"/>
    <w:rsid w:val="00A0367F"/>
    <w:rsid w:val="00A03D7F"/>
    <w:rsid w:val="00A03E63"/>
    <w:rsid w:val="00A04F70"/>
    <w:rsid w:val="00A0581C"/>
    <w:rsid w:val="00A05888"/>
    <w:rsid w:val="00A05FDF"/>
    <w:rsid w:val="00A06529"/>
    <w:rsid w:val="00A07414"/>
    <w:rsid w:val="00A07D85"/>
    <w:rsid w:val="00A10726"/>
    <w:rsid w:val="00A10B39"/>
    <w:rsid w:val="00A10F70"/>
    <w:rsid w:val="00A11A1A"/>
    <w:rsid w:val="00A11C7B"/>
    <w:rsid w:val="00A11D17"/>
    <w:rsid w:val="00A11E41"/>
    <w:rsid w:val="00A12376"/>
    <w:rsid w:val="00A13C44"/>
    <w:rsid w:val="00A13E97"/>
    <w:rsid w:val="00A1407B"/>
    <w:rsid w:val="00A14944"/>
    <w:rsid w:val="00A15612"/>
    <w:rsid w:val="00A159DC"/>
    <w:rsid w:val="00A15EC5"/>
    <w:rsid w:val="00A16233"/>
    <w:rsid w:val="00A1623D"/>
    <w:rsid w:val="00A16767"/>
    <w:rsid w:val="00A16815"/>
    <w:rsid w:val="00A16F02"/>
    <w:rsid w:val="00A17013"/>
    <w:rsid w:val="00A20177"/>
    <w:rsid w:val="00A20450"/>
    <w:rsid w:val="00A208B2"/>
    <w:rsid w:val="00A20BD0"/>
    <w:rsid w:val="00A211EB"/>
    <w:rsid w:val="00A21E04"/>
    <w:rsid w:val="00A22EA5"/>
    <w:rsid w:val="00A245F7"/>
    <w:rsid w:val="00A246F7"/>
    <w:rsid w:val="00A24E5C"/>
    <w:rsid w:val="00A2584D"/>
    <w:rsid w:val="00A26249"/>
    <w:rsid w:val="00A2647E"/>
    <w:rsid w:val="00A26581"/>
    <w:rsid w:val="00A275D0"/>
    <w:rsid w:val="00A31514"/>
    <w:rsid w:val="00A33938"/>
    <w:rsid w:val="00A34368"/>
    <w:rsid w:val="00A3501F"/>
    <w:rsid w:val="00A352F0"/>
    <w:rsid w:val="00A35C04"/>
    <w:rsid w:val="00A360F4"/>
    <w:rsid w:val="00A363C5"/>
    <w:rsid w:val="00A400AB"/>
    <w:rsid w:val="00A40390"/>
    <w:rsid w:val="00A40A4E"/>
    <w:rsid w:val="00A410D7"/>
    <w:rsid w:val="00A41BBF"/>
    <w:rsid w:val="00A423EE"/>
    <w:rsid w:val="00A42DBE"/>
    <w:rsid w:val="00A437C0"/>
    <w:rsid w:val="00A43880"/>
    <w:rsid w:val="00A448E4"/>
    <w:rsid w:val="00A44BBD"/>
    <w:rsid w:val="00A44C58"/>
    <w:rsid w:val="00A45922"/>
    <w:rsid w:val="00A46059"/>
    <w:rsid w:val="00A46768"/>
    <w:rsid w:val="00A46EA8"/>
    <w:rsid w:val="00A47663"/>
    <w:rsid w:val="00A50A33"/>
    <w:rsid w:val="00A5167B"/>
    <w:rsid w:val="00A53BC8"/>
    <w:rsid w:val="00A54E0E"/>
    <w:rsid w:val="00A54F43"/>
    <w:rsid w:val="00A556B9"/>
    <w:rsid w:val="00A57B17"/>
    <w:rsid w:val="00A6047D"/>
    <w:rsid w:val="00A60A8B"/>
    <w:rsid w:val="00A6114C"/>
    <w:rsid w:val="00A61945"/>
    <w:rsid w:val="00A61A27"/>
    <w:rsid w:val="00A61E7A"/>
    <w:rsid w:val="00A62646"/>
    <w:rsid w:val="00A62F50"/>
    <w:rsid w:val="00A63585"/>
    <w:rsid w:val="00A63A94"/>
    <w:rsid w:val="00A64018"/>
    <w:rsid w:val="00A650B8"/>
    <w:rsid w:val="00A65CEF"/>
    <w:rsid w:val="00A66306"/>
    <w:rsid w:val="00A663A5"/>
    <w:rsid w:val="00A669F7"/>
    <w:rsid w:val="00A66BF0"/>
    <w:rsid w:val="00A67D63"/>
    <w:rsid w:val="00A7098F"/>
    <w:rsid w:val="00A70A62"/>
    <w:rsid w:val="00A70F6D"/>
    <w:rsid w:val="00A71EBE"/>
    <w:rsid w:val="00A72442"/>
    <w:rsid w:val="00A7291C"/>
    <w:rsid w:val="00A72AC9"/>
    <w:rsid w:val="00A72D12"/>
    <w:rsid w:val="00A72D83"/>
    <w:rsid w:val="00A72E79"/>
    <w:rsid w:val="00A73002"/>
    <w:rsid w:val="00A731DB"/>
    <w:rsid w:val="00A743D9"/>
    <w:rsid w:val="00A74503"/>
    <w:rsid w:val="00A75213"/>
    <w:rsid w:val="00A7577E"/>
    <w:rsid w:val="00A76910"/>
    <w:rsid w:val="00A77907"/>
    <w:rsid w:val="00A77991"/>
    <w:rsid w:val="00A80526"/>
    <w:rsid w:val="00A8084C"/>
    <w:rsid w:val="00A81987"/>
    <w:rsid w:val="00A8222C"/>
    <w:rsid w:val="00A826F2"/>
    <w:rsid w:val="00A82EBE"/>
    <w:rsid w:val="00A832E4"/>
    <w:rsid w:val="00A8383F"/>
    <w:rsid w:val="00A83BFA"/>
    <w:rsid w:val="00A84D29"/>
    <w:rsid w:val="00A85871"/>
    <w:rsid w:val="00A85CB6"/>
    <w:rsid w:val="00A85E50"/>
    <w:rsid w:val="00A86688"/>
    <w:rsid w:val="00A872E8"/>
    <w:rsid w:val="00A87D5A"/>
    <w:rsid w:val="00A901B8"/>
    <w:rsid w:val="00A90270"/>
    <w:rsid w:val="00A90C8D"/>
    <w:rsid w:val="00A90D70"/>
    <w:rsid w:val="00A90FA2"/>
    <w:rsid w:val="00A91121"/>
    <w:rsid w:val="00A911E9"/>
    <w:rsid w:val="00A917B3"/>
    <w:rsid w:val="00A91E13"/>
    <w:rsid w:val="00A9296E"/>
    <w:rsid w:val="00A93A36"/>
    <w:rsid w:val="00A94533"/>
    <w:rsid w:val="00A966CD"/>
    <w:rsid w:val="00A9671D"/>
    <w:rsid w:val="00A96EFD"/>
    <w:rsid w:val="00A96EFE"/>
    <w:rsid w:val="00A97670"/>
    <w:rsid w:val="00A97759"/>
    <w:rsid w:val="00A97EBB"/>
    <w:rsid w:val="00A97F03"/>
    <w:rsid w:val="00AA005D"/>
    <w:rsid w:val="00AA024A"/>
    <w:rsid w:val="00AA075A"/>
    <w:rsid w:val="00AA102B"/>
    <w:rsid w:val="00AA1167"/>
    <w:rsid w:val="00AA18A8"/>
    <w:rsid w:val="00AA1E81"/>
    <w:rsid w:val="00AA2106"/>
    <w:rsid w:val="00AA254F"/>
    <w:rsid w:val="00AA2919"/>
    <w:rsid w:val="00AA3579"/>
    <w:rsid w:val="00AA3597"/>
    <w:rsid w:val="00AA41EA"/>
    <w:rsid w:val="00AA4CD9"/>
    <w:rsid w:val="00AA4D28"/>
    <w:rsid w:val="00AA5080"/>
    <w:rsid w:val="00AA5912"/>
    <w:rsid w:val="00AA5E83"/>
    <w:rsid w:val="00AA63E8"/>
    <w:rsid w:val="00AA7B4C"/>
    <w:rsid w:val="00AB0DF6"/>
    <w:rsid w:val="00AB1763"/>
    <w:rsid w:val="00AB2776"/>
    <w:rsid w:val="00AB3295"/>
    <w:rsid w:val="00AB3B68"/>
    <w:rsid w:val="00AB3D0D"/>
    <w:rsid w:val="00AB50E1"/>
    <w:rsid w:val="00AB5288"/>
    <w:rsid w:val="00AB5479"/>
    <w:rsid w:val="00AB5F83"/>
    <w:rsid w:val="00AB6284"/>
    <w:rsid w:val="00AB6545"/>
    <w:rsid w:val="00AB69DC"/>
    <w:rsid w:val="00AB6AAD"/>
    <w:rsid w:val="00AB71CC"/>
    <w:rsid w:val="00AB7FCF"/>
    <w:rsid w:val="00AC0D7C"/>
    <w:rsid w:val="00AC0FD8"/>
    <w:rsid w:val="00AC150B"/>
    <w:rsid w:val="00AC2D39"/>
    <w:rsid w:val="00AC2E04"/>
    <w:rsid w:val="00AC3D1D"/>
    <w:rsid w:val="00AC4CAB"/>
    <w:rsid w:val="00AC59CD"/>
    <w:rsid w:val="00AC5CD6"/>
    <w:rsid w:val="00AC6ACC"/>
    <w:rsid w:val="00AC6E0B"/>
    <w:rsid w:val="00AC704E"/>
    <w:rsid w:val="00AC75C2"/>
    <w:rsid w:val="00AC7EE3"/>
    <w:rsid w:val="00AD18C9"/>
    <w:rsid w:val="00AD1A14"/>
    <w:rsid w:val="00AD2136"/>
    <w:rsid w:val="00AD2280"/>
    <w:rsid w:val="00AD25B6"/>
    <w:rsid w:val="00AD399F"/>
    <w:rsid w:val="00AD3B0B"/>
    <w:rsid w:val="00AD3EC6"/>
    <w:rsid w:val="00AD4597"/>
    <w:rsid w:val="00AD45B5"/>
    <w:rsid w:val="00AD47B8"/>
    <w:rsid w:val="00AD486F"/>
    <w:rsid w:val="00AD5136"/>
    <w:rsid w:val="00AD51C7"/>
    <w:rsid w:val="00AD5CA6"/>
    <w:rsid w:val="00AD617E"/>
    <w:rsid w:val="00AD758C"/>
    <w:rsid w:val="00AE0BBB"/>
    <w:rsid w:val="00AE11BA"/>
    <w:rsid w:val="00AE18E5"/>
    <w:rsid w:val="00AE44B2"/>
    <w:rsid w:val="00AE46D0"/>
    <w:rsid w:val="00AE4D17"/>
    <w:rsid w:val="00AE59A7"/>
    <w:rsid w:val="00AE6AE0"/>
    <w:rsid w:val="00AE6F41"/>
    <w:rsid w:val="00AE71F5"/>
    <w:rsid w:val="00AF012A"/>
    <w:rsid w:val="00AF08F7"/>
    <w:rsid w:val="00AF2133"/>
    <w:rsid w:val="00AF21DE"/>
    <w:rsid w:val="00AF2771"/>
    <w:rsid w:val="00AF366A"/>
    <w:rsid w:val="00AF4676"/>
    <w:rsid w:val="00AF5E4F"/>
    <w:rsid w:val="00AF6624"/>
    <w:rsid w:val="00AF693B"/>
    <w:rsid w:val="00AF6B16"/>
    <w:rsid w:val="00AF6BA9"/>
    <w:rsid w:val="00AF6F43"/>
    <w:rsid w:val="00AF7294"/>
    <w:rsid w:val="00AF747A"/>
    <w:rsid w:val="00B01DEB"/>
    <w:rsid w:val="00B02004"/>
    <w:rsid w:val="00B0230A"/>
    <w:rsid w:val="00B0260B"/>
    <w:rsid w:val="00B02D4E"/>
    <w:rsid w:val="00B03325"/>
    <w:rsid w:val="00B042EA"/>
    <w:rsid w:val="00B04A1A"/>
    <w:rsid w:val="00B05DAD"/>
    <w:rsid w:val="00B0615F"/>
    <w:rsid w:val="00B0648D"/>
    <w:rsid w:val="00B06902"/>
    <w:rsid w:val="00B07715"/>
    <w:rsid w:val="00B0799D"/>
    <w:rsid w:val="00B11273"/>
    <w:rsid w:val="00B129D0"/>
    <w:rsid w:val="00B12BA5"/>
    <w:rsid w:val="00B130CD"/>
    <w:rsid w:val="00B131D2"/>
    <w:rsid w:val="00B133E4"/>
    <w:rsid w:val="00B14A00"/>
    <w:rsid w:val="00B153D7"/>
    <w:rsid w:val="00B15FAC"/>
    <w:rsid w:val="00B1656F"/>
    <w:rsid w:val="00B175A2"/>
    <w:rsid w:val="00B17C7B"/>
    <w:rsid w:val="00B20A16"/>
    <w:rsid w:val="00B20E79"/>
    <w:rsid w:val="00B21606"/>
    <w:rsid w:val="00B218A2"/>
    <w:rsid w:val="00B22390"/>
    <w:rsid w:val="00B225B7"/>
    <w:rsid w:val="00B23EF6"/>
    <w:rsid w:val="00B24060"/>
    <w:rsid w:val="00B2451B"/>
    <w:rsid w:val="00B24FBC"/>
    <w:rsid w:val="00B266EC"/>
    <w:rsid w:val="00B27931"/>
    <w:rsid w:val="00B307B1"/>
    <w:rsid w:val="00B3083E"/>
    <w:rsid w:val="00B30E90"/>
    <w:rsid w:val="00B310DC"/>
    <w:rsid w:val="00B31C85"/>
    <w:rsid w:val="00B32806"/>
    <w:rsid w:val="00B32BD1"/>
    <w:rsid w:val="00B32C29"/>
    <w:rsid w:val="00B32E77"/>
    <w:rsid w:val="00B33424"/>
    <w:rsid w:val="00B33432"/>
    <w:rsid w:val="00B3366C"/>
    <w:rsid w:val="00B337E5"/>
    <w:rsid w:val="00B33F2E"/>
    <w:rsid w:val="00B3492C"/>
    <w:rsid w:val="00B34A88"/>
    <w:rsid w:val="00B34BB3"/>
    <w:rsid w:val="00B3561D"/>
    <w:rsid w:val="00B3565C"/>
    <w:rsid w:val="00B35AC2"/>
    <w:rsid w:val="00B35F76"/>
    <w:rsid w:val="00B361DF"/>
    <w:rsid w:val="00B36639"/>
    <w:rsid w:val="00B36739"/>
    <w:rsid w:val="00B370C5"/>
    <w:rsid w:val="00B37861"/>
    <w:rsid w:val="00B37B75"/>
    <w:rsid w:val="00B37CCB"/>
    <w:rsid w:val="00B4083D"/>
    <w:rsid w:val="00B41679"/>
    <w:rsid w:val="00B41883"/>
    <w:rsid w:val="00B41DE6"/>
    <w:rsid w:val="00B4373F"/>
    <w:rsid w:val="00B43977"/>
    <w:rsid w:val="00B447D4"/>
    <w:rsid w:val="00B44E7A"/>
    <w:rsid w:val="00B450C8"/>
    <w:rsid w:val="00B45316"/>
    <w:rsid w:val="00B46DF0"/>
    <w:rsid w:val="00B4735D"/>
    <w:rsid w:val="00B5017F"/>
    <w:rsid w:val="00B5081A"/>
    <w:rsid w:val="00B5128B"/>
    <w:rsid w:val="00B51ADD"/>
    <w:rsid w:val="00B51F1D"/>
    <w:rsid w:val="00B51F6D"/>
    <w:rsid w:val="00B5244E"/>
    <w:rsid w:val="00B5293C"/>
    <w:rsid w:val="00B52FEE"/>
    <w:rsid w:val="00B5336E"/>
    <w:rsid w:val="00B53CC0"/>
    <w:rsid w:val="00B547EE"/>
    <w:rsid w:val="00B54A0B"/>
    <w:rsid w:val="00B54B86"/>
    <w:rsid w:val="00B55356"/>
    <w:rsid w:val="00B553DC"/>
    <w:rsid w:val="00B55798"/>
    <w:rsid w:val="00B56466"/>
    <w:rsid w:val="00B56C05"/>
    <w:rsid w:val="00B571FB"/>
    <w:rsid w:val="00B57C5A"/>
    <w:rsid w:val="00B57EBB"/>
    <w:rsid w:val="00B60ED0"/>
    <w:rsid w:val="00B6154C"/>
    <w:rsid w:val="00B61561"/>
    <w:rsid w:val="00B62E5A"/>
    <w:rsid w:val="00B62EB2"/>
    <w:rsid w:val="00B63ECE"/>
    <w:rsid w:val="00B65652"/>
    <w:rsid w:val="00B65F36"/>
    <w:rsid w:val="00B66195"/>
    <w:rsid w:val="00B666C6"/>
    <w:rsid w:val="00B66BD9"/>
    <w:rsid w:val="00B6785D"/>
    <w:rsid w:val="00B67CAD"/>
    <w:rsid w:val="00B70666"/>
    <w:rsid w:val="00B70A89"/>
    <w:rsid w:val="00B70F81"/>
    <w:rsid w:val="00B70FA1"/>
    <w:rsid w:val="00B7104D"/>
    <w:rsid w:val="00B713FF"/>
    <w:rsid w:val="00B71BFA"/>
    <w:rsid w:val="00B7222E"/>
    <w:rsid w:val="00B72255"/>
    <w:rsid w:val="00B7345B"/>
    <w:rsid w:val="00B74032"/>
    <w:rsid w:val="00B75201"/>
    <w:rsid w:val="00B75486"/>
    <w:rsid w:val="00B768D5"/>
    <w:rsid w:val="00B7693A"/>
    <w:rsid w:val="00B76D0A"/>
    <w:rsid w:val="00B76DDB"/>
    <w:rsid w:val="00B77A17"/>
    <w:rsid w:val="00B77D1F"/>
    <w:rsid w:val="00B80059"/>
    <w:rsid w:val="00B8016F"/>
    <w:rsid w:val="00B8056C"/>
    <w:rsid w:val="00B80626"/>
    <w:rsid w:val="00B80B00"/>
    <w:rsid w:val="00B80B4B"/>
    <w:rsid w:val="00B81932"/>
    <w:rsid w:val="00B81B15"/>
    <w:rsid w:val="00B81C2B"/>
    <w:rsid w:val="00B81EFC"/>
    <w:rsid w:val="00B82DC0"/>
    <w:rsid w:val="00B82F5C"/>
    <w:rsid w:val="00B83064"/>
    <w:rsid w:val="00B83BE2"/>
    <w:rsid w:val="00B83E33"/>
    <w:rsid w:val="00B84B96"/>
    <w:rsid w:val="00B853D2"/>
    <w:rsid w:val="00B855D9"/>
    <w:rsid w:val="00B85BD9"/>
    <w:rsid w:val="00B85CE0"/>
    <w:rsid w:val="00B865F5"/>
    <w:rsid w:val="00B8660F"/>
    <w:rsid w:val="00B8662E"/>
    <w:rsid w:val="00B86CA8"/>
    <w:rsid w:val="00B875B3"/>
    <w:rsid w:val="00B902D0"/>
    <w:rsid w:val="00B90634"/>
    <w:rsid w:val="00B906F0"/>
    <w:rsid w:val="00B916CA"/>
    <w:rsid w:val="00B91B4B"/>
    <w:rsid w:val="00B92BDA"/>
    <w:rsid w:val="00B92C0D"/>
    <w:rsid w:val="00B93103"/>
    <w:rsid w:val="00B93764"/>
    <w:rsid w:val="00B94145"/>
    <w:rsid w:val="00B949BF"/>
    <w:rsid w:val="00B94A36"/>
    <w:rsid w:val="00B9561E"/>
    <w:rsid w:val="00B96107"/>
    <w:rsid w:val="00B9780D"/>
    <w:rsid w:val="00BA0483"/>
    <w:rsid w:val="00BA0856"/>
    <w:rsid w:val="00BA0B30"/>
    <w:rsid w:val="00BA0D4C"/>
    <w:rsid w:val="00BA0FE1"/>
    <w:rsid w:val="00BA176C"/>
    <w:rsid w:val="00BA29CC"/>
    <w:rsid w:val="00BA29D1"/>
    <w:rsid w:val="00BA374F"/>
    <w:rsid w:val="00BA377F"/>
    <w:rsid w:val="00BA4004"/>
    <w:rsid w:val="00BA51C9"/>
    <w:rsid w:val="00BA52B2"/>
    <w:rsid w:val="00BA7208"/>
    <w:rsid w:val="00BA73F2"/>
    <w:rsid w:val="00BA78C7"/>
    <w:rsid w:val="00BA7FF1"/>
    <w:rsid w:val="00BB1558"/>
    <w:rsid w:val="00BB320F"/>
    <w:rsid w:val="00BB367F"/>
    <w:rsid w:val="00BB37F5"/>
    <w:rsid w:val="00BB48AD"/>
    <w:rsid w:val="00BB69FC"/>
    <w:rsid w:val="00BB6AD0"/>
    <w:rsid w:val="00BB7D59"/>
    <w:rsid w:val="00BC0624"/>
    <w:rsid w:val="00BC0E90"/>
    <w:rsid w:val="00BC0EC0"/>
    <w:rsid w:val="00BC292C"/>
    <w:rsid w:val="00BC3CA9"/>
    <w:rsid w:val="00BC4D75"/>
    <w:rsid w:val="00BC5797"/>
    <w:rsid w:val="00BC5AC1"/>
    <w:rsid w:val="00BC5CA2"/>
    <w:rsid w:val="00BC70FE"/>
    <w:rsid w:val="00BC71AA"/>
    <w:rsid w:val="00BC7302"/>
    <w:rsid w:val="00BC7330"/>
    <w:rsid w:val="00BC7B51"/>
    <w:rsid w:val="00BC7D7E"/>
    <w:rsid w:val="00BD1018"/>
    <w:rsid w:val="00BD1246"/>
    <w:rsid w:val="00BD1382"/>
    <w:rsid w:val="00BD1A30"/>
    <w:rsid w:val="00BD1B79"/>
    <w:rsid w:val="00BD26D2"/>
    <w:rsid w:val="00BD2794"/>
    <w:rsid w:val="00BD280E"/>
    <w:rsid w:val="00BD28D4"/>
    <w:rsid w:val="00BD323F"/>
    <w:rsid w:val="00BD3805"/>
    <w:rsid w:val="00BD3FD7"/>
    <w:rsid w:val="00BD450A"/>
    <w:rsid w:val="00BD58FE"/>
    <w:rsid w:val="00BD59F1"/>
    <w:rsid w:val="00BD5DE1"/>
    <w:rsid w:val="00BD7800"/>
    <w:rsid w:val="00BE195F"/>
    <w:rsid w:val="00BE2957"/>
    <w:rsid w:val="00BE2E19"/>
    <w:rsid w:val="00BE3342"/>
    <w:rsid w:val="00BE3E1D"/>
    <w:rsid w:val="00BE4546"/>
    <w:rsid w:val="00BE45E2"/>
    <w:rsid w:val="00BE4905"/>
    <w:rsid w:val="00BE5AA0"/>
    <w:rsid w:val="00BE6994"/>
    <w:rsid w:val="00BE7161"/>
    <w:rsid w:val="00BE7605"/>
    <w:rsid w:val="00BE7F58"/>
    <w:rsid w:val="00BF0171"/>
    <w:rsid w:val="00BF0299"/>
    <w:rsid w:val="00BF1A74"/>
    <w:rsid w:val="00BF1A9F"/>
    <w:rsid w:val="00BF33EE"/>
    <w:rsid w:val="00BF3A38"/>
    <w:rsid w:val="00BF3CF5"/>
    <w:rsid w:val="00BF4174"/>
    <w:rsid w:val="00BF47BD"/>
    <w:rsid w:val="00BF54BC"/>
    <w:rsid w:val="00BF5970"/>
    <w:rsid w:val="00BF5DB8"/>
    <w:rsid w:val="00BF6FA6"/>
    <w:rsid w:val="00BF7CA1"/>
    <w:rsid w:val="00C008FE"/>
    <w:rsid w:val="00C00B20"/>
    <w:rsid w:val="00C00B81"/>
    <w:rsid w:val="00C00DAA"/>
    <w:rsid w:val="00C015EE"/>
    <w:rsid w:val="00C03117"/>
    <w:rsid w:val="00C0377B"/>
    <w:rsid w:val="00C0383C"/>
    <w:rsid w:val="00C03917"/>
    <w:rsid w:val="00C03954"/>
    <w:rsid w:val="00C0483F"/>
    <w:rsid w:val="00C04BAA"/>
    <w:rsid w:val="00C04ECB"/>
    <w:rsid w:val="00C056EE"/>
    <w:rsid w:val="00C058D0"/>
    <w:rsid w:val="00C06059"/>
    <w:rsid w:val="00C06313"/>
    <w:rsid w:val="00C06332"/>
    <w:rsid w:val="00C06D19"/>
    <w:rsid w:val="00C0706F"/>
    <w:rsid w:val="00C07253"/>
    <w:rsid w:val="00C10097"/>
    <w:rsid w:val="00C10304"/>
    <w:rsid w:val="00C105A3"/>
    <w:rsid w:val="00C1074B"/>
    <w:rsid w:val="00C11453"/>
    <w:rsid w:val="00C128D7"/>
    <w:rsid w:val="00C1359A"/>
    <w:rsid w:val="00C1386A"/>
    <w:rsid w:val="00C1506F"/>
    <w:rsid w:val="00C15497"/>
    <w:rsid w:val="00C16896"/>
    <w:rsid w:val="00C16A1C"/>
    <w:rsid w:val="00C16E7A"/>
    <w:rsid w:val="00C17C37"/>
    <w:rsid w:val="00C17E36"/>
    <w:rsid w:val="00C20D03"/>
    <w:rsid w:val="00C21BFB"/>
    <w:rsid w:val="00C21D73"/>
    <w:rsid w:val="00C22A77"/>
    <w:rsid w:val="00C22CCC"/>
    <w:rsid w:val="00C22E67"/>
    <w:rsid w:val="00C23618"/>
    <w:rsid w:val="00C23637"/>
    <w:rsid w:val="00C24521"/>
    <w:rsid w:val="00C24DC6"/>
    <w:rsid w:val="00C25719"/>
    <w:rsid w:val="00C25A3F"/>
    <w:rsid w:val="00C25E37"/>
    <w:rsid w:val="00C266A8"/>
    <w:rsid w:val="00C267D2"/>
    <w:rsid w:val="00C26E86"/>
    <w:rsid w:val="00C26F86"/>
    <w:rsid w:val="00C27653"/>
    <w:rsid w:val="00C3096B"/>
    <w:rsid w:val="00C31AB6"/>
    <w:rsid w:val="00C31DD9"/>
    <w:rsid w:val="00C33190"/>
    <w:rsid w:val="00C331BC"/>
    <w:rsid w:val="00C3326F"/>
    <w:rsid w:val="00C3360E"/>
    <w:rsid w:val="00C33949"/>
    <w:rsid w:val="00C34A41"/>
    <w:rsid w:val="00C356BB"/>
    <w:rsid w:val="00C35B3B"/>
    <w:rsid w:val="00C35DA0"/>
    <w:rsid w:val="00C35DEA"/>
    <w:rsid w:val="00C36E5C"/>
    <w:rsid w:val="00C375D4"/>
    <w:rsid w:val="00C37851"/>
    <w:rsid w:val="00C4110F"/>
    <w:rsid w:val="00C42DFE"/>
    <w:rsid w:val="00C42FFC"/>
    <w:rsid w:val="00C43AA5"/>
    <w:rsid w:val="00C43D09"/>
    <w:rsid w:val="00C44D15"/>
    <w:rsid w:val="00C44FE1"/>
    <w:rsid w:val="00C4566F"/>
    <w:rsid w:val="00C45EF8"/>
    <w:rsid w:val="00C462EB"/>
    <w:rsid w:val="00C46B75"/>
    <w:rsid w:val="00C46C68"/>
    <w:rsid w:val="00C506AB"/>
    <w:rsid w:val="00C506DD"/>
    <w:rsid w:val="00C511C4"/>
    <w:rsid w:val="00C512E6"/>
    <w:rsid w:val="00C51D0C"/>
    <w:rsid w:val="00C5244F"/>
    <w:rsid w:val="00C52656"/>
    <w:rsid w:val="00C52781"/>
    <w:rsid w:val="00C52EA6"/>
    <w:rsid w:val="00C52EAB"/>
    <w:rsid w:val="00C5362E"/>
    <w:rsid w:val="00C5369D"/>
    <w:rsid w:val="00C53C94"/>
    <w:rsid w:val="00C54067"/>
    <w:rsid w:val="00C54275"/>
    <w:rsid w:val="00C54BD5"/>
    <w:rsid w:val="00C5570D"/>
    <w:rsid w:val="00C55EAA"/>
    <w:rsid w:val="00C5602F"/>
    <w:rsid w:val="00C56B97"/>
    <w:rsid w:val="00C57764"/>
    <w:rsid w:val="00C577E3"/>
    <w:rsid w:val="00C614CA"/>
    <w:rsid w:val="00C6169E"/>
    <w:rsid w:val="00C63860"/>
    <w:rsid w:val="00C63A5C"/>
    <w:rsid w:val="00C63FE3"/>
    <w:rsid w:val="00C640C4"/>
    <w:rsid w:val="00C642A8"/>
    <w:rsid w:val="00C64FEE"/>
    <w:rsid w:val="00C657EB"/>
    <w:rsid w:val="00C65C20"/>
    <w:rsid w:val="00C6603E"/>
    <w:rsid w:val="00C6610B"/>
    <w:rsid w:val="00C66324"/>
    <w:rsid w:val="00C66543"/>
    <w:rsid w:val="00C66787"/>
    <w:rsid w:val="00C66BFF"/>
    <w:rsid w:val="00C66F61"/>
    <w:rsid w:val="00C6795E"/>
    <w:rsid w:val="00C67D3D"/>
    <w:rsid w:val="00C67E86"/>
    <w:rsid w:val="00C7038F"/>
    <w:rsid w:val="00C703BD"/>
    <w:rsid w:val="00C7063F"/>
    <w:rsid w:val="00C71A4B"/>
    <w:rsid w:val="00C71C7C"/>
    <w:rsid w:val="00C728DB"/>
    <w:rsid w:val="00C72B01"/>
    <w:rsid w:val="00C73B84"/>
    <w:rsid w:val="00C74347"/>
    <w:rsid w:val="00C75336"/>
    <w:rsid w:val="00C75DA1"/>
    <w:rsid w:val="00C76080"/>
    <w:rsid w:val="00C76779"/>
    <w:rsid w:val="00C77490"/>
    <w:rsid w:val="00C77F9D"/>
    <w:rsid w:val="00C802DE"/>
    <w:rsid w:val="00C80543"/>
    <w:rsid w:val="00C80A6A"/>
    <w:rsid w:val="00C80E02"/>
    <w:rsid w:val="00C815CD"/>
    <w:rsid w:val="00C81E7A"/>
    <w:rsid w:val="00C825D5"/>
    <w:rsid w:val="00C826A2"/>
    <w:rsid w:val="00C82B15"/>
    <w:rsid w:val="00C82BA0"/>
    <w:rsid w:val="00C82DD5"/>
    <w:rsid w:val="00C82EDE"/>
    <w:rsid w:val="00C832AA"/>
    <w:rsid w:val="00C83AA0"/>
    <w:rsid w:val="00C83B9F"/>
    <w:rsid w:val="00C83DEF"/>
    <w:rsid w:val="00C845B4"/>
    <w:rsid w:val="00C850E8"/>
    <w:rsid w:val="00C8560E"/>
    <w:rsid w:val="00C85AA7"/>
    <w:rsid w:val="00C870B2"/>
    <w:rsid w:val="00C87AD4"/>
    <w:rsid w:val="00C9021A"/>
    <w:rsid w:val="00C90506"/>
    <w:rsid w:val="00C908DE"/>
    <w:rsid w:val="00C9096D"/>
    <w:rsid w:val="00C914BC"/>
    <w:rsid w:val="00C915D8"/>
    <w:rsid w:val="00C9170B"/>
    <w:rsid w:val="00C9247F"/>
    <w:rsid w:val="00C93AA8"/>
    <w:rsid w:val="00C93BC6"/>
    <w:rsid w:val="00C93DD9"/>
    <w:rsid w:val="00C9436F"/>
    <w:rsid w:val="00C95097"/>
    <w:rsid w:val="00C9660A"/>
    <w:rsid w:val="00C972B4"/>
    <w:rsid w:val="00C97B8E"/>
    <w:rsid w:val="00C97F5D"/>
    <w:rsid w:val="00CA033F"/>
    <w:rsid w:val="00CA04AB"/>
    <w:rsid w:val="00CA0744"/>
    <w:rsid w:val="00CA07A5"/>
    <w:rsid w:val="00CA07C3"/>
    <w:rsid w:val="00CA0A92"/>
    <w:rsid w:val="00CA0BCD"/>
    <w:rsid w:val="00CA1696"/>
    <w:rsid w:val="00CA1A91"/>
    <w:rsid w:val="00CA1BC7"/>
    <w:rsid w:val="00CA2B74"/>
    <w:rsid w:val="00CA4B70"/>
    <w:rsid w:val="00CA5078"/>
    <w:rsid w:val="00CA5223"/>
    <w:rsid w:val="00CA58A0"/>
    <w:rsid w:val="00CA59BC"/>
    <w:rsid w:val="00CA6B10"/>
    <w:rsid w:val="00CA7835"/>
    <w:rsid w:val="00CA7A46"/>
    <w:rsid w:val="00CB010F"/>
    <w:rsid w:val="00CB11CD"/>
    <w:rsid w:val="00CB167D"/>
    <w:rsid w:val="00CB18BB"/>
    <w:rsid w:val="00CB21F4"/>
    <w:rsid w:val="00CB29C1"/>
    <w:rsid w:val="00CB362B"/>
    <w:rsid w:val="00CB3A71"/>
    <w:rsid w:val="00CB3BD3"/>
    <w:rsid w:val="00CB3E68"/>
    <w:rsid w:val="00CB48E5"/>
    <w:rsid w:val="00CB5AAC"/>
    <w:rsid w:val="00CB63B2"/>
    <w:rsid w:val="00CC003F"/>
    <w:rsid w:val="00CC106F"/>
    <w:rsid w:val="00CC2C89"/>
    <w:rsid w:val="00CC2E8C"/>
    <w:rsid w:val="00CC397E"/>
    <w:rsid w:val="00CC4642"/>
    <w:rsid w:val="00CC50F3"/>
    <w:rsid w:val="00CC5D86"/>
    <w:rsid w:val="00CC7D17"/>
    <w:rsid w:val="00CD013B"/>
    <w:rsid w:val="00CD04AD"/>
    <w:rsid w:val="00CD0624"/>
    <w:rsid w:val="00CD0C60"/>
    <w:rsid w:val="00CD0D3A"/>
    <w:rsid w:val="00CD1554"/>
    <w:rsid w:val="00CD18D8"/>
    <w:rsid w:val="00CD1B25"/>
    <w:rsid w:val="00CD204C"/>
    <w:rsid w:val="00CD2248"/>
    <w:rsid w:val="00CD2303"/>
    <w:rsid w:val="00CD25F1"/>
    <w:rsid w:val="00CD28D6"/>
    <w:rsid w:val="00CD2E19"/>
    <w:rsid w:val="00CD2FDA"/>
    <w:rsid w:val="00CD3692"/>
    <w:rsid w:val="00CD5328"/>
    <w:rsid w:val="00CD6E21"/>
    <w:rsid w:val="00CD7ED1"/>
    <w:rsid w:val="00CE043C"/>
    <w:rsid w:val="00CE0A11"/>
    <w:rsid w:val="00CE0D91"/>
    <w:rsid w:val="00CE14B5"/>
    <w:rsid w:val="00CE168F"/>
    <w:rsid w:val="00CE187B"/>
    <w:rsid w:val="00CE1B4C"/>
    <w:rsid w:val="00CE1C99"/>
    <w:rsid w:val="00CE2078"/>
    <w:rsid w:val="00CE2507"/>
    <w:rsid w:val="00CE2E6C"/>
    <w:rsid w:val="00CE33DF"/>
    <w:rsid w:val="00CE43D7"/>
    <w:rsid w:val="00CE484B"/>
    <w:rsid w:val="00CE4B2B"/>
    <w:rsid w:val="00CE53DC"/>
    <w:rsid w:val="00CE5687"/>
    <w:rsid w:val="00CE57BB"/>
    <w:rsid w:val="00CE5C32"/>
    <w:rsid w:val="00CE60EE"/>
    <w:rsid w:val="00CE6529"/>
    <w:rsid w:val="00CE67F6"/>
    <w:rsid w:val="00CE79FF"/>
    <w:rsid w:val="00CE7F4D"/>
    <w:rsid w:val="00CF0472"/>
    <w:rsid w:val="00CF0606"/>
    <w:rsid w:val="00CF0810"/>
    <w:rsid w:val="00CF0C96"/>
    <w:rsid w:val="00CF0E25"/>
    <w:rsid w:val="00CF0ED6"/>
    <w:rsid w:val="00CF10B8"/>
    <w:rsid w:val="00CF1196"/>
    <w:rsid w:val="00CF1639"/>
    <w:rsid w:val="00CF182D"/>
    <w:rsid w:val="00CF18CF"/>
    <w:rsid w:val="00CF1EA3"/>
    <w:rsid w:val="00CF2236"/>
    <w:rsid w:val="00CF2286"/>
    <w:rsid w:val="00CF267C"/>
    <w:rsid w:val="00CF298B"/>
    <w:rsid w:val="00CF395B"/>
    <w:rsid w:val="00CF46CD"/>
    <w:rsid w:val="00CF50A1"/>
    <w:rsid w:val="00CF5660"/>
    <w:rsid w:val="00CF5B18"/>
    <w:rsid w:val="00CF5BEE"/>
    <w:rsid w:val="00CF6160"/>
    <w:rsid w:val="00CF6F7B"/>
    <w:rsid w:val="00CF7906"/>
    <w:rsid w:val="00CF7EA0"/>
    <w:rsid w:val="00D019EB"/>
    <w:rsid w:val="00D0216C"/>
    <w:rsid w:val="00D02290"/>
    <w:rsid w:val="00D03103"/>
    <w:rsid w:val="00D0325F"/>
    <w:rsid w:val="00D03C1F"/>
    <w:rsid w:val="00D03EFF"/>
    <w:rsid w:val="00D044F1"/>
    <w:rsid w:val="00D04C31"/>
    <w:rsid w:val="00D05F40"/>
    <w:rsid w:val="00D06A40"/>
    <w:rsid w:val="00D06DC2"/>
    <w:rsid w:val="00D06FE7"/>
    <w:rsid w:val="00D0720E"/>
    <w:rsid w:val="00D075E5"/>
    <w:rsid w:val="00D07820"/>
    <w:rsid w:val="00D100CC"/>
    <w:rsid w:val="00D10448"/>
    <w:rsid w:val="00D14092"/>
    <w:rsid w:val="00D14704"/>
    <w:rsid w:val="00D14CEB"/>
    <w:rsid w:val="00D14FDA"/>
    <w:rsid w:val="00D15627"/>
    <w:rsid w:val="00D16504"/>
    <w:rsid w:val="00D178C1"/>
    <w:rsid w:val="00D17984"/>
    <w:rsid w:val="00D21F60"/>
    <w:rsid w:val="00D2302A"/>
    <w:rsid w:val="00D2371A"/>
    <w:rsid w:val="00D243F8"/>
    <w:rsid w:val="00D252C5"/>
    <w:rsid w:val="00D2566B"/>
    <w:rsid w:val="00D257CD"/>
    <w:rsid w:val="00D26496"/>
    <w:rsid w:val="00D26845"/>
    <w:rsid w:val="00D27CBA"/>
    <w:rsid w:val="00D27D04"/>
    <w:rsid w:val="00D3017B"/>
    <w:rsid w:val="00D305FA"/>
    <w:rsid w:val="00D30B66"/>
    <w:rsid w:val="00D31369"/>
    <w:rsid w:val="00D31B80"/>
    <w:rsid w:val="00D31D82"/>
    <w:rsid w:val="00D33381"/>
    <w:rsid w:val="00D33C9A"/>
    <w:rsid w:val="00D33F30"/>
    <w:rsid w:val="00D34A76"/>
    <w:rsid w:val="00D34AC4"/>
    <w:rsid w:val="00D34B69"/>
    <w:rsid w:val="00D34C07"/>
    <w:rsid w:val="00D35127"/>
    <w:rsid w:val="00D35E39"/>
    <w:rsid w:val="00D361BF"/>
    <w:rsid w:val="00D37765"/>
    <w:rsid w:val="00D37C4A"/>
    <w:rsid w:val="00D37FD2"/>
    <w:rsid w:val="00D41409"/>
    <w:rsid w:val="00D41A33"/>
    <w:rsid w:val="00D41B1B"/>
    <w:rsid w:val="00D42877"/>
    <w:rsid w:val="00D429D9"/>
    <w:rsid w:val="00D429F4"/>
    <w:rsid w:val="00D433CD"/>
    <w:rsid w:val="00D43AB3"/>
    <w:rsid w:val="00D43D20"/>
    <w:rsid w:val="00D43F43"/>
    <w:rsid w:val="00D44E5F"/>
    <w:rsid w:val="00D46FA2"/>
    <w:rsid w:val="00D47285"/>
    <w:rsid w:val="00D502C7"/>
    <w:rsid w:val="00D5126D"/>
    <w:rsid w:val="00D5175E"/>
    <w:rsid w:val="00D51EE9"/>
    <w:rsid w:val="00D5212B"/>
    <w:rsid w:val="00D5249D"/>
    <w:rsid w:val="00D52652"/>
    <w:rsid w:val="00D52B05"/>
    <w:rsid w:val="00D536D2"/>
    <w:rsid w:val="00D53AB2"/>
    <w:rsid w:val="00D53D34"/>
    <w:rsid w:val="00D53E93"/>
    <w:rsid w:val="00D540C8"/>
    <w:rsid w:val="00D54E97"/>
    <w:rsid w:val="00D5553C"/>
    <w:rsid w:val="00D55FE1"/>
    <w:rsid w:val="00D56821"/>
    <w:rsid w:val="00D568C8"/>
    <w:rsid w:val="00D57205"/>
    <w:rsid w:val="00D576FC"/>
    <w:rsid w:val="00D57FD6"/>
    <w:rsid w:val="00D60D48"/>
    <w:rsid w:val="00D61547"/>
    <w:rsid w:val="00D61E01"/>
    <w:rsid w:val="00D61F77"/>
    <w:rsid w:val="00D6245F"/>
    <w:rsid w:val="00D62775"/>
    <w:rsid w:val="00D62B78"/>
    <w:rsid w:val="00D636EE"/>
    <w:rsid w:val="00D64DC8"/>
    <w:rsid w:val="00D65202"/>
    <w:rsid w:val="00D65424"/>
    <w:rsid w:val="00D657A4"/>
    <w:rsid w:val="00D659B0"/>
    <w:rsid w:val="00D65ACF"/>
    <w:rsid w:val="00D65F01"/>
    <w:rsid w:val="00D66DBF"/>
    <w:rsid w:val="00D6734C"/>
    <w:rsid w:val="00D673E3"/>
    <w:rsid w:val="00D6772D"/>
    <w:rsid w:val="00D70C2A"/>
    <w:rsid w:val="00D71AF6"/>
    <w:rsid w:val="00D7234F"/>
    <w:rsid w:val="00D73A73"/>
    <w:rsid w:val="00D7401C"/>
    <w:rsid w:val="00D74245"/>
    <w:rsid w:val="00D7451C"/>
    <w:rsid w:val="00D74D6E"/>
    <w:rsid w:val="00D75223"/>
    <w:rsid w:val="00D76210"/>
    <w:rsid w:val="00D76383"/>
    <w:rsid w:val="00D76D7D"/>
    <w:rsid w:val="00D76F9C"/>
    <w:rsid w:val="00D77092"/>
    <w:rsid w:val="00D77251"/>
    <w:rsid w:val="00D802C2"/>
    <w:rsid w:val="00D804B5"/>
    <w:rsid w:val="00D80956"/>
    <w:rsid w:val="00D81C2E"/>
    <w:rsid w:val="00D81E0B"/>
    <w:rsid w:val="00D828F9"/>
    <w:rsid w:val="00D834F6"/>
    <w:rsid w:val="00D83526"/>
    <w:rsid w:val="00D83AA1"/>
    <w:rsid w:val="00D8457F"/>
    <w:rsid w:val="00D84712"/>
    <w:rsid w:val="00D851BE"/>
    <w:rsid w:val="00D85670"/>
    <w:rsid w:val="00D85A58"/>
    <w:rsid w:val="00D8647E"/>
    <w:rsid w:val="00D866E7"/>
    <w:rsid w:val="00D87224"/>
    <w:rsid w:val="00D8757A"/>
    <w:rsid w:val="00D87891"/>
    <w:rsid w:val="00D90ABD"/>
    <w:rsid w:val="00D925E0"/>
    <w:rsid w:val="00D93CA1"/>
    <w:rsid w:val="00D93F7F"/>
    <w:rsid w:val="00D9410E"/>
    <w:rsid w:val="00D942E0"/>
    <w:rsid w:val="00D94F16"/>
    <w:rsid w:val="00D95B96"/>
    <w:rsid w:val="00D95C7C"/>
    <w:rsid w:val="00D95CEC"/>
    <w:rsid w:val="00D95E6C"/>
    <w:rsid w:val="00D960AA"/>
    <w:rsid w:val="00D972CC"/>
    <w:rsid w:val="00D97CD3"/>
    <w:rsid w:val="00DA02C7"/>
    <w:rsid w:val="00DA0454"/>
    <w:rsid w:val="00DA0E2C"/>
    <w:rsid w:val="00DA1BE7"/>
    <w:rsid w:val="00DA1EE5"/>
    <w:rsid w:val="00DA2201"/>
    <w:rsid w:val="00DA2AB4"/>
    <w:rsid w:val="00DA34AA"/>
    <w:rsid w:val="00DA35B9"/>
    <w:rsid w:val="00DA3CCC"/>
    <w:rsid w:val="00DA401C"/>
    <w:rsid w:val="00DA42D1"/>
    <w:rsid w:val="00DA45EF"/>
    <w:rsid w:val="00DA500C"/>
    <w:rsid w:val="00DA5BBE"/>
    <w:rsid w:val="00DA5BDC"/>
    <w:rsid w:val="00DA6B6D"/>
    <w:rsid w:val="00DA6CD6"/>
    <w:rsid w:val="00DA7204"/>
    <w:rsid w:val="00DB0EE7"/>
    <w:rsid w:val="00DB1017"/>
    <w:rsid w:val="00DB10D3"/>
    <w:rsid w:val="00DB1492"/>
    <w:rsid w:val="00DB1726"/>
    <w:rsid w:val="00DB201C"/>
    <w:rsid w:val="00DB255B"/>
    <w:rsid w:val="00DB2A76"/>
    <w:rsid w:val="00DB345D"/>
    <w:rsid w:val="00DB3AAC"/>
    <w:rsid w:val="00DB3FC5"/>
    <w:rsid w:val="00DB3FF9"/>
    <w:rsid w:val="00DB44A6"/>
    <w:rsid w:val="00DB4508"/>
    <w:rsid w:val="00DB5102"/>
    <w:rsid w:val="00DB61AA"/>
    <w:rsid w:val="00DB73E7"/>
    <w:rsid w:val="00DB7923"/>
    <w:rsid w:val="00DC0A2B"/>
    <w:rsid w:val="00DC10DB"/>
    <w:rsid w:val="00DC2214"/>
    <w:rsid w:val="00DC2C82"/>
    <w:rsid w:val="00DC5715"/>
    <w:rsid w:val="00DC5BA4"/>
    <w:rsid w:val="00DC5CDC"/>
    <w:rsid w:val="00DC5EB2"/>
    <w:rsid w:val="00DC5F0D"/>
    <w:rsid w:val="00DC6849"/>
    <w:rsid w:val="00DC71B2"/>
    <w:rsid w:val="00DC7320"/>
    <w:rsid w:val="00DC7743"/>
    <w:rsid w:val="00DC7A19"/>
    <w:rsid w:val="00DC7EB0"/>
    <w:rsid w:val="00DD0446"/>
    <w:rsid w:val="00DD0666"/>
    <w:rsid w:val="00DD0B6D"/>
    <w:rsid w:val="00DD13FB"/>
    <w:rsid w:val="00DD1CAD"/>
    <w:rsid w:val="00DD315A"/>
    <w:rsid w:val="00DD33CE"/>
    <w:rsid w:val="00DD38FC"/>
    <w:rsid w:val="00DD4565"/>
    <w:rsid w:val="00DD45F6"/>
    <w:rsid w:val="00DD4663"/>
    <w:rsid w:val="00DD4D77"/>
    <w:rsid w:val="00DD52D9"/>
    <w:rsid w:val="00DD55B5"/>
    <w:rsid w:val="00DD586E"/>
    <w:rsid w:val="00DD6460"/>
    <w:rsid w:val="00DD6580"/>
    <w:rsid w:val="00DD6C83"/>
    <w:rsid w:val="00DD6CA7"/>
    <w:rsid w:val="00DD6ED1"/>
    <w:rsid w:val="00DD7074"/>
    <w:rsid w:val="00DD798F"/>
    <w:rsid w:val="00DD7ACA"/>
    <w:rsid w:val="00DD7BD1"/>
    <w:rsid w:val="00DD7D7A"/>
    <w:rsid w:val="00DE0022"/>
    <w:rsid w:val="00DE091C"/>
    <w:rsid w:val="00DE0930"/>
    <w:rsid w:val="00DE29FC"/>
    <w:rsid w:val="00DE2B8F"/>
    <w:rsid w:val="00DE3239"/>
    <w:rsid w:val="00DE32F2"/>
    <w:rsid w:val="00DE3328"/>
    <w:rsid w:val="00DE3433"/>
    <w:rsid w:val="00DE34C5"/>
    <w:rsid w:val="00DE3686"/>
    <w:rsid w:val="00DE36BB"/>
    <w:rsid w:val="00DE3C72"/>
    <w:rsid w:val="00DE3FC6"/>
    <w:rsid w:val="00DE424B"/>
    <w:rsid w:val="00DE4AD9"/>
    <w:rsid w:val="00DE4D3E"/>
    <w:rsid w:val="00DE54BC"/>
    <w:rsid w:val="00DE55B1"/>
    <w:rsid w:val="00DE70C6"/>
    <w:rsid w:val="00DE7157"/>
    <w:rsid w:val="00DE730F"/>
    <w:rsid w:val="00DE7D56"/>
    <w:rsid w:val="00DF0BC6"/>
    <w:rsid w:val="00DF0D71"/>
    <w:rsid w:val="00DF1BF3"/>
    <w:rsid w:val="00DF1CEC"/>
    <w:rsid w:val="00DF30E7"/>
    <w:rsid w:val="00DF5757"/>
    <w:rsid w:val="00DF6069"/>
    <w:rsid w:val="00DF64D9"/>
    <w:rsid w:val="00DF7203"/>
    <w:rsid w:val="00DF72E7"/>
    <w:rsid w:val="00DF7369"/>
    <w:rsid w:val="00E00293"/>
    <w:rsid w:val="00E004D4"/>
    <w:rsid w:val="00E00967"/>
    <w:rsid w:val="00E00F57"/>
    <w:rsid w:val="00E01E83"/>
    <w:rsid w:val="00E0262B"/>
    <w:rsid w:val="00E03F0A"/>
    <w:rsid w:val="00E0511F"/>
    <w:rsid w:val="00E05326"/>
    <w:rsid w:val="00E057EB"/>
    <w:rsid w:val="00E068EA"/>
    <w:rsid w:val="00E06D8D"/>
    <w:rsid w:val="00E06EFC"/>
    <w:rsid w:val="00E0702D"/>
    <w:rsid w:val="00E07A45"/>
    <w:rsid w:val="00E07A70"/>
    <w:rsid w:val="00E07F62"/>
    <w:rsid w:val="00E10002"/>
    <w:rsid w:val="00E116EE"/>
    <w:rsid w:val="00E11BA5"/>
    <w:rsid w:val="00E11C9A"/>
    <w:rsid w:val="00E120C8"/>
    <w:rsid w:val="00E123E8"/>
    <w:rsid w:val="00E13AE6"/>
    <w:rsid w:val="00E177EB"/>
    <w:rsid w:val="00E20435"/>
    <w:rsid w:val="00E2080F"/>
    <w:rsid w:val="00E2223E"/>
    <w:rsid w:val="00E223E4"/>
    <w:rsid w:val="00E227C9"/>
    <w:rsid w:val="00E2391C"/>
    <w:rsid w:val="00E23E94"/>
    <w:rsid w:val="00E24C50"/>
    <w:rsid w:val="00E24FDD"/>
    <w:rsid w:val="00E25AF6"/>
    <w:rsid w:val="00E2675A"/>
    <w:rsid w:val="00E2726A"/>
    <w:rsid w:val="00E27C8E"/>
    <w:rsid w:val="00E27D6B"/>
    <w:rsid w:val="00E300C2"/>
    <w:rsid w:val="00E302BC"/>
    <w:rsid w:val="00E30519"/>
    <w:rsid w:val="00E3155E"/>
    <w:rsid w:val="00E315D1"/>
    <w:rsid w:val="00E31620"/>
    <w:rsid w:val="00E31B2E"/>
    <w:rsid w:val="00E31DF4"/>
    <w:rsid w:val="00E32150"/>
    <w:rsid w:val="00E32477"/>
    <w:rsid w:val="00E3259A"/>
    <w:rsid w:val="00E32689"/>
    <w:rsid w:val="00E32AA8"/>
    <w:rsid w:val="00E32E8E"/>
    <w:rsid w:val="00E331D4"/>
    <w:rsid w:val="00E34819"/>
    <w:rsid w:val="00E34BC0"/>
    <w:rsid w:val="00E35C53"/>
    <w:rsid w:val="00E368D3"/>
    <w:rsid w:val="00E37508"/>
    <w:rsid w:val="00E379F1"/>
    <w:rsid w:val="00E40828"/>
    <w:rsid w:val="00E414AA"/>
    <w:rsid w:val="00E41D71"/>
    <w:rsid w:val="00E421AB"/>
    <w:rsid w:val="00E42295"/>
    <w:rsid w:val="00E4666C"/>
    <w:rsid w:val="00E4694E"/>
    <w:rsid w:val="00E47383"/>
    <w:rsid w:val="00E4777E"/>
    <w:rsid w:val="00E47DB5"/>
    <w:rsid w:val="00E47E3A"/>
    <w:rsid w:val="00E47F04"/>
    <w:rsid w:val="00E5109E"/>
    <w:rsid w:val="00E512CD"/>
    <w:rsid w:val="00E515A3"/>
    <w:rsid w:val="00E51ADD"/>
    <w:rsid w:val="00E52C67"/>
    <w:rsid w:val="00E5423F"/>
    <w:rsid w:val="00E542AB"/>
    <w:rsid w:val="00E54A0D"/>
    <w:rsid w:val="00E54A5C"/>
    <w:rsid w:val="00E55DEA"/>
    <w:rsid w:val="00E5627B"/>
    <w:rsid w:val="00E562EC"/>
    <w:rsid w:val="00E57478"/>
    <w:rsid w:val="00E578E2"/>
    <w:rsid w:val="00E57AF7"/>
    <w:rsid w:val="00E57F65"/>
    <w:rsid w:val="00E602AE"/>
    <w:rsid w:val="00E602FF"/>
    <w:rsid w:val="00E60301"/>
    <w:rsid w:val="00E60E55"/>
    <w:rsid w:val="00E60F22"/>
    <w:rsid w:val="00E60F72"/>
    <w:rsid w:val="00E617D9"/>
    <w:rsid w:val="00E61EC4"/>
    <w:rsid w:val="00E626B7"/>
    <w:rsid w:val="00E62953"/>
    <w:rsid w:val="00E62DFF"/>
    <w:rsid w:val="00E63CFF"/>
    <w:rsid w:val="00E63E81"/>
    <w:rsid w:val="00E64573"/>
    <w:rsid w:val="00E646B6"/>
    <w:rsid w:val="00E64F94"/>
    <w:rsid w:val="00E655CB"/>
    <w:rsid w:val="00E65D3A"/>
    <w:rsid w:val="00E7002B"/>
    <w:rsid w:val="00E704AA"/>
    <w:rsid w:val="00E71C2A"/>
    <w:rsid w:val="00E72DDA"/>
    <w:rsid w:val="00E73100"/>
    <w:rsid w:val="00E7373D"/>
    <w:rsid w:val="00E737BB"/>
    <w:rsid w:val="00E73CB5"/>
    <w:rsid w:val="00E74199"/>
    <w:rsid w:val="00E74EB8"/>
    <w:rsid w:val="00E750A1"/>
    <w:rsid w:val="00E758DD"/>
    <w:rsid w:val="00E759B0"/>
    <w:rsid w:val="00E76283"/>
    <w:rsid w:val="00E763FD"/>
    <w:rsid w:val="00E76F00"/>
    <w:rsid w:val="00E7724A"/>
    <w:rsid w:val="00E77A87"/>
    <w:rsid w:val="00E814A5"/>
    <w:rsid w:val="00E82296"/>
    <w:rsid w:val="00E82773"/>
    <w:rsid w:val="00E82BDC"/>
    <w:rsid w:val="00E837D7"/>
    <w:rsid w:val="00E83C3A"/>
    <w:rsid w:val="00E83E93"/>
    <w:rsid w:val="00E840D0"/>
    <w:rsid w:val="00E84197"/>
    <w:rsid w:val="00E84D55"/>
    <w:rsid w:val="00E84DD8"/>
    <w:rsid w:val="00E84F81"/>
    <w:rsid w:val="00E8505C"/>
    <w:rsid w:val="00E85B94"/>
    <w:rsid w:val="00E85BA6"/>
    <w:rsid w:val="00E85C71"/>
    <w:rsid w:val="00E86162"/>
    <w:rsid w:val="00E86E5D"/>
    <w:rsid w:val="00E87B46"/>
    <w:rsid w:val="00E87B79"/>
    <w:rsid w:val="00E900E0"/>
    <w:rsid w:val="00E90E64"/>
    <w:rsid w:val="00E91046"/>
    <w:rsid w:val="00E91522"/>
    <w:rsid w:val="00E922A1"/>
    <w:rsid w:val="00E929E2"/>
    <w:rsid w:val="00E92BE1"/>
    <w:rsid w:val="00E92D74"/>
    <w:rsid w:val="00E94460"/>
    <w:rsid w:val="00E95A49"/>
    <w:rsid w:val="00E971EF"/>
    <w:rsid w:val="00E97613"/>
    <w:rsid w:val="00E97CF4"/>
    <w:rsid w:val="00EA080A"/>
    <w:rsid w:val="00EA0FFA"/>
    <w:rsid w:val="00EA19AF"/>
    <w:rsid w:val="00EA1D07"/>
    <w:rsid w:val="00EA1E19"/>
    <w:rsid w:val="00EA2517"/>
    <w:rsid w:val="00EA2541"/>
    <w:rsid w:val="00EA2A80"/>
    <w:rsid w:val="00EA30B8"/>
    <w:rsid w:val="00EA32A3"/>
    <w:rsid w:val="00EA3A3D"/>
    <w:rsid w:val="00EA3A43"/>
    <w:rsid w:val="00EA3E95"/>
    <w:rsid w:val="00EA41FD"/>
    <w:rsid w:val="00EA4AFE"/>
    <w:rsid w:val="00EA589A"/>
    <w:rsid w:val="00EA5B62"/>
    <w:rsid w:val="00EA5C47"/>
    <w:rsid w:val="00EA6B6F"/>
    <w:rsid w:val="00EA6BE8"/>
    <w:rsid w:val="00EA715A"/>
    <w:rsid w:val="00EA7D36"/>
    <w:rsid w:val="00EB0527"/>
    <w:rsid w:val="00EB0E02"/>
    <w:rsid w:val="00EB11B6"/>
    <w:rsid w:val="00EB1F77"/>
    <w:rsid w:val="00EB202D"/>
    <w:rsid w:val="00EB2486"/>
    <w:rsid w:val="00EB2531"/>
    <w:rsid w:val="00EB33AE"/>
    <w:rsid w:val="00EB3BA6"/>
    <w:rsid w:val="00EB3F7B"/>
    <w:rsid w:val="00EB409B"/>
    <w:rsid w:val="00EB46A9"/>
    <w:rsid w:val="00EB4996"/>
    <w:rsid w:val="00EB5E02"/>
    <w:rsid w:val="00EB5F19"/>
    <w:rsid w:val="00EB60EC"/>
    <w:rsid w:val="00EB6907"/>
    <w:rsid w:val="00EC0440"/>
    <w:rsid w:val="00EC11B1"/>
    <w:rsid w:val="00EC1AC1"/>
    <w:rsid w:val="00EC2058"/>
    <w:rsid w:val="00EC20A9"/>
    <w:rsid w:val="00EC2401"/>
    <w:rsid w:val="00EC2A32"/>
    <w:rsid w:val="00EC2BF8"/>
    <w:rsid w:val="00EC3B10"/>
    <w:rsid w:val="00EC4DF0"/>
    <w:rsid w:val="00EC5572"/>
    <w:rsid w:val="00EC588E"/>
    <w:rsid w:val="00EC642D"/>
    <w:rsid w:val="00EC6BA3"/>
    <w:rsid w:val="00EC6D33"/>
    <w:rsid w:val="00EC741D"/>
    <w:rsid w:val="00ED05FD"/>
    <w:rsid w:val="00ED11B0"/>
    <w:rsid w:val="00ED1404"/>
    <w:rsid w:val="00ED1644"/>
    <w:rsid w:val="00ED1CDF"/>
    <w:rsid w:val="00ED2C72"/>
    <w:rsid w:val="00ED2EF7"/>
    <w:rsid w:val="00ED3165"/>
    <w:rsid w:val="00ED3680"/>
    <w:rsid w:val="00ED39E3"/>
    <w:rsid w:val="00ED4748"/>
    <w:rsid w:val="00ED5904"/>
    <w:rsid w:val="00ED6BF8"/>
    <w:rsid w:val="00EE05BB"/>
    <w:rsid w:val="00EE0742"/>
    <w:rsid w:val="00EE08DB"/>
    <w:rsid w:val="00EE0F91"/>
    <w:rsid w:val="00EE129B"/>
    <w:rsid w:val="00EE1481"/>
    <w:rsid w:val="00EE15B9"/>
    <w:rsid w:val="00EE2909"/>
    <w:rsid w:val="00EE2D9C"/>
    <w:rsid w:val="00EE345B"/>
    <w:rsid w:val="00EE389D"/>
    <w:rsid w:val="00EE3AA8"/>
    <w:rsid w:val="00EE3B92"/>
    <w:rsid w:val="00EE3BF6"/>
    <w:rsid w:val="00EE50A7"/>
    <w:rsid w:val="00EE550B"/>
    <w:rsid w:val="00EE6517"/>
    <w:rsid w:val="00EF0354"/>
    <w:rsid w:val="00EF055C"/>
    <w:rsid w:val="00EF0FBF"/>
    <w:rsid w:val="00EF1208"/>
    <w:rsid w:val="00EF1219"/>
    <w:rsid w:val="00EF177F"/>
    <w:rsid w:val="00EF1F4C"/>
    <w:rsid w:val="00EF2279"/>
    <w:rsid w:val="00EF24A7"/>
    <w:rsid w:val="00EF304C"/>
    <w:rsid w:val="00EF35F1"/>
    <w:rsid w:val="00EF422E"/>
    <w:rsid w:val="00EF5551"/>
    <w:rsid w:val="00EF65D1"/>
    <w:rsid w:val="00EF750D"/>
    <w:rsid w:val="00EF7616"/>
    <w:rsid w:val="00EF7AC0"/>
    <w:rsid w:val="00F013C1"/>
    <w:rsid w:val="00F01554"/>
    <w:rsid w:val="00F01593"/>
    <w:rsid w:val="00F022E3"/>
    <w:rsid w:val="00F02F21"/>
    <w:rsid w:val="00F033E4"/>
    <w:rsid w:val="00F03D06"/>
    <w:rsid w:val="00F050AD"/>
    <w:rsid w:val="00F05C1A"/>
    <w:rsid w:val="00F06196"/>
    <w:rsid w:val="00F06499"/>
    <w:rsid w:val="00F06B5E"/>
    <w:rsid w:val="00F06F04"/>
    <w:rsid w:val="00F07430"/>
    <w:rsid w:val="00F07A31"/>
    <w:rsid w:val="00F07DEB"/>
    <w:rsid w:val="00F111DC"/>
    <w:rsid w:val="00F11341"/>
    <w:rsid w:val="00F12AB2"/>
    <w:rsid w:val="00F12B1D"/>
    <w:rsid w:val="00F13135"/>
    <w:rsid w:val="00F13BB4"/>
    <w:rsid w:val="00F13F0B"/>
    <w:rsid w:val="00F1426B"/>
    <w:rsid w:val="00F16F4E"/>
    <w:rsid w:val="00F17E22"/>
    <w:rsid w:val="00F20785"/>
    <w:rsid w:val="00F20A01"/>
    <w:rsid w:val="00F21262"/>
    <w:rsid w:val="00F213B5"/>
    <w:rsid w:val="00F2164A"/>
    <w:rsid w:val="00F217C7"/>
    <w:rsid w:val="00F21996"/>
    <w:rsid w:val="00F21BDF"/>
    <w:rsid w:val="00F22F21"/>
    <w:rsid w:val="00F2331D"/>
    <w:rsid w:val="00F2479A"/>
    <w:rsid w:val="00F24B27"/>
    <w:rsid w:val="00F25284"/>
    <w:rsid w:val="00F255F3"/>
    <w:rsid w:val="00F268DC"/>
    <w:rsid w:val="00F26CE6"/>
    <w:rsid w:val="00F27063"/>
    <w:rsid w:val="00F274D2"/>
    <w:rsid w:val="00F276FB"/>
    <w:rsid w:val="00F303CF"/>
    <w:rsid w:val="00F30ABF"/>
    <w:rsid w:val="00F30D3D"/>
    <w:rsid w:val="00F3197F"/>
    <w:rsid w:val="00F31ECA"/>
    <w:rsid w:val="00F32736"/>
    <w:rsid w:val="00F3353E"/>
    <w:rsid w:val="00F336D2"/>
    <w:rsid w:val="00F339FE"/>
    <w:rsid w:val="00F341A0"/>
    <w:rsid w:val="00F34550"/>
    <w:rsid w:val="00F355E2"/>
    <w:rsid w:val="00F35C2A"/>
    <w:rsid w:val="00F36C82"/>
    <w:rsid w:val="00F36DB9"/>
    <w:rsid w:val="00F37920"/>
    <w:rsid w:val="00F37ECA"/>
    <w:rsid w:val="00F401F0"/>
    <w:rsid w:val="00F403E5"/>
    <w:rsid w:val="00F40C59"/>
    <w:rsid w:val="00F40D11"/>
    <w:rsid w:val="00F42592"/>
    <w:rsid w:val="00F427B4"/>
    <w:rsid w:val="00F43AAF"/>
    <w:rsid w:val="00F43C06"/>
    <w:rsid w:val="00F4410A"/>
    <w:rsid w:val="00F44A1E"/>
    <w:rsid w:val="00F44CD6"/>
    <w:rsid w:val="00F45230"/>
    <w:rsid w:val="00F458D3"/>
    <w:rsid w:val="00F45E05"/>
    <w:rsid w:val="00F47613"/>
    <w:rsid w:val="00F50194"/>
    <w:rsid w:val="00F502C8"/>
    <w:rsid w:val="00F50335"/>
    <w:rsid w:val="00F527C8"/>
    <w:rsid w:val="00F52D19"/>
    <w:rsid w:val="00F53AE5"/>
    <w:rsid w:val="00F5408E"/>
    <w:rsid w:val="00F54930"/>
    <w:rsid w:val="00F54AE9"/>
    <w:rsid w:val="00F55617"/>
    <w:rsid w:val="00F55938"/>
    <w:rsid w:val="00F55958"/>
    <w:rsid w:val="00F55AA4"/>
    <w:rsid w:val="00F562B3"/>
    <w:rsid w:val="00F56727"/>
    <w:rsid w:val="00F56953"/>
    <w:rsid w:val="00F56AAD"/>
    <w:rsid w:val="00F56B6C"/>
    <w:rsid w:val="00F56DEB"/>
    <w:rsid w:val="00F576D3"/>
    <w:rsid w:val="00F57738"/>
    <w:rsid w:val="00F57B14"/>
    <w:rsid w:val="00F57D19"/>
    <w:rsid w:val="00F60FD5"/>
    <w:rsid w:val="00F617E9"/>
    <w:rsid w:val="00F61864"/>
    <w:rsid w:val="00F62F3D"/>
    <w:rsid w:val="00F62F57"/>
    <w:rsid w:val="00F6303C"/>
    <w:rsid w:val="00F63508"/>
    <w:rsid w:val="00F63E63"/>
    <w:rsid w:val="00F643E4"/>
    <w:rsid w:val="00F6488B"/>
    <w:rsid w:val="00F64A5A"/>
    <w:rsid w:val="00F64C46"/>
    <w:rsid w:val="00F657B3"/>
    <w:rsid w:val="00F6586B"/>
    <w:rsid w:val="00F660A6"/>
    <w:rsid w:val="00F66C84"/>
    <w:rsid w:val="00F67442"/>
    <w:rsid w:val="00F67688"/>
    <w:rsid w:val="00F67A74"/>
    <w:rsid w:val="00F67C6F"/>
    <w:rsid w:val="00F706BA"/>
    <w:rsid w:val="00F710D5"/>
    <w:rsid w:val="00F711F4"/>
    <w:rsid w:val="00F7160E"/>
    <w:rsid w:val="00F71862"/>
    <w:rsid w:val="00F71A32"/>
    <w:rsid w:val="00F71D28"/>
    <w:rsid w:val="00F7207E"/>
    <w:rsid w:val="00F72C50"/>
    <w:rsid w:val="00F72D20"/>
    <w:rsid w:val="00F72EFA"/>
    <w:rsid w:val="00F736F9"/>
    <w:rsid w:val="00F73F5F"/>
    <w:rsid w:val="00F75332"/>
    <w:rsid w:val="00F76187"/>
    <w:rsid w:val="00F7658D"/>
    <w:rsid w:val="00F768D8"/>
    <w:rsid w:val="00F76BF1"/>
    <w:rsid w:val="00F77C4C"/>
    <w:rsid w:val="00F804D6"/>
    <w:rsid w:val="00F810C3"/>
    <w:rsid w:val="00F81373"/>
    <w:rsid w:val="00F814AB"/>
    <w:rsid w:val="00F81549"/>
    <w:rsid w:val="00F82464"/>
    <w:rsid w:val="00F83310"/>
    <w:rsid w:val="00F834DF"/>
    <w:rsid w:val="00F84209"/>
    <w:rsid w:val="00F856EA"/>
    <w:rsid w:val="00F861A8"/>
    <w:rsid w:val="00F868E9"/>
    <w:rsid w:val="00F86D18"/>
    <w:rsid w:val="00F86D4B"/>
    <w:rsid w:val="00F87057"/>
    <w:rsid w:val="00F874FC"/>
    <w:rsid w:val="00F878B1"/>
    <w:rsid w:val="00F908A0"/>
    <w:rsid w:val="00F90C21"/>
    <w:rsid w:val="00F91E52"/>
    <w:rsid w:val="00F93A48"/>
    <w:rsid w:val="00F94E35"/>
    <w:rsid w:val="00F94EDC"/>
    <w:rsid w:val="00F953C6"/>
    <w:rsid w:val="00F959B5"/>
    <w:rsid w:val="00F95B30"/>
    <w:rsid w:val="00F95C51"/>
    <w:rsid w:val="00F95CE9"/>
    <w:rsid w:val="00F95FB5"/>
    <w:rsid w:val="00F969E6"/>
    <w:rsid w:val="00F97075"/>
    <w:rsid w:val="00F975B9"/>
    <w:rsid w:val="00F9767D"/>
    <w:rsid w:val="00F977DE"/>
    <w:rsid w:val="00F97E8E"/>
    <w:rsid w:val="00FA08FB"/>
    <w:rsid w:val="00FA0C90"/>
    <w:rsid w:val="00FA17B5"/>
    <w:rsid w:val="00FA2575"/>
    <w:rsid w:val="00FA2619"/>
    <w:rsid w:val="00FA2BE7"/>
    <w:rsid w:val="00FA3886"/>
    <w:rsid w:val="00FA48D5"/>
    <w:rsid w:val="00FA5174"/>
    <w:rsid w:val="00FA5357"/>
    <w:rsid w:val="00FA6338"/>
    <w:rsid w:val="00FA6765"/>
    <w:rsid w:val="00FA6F7C"/>
    <w:rsid w:val="00FA7A49"/>
    <w:rsid w:val="00FB142B"/>
    <w:rsid w:val="00FB1479"/>
    <w:rsid w:val="00FB2736"/>
    <w:rsid w:val="00FB3A71"/>
    <w:rsid w:val="00FB536A"/>
    <w:rsid w:val="00FB594B"/>
    <w:rsid w:val="00FB5F40"/>
    <w:rsid w:val="00FB6162"/>
    <w:rsid w:val="00FB61C0"/>
    <w:rsid w:val="00FB65AB"/>
    <w:rsid w:val="00FB67E1"/>
    <w:rsid w:val="00FB69A1"/>
    <w:rsid w:val="00FB72A3"/>
    <w:rsid w:val="00FC13CD"/>
    <w:rsid w:val="00FC1DCF"/>
    <w:rsid w:val="00FC1F49"/>
    <w:rsid w:val="00FC229E"/>
    <w:rsid w:val="00FC2A02"/>
    <w:rsid w:val="00FC2B32"/>
    <w:rsid w:val="00FC30CC"/>
    <w:rsid w:val="00FC3251"/>
    <w:rsid w:val="00FC34FB"/>
    <w:rsid w:val="00FC37C7"/>
    <w:rsid w:val="00FC3A91"/>
    <w:rsid w:val="00FC46AF"/>
    <w:rsid w:val="00FC67DD"/>
    <w:rsid w:val="00FC6FD2"/>
    <w:rsid w:val="00FC75B5"/>
    <w:rsid w:val="00FC7DEF"/>
    <w:rsid w:val="00FD1240"/>
    <w:rsid w:val="00FD1D46"/>
    <w:rsid w:val="00FD2037"/>
    <w:rsid w:val="00FD2118"/>
    <w:rsid w:val="00FD3050"/>
    <w:rsid w:val="00FD34C8"/>
    <w:rsid w:val="00FD3FFF"/>
    <w:rsid w:val="00FD4625"/>
    <w:rsid w:val="00FD467A"/>
    <w:rsid w:val="00FD561F"/>
    <w:rsid w:val="00FD56D8"/>
    <w:rsid w:val="00FD5CEA"/>
    <w:rsid w:val="00FD663E"/>
    <w:rsid w:val="00FD7C16"/>
    <w:rsid w:val="00FE02CE"/>
    <w:rsid w:val="00FE07D0"/>
    <w:rsid w:val="00FE100F"/>
    <w:rsid w:val="00FE1194"/>
    <w:rsid w:val="00FE1203"/>
    <w:rsid w:val="00FE191C"/>
    <w:rsid w:val="00FE193B"/>
    <w:rsid w:val="00FE2511"/>
    <w:rsid w:val="00FE27B0"/>
    <w:rsid w:val="00FE2993"/>
    <w:rsid w:val="00FE348A"/>
    <w:rsid w:val="00FE369E"/>
    <w:rsid w:val="00FE3BD2"/>
    <w:rsid w:val="00FE456B"/>
    <w:rsid w:val="00FE50D3"/>
    <w:rsid w:val="00FE5754"/>
    <w:rsid w:val="00FE5B29"/>
    <w:rsid w:val="00FE6BC2"/>
    <w:rsid w:val="00FE77B1"/>
    <w:rsid w:val="00FE7A4C"/>
    <w:rsid w:val="00FE7B67"/>
    <w:rsid w:val="00FE7ED4"/>
    <w:rsid w:val="00FF0153"/>
    <w:rsid w:val="00FF11A2"/>
    <w:rsid w:val="00FF1286"/>
    <w:rsid w:val="00FF182F"/>
    <w:rsid w:val="00FF1ECE"/>
    <w:rsid w:val="00FF2A3F"/>
    <w:rsid w:val="00FF2BBD"/>
    <w:rsid w:val="00FF2E0E"/>
    <w:rsid w:val="00FF35EE"/>
    <w:rsid w:val="00FF39A2"/>
    <w:rsid w:val="00FF3C98"/>
    <w:rsid w:val="00FF5213"/>
    <w:rsid w:val="00FF58E4"/>
    <w:rsid w:val="00FF65E7"/>
    <w:rsid w:val="00FF66D7"/>
    <w:rsid w:val="00FF67C9"/>
    <w:rsid w:val="00FF6805"/>
    <w:rsid w:val="00FF6BC9"/>
    <w:rsid w:val="00FF7A01"/>
    <w:rsid w:val="00FF7E37"/>
    <w:rsid w:val="00FF7EC8"/>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1857EAA"/>
  <w15:chartTrackingRefBased/>
  <w15:docId w15:val="{94CF110D-0F7F-40BF-9195-519795A0E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PMingLiU"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8" w:uiPriority="39"/>
    <w:lsdException w:name="index heading" w:uiPriority="99"/>
    <w:lsdException w:name="caption" w:qFormat="1"/>
    <w:lsdException w:name="table of figures" w:uiPriority="99"/>
    <w:lsdException w:name="Title" w:qFormat="1"/>
    <w:lsdException w:name="Default Paragraph Font" w:uiPriority="1"/>
    <w:lsdException w:name="Subtitle" w:qFormat="1"/>
    <w:lsdException w:name="Hyperlink" w:uiPriority="99"/>
    <w:lsdException w:name="Strong" w:uiPriority="22" w:qFormat="1"/>
    <w:lsdException w:name="Emphasis" w:uiPriority="20" w:qFormat="1"/>
    <w:lsdException w:name="HTML Keyboard" w:semiHidden="1" w:unhideWhenUsed="1"/>
    <w:lsdException w:name="HTML Preformatted"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55F73"/>
    <w:pPr>
      <w:overflowPunct w:val="0"/>
      <w:autoSpaceDE w:val="0"/>
      <w:autoSpaceDN w:val="0"/>
      <w:adjustRightInd w:val="0"/>
      <w:spacing w:after="180"/>
      <w:textAlignment w:val="baseline"/>
    </w:pPr>
    <w:rPr>
      <w:rFonts w:eastAsia="Times New Roman"/>
      <w:lang w:eastAsia="en-US"/>
    </w:rPr>
  </w:style>
  <w:style w:type="paragraph" w:styleId="Heading1">
    <w:name w:val="heading 1"/>
    <w:next w:val="Normal"/>
    <w:link w:val="Heading1Char"/>
    <w:uiPriority w:val="9"/>
    <w:qFormat/>
    <w:rsid w:val="00355F73"/>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eastAsia="Times New Roman" w:hAnsi="Arial"/>
      <w:sz w:val="36"/>
      <w:lang w:eastAsia="en-US"/>
    </w:rPr>
  </w:style>
  <w:style w:type="paragraph" w:styleId="Heading2">
    <w:name w:val="heading 2"/>
    <w:basedOn w:val="Heading1"/>
    <w:next w:val="Normal"/>
    <w:link w:val="Heading2Char"/>
    <w:qFormat/>
    <w:rsid w:val="00355F73"/>
    <w:pPr>
      <w:pBdr>
        <w:top w:val="none" w:sz="0" w:space="0" w:color="auto"/>
      </w:pBdr>
      <w:spacing w:before="180"/>
      <w:outlineLvl w:val="1"/>
    </w:pPr>
    <w:rPr>
      <w:sz w:val="32"/>
    </w:rPr>
  </w:style>
  <w:style w:type="paragraph" w:styleId="Heading3">
    <w:name w:val="heading 3"/>
    <w:basedOn w:val="Heading2"/>
    <w:next w:val="Normal"/>
    <w:link w:val="Heading3Char"/>
    <w:qFormat/>
    <w:rsid w:val="00355F73"/>
    <w:pPr>
      <w:spacing w:before="120"/>
      <w:outlineLvl w:val="2"/>
    </w:pPr>
    <w:rPr>
      <w:sz w:val="28"/>
    </w:rPr>
  </w:style>
  <w:style w:type="paragraph" w:styleId="Heading4">
    <w:name w:val="heading 4"/>
    <w:basedOn w:val="Heading3"/>
    <w:next w:val="Normal"/>
    <w:link w:val="Heading4Char"/>
    <w:qFormat/>
    <w:rsid w:val="00355F73"/>
    <w:pPr>
      <w:ind w:left="1418" w:hanging="1418"/>
      <w:outlineLvl w:val="3"/>
    </w:pPr>
    <w:rPr>
      <w:sz w:val="24"/>
    </w:rPr>
  </w:style>
  <w:style w:type="paragraph" w:styleId="Heading5">
    <w:name w:val="heading 5"/>
    <w:basedOn w:val="Heading4"/>
    <w:next w:val="Normal"/>
    <w:link w:val="Heading5Char"/>
    <w:qFormat/>
    <w:rsid w:val="00355F73"/>
    <w:pPr>
      <w:ind w:left="1701" w:hanging="1701"/>
      <w:outlineLvl w:val="4"/>
    </w:pPr>
    <w:rPr>
      <w:sz w:val="22"/>
    </w:rPr>
  </w:style>
  <w:style w:type="paragraph" w:styleId="Heading6">
    <w:name w:val="heading 6"/>
    <w:basedOn w:val="H6"/>
    <w:next w:val="Normal"/>
    <w:link w:val="Heading6Char"/>
    <w:qFormat/>
    <w:rsid w:val="00355F73"/>
    <w:pPr>
      <w:outlineLvl w:val="5"/>
    </w:pPr>
  </w:style>
  <w:style w:type="paragraph" w:styleId="Heading7">
    <w:name w:val="heading 7"/>
    <w:basedOn w:val="H6"/>
    <w:next w:val="Normal"/>
    <w:link w:val="Heading7Char"/>
    <w:qFormat/>
    <w:rsid w:val="00355F73"/>
    <w:pPr>
      <w:outlineLvl w:val="6"/>
    </w:pPr>
  </w:style>
  <w:style w:type="paragraph" w:styleId="Heading8">
    <w:name w:val="heading 8"/>
    <w:basedOn w:val="Heading1"/>
    <w:next w:val="Normal"/>
    <w:link w:val="Heading8Char"/>
    <w:qFormat/>
    <w:rsid w:val="00355F73"/>
    <w:pPr>
      <w:ind w:left="0" w:firstLine="0"/>
      <w:outlineLvl w:val="7"/>
    </w:pPr>
  </w:style>
  <w:style w:type="paragraph" w:styleId="Heading9">
    <w:name w:val="heading 9"/>
    <w:basedOn w:val="Heading8"/>
    <w:next w:val="Normal"/>
    <w:link w:val="Heading9Char"/>
    <w:qFormat/>
    <w:rsid w:val="00355F73"/>
    <w:pPr>
      <w:outlineLvl w:val="8"/>
    </w:pPr>
  </w:style>
  <w:style w:type="character" w:default="1" w:styleId="DefaultParagraphFont">
    <w:name w:val="Default Paragraph Font"/>
    <w:uiPriority w:val="1"/>
    <w:semiHidden/>
    <w:unhideWhenUsed/>
    <w:rsid w:val="00355F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5F73"/>
  </w:style>
  <w:style w:type="character" w:customStyle="1" w:styleId="Heading1Char">
    <w:name w:val="Heading 1 Char"/>
    <w:link w:val="Heading1"/>
    <w:uiPriority w:val="9"/>
    <w:rsid w:val="00133541"/>
    <w:rPr>
      <w:rFonts w:ascii="Arial" w:eastAsia="Times New Roman" w:hAnsi="Arial"/>
      <w:sz w:val="36"/>
      <w:lang w:eastAsia="en-US"/>
    </w:rPr>
  </w:style>
  <w:style w:type="character" w:customStyle="1" w:styleId="Heading2Char">
    <w:name w:val="Heading 2 Char"/>
    <w:link w:val="Heading2"/>
    <w:rsid w:val="00133541"/>
    <w:rPr>
      <w:rFonts w:ascii="Arial" w:eastAsia="Times New Roman" w:hAnsi="Arial"/>
      <w:sz w:val="32"/>
      <w:lang w:eastAsia="en-US"/>
    </w:rPr>
  </w:style>
  <w:style w:type="paragraph" w:customStyle="1" w:styleId="H6">
    <w:name w:val="H6"/>
    <w:basedOn w:val="Heading5"/>
    <w:next w:val="Normal"/>
    <w:rsid w:val="00355F73"/>
    <w:pPr>
      <w:ind w:left="1985" w:hanging="1985"/>
      <w:outlineLvl w:val="9"/>
    </w:pPr>
    <w:rPr>
      <w:sz w:val="20"/>
    </w:rPr>
  </w:style>
  <w:style w:type="paragraph" w:styleId="TOC9">
    <w:name w:val="toc 9"/>
    <w:basedOn w:val="TOC8"/>
    <w:rsid w:val="00355F73"/>
    <w:pPr>
      <w:ind w:left="1418" w:hanging="1418"/>
    </w:pPr>
  </w:style>
  <w:style w:type="paragraph" w:styleId="TOC8">
    <w:name w:val="toc 8"/>
    <w:basedOn w:val="TOC1"/>
    <w:uiPriority w:val="39"/>
    <w:rsid w:val="00355F73"/>
    <w:pPr>
      <w:spacing w:before="180"/>
      <w:ind w:left="2693" w:hanging="2693"/>
    </w:pPr>
    <w:rPr>
      <w:b/>
    </w:rPr>
  </w:style>
  <w:style w:type="paragraph" w:styleId="TOC1">
    <w:name w:val="toc 1"/>
    <w:uiPriority w:val="39"/>
    <w:rsid w:val="00355F73"/>
    <w:pPr>
      <w:keepLines/>
      <w:widowControl w:val="0"/>
      <w:tabs>
        <w:tab w:val="right" w:leader="dot" w:pos="9639"/>
      </w:tabs>
      <w:overflowPunct w:val="0"/>
      <w:autoSpaceDE w:val="0"/>
      <w:autoSpaceDN w:val="0"/>
      <w:adjustRightInd w:val="0"/>
      <w:spacing w:before="120"/>
      <w:ind w:left="567" w:right="425" w:hanging="567"/>
      <w:textAlignment w:val="baseline"/>
    </w:pPr>
    <w:rPr>
      <w:rFonts w:eastAsia="Times New Roman"/>
      <w:noProof/>
      <w:sz w:val="22"/>
      <w:lang w:eastAsia="en-US"/>
    </w:rPr>
  </w:style>
  <w:style w:type="paragraph" w:customStyle="1" w:styleId="EQ">
    <w:name w:val="EQ"/>
    <w:basedOn w:val="Normal"/>
    <w:next w:val="Normal"/>
    <w:rsid w:val="00355F73"/>
    <w:pPr>
      <w:keepLines/>
      <w:tabs>
        <w:tab w:val="center" w:pos="4536"/>
        <w:tab w:val="right" w:pos="9072"/>
      </w:tabs>
    </w:pPr>
    <w:rPr>
      <w:noProof/>
    </w:rPr>
  </w:style>
  <w:style w:type="character" w:customStyle="1" w:styleId="ZGSM">
    <w:name w:val="ZGSM"/>
    <w:rsid w:val="00355F73"/>
  </w:style>
  <w:style w:type="paragraph" w:styleId="Header">
    <w:name w:val="header"/>
    <w:link w:val="HeaderChar"/>
    <w:rsid w:val="00355F73"/>
    <w:pPr>
      <w:widowControl w:val="0"/>
      <w:overflowPunct w:val="0"/>
      <w:autoSpaceDE w:val="0"/>
      <w:autoSpaceDN w:val="0"/>
      <w:adjustRightInd w:val="0"/>
      <w:textAlignment w:val="baseline"/>
    </w:pPr>
    <w:rPr>
      <w:rFonts w:ascii="Arial" w:eastAsia="Times New Roman" w:hAnsi="Arial"/>
      <w:b/>
      <w:noProof/>
      <w:sz w:val="18"/>
      <w:lang w:eastAsia="en-US"/>
    </w:rPr>
  </w:style>
  <w:style w:type="character" w:customStyle="1" w:styleId="HeaderChar">
    <w:name w:val="Header Char"/>
    <w:link w:val="Header"/>
    <w:rsid w:val="00103C63"/>
    <w:rPr>
      <w:rFonts w:ascii="Arial" w:eastAsia="Times New Roman" w:hAnsi="Arial"/>
      <w:b/>
      <w:noProof/>
      <w:sz w:val="18"/>
      <w:lang w:eastAsia="en-US"/>
    </w:rPr>
  </w:style>
  <w:style w:type="paragraph" w:customStyle="1" w:styleId="ZD">
    <w:name w:val="ZD"/>
    <w:rsid w:val="00355F73"/>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lang w:eastAsia="en-US"/>
    </w:rPr>
  </w:style>
  <w:style w:type="paragraph" w:styleId="TOC5">
    <w:name w:val="toc 5"/>
    <w:basedOn w:val="TOC4"/>
    <w:rsid w:val="00355F73"/>
    <w:pPr>
      <w:ind w:left="1701" w:hanging="1701"/>
    </w:pPr>
  </w:style>
  <w:style w:type="paragraph" w:styleId="TOC4">
    <w:name w:val="toc 4"/>
    <w:basedOn w:val="TOC3"/>
    <w:rsid w:val="00355F73"/>
    <w:pPr>
      <w:ind w:left="1418" w:hanging="1418"/>
    </w:pPr>
  </w:style>
  <w:style w:type="paragraph" w:styleId="TOC3">
    <w:name w:val="toc 3"/>
    <w:basedOn w:val="TOC2"/>
    <w:uiPriority w:val="39"/>
    <w:rsid w:val="00355F73"/>
    <w:pPr>
      <w:ind w:left="1134" w:hanging="1134"/>
    </w:pPr>
  </w:style>
  <w:style w:type="paragraph" w:styleId="TOC2">
    <w:name w:val="toc 2"/>
    <w:basedOn w:val="TOC1"/>
    <w:uiPriority w:val="39"/>
    <w:rsid w:val="00355F73"/>
    <w:pPr>
      <w:spacing w:before="0"/>
      <w:ind w:left="851" w:hanging="851"/>
    </w:pPr>
    <w:rPr>
      <w:sz w:val="20"/>
    </w:rPr>
  </w:style>
  <w:style w:type="paragraph" w:styleId="Footer">
    <w:name w:val="footer"/>
    <w:basedOn w:val="Header"/>
    <w:link w:val="FooterChar"/>
    <w:rsid w:val="00355F73"/>
    <w:pPr>
      <w:jc w:val="center"/>
    </w:pPr>
    <w:rPr>
      <w:i/>
    </w:rPr>
  </w:style>
  <w:style w:type="character" w:styleId="FootnoteReference">
    <w:name w:val="footnote reference"/>
    <w:basedOn w:val="DefaultParagraphFont"/>
    <w:rsid w:val="00355F73"/>
    <w:rPr>
      <w:b/>
      <w:position w:val="6"/>
      <w:sz w:val="16"/>
    </w:rPr>
  </w:style>
  <w:style w:type="paragraph" w:styleId="FootnoteText">
    <w:name w:val="footnote text"/>
    <w:basedOn w:val="Normal"/>
    <w:link w:val="FootnoteTextChar"/>
    <w:rsid w:val="00355F73"/>
    <w:pPr>
      <w:keepLines/>
      <w:ind w:left="454" w:hanging="454"/>
    </w:pPr>
    <w:rPr>
      <w:sz w:val="16"/>
    </w:rPr>
  </w:style>
  <w:style w:type="paragraph" w:customStyle="1" w:styleId="NF">
    <w:name w:val="NF"/>
    <w:basedOn w:val="NO"/>
    <w:rsid w:val="00355F73"/>
    <w:pPr>
      <w:keepNext/>
      <w:spacing w:after="0"/>
    </w:pPr>
    <w:rPr>
      <w:rFonts w:ascii="Arial" w:hAnsi="Arial"/>
      <w:sz w:val="18"/>
    </w:rPr>
  </w:style>
  <w:style w:type="paragraph" w:customStyle="1" w:styleId="NO">
    <w:name w:val="NO"/>
    <w:basedOn w:val="Normal"/>
    <w:link w:val="NOChar"/>
    <w:rsid w:val="00355F73"/>
    <w:pPr>
      <w:keepLines/>
      <w:ind w:left="1135" w:hanging="851"/>
    </w:pPr>
  </w:style>
  <w:style w:type="character" w:customStyle="1" w:styleId="NOChar">
    <w:name w:val="NO Char"/>
    <w:link w:val="NO"/>
    <w:rsid w:val="00A018D9"/>
    <w:rPr>
      <w:rFonts w:eastAsia="Times New Roman"/>
      <w:lang w:eastAsia="en-US"/>
    </w:rPr>
  </w:style>
  <w:style w:type="paragraph" w:customStyle="1" w:styleId="PL">
    <w:name w:val="PL"/>
    <w:link w:val="PLChar"/>
    <w:rsid w:val="00355F73"/>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lang w:eastAsia="en-US"/>
    </w:rPr>
  </w:style>
  <w:style w:type="character" w:customStyle="1" w:styleId="PLChar">
    <w:name w:val="PL Char"/>
    <w:link w:val="PL"/>
    <w:rsid w:val="00133541"/>
    <w:rPr>
      <w:rFonts w:ascii="Courier New" w:eastAsia="Times New Roman" w:hAnsi="Courier New"/>
      <w:noProof/>
      <w:sz w:val="16"/>
      <w:lang w:eastAsia="en-US"/>
    </w:rPr>
  </w:style>
  <w:style w:type="paragraph" w:customStyle="1" w:styleId="TAR">
    <w:name w:val="TAR"/>
    <w:basedOn w:val="TAL"/>
    <w:rsid w:val="00355F73"/>
    <w:pPr>
      <w:jc w:val="right"/>
    </w:pPr>
  </w:style>
  <w:style w:type="paragraph" w:customStyle="1" w:styleId="TAL">
    <w:name w:val="TAL"/>
    <w:basedOn w:val="Normal"/>
    <w:rsid w:val="00355F73"/>
    <w:pPr>
      <w:keepNext/>
      <w:keepLines/>
      <w:spacing w:after="0"/>
    </w:pPr>
    <w:rPr>
      <w:rFonts w:ascii="Arial" w:hAnsi="Arial"/>
      <w:sz w:val="18"/>
    </w:rPr>
  </w:style>
  <w:style w:type="paragraph" w:styleId="ListNumber2">
    <w:name w:val="List Number 2"/>
    <w:basedOn w:val="ListNumber"/>
    <w:rsid w:val="00355F73"/>
    <w:pPr>
      <w:ind w:left="851"/>
    </w:pPr>
  </w:style>
  <w:style w:type="paragraph" w:styleId="ListNumber">
    <w:name w:val="List Number"/>
    <w:basedOn w:val="List"/>
    <w:rsid w:val="00355F73"/>
  </w:style>
  <w:style w:type="paragraph" w:styleId="List">
    <w:name w:val="List"/>
    <w:basedOn w:val="Normal"/>
    <w:rsid w:val="00355F73"/>
    <w:pPr>
      <w:ind w:left="568" w:hanging="284"/>
    </w:pPr>
  </w:style>
  <w:style w:type="paragraph" w:customStyle="1" w:styleId="TAH">
    <w:name w:val="TAH"/>
    <w:basedOn w:val="TAC"/>
    <w:rsid w:val="00355F73"/>
    <w:rPr>
      <w:b/>
    </w:rPr>
  </w:style>
  <w:style w:type="paragraph" w:customStyle="1" w:styleId="TAC">
    <w:name w:val="TAC"/>
    <w:basedOn w:val="TAL"/>
    <w:rsid w:val="00355F73"/>
    <w:pPr>
      <w:jc w:val="center"/>
    </w:pPr>
  </w:style>
  <w:style w:type="paragraph" w:customStyle="1" w:styleId="LD">
    <w:name w:val="LD"/>
    <w:rsid w:val="00355F73"/>
    <w:pPr>
      <w:keepNext/>
      <w:keepLines/>
      <w:overflowPunct w:val="0"/>
      <w:autoSpaceDE w:val="0"/>
      <w:autoSpaceDN w:val="0"/>
      <w:adjustRightInd w:val="0"/>
      <w:spacing w:line="180" w:lineRule="exact"/>
      <w:textAlignment w:val="baseline"/>
    </w:pPr>
    <w:rPr>
      <w:rFonts w:ascii="Courier New" w:eastAsia="Times New Roman" w:hAnsi="Courier New"/>
      <w:noProof/>
      <w:lang w:eastAsia="en-US"/>
    </w:rPr>
  </w:style>
  <w:style w:type="paragraph" w:customStyle="1" w:styleId="EX">
    <w:name w:val="EX"/>
    <w:basedOn w:val="Normal"/>
    <w:link w:val="EXChar"/>
    <w:rsid w:val="00355F73"/>
    <w:pPr>
      <w:keepLines/>
      <w:ind w:left="1702" w:hanging="1418"/>
    </w:pPr>
  </w:style>
  <w:style w:type="character" w:customStyle="1" w:styleId="EXChar">
    <w:name w:val="EX Char"/>
    <w:link w:val="EX"/>
    <w:rsid w:val="000F46A1"/>
    <w:rPr>
      <w:rFonts w:eastAsia="Times New Roman"/>
      <w:lang w:eastAsia="en-US"/>
    </w:rPr>
  </w:style>
  <w:style w:type="paragraph" w:customStyle="1" w:styleId="FP">
    <w:name w:val="FP"/>
    <w:basedOn w:val="Normal"/>
    <w:rsid w:val="00355F73"/>
    <w:pPr>
      <w:spacing w:after="0"/>
    </w:pPr>
  </w:style>
  <w:style w:type="paragraph" w:customStyle="1" w:styleId="NW">
    <w:name w:val="NW"/>
    <w:basedOn w:val="NO"/>
    <w:rsid w:val="00355F73"/>
    <w:pPr>
      <w:spacing w:after="0"/>
    </w:pPr>
  </w:style>
  <w:style w:type="paragraph" w:customStyle="1" w:styleId="EW">
    <w:name w:val="EW"/>
    <w:basedOn w:val="EX"/>
    <w:rsid w:val="00355F73"/>
    <w:pPr>
      <w:spacing w:after="0"/>
    </w:pPr>
  </w:style>
  <w:style w:type="paragraph" w:customStyle="1" w:styleId="B10">
    <w:name w:val="B1"/>
    <w:basedOn w:val="List"/>
    <w:rsid w:val="00355F73"/>
    <w:pPr>
      <w:ind w:left="738" w:hanging="454"/>
    </w:pPr>
  </w:style>
  <w:style w:type="paragraph" w:styleId="TOC6">
    <w:name w:val="toc 6"/>
    <w:basedOn w:val="TOC5"/>
    <w:next w:val="Normal"/>
    <w:rsid w:val="00355F73"/>
    <w:pPr>
      <w:ind w:left="1985" w:hanging="1985"/>
    </w:pPr>
  </w:style>
  <w:style w:type="paragraph" w:styleId="TOC7">
    <w:name w:val="toc 7"/>
    <w:basedOn w:val="TOC6"/>
    <w:next w:val="Normal"/>
    <w:rsid w:val="00355F73"/>
    <w:pPr>
      <w:ind w:left="2268" w:hanging="2268"/>
    </w:pPr>
  </w:style>
  <w:style w:type="paragraph" w:styleId="ListBullet2">
    <w:name w:val="List Bullet 2"/>
    <w:basedOn w:val="ListBullet"/>
    <w:rsid w:val="00355F73"/>
    <w:pPr>
      <w:ind w:left="851"/>
    </w:pPr>
  </w:style>
  <w:style w:type="paragraph" w:styleId="ListBullet">
    <w:name w:val="List Bullet"/>
    <w:basedOn w:val="List"/>
    <w:rsid w:val="00355F73"/>
  </w:style>
  <w:style w:type="paragraph" w:customStyle="1" w:styleId="EditorsNote">
    <w:name w:val="Editor's Note"/>
    <w:basedOn w:val="NO"/>
    <w:rsid w:val="00355F73"/>
    <w:rPr>
      <w:color w:val="FF0000"/>
    </w:rPr>
  </w:style>
  <w:style w:type="paragraph" w:customStyle="1" w:styleId="TH">
    <w:name w:val="TH"/>
    <w:basedOn w:val="FL"/>
    <w:next w:val="FL"/>
    <w:rsid w:val="00355F73"/>
  </w:style>
  <w:style w:type="paragraph" w:customStyle="1" w:styleId="FL">
    <w:name w:val="FL"/>
    <w:basedOn w:val="Normal"/>
    <w:rsid w:val="00355F73"/>
    <w:pPr>
      <w:keepNext/>
      <w:keepLines/>
      <w:spacing w:before="60"/>
      <w:jc w:val="center"/>
    </w:pPr>
    <w:rPr>
      <w:rFonts w:ascii="Arial" w:hAnsi="Arial"/>
      <w:b/>
    </w:rPr>
  </w:style>
  <w:style w:type="paragraph" w:customStyle="1" w:styleId="ZA">
    <w:name w:val="ZA"/>
    <w:rsid w:val="00355F73"/>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lang w:eastAsia="en-US"/>
    </w:rPr>
  </w:style>
  <w:style w:type="paragraph" w:customStyle="1" w:styleId="ZB">
    <w:name w:val="ZB"/>
    <w:rsid w:val="00355F73"/>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lang w:eastAsia="en-US"/>
    </w:rPr>
  </w:style>
  <w:style w:type="paragraph" w:customStyle="1" w:styleId="ZT">
    <w:name w:val="ZT"/>
    <w:rsid w:val="00355F73"/>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eastAsia="Times New Roman" w:hAnsi="Arial"/>
      <w:b/>
      <w:sz w:val="34"/>
      <w:lang w:eastAsia="en-US"/>
    </w:rPr>
  </w:style>
  <w:style w:type="paragraph" w:customStyle="1" w:styleId="ZU">
    <w:name w:val="ZU"/>
    <w:rsid w:val="00355F73"/>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lang w:eastAsia="en-US"/>
    </w:rPr>
  </w:style>
  <w:style w:type="paragraph" w:customStyle="1" w:styleId="TAN">
    <w:name w:val="TAN"/>
    <w:basedOn w:val="TAL"/>
    <w:rsid w:val="00355F73"/>
    <w:pPr>
      <w:ind w:left="851" w:hanging="851"/>
    </w:pPr>
  </w:style>
  <w:style w:type="paragraph" w:customStyle="1" w:styleId="ZH">
    <w:name w:val="ZH"/>
    <w:rsid w:val="00355F73"/>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lang w:eastAsia="en-US"/>
    </w:rPr>
  </w:style>
  <w:style w:type="paragraph" w:customStyle="1" w:styleId="TF">
    <w:name w:val="TF"/>
    <w:basedOn w:val="FL"/>
    <w:rsid w:val="00355F73"/>
    <w:pPr>
      <w:keepNext w:val="0"/>
      <w:spacing w:before="0" w:after="240"/>
    </w:pPr>
  </w:style>
  <w:style w:type="paragraph" w:customStyle="1" w:styleId="ZG">
    <w:name w:val="ZG"/>
    <w:rsid w:val="00355F73"/>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lang w:eastAsia="en-US"/>
    </w:rPr>
  </w:style>
  <w:style w:type="paragraph" w:styleId="ListBullet3">
    <w:name w:val="List Bullet 3"/>
    <w:basedOn w:val="ListBullet2"/>
    <w:rsid w:val="00355F73"/>
    <w:pPr>
      <w:ind w:left="1135"/>
    </w:pPr>
  </w:style>
  <w:style w:type="paragraph" w:styleId="List2">
    <w:name w:val="List 2"/>
    <w:basedOn w:val="List"/>
    <w:rsid w:val="00355F73"/>
    <w:pPr>
      <w:ind w:left="851"/>
    </w:pPr>
  </w:style>
  <w:style w:type="paragraph" w:styleId="List3">
    <w:name w:val="List 3"/>
    <w:basedOn w:val="List2"/>
    <w:rsid w:val="00355F73"/>
    <w:pPr>
      <w:ind w:left="1135"/>
    </w:pPr>
  </w:style>
  <w:style w:type="paragraph" w:styleId="List4">
    <w:name w:val="List 4"/>
    <w:basedOn w:val="List3"/>
    <w:rsid w:val="00355F73"/>
    <w:pPr>
      <w:ind w:left="1418"/>
    </w:pPr>
  </w:style>
  <w:style w:type="paragraph" w:styleId="List5">
    <w:name w:val="List 5"/>
    <w:basedOn w:val="List4"/>
    <w:rsid w:val="00355F73"/>
    <w:pPr>
      <w:ind w:left="1702"/>
    </w:pPr>
  </w:style>
  <w:style w:type="paragraph" w:styleId="ListBullet4">
    <w:name w:val="List Bullet 4"/>
    <w:basedOn w:val="ListBullet3"/>
    <w:rsid w:val="00355F73"/>
    <w:pPr>
      <w:ind w:left="1418"/>
    </w:pPr>
  </w:style>
  <w:style w:type="paragraph" w:styleId="ListBullet5">
    <w:name w:val="List Bullet 5"/>
    <w:basedOn w:val="ListBullet4"/>
    <w:rsid w:val="00355F73"/>
    <w:pPr>
      <w:ind w:left="1702"/>
    </w:pPr>
  </w:style>
  <w:style w:type="paragraph" w:customStyle="1" w:styleId="B20">
    <w:name w:val="B2"/>
    <w:basedOn w:val="List2"/>
    <w:rsid w:val="00355F73"/>
    <w:pPr>
      <w:ind w:left="1191" w:hanging="454"/>
    </w:pPr>
  </w:style>
  <w:style w:type="paragraph" w:customStyle="1" w:styleId="B30">
    <w:name w:val="B3"/>
    <w:basedOn w:val="List3"/>
    <w:rsid w:val="00355F73"/>
    <w:pPr>
      <w:ind w:left="1645" w:hanging="454"/>
    </w:pPr>
  </w:style>
  <w:style w:type="paragraph" w:customStyle="1" w:styleId="B4">
    <w:name w:val="B4"/>
    <w:basedOn w:val="List4"/>
    <w:rsid w:val="00355F73"/>
    <w:pPr>
      <w:ind w:left="2098" w:hanging="454"/>
    </w:pPr>
  </w:style>
  <w:style w:type="paragraph" w:customStyle="1" w:styleId="B5">
    <w:name w:val="B5"/>
    <w:basedOn w:val="List5"/>
    <w:rsid w:val="00355F73"/>
    <w:pPr>
      <w:ind w:left="2552" w:hanging="454"/>
    </w:pPr>
  </w:style>
  <w:style w:type="paragraph" w:customStyle="1" w:styleId="ZTD">
    <w:name w:val="ZTD"/>
    <w:basedOn w:val="ZB"/>
    <w:rsid w:val="00355F73"/>
    <w:pPr>
      <w:framePr w:hRule="auto" w:wrap="notBeside" w:y="852"/>
    </w:pPr>
    <w:rPr>
      <w:i w:val="0"/>
      <w:sz w:val="40"/>
    </w:rPr>
  </w:style>
  <w:style w:type="paragraph" w:customStyle="1" w:styleId="ZV">
    <w:name w:val="ZV"/>
    <w:basedOn w:val="ZU"/>
    <w:rsid w:val="00355F73"/>
    <w:pPr>
      <w:framePr w:wrap="notBeside" w:y="16161"/>
    </w:pPr>
  </w:style>
  <w:style w:type="character" w:styleId="Hyperlink">
    <w:name w:val="Hyperlink"/>
    <w:uiPriority w:val="99"/>
    <w:rsid w:val="00133541"/>
    <w:rPr>
      <w:color w:val="0000FF"/>
      <w:u w:val="single"/>
    </w:rPr>
  </w:style>
  <w:style w:type="character" w:styleId="FollowedHyperlink">
    <w:name w:val="FollowedHyperlink"/>
    <w:rsid w:val="00133541"/>
    <w:rPr>
      <w:color w:val="800080"/>
      <w:u w:val="single"/>
    </w:rPr>
  </w:style>
  <w:style w:type="paragraph" w:customStyle="1" w:styleId="B1">
    <w:name w:val="B1+"/>
    <w:basedOn w:val="B10"/>
    <w:link w:val="B1Car"/>
    <w:rsid w:val="00355F73"/>
    <w:pPr>
      <w:numPr>
        <w:numId w:val="1"/>
      </w:numPr>
    </w:pPr>
  </w:style>
  <w:style w:type="paragraph" w:customStyle="1" w:styleId="B3">
    <w:name w:val="B3+"/>
    <w:basedOn w:val="B30"/>
    <w:rsid w:val="00355F73"/>
    <w:pPr>
      <w:numPr>
        <w:numId w:val="3"/>
      </w:numPr>
      <w:tabs>
        <w:tab w:val="left" w:pos="1134"/>
      </w:tabs>
    </w:pPr>
  </w:style>
  <w:style w:type="paragraph" w:customStyle="1" w:styleId="B2">
    <w:name w:val="B2+"/>
    <w:basedOn w:val="B20"/>
    <w:rsid w:val="00355F73"/>
    <w:pPr>
      <w:numPr>
        <w:numId w:val="2"/>
      </w:numPr>
    </w:pPr>
  </w:style>
  <w:style w:type="paragraph" w:customStyle="1" w:styleId="BL">
    <w:name w:val="BL"/>
    <w:basedOn w:val="Normal"/>
    <w:rsid w:val="00355F73"/>
    <w:pPr>
      <w:numPr>
        <w:numId w:val="4"/>
      </w:numPr>
      <w:tabs>
        <w:tab w:val="left" w:pos="851"/>
      </w:tabs>
    </w:pPr>
  </w:style>
  <w:style w:type="paragraph" w:customStyle="1" w:styleId="BN">
    <w:name w:val="BN"/>
    <w:basedOn w:val="Normal"/>
    <w:rsid w:val="00355F73"/>
    <w:pPr>
      <w:numPr>
        <w:numId w:val="5"/>
      </w:numPr>
    </w:pPr>
  </w:style>
  <w:style w:type="paragraph" w:styleId="BodyText">
    <w:name w:val="Body Text"/>
    <w:basedOn w:val="Normal"/>
    <w:link w:val="BodyTextChar1"/>
    <w:rsid w:val="00133541"/>
    <w:pPr>
      <w:jc w:val="center"/>
    </w:pPr>
    <w:rPr>
      <w:rFonts w:ascii="Arial" w:eastAsia="PMingLiU" w:hAnsi="Arial" w:cs="Arial"/>
      <w:i/>
      <w:iCs/>
      <w:sz w:val="18"/>
    </w:rPr>
  </w:style>
  <w:style w:type="paragraph" w:styleId="BodyText2">
    <w:name w:val="Body Text 2"/>
    <w:basedOn w:val="Normal"/>
    <w:link w:val="BodyText2Char"/>
    <w:rsid w:val="00133541"/>
    <w:rPr>
      <w:color w:val="000000"/>
    </w:rPr>
  </w:style>
  <w:style w:type="character" w:customStyle="1" w:styleId="BodyText2Char">
    <w:name w:val="Body Text 2 Char"/>
    <w:link w:val="BodyText2"/>
    <w:rsid w:val="001C32EB"/>
    <w:rPr>
      <w:color w:val="000000"/>
      <w:lang w:val="en-GB" w:eastAsia="en-US" w:bidi="ar-SA"/>
    </w:rPr>
  </w:style>
  <w:style w:type="paragraph" w:styleId="BodyText3">
    <w:name w:val="Body Text 3"/>
    <w:basedOn w:val="Normal"/>
    <w:link w:val="BodyText3Char"/>
    <w:rsid w:val="00133541"/>
    <w:pPr>
      <w:jc w:val="both"/>
    </w:pPr>
  </w:style>
  <w:style w:type="paragraph" w:styleId="Caption">
    <w:name w:val="caption"/>
    <w:basedOn w:val="Normal"/>
    <w:next w:val="Normal"/>
    <w:qFormat/>
    <w:rsid w:val="00133541"/>
    <w:pPr>
      <w:spacing w:before="120" w:after="120"/>
    </w:pPr>
    <w:rPr>
      <w:b/>
      <w:bCs/>
    </w:rPr>
  </w:style>
  <w:style w:type="paragraph" w:customStyle="1" w:styleId="TAJ">
    <w:name w:val="TAJ"/>
    <w:basedOn w:val="Normal"/>
    <w:rsid w:val="00355F73"/>
    <w:pPr>
      <w:keepNext/>
      <w:keepLines/>
      <w:spacing w:after="0"/>
      <w:jc w:val="both"/>
    </w:pPr>
    <w:rPr>
      <w:rFonts w:ascii="Arial" w:hAnsi="Arial"/>
      <w:sz w:val="18"/>
    </w:rPr>
  </w:style>
  <w:style w:type="paragraph" w:styleId="BlockText">
    <w:name w:val="Block Text"/>
    <w:basedOn w:val="Normal"/>
    <w:rsid w:val="00133541"/>
    <w:pPr>
      <w:spacing w:after="120"/>
      <w:ind w:left="1440" w:right="1440"/>
    </w:pPr>
  </w:style>
  <w:style w:type="paragraph" w:styleId="PlainText">
    <w:name w:val="Plain Text"/>
    <w:basedOn w:val="Normal"/>
    <w:link w:val="PlainTextChar1"/>
    <w:rsid w:val="00133541"/>
    <w:pPr>
      <w:overflowPunct/>
      <w:autoSpaceDE/>
      <w:autoSpaceDN/>
      <w:adjustRightInd/>
      <w:spacing w:after="0"/>
      <w:textAlignment w:val="auto"/>
    </w:pPr>
    <w:rPr>
      <w:rFonts w:ascii="Courier New" w:hAnsi="Courier New" w:cs="Courier New"/>
    </w:rPr>
  </w:style>
  <w:style w:type="paragraph" w:styleId="HTMLPreformatted">
    <w:name w:val="HTML Preformatted"/>
    <w:basedOn w:val="Normal"/>
    <w:link w:val="HTMLPreformattedChar"/>
    <w:rsid w:val="001335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after="0"/>
      <w:textAlignment w:val="auto"/>
    </w:pPr>
    <w:rPr>
      <w:rFonts w:ascii="Arial" w:eastAsia="Arial" w:hAnsi="Arial" w:cs="Arial"/>
      <w:lang w:val="de-DE" w:eastAsia="de-DE"/>
    </w:rPr>
  </w:style>
  <w:style w:type="paragraph" w:styleId="NormalWeb">
    <w:name w:val="Normal (Web)"/>
    <w:basedOn w:val="Normal"/>
    <w:rsid w:val="00133541"/>
    <w:pPr>
      <w:overflowPunct/>
      <w:autoSpaceDE/>
      <w:autoSpaceDN/>
      <w:adjustRightInd/>
      <w:spacing w:before="100" w:beforeAutospacing="1" w:after="100" w:afterAutospacing="1"/>
      <w:textAlignment w:val="auto"/>
    </w:pPr>
    <w:rPr>
      <w:sz w:val="24"/>
      <w:szCs w:val="24"/>
      <w:lang w:val="de-DE" w:eastAsia="de-DE"/>
    </w:rPr>
  </w:style>
  <w:style w:type="character" w:styleId="Emphasis">
    <w:name w:val="Emphasis"/>
    <w:uiPriority w:val="20"/>
    <w:qFormat/>
    <w:rsid w:val="00133541"/>
    <w:rPr>
      <w:i/>
      <w:iCs/>
    </w:rPr>
  </w:style>
  <w:style w:type="character" w:styleId="Strong">
    <w:name w:val="Strong"/>
    <w:uiPriority w:val="22"/>
    <w:qFormat/>
    <w:rsid w:val="00133541"/>
    <w:rPr>
      <w:b/>
      <w:bCs/>
    </w:rPr>
  </w:style>
  <w:style w:type="table" w:styleId="TableGrid">
    <w:name w:val="Table Grid"/>
    <w:basedOn w:val="TableNormal"/>
    <w:rsid w:val="00133541"/>
    <w:pPr>
      <w:overflowPunct w:val="0"/>
      <w:autoSpaceDE w:val="0"/>
      <w:autoSpaceDN w:val="0"/>
      <w:adjustRightInd w:val="0"/>
      <w:spacing w:after="18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enttitle1">
    <w:name w:val="contenttitle1"/>
    <w:rsid w:val="00133541"/>
    <w:rPr>
      <w:rFonts w:ascii="Verdana" w:hAnsi="Verdana" w:hint="default"/>
      <w:b/>
      <w:bCs/>
      <w:color w:val="002597"/>
      <w:sz w:val="14"/>
      <w:szCs w:val="14"/>
    </w:rPr>
  </w:style>
  <w:style w:type="character" w:customStyle="1" w:styleId="cataloguedetail-doctitle1">
    <w:name w:val="cataloguedetail-doctitle1"/>
    <w:rsid w:val="00133541"/>
    <w:rPr>
      <w:rFonts w:ascii="Verdana" w:hAnsi="Verdana" w:hint="default"/>
      <w:b/>
      <w:bCs/>
      <w:color w:val="002597"/>
      <w:sz w:val="14"/>
      <w:szCs w:val="14"/>
    </w:rPr>
  </w:style>
  <w:style w:type="character" w:styleId="HTMLVariable">
    <w:name w:val="HTML Variable"/>
    <w:rsid w:val="00133541"/>
    <w:rPr>
      <w:i/>
      <w:iCs/>
    </w:rPr>
  </w:style>
  <w:style w:type="paragraph" w:styleId="DocumentMap">
    <w:name w:val="Document Map"/>
    <w:basedOn w:val="Normal"/>
    <w:link w:val="DocumentMapChar"/>
    <w:rsid w:val="00E76283"/>
    <w:pPr>
      <w:shd w:val="clear" w:color="auto" w:fill="000080"/>
    </w:pPr>
    <w:rPr>
      <w:rFonts w:ascii="Tahoma" w:hAnsi="Tahoma" w:cs="Tahoma"/>
    </w:rPr>
  </w:style>
  <w:style w:type="character" w:styleId="HTMLCode">
    <w:name w:val="HTML Code"/>
    <w:rsid w:val="008E09C1"/>
    <w:rPr>
      <w:rFonts w:ascii="Courier New" w:eastAsia="Arial" w:hAnsi="Courier New" w:cs="Courier New" w:hint="default"/>
      <w:sz w:val="24"/>
      <w:szCs w:val="24"/>
    </w:rPr>
  </w:style>
  <w:style w:type="character" w:styleId="CommentReference">
    <w:name w:val="annotation reference"/>
    <w:rsid w:val="001D23A7"/>
    <w:rPr>
      <w:sz w:val="16"/>
      <w:szCs w:val="16"/>
    </w:rPr>
  </w:style>
  <w:style w:type="paragraph" w:styleId="CommentText">
    <w:name w:val="annotation text"/>
    <w:basedOn w:val="Normal"/>
    <w:link w:val="CommentTextChar"/>
    <w:rsid w:val="001D23A7"/>
  </w:style>
  <w:style w:type="paragraph" w:styleId="CommentSubject">
    <w:name w:val="annotation subject"/>
    <w:basedOn w:val="CommentText"/>
    <w:next w:val="CommentText"/>
    <w:link w:val="CommentSubjectChar"/>
    <w:rsid w:val="001D23A7"/>
    <w:rPr>
      <w:b/>
      <w:bCs/>
    </w:rPr>
  </w:style>
  <w:style w:type="paragraph" w:styleId="BalloonText">
    <w:name w:val="Balloon Text"/>
    <w:basedOn w:val="Normal"/>
    <w:link w:val="BalloonTextChar"/>
    <w:rsid w:val="001D23A7"/>
    <w:rPr>
      <w:rFonts w:ascii="Tahoma" w:hAnsi="Tahoma" w:cs="Tahoma"/>
      <w:sz w:val="16"/>
      <w:szCs w:val="16"/>
    </w:rPr>
  </w:style>
  <w:style w:type="character" w:customStyle="1" w:styleId="ASN1Text">
    <w:name w:val="ASN.1 Text"/>
    <w:rsid w:val="001160DA"/>
    <w:rPr>
      <w:rFonts w:ascii="Courier New" w:hAnsi="Courier New"/>
      <w:b/>
      <w:i w:val="0"/>
      <w:caps w:val="0"/>
      <w:smallCaps w:val="0"/>
      <w:strike w:val="0"/>
      <w:dstrike w:val="0"/>
      <w:noProof/>
      <w:vanish w:val="0"/>
      <w:color w:val="auto"/>
      <w:spacing w:val="-2"/>
      <w:w w:val="100"/>
      <w:kern w:val="0"/>
      <w:sz w:val="18"/>
      <w:u w:val="none"/>
      <w:effect w:val="none"/>
      <w:vertAlign w:val="baseline"/>
      <w:lang w:val="en-US"/>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XSDText">
    <w:name w:val="XSD Text"/>
    <w:rsid w:val="001160DA"/>
    <w:rPr>
      <w:rFonts w:ascii="Arial" w:hAnsi="Arial"/>
      <w:b/>
      <w:i w:val="0"/>
      <w:caps w:val="0"/>
      <w:smallCaps w:val="0"/>
      <w:strike w:val="0"/>
      <w:dstrike w:val="0"/>
      <w:noProof/>
      <w:vanish w:val="0"/>
      <w:color w:val="auto"/>
      <w:spacing w:val="-2"/>
      <w:w w:val="100"/>
      <w:kern w:val="0"/>
      <w:sz w:val="16"/>
      <w:u w:val="none"/>
      <w:effect w:val="none"/>
      <w:vertAlign w:val="baseline"/>
      <w:lang w:val="en-US"/>
      <w14:shadow w14:blurRad="0" w14:dist="0" w14:dir="0" w14:sx="0" w14:sy="0" w14:kx="0" w14:ky="0" w14:algn="none">
        <w14:srgbClr w14:val="000000"/>
      </w14:shadow>
      <w14:textOutline w14:w="0" w14:cap="rnd" w14:cmpd="sng" w14:algn="ctr">
        <w14:noFill/>
        <w14:prstDash w14:val="solid"/>
        <w14:bevel/>
      </w14:textOutline>
    </w:rPr>
  </w:style>
  <w:style w:type="paragraph" w:styleId="Index1">
    <w:name w:val="index 1"/>
    <w:basedOn w:val="Normal"/>
    <w:rsid w:val="00355F73"/>
    <w:pPr>
      <w:keepLines/>
    </w:pPr>
  </w:style>
  <w:style w:type="paragraph" w:styleId="Index2">
    <w:name w:val="index 2"/>
    <w:basedOn w:val="Index1"/>
    <w:rsid w:val="00355F73"/>
    <w:pPr>
      <w:ind w:left="284"/>
    </w:pPr>
  </w:style>
  <w:style w:type="paragraph" w:customStyle="1" w:styleId="TT">
    <w:name w:val="TT"/>
    <w:basedOn w:val="Heading1"/>
    <w:next w:val="Normal"/>
    <w:link w:val="TTChar"/>
    <w:rsid w:val="00355F73"/>
    <w:pPr>
      <w:outlineLvl w:val="9"/>
    </w:pPr>
  </w:style>
  <w:style w:type="character" w:customStyle="1" w:styleId="TTChar">
    <w:name w:val="TT Char"/>
    <w:basedOn w:val="Heading1Char"/>
    <w:link w:val="TT"/>
    <w:rsid w:val="003307D4"/>
    <w:rPr>
      <w:rFonts w:ascii="Arial" w:eastAsia="Times New Roman" w:hAnsi="Arial"/>
      <w:sz w:val="36"/>
      <w:lang w:eastAsia="en-US"/>
    </w:rPr>
  </w:style>
  <w:style w:type="paragraph" w:styleId="ListContinue">
    <w:name w:val="List Continue"/>
    <w:basedOn w:val="Normal"/>
    <w:rsid w:val="008E32F2"/>
    <w:pPr>
      <w:spacing w:after="120"/>
      <w:ind w:left="283"/>
    </w:pPr>
  </w:style>
  <w:style w:type="paragraph" w:styleId="ListContinue2">
    <w:name w:val="List Continue 2"/>
    <w:basedOn w:val="Normal"/>
    <w:rsid w:val="008E32F2"/>
    <w:pPr>
      <w:spacing w:after="120"/>
      <w:ind w:left="566"/>
    </w:pPr>
  </w:style>
  <w:style w:type="paragraph" w:styleId="BodyTextIndent">
    <w:name w:val="Body Text Indent"/>
    <w:basedOn w:val="Normal"/>
    <w:link w:val="BodyTextIndentChar"/>
    <w:rsid w:val="008E32F2"/>
    <w:pPr>
      <w:spacing w:after="120"/>
      <w:ind w:left="283"/>
    </w:pPr>
  </w:style>
  <w:style w:type="paragraph" w:styleId="BodyTextFirstIndent">
    <w:name w:val="Body Text First Indent"/>
    <w:basedOn w:val="BodyText"/>
    <w:link w:val="BodyTextFirstIndentChar"/>
    <w:rsid w:val="008E32F2"/>
    <w:pPr>
      <w:spacing w:after="120"/>
      <w:ind w:firstLine="210"/>
      <w:jc w:val="left"/>
    </w:pPr>
    <w:rPr>
      <w:rFonts w:ascii="Times New Roman" w:hAnsi="Times New Roman" w:cs="Times New Roman"/>
      <w:i w:val="0"/>
      <w:iCs w:val="0"/>
      <w:sz w:val="20"/>
    </w:rPr>
  </w:style>
  <w:style w:type="paragraph" w:styleId="BodyTextFirstIndent2">
    <w:name w:val="Body Text First Indent 2"/>
    <w:basedOn w:val="BodyTextIndent"/>
    <w:link w:val="BodyTextFirstIndent2Char"/>
    <w:rsid w:val="008E32F2"/>
    <w:pPr>
      <w:ind w:firstLine="210"/>
    </w:pPr>
  </w:style>
  <w:style w:type="character" w:customStyle="1" w:styleId="termdef">
    <w:name w:val="termdef"/>
    <w:rsid w:val="005F6A13"/>
    <w:rPr>
      <w:color w:val="850021"/>
    </w:rPr>
  </w:style>
  <w:style w:type="paragraph" w:styleId="EnvelopeAddress">
    <w:name w:val="envelope address"/>
    <w:basedOn w:val="Normal"/>
    <w:rsid w:val="0090647C"/>
    <w:pPr>
      <w:framePr w:w="7920" w:h="1980" w:hRule="exact" w:hSpace="180" w:wrap="auto" w:hAnchor="page" w:xAlign="center" w:yAlign="bottom"/>
      <w:ind w:left="2880"/>
    </w:pPr>
    <w:rPr>
      <w:rFonts w:ascii="Arial" w:hAnsi="Arial" w:cs="Arial"/>
      <w:sz w:val="24"/>
      <w:szCs w:val="24"/>
    </w:rPr>
  </w:style>
  <w:style w:type="character" w:customStyle="1" w:styleId="ASN1Note">
    <w:name w:val="ASN.1 Note"/>
    <w:rsid w:val="004D58C5"/>
    <w:rPr>
      <w:rFonts w:ascii="Courier New" w:hAnsi="Courier New"/>
      <w:b/>
      <w:i w:val="0"/>
      <w:caps w:val="0"/>
      <w:smallCaps w:val="0"/>
      <w:strike w:val="0"/>
      <w:dstrike w:val="0"/>
      <w:noProof/>
      <w:vanish w:val="0"/>
      <w:color w:val="auto"/>
      <w:spacing w:val="-2"/>
      <w:w w:val="100"/>
      <w:kern w:val="0"/>
      <w:sz w:val="16"/>
      <w:u w:val="none"/>
      <w:effect w:val="none"/>
      <w:vertAlign w:val="baseline"/>
      <w:lang w:val="en-US"/>
      <w14:shadow w14:blurRad="0" w14:dist="0" w14:dir="0" w14:sx="0" w14:sy="0" w14:kx="0" w14:ky="0" w14:algn="none">
        <w14:srgbClr w14:val="000000"/>
      </w14:shadow>
      <w14:textOutline w14:w="0" w14:cap="rnd" w14:cmpd="sng" w14:algn="ctr">
        <w14:noFill/>
        <w14:prstDash w14:val="solid"/>
        <w14:bevel/>
      </w14:textOutline>
    </w:rPr>
  </w:style>
  <w:style w:type="paragraph" w:styleId="EnvelopeReturn">
    <w:name w:val="envelope return"/>
    <w:basedOn w:val="Normal"/>
    <w:rsid w:val="008B5D90"/>
    <w:rPr>
      <w:rFonts w:ascii="Arial" w:hAnsi="Arial" w:cs="Arial"/>
    </w:rPr>
  </w:style>
  <w:style w:type="paragraph" w:customStyle="1" w:styleId="TB1">
    <w:name w:val="TB1"/>
    <w:basedOn w:val="Normal"/>
    <w:qFormat/>
    <w:rsid w:val="00355F73"/>
    <w:pPr>
      <w:keepNext/>
      <w:keepLines/>
      <w:numPr>
        <w:numId w:val="6"/>
      </w:numPr>
      <w:tabs>
        <w:tab w:val="left" w:pos="720"/>
      </w:tabs>
      <w:spacing w:after="0"/>
      <w:ind w:left="737" w:hanging="380"/>
    </w:pPr>
    <w:rPr>
      <w:rFonts w:ascii="Arial" w:hAnsi="Arial"/>
      <w:sz w:val="18"/>
    </w:rPr>
  </w:style>
  <w:style w:type="paragraph" w:customStyle="1" w:styleId="TB2">
    <w:name w:val="TB2"/>
    <w:basedOn w:val="Normal"/>
    <w:qFormat/>
    <w:rsid w:val="00355F73"/>
    <w:pPr>
      <w:keepNext/>
      <w:keepLines/>
      <w:numPr>
        <w:numId w:val="44"/>
      </w:numPr>
      <w:tabs>
        <w:tab w:val="left" w:pos="1109"/>
      </w:tabs>
      <w:spacing w:after="0"/>
      <w:ind w:left="1100" w:hanging="380"/>
    </w:pPr>
    <w:rPr>
      <w:rFonts w:ascii="Arial" w:hAnsi="Arial"/>
      <w:sz w:val="18"/>
    </w:rPr>
  </w:style>
  <w:style w:type="character" w:customStyle="1" w:styleId="FooterChar">
    <w:name w:val="Footer Char"/>
    <w:link w:val="Footer"/>
    <w:rsid w:val="006A0F8E"/>
    <w:rPr>
      <w:rFonts w:ascii="Arial" w:eastAsia="Times New Roman" w:hAnsi="Arial"/>
      <w:b/>
      <w:i/>
      <w:noProof/>
      <w:sz w:val="18"/>
      <w:lang w:eastAsia="en-US"/>
    </w:rPr>
  </w:style>
  <w:style w:type="paragraph" w:styleId="Revision">
    <w:name w:val="Revision"/>
    <w:hidden/>
    <w:uiPriority w:val="99"/>
    <w:semiHidden/>
    <w:rsid w:val="00061C77"/>
    <w:rPr>
      <w:lang w:eastAsia="en-US"/>
    </w:rPr>
  </w:style>
  <w:style w:type="character" w:customStyle="1" w:styleId="HTMLPreformattedChar">
    <w:name w:val="HTML Preformatted Char"/>
    <w:link w:val="HTMLPreformatted"/>
    <w:uiPriority w:val="99"/>
    <w:rsid w:val="000F72E5"/>
    <w:rPr>
      <w:rFonts w:ascii="Arial" w:eastAsia="Arial" w:hAnsi="Arial" w:cs="Arial"/>
      <w:lang w:val="de-DE" w:eastAsia="de-DE"/>
    </w:rPr>
  </w:style>
  <w:style w:type="character" w:customStyle="1" w:styleId="Heading3Char">
    <w:name w:val="Heading 3 Char"/>
    <w:link w:val="Heading3"/>
    <w:rsid w:val="00066334"/>
    <w:rPr>
      <w:rFonts w:ascii="Arial" w:eastAsia="Times New Roman" w:hAnsi="Arial"/>
      <w:sz w:val="28"/>
      <w:lang w:eastAsia="en-US"/>
    </w:rPr>
  </w:style>
  <w:style w:type="character" w:customStyle="1" w:styleId="Heading4Char">
    <w:name w:val="Heading 4 Char"/>
    <w:link w:val="Heading4"/>
    <w:rsid w:val="00066334"/>
    <w:rPr>
      <w:rFonts w:ascii="Arial" w:eastAsia="Times New Roman" w:hAnsi="Arial"/>
      <w:sz w:val="24"/>
      <w:lang w:eastAsia="en-US"/>
    </w:rPr>
  </w:style>
  <w:style w:type="character" w:customStyle="1" w:styleId="Heading5Char">
    <w:name w:val="Heading 5 Char"/>
    <w:link w:val="Heading5"/>
    <w:rsid w:val="00066334"/>
    <w:rPr>
      <w:rFonts w:ascii="Arial" w:eastAsia="Times New Roman" w:hAnsi="Arial"/>
      <w:sz w:val="22"/>
      <w:lang w:eastAsia="en-US"/>
    </w:rPr>
  </w:style>
  <w:style w:type="character" w:customStyle="1" w:styleId="Heading6Char">
    <w:name w:val="Heading 6 Char"/>
    <w:link w:val="Heading6"/>
    <w:rsid w:val="00066334"/>
    <w:rPr>
      <w:rFonts w:ascii="Arial" w:eastAsia="Times New Roman" w:hAnsi="Arial"/>
      <w:lang w:eastAsia="en-US"/>
    </w:rPr>
  </w:style>
  <w:style w:type="character" w:customStyle="1" w:styleId="Heading7Char">
    <w:name w:val="Heading 7 Char"/>
    <w:link w:val="Heading7"/>
    <w:rsid w:val="00066334"/>
    <w:rPr>
      <w:rFonts w:ascii="Arial" w:eastAsia="Times New Roman" w:hAnsi="Arial"/>
      <w:lang w:eastAsia="en-US"/>
    </w:rPr>
  </w:style>
  <w:style w:type="character" w:customStyle="1" w:styleId="Heading8Char">
    <w:name w:val="Heading 8 Char"/>
    <w:link w:val="Heading8"/>
    <w:rsid w:val="00066334"/>
    <w:rPr>
      <w:rFonts w:ascii="Arial" w:eastAsia="Times New Roman" w:hAnsi="Arial"/>
      <w:sz w:val="36"/>
      <w:lang w:eastAsia="en-US"/>
    </w:rPr>
  </w:style>
  <w:style w:type="character" w:customStyle="1" w:styleId="Heading9Char">
    <w:name w:val="Heading 9 Char"/>
    <w:link w:val="Heading9"/>
    <w:rsid w:val="00066334"/>
    <w:rPr>
      <w:rFonts w:ascii="Arial" w:eastAsia="Times New Roman" w:hAnsi="Arial"/>
      <w:sz w:val="36"/>
      <w:lang w:eastAsia="en-US"/>
    </w:rPr>
  </w:style>
  <w:style w:type="character" w:customStyle="1" w:styleId="BodyTextChar">
    <w:name w:val="Body Text Char"/>
    <w:rsid w:val="00066334"/>
    <w:rPr>
      <w:rFonts w:ascii="Arial" w:hAnsi="Arial"/>
      <w:sz w:val="22"/>
      <w:lang w:eastAsia="en-US"/>
    </w:rPr>
  </w:style>
  <w:style w:type="paragraph" w:styleId="Title">
    <w:name w:val="Title"/>
    <w:next w:val="BodyText"/>
    <w:link w:val="TitleChar"/>
    <w:qFormat/>
    <w:rsid w:val="00066334"/>
    <w:pPr>
      <w:spacing w:before="240" w:after="480"/>
      <w:ind w:left="2552"/>
    </w:pPr>
    <w:rPr>
      <w:rFonts w:ascii="Arial" w:hAnsi="Arial"/>
      <w:b/>
      <w:sz w:val="28"/>
      <w:lang w:val="en-US" w:eastAsia="en-US"/>
    </w:rPr>
  </w:style>
  <w:style w:type="character" w:customStyle="1" w:styleId="TitleChar">
    <w:name w:val="Title Char"/>
    <w:link w:val="Title"/>
    <w:rsid w:val="00066334"/>
    <w:rPr>
      <w:rFonts w:ascii="Arial" w:hAnsi="Arial"/>
      <w:b/>
      <w:sz w:val="28"/>
      <w:lang w:val="en-US" w:eastAsia="en-US"/>
    </w:rPr>
  </w:style>
  <w:style w:type="paragraph" w:styleId="ListNumber5">
    <w:name w:val="List Number 5"/>
    <w:basedOn w:val="Normal"/>
    <w:rsid w:val="00066334"/>
    <w:pPr>
      <w:tabs>
        <w:tab w:val="num" w:pos="1492"/>
      </w:tabs>
      <w:overflowPunct/>
      <w:autoSpaceDE/>
      <w:autoSpaceDN/>
      <w:adjustRightInd/>
      <w:spacing w:before="240" w:after="0"/>
      <w:ind w:left="1492" w:hanging="360"/>
      <w:jc w:val="both"/>
      <w:textAlignment w:val="auto"/>
    </w:pPr>
    <w:rPr>
      <w:rFonts w:ascii="Arial" w:hAnsi="Arial"/>
      <w:sz w:val="22"/>
    </w:rPr>
  </w:style>
  <w:style w:type="paragraph" w:styleId="Closing">
    <w:name w:val="Closing"/>
    <w:basedOn w:val="Normal"/>
    <w:link w:val="ClosingChar"/>
    <w:rsid w:val="00066334"/>
    <w:pPr>
      <w:overflowPunct/>
      <w:autoSpaceDE/>
      <w:autoSpaceDN/>
      <w:adjustRightInd/>
      <w:spacing w:before="240" w:after="0"/>
      <w:ind w:left="4252"/>
      <w:jc w:val="both"/>
      <w:textAlignment w:val="auto"/>
    </w:pPr>
    <w:rPr>
      <w:rFonts w:ascii="Arial" w:hAnsi="Arial"/>
      <w:sz w:val="22"/>
    </w:rPr>
  </w:style>
  <w:style w:type="character" w:customStyle="1" w:styleId="ClosingChar">
    <w:name w:val="Closing Char"/>
    <w:link w:val="Closing"/>
    <w:rsid w:val="00066334"/>
    <w:rPr>
      <w:rFonts w:ascii="Arial" w:hAnsi="Arial"/>
      <w:sz w:val="22"/>
      <w:lang w:eastAsia="en-US"/>
    </w:rPr>
  </w:style>
  <w:style w:type="character" w:customStyle="1" w:styleId="FootnoteTextChar">
    <w:name w:val="Footnote Text Char"/>
    <w:link w:val="FootnoteText"/>
    <w:rsid w:val="00066334"/>
    <w:rPr>
      <w:rFonts w:eastAsia="Times New Roman"/>
      <w:sz w:val="16"/>
      <w:lang w:eastAsia="en-US"/>
    </w:rPr>
  </w:style>
  <w:style w:type="character" w:customStyle="1" w:styleId="PlainTextChar">
    <w:name w:val="Plain Text Char"/>
    <w:rsid w:val="00066334"/>
    <w:rPr>
      <w:rFonts w:ascii="Courier New" w:hAnsi="Courier New" w:cs="Courier New"/>
      <w:sz w:val="22"/>
      <w:lang w:val="en-US" w:eastAsia="en-US" w:bidi="ar-SA"/>
    </w:rPr>
  </w:style>
  <w:style w:type="paragraph" w:styleId="ListNumber3">
    <w:name w:val="List Number 3"/>
    <w:basedOn w:val="Normal"/>
    <w:rsid w:val="00066334"/>
    <w:pPr>
      <w:tabs>
        <w:tab w:val="num" w:pos="926"/>
      </w:tabs>
      <w:overflowPunct/>
      <w:autoSpaceDE/>
      <w:autoSpaceDN/>
      <w:adjustRightInd/>
      <w:spacing w:before="240" w:after="0"/>
      <w:ind w:left="926" w:hanging="360"/>
      <w:jc w:val="both"/>
      <w:textAlignment w:val="auto"/>
    </w:pPr>
    <w:rPr>
      <w:rFonts w:ascii="Garamond" w:eastAsia="SimSun" w:hAnsi="Garamond" w:cs="Garamond"/>
      <w:sz w:val="22"/>
      <w:szCs w:val="22"/>
      <w:lang w:val="en-US" w:eastAsia="zh-CN"/>
    </w:rPr>
  </w:style>
  <w:style w:type="paragraph" w:styleId="ListNumber4">
    <w:name w:val="List Number 4"/>
    <w:basedOn w:val="Normal"/>
    <w:rsid w:val="00066334"/>
    <w:pPr>
      <w:tabs>
        <w:tab w:val="num" w:pos="1209"/>
      </w:tabs>
      <w:overflowPunct/>
      <w:autoSpaceDE/>
      <w:autoSpaceDN/>
      <w:adjustRightInd/>
      <w:spacing w:before="240" w:after="0"/>
      <w:ind w:left="1209" w:hanging="360"/>
      <w:jc w:val="both"/>
      <w:textAlignment w:val="auto"/>
    </w:pPr>
    <w:rPr>
      <w:rFonts w:ascii="Garamond" w:eastAsia="SimSun" w:hAnsi="Garamond" w:cs="Garamond"/>
      <w:sz w:val="22"/>
      <w:szCs w:val="22"/>
      <w:lang w:val="en-US" w:eastAsia="zh-CN"/>
    </w:rPr>
  </w:style>
  <w:style w:type="paragraph" w:styleId="MacroText">
    <w:name w:val="macro"/>
    <w:link w:val="MacroTextChar"/>
    <w:rsid w:val="00066334"/>
    <w:pPr>
      <w:tabs>
        <w:tab w:val="left" w:pos="480"/>
        <w:tab w:val="left" w:pos="960"/>
        <w:tab w:val="left" w:pos="1440"/>
        <w:tab w:val="left" w:pos="1920"/>
        <w:tab w:val="left" w:pos="2400"/>
        <w:tab w:val="left" w:pos="2880"/>
        <w:tab w:val="left" w:pos="3360"/>
        <w:tab w:val="left" w:pos="3840"/>
        <w:tab w:val="left" w:pos="4320"/>
      </w:tabs>
    </w:pPr>
    <w:rPr>
      <w:rFonts w:ascii="Courier New" w:eastAsia="MS Mincho" w:hAnsi="Courier New" w:cs="Courier New"/>
      <w:lang w:val="en-US" w:eastAsia="sv-SE"/>
    </w:rPr>
  </w:style>
  <w:style w:type="character" w:customStyle="1" w:styleId="MacroTextChar">
    <w:name w:val="Macro Text Char"/>
    <w:link w:val="MacroText"/>
    <w:rsid w:val="00066334"/>
    <w:rPr>
      <w:rFonts w:ascii="Courier New" w:eastAsia="MS Mincho" w:hAnsi="Courier New" w:cs="Courier New"/>
      <w:lang w:val="en-US" w:eastAsia="sv-SE"/>
    </w:rPr>
  </w:style>
  <w:style w:type="paragraph" w:styleId="TableofFigures">
    <w:name w:val="table of figures"/>
    <w:basedOn w:val="TOC2"/>
    <w:next w:val="BodyText"/>
    <w:autoRedefine/>
    <w:uiPriority w:val="99"/>
    <w:rsid w:val="00066334"/>
    <w:pPr>
      <w:keepLines w:val="0"/>
      <w:widowControl/>
      <w:tabs>
        <w:tab w:val="clear" w:pos="9639"/>
        <w:tab w:val="left" w:pos="1701"/>
        <w:tab w:val="right" w:leader="dot" w:pos="9356"/>
        <w:tab w:val="right" w:leader="dot" w:pos="9921"/>
      </w:tabs>
      <w:overflowPunct/>
      <w:autoSpaceDE/>
      <w:autoSpaceDN/>
      <w:adjustRightInd/>
      <w:spacing w:after="240"/>
      <w:ind w:left="2835" w:right="0" w:hanging="1134"/>
      <w:textAlignment w:val="auto"/>
    </w:pPr>
    <w:rPr>
      <w:rFonts w:ascii="Arial" w:eastAsia="MS Mincho" w:hAnsi="Arial" w:cs="Arial"/>
      <w:sz w:val="22"/>
      <w:szCs w:val="24"/>
      <w:lang w:val="en-US"/>
    </w:rPr>
  </w:style>
  <w:style w:type="character" w:customStyle="1" w:styleId="PlainTextChar1">
    <w:name w:val="Plain Text Char1"/>
    <w:link w:val="PlainText"/>
    <w:rsid w:val="00066334"/>
    <w:rPr>
      <w:rFonts w:ascii="Courier New" w:hAnsi="Courier New" w:cs="Courier New"/>
      <w:lang w:eastAsia="en-US"/>
    </w:rPr>
  </w:style>
  <w:style w:type="character" w:customStyle="1" w:styleId="TextChar">
    <w:name w:val="Text Char"/>
    <w:rsid w:val="00066334"/>
    <w:rPr>
      <w:rFonts w:ascii="Arial" w:hAnsi="Arial"/>
      <w:sz w:val="22"/>
      <w:lang w:val="en-US" w:eastAsia="en-US" w:bidi="ar-SA"/>
    </w:rPr>
  </w:style>
  <w:style w:type="character" w:customStyle="1" w:styleId="BodyText3Char">
    <w:name w:val="Body Text 3 Char"/>
    <w:link w:val="BodyText3"/>
    <w:rsid w:val="00066334"/>
    <w:rPr>
      <w:lang w:eastAsia="en-US"/>
    </w:rPr>
  </w:style>
  <w:style w:type="character" w:customStyle="1" w:styleId="BodyTextFirstIndentChar">
    <w:name w:val="Body Text First Indent Char"/>
    <w:link w:val="BodyTextFirstIndent"/>
    <w:rsid w:val="00066334"/>
    <w:rPr>
      <w:lang w:eastAsia="en-US"/>
    </w:rPr>
  </w:style>
  <w:style w:type="character" w:customStyle="1" w:styleId="BodyTextChar1">
    <w:name w:val="Body Text Char1"/>
    <w:link w:val="BodyText"/>
    <w:rsid w:val="00066334"/>
    <w:rPr>
      <w:rFonts w:ascii="Arial" w:hAnsi="Arial" w:cs="Arial"/>
      <w:i/>
      <w:iCs/>
      <w:sz w:val="18"/>
      <w:lang w:eastAsia="en-US"/>
    </w:rPr>
  </w:style>
  <w:style w:type="character" w:customStyle="1" w:styleId="BodyTextIndentChar">
    <w:name w:val="Body Text Indent Char"/>
    <w:link w:val="BodyTextIndent"/>
    <w:rsid w:val="00066334"/>
    <w:rPr>
      <w:lang w:eastAsia="en-US"/>
    </w:rPr>
  </w:style>
  <w:style w:type="character" w:customStyle="1" w:styleId="BodyTextFirstIndent2Char">
    <w:name w:val="Body Text First Indent 2 Char"/>
    <w:link w:val="BodyTextFirstIndent2"/>
    <w:rsid w:val="00066334"/>
    <w:rPr>
      <w:lang w:eastAsia="en-US"/>
    </w:rPr>
  </w:style>
  <w:style w:type="paragraph" w:styleId="BodyTextIndent2">
    <w:name w:val="Body Text Indent 2"/>
    <w:basedOn w:val="Normal"/>
    <w:link w:val="BodyTextIndent2Char"/>
    <w:rsid w:val="00066334"/>
    <w:pPr>
      <w:overflowPunct/>
      <w:autoSpaceDE/>
      <w:autoSpaceDN/>
      <w:adjustRightInd/>
      <w:spacing w:before="240" w:after="120" w:line="480" w:lineRule="auto"/>
      <w:ind w:left="360"/>
      <w:jc w:val="both"/>
      <w:textAlignment w:val="auto"/>
    </w:pPr>
    <w:rPr>
      <w:rFonts w:ascii="Garamond" w:eastAsia="SimSun" w:hAnsi="Garamond" w:cs="Garamond"/>
      <w:sz w:val="22"/>
      <w:szCs w:val="22"/>
      <w:lang w:val="en-US" w:eastAsia="zh-CN"/>
    </w:rPr>
  </w:style>
  <w:style w:type="character" w:customStyle="1" w:styleId="BodyTextIndent2Char">
    <w:name w:val="Body Text Indent 2 Char"/>
    <w:link w:val="BodyTextIndent2"/>
    <w:rsid w:val="00066334"/>
    <w:rPr>
      <w:rFonts w:ascii="Garamond" w:eastAsia="SimSun" w:hAnsi="Garamond" w:cs="Garamond"/>
      <w:sz w:val="22"/>
      <w:szCs w:val="22"/>
      <w:lang w:val="en-US"/>
    </w:rPr>
  </w:style>
  <w:style w:type="paragraph" w:styleId="BodyTextIndent3">
    <w:name w:val="Body Text Indent 3"/>
    <w:basedOn w:val="Normal"/>
    <w:link w:val="BodyTextIndent3Char"/>
    <w:rsid w:val="00066334"/>
    <w:pPr>
      <w:overflowPunct/>
      <w:autoSpaceDE/>
      <w:autoSpaceDN/>
      <w:adjustRightInd/>
      <w:spacing w:before="240" w:after="120"/>
      <w:ind w:left="360"/>
      <w:jc w:val="both"/>
      <w:textAlignment w:val="auto"/>
    </w:pPr>
    <w:rPr>
      <w:rFonts w:ascii="Garamond" w:eastAsia="SimSun" w:hAnsi="Garamond" w:cs="Garamond"/>
      <w:sz w:val="16"/>
      <w:szCs w:val="16"/>
      <w:lang w:val="en-US" w:eastAsia="zh-CN"/>
    </w:rPr>
  </w:style>
  <w:style w:type="character" w:customStyle="1" w:styleId="BodyTextIndent3Char">
    <w:name w:val="Body Text Indent 3 Char"/>
    <w:link w:val="BodyTextIndent3"/>
    <w:rsid w:val="00066334"/>
    <w:rPr>
      <w:rFonts w:ascii="Garamond" w:eastAsia="SimSun" w:hAnsi="Garamond" w:cs="Garamond"/>
      <w:sz w:val="16"/>
      <w:szCs w:val="16"/>
      <w:lang w:val="en-US"/>
    </w:rPr>
  </w:style>
  <w:style w:type="character" w:customStyle="1" w:styleId="CommentTextChar">
    <w:name w:val="Comment Text Char"/>
    <w:link w:val="CommentText"/>
    <w:rsid w:val="00066334"/>
    <w:rPr>
      <w:lang w:eastAsia="en-US"/>
    </w:rPr>
  </w:style>
  <w:style w:type="paragraph" w:styleId="Date">
    <w:name w:val="Date"/>
    <w:basedOn w:val="Normal"/>
    <w:next w:val="Normal"/>
    <w:link w:val="DateChar"/>
    <w:rsid w:val="00066334"/>
    <w:pPr>
      <w:overflowPunct/>
      <w:autoSpaceDE/>
      <w:autoSpaceDN/>
      <w:adjustRightInd/>
      <w:spacing w:before="240" w:after="0"/>
      <w:ind w:left="2552"/>
      <w:jc w:val="both"/>
      <w:textAlignment w:val="auto"/>
    </w:pPr>
    <w:rPr>
      <w:rFonts w:ascii="Garamond" w:eastAsia="SimSun" w:hAnsi="Garamond" w:cs="Garamond"/>
      <w:sz w:val="22"/>
      <w:szCs w:val="22"/>
      <w:lang w:val="en-US" w:eastAsia="zh-CN"/>
    </w:rPr>
  </w:style>
  <w:style w:type="character" w:customStyle="1" w:styleId="DateChar">
    <w:name w:val="Date Char"/>
    <w:link w:val="Date"/>
    <w:rsid w:val="00066334"/>
    <w:rPr>
      <w:rFonts w:ascii="Garamond" w:eastAsia="SimSun" w:hAnsi="Garamond" w:cs="Garamond"/>
      <w:sz w:val="22"/>
      <w:szCs w:val="22"/>
      <w:lang w:val="en-US"/>
    </w:rPr>
  </w:style>
  <w:style w:type="character" w:customStyle="1" w:styleId="DocumentMapChar">
    <w:name w:val="Document Map Char"/>
    <w:link w:val="DocumentMap"/>
    <w:rsid w:val="00066334"/>
    <w:rPr>
      <w:rFonts w:ascii="Tahoma" w:hAnsi="Tahoma" w:cs="Tahoma"/>
      <w:shd w:val="clear" w:color="auto" w:fill="000080"/>
      <w:lang w:eastAsia="en-US"/>
    </w:rPr>
  </w:style>
  <w:style w:type="paragraph" w:styleId="E-mailSignature">
    <w:name w:val="E-mail Signature"/>
    <w:basedOn w:val="Normal"/>
    <w:link w:val="E-mailSignatureChar"/>
    <w:rsid w:val="00066334"/>
    <w:pPr>
      <w:overflowPunct/>
      <w:autoSpaceDE/>
      <w:autoSpaceDN/>
      <w:adjustRightInd/>
      <w:spacing w:before="240" w:after="0"/>
      <w:ind w:left="2552"/>
      <w:jc w:val="both"/>
      <w:textAlignment w:val="auto"/>
    </w:pPr>
    <w:rPr>
      <w:rFonts w:ascii="Garamond" w:eastAsia="SimSun" w:hAnsi="Garamond" w:cs="Garamond"/>
      <w:sz w:val="22"/>
      <w:szCs w:val="22"/>
      <w:lang w:val="en-US" w:eastAsia="zh-CN"/>
    </w:rPr>
  </w:style>
  <w:style w:type="character" w:customStyle="1" w:styleId="E-mailSignatureChar">
    <w:name w:val="E-mail Signature Char"/>
    <w:link w:val="E-mailSignature"/>
    <w:rsid w:val="00066334"/>
    <w:rPr>
      <w:rFonts w:ascii="Garamond" w:eastAsia="SimSun" w:hAnsi="Garamond" w:cs="Garamond"/>
      <w:sz w:val="22"/>
      <w:szCs w:val="22"/>
      <w:lang w:val="en-US"/>
    </w:rPr>
  </w:style>
  <w:style w:type="paragraph" w:styleId="EndnoteText">
    <w:name w:val="endnote text"/>
    <w:basedOn w:val="Normal"/>
    <w:link w:val="EndnoteTextChar"/>
    <w:rsid w:val="00066334"/>
    <w:pPr>
      <w:overflowPunct/>
      <w:autoSpaceDE/>
      <w:autoSpaceDN/>
      <w:adjustRightInd/>
      <w:spacing w:before="240" w:after="0"/>
      <w:ind w:left="2552"/>
      <w:jc w:val="both"/>
      <w:textAlignment w:val="auto"/>
    </w:pPr>
    <w:rPr>
      <w:rFonts w:ascii="Garamond" w:eastAsia="SimSun" w:hAnsi="Garamond" w:cs="Garamond"/>
      <w:lang w:val="en-US" w:eastAsia="zh-CN"/>
    </w:rPr>
  </w:style>
  <w:style w:type="character" w:customStyle="1" w:styleId="EndnoteTextChar">
    <w:name w:val="Endnote Text Char"/>
    <w:link w:val="EndnoteText"/>
    <w:rsid w:val="00066334"/>
    <w:rPr>
      <w:rFonts w:ascii="Garamond" w:eastAsia="SimSun" w:hAnsi="Garamond" w:cs="Garamond"/>
      <w:lang w:val="en-US"/>
    </w:rPr>
  </w:style>
  <w:style w:type="paragraph" w:styleId="HTMLAddress">
    <w:name w:val="HTML Address"/>
    <w:basedOn w:val="Normal"/>
    <w:link w:val="HTMLAddressChar"/>
    <w:rsid w:val="00066334"/>
    <w:pPr>
      <w:overflowPunct/>
      <w:autoSpaceDE/>
      <w:autoSpaceDN/>
      <w:adjustRightInd/>
      <w:spacing w:before="240" w:after="0"/>
      <w:ind w:left="2552"/>
      <w:jc w:val="both"/>
      <w:textAlignment w:val="auto"/>
    </w:pPr>
    <w:rPr>
      <w:rFonts w:ascii="Garamond" w:eastAsia="SimSun" w:hAnsi="Garamond" w:cs="Garamond"/>
      <w:i/>
      <w:iCs/>
      <w:sz w:val="22"/>
      <w:szCs w:val="22"/>
      <w:lang w:val="en-US" w:eastAsia="zh-CN"/>
    </w:rPr>
  </w:style>
  <w:style w:type="character" w:customStyle="1" w:styleId="HTMLAddressChar">
    <w:name w:val="HTML Address Char"/>
    <w:link w:val="HTMLAddress"/>
    <w:rsid w:val="00066334"/>
    <w:rPr>
      <w:rFonts w:ascii="Garamond" w:eastAsia="SimSun" w:hAnsi="Garamond" w:cs="Garamond"/>
      <w:i/>
      <w:iCs/>
      <w:sz w:val="22"/>
      <w:szCs w:val="22"/>
      <w:lang w:val="en-US"/>
    </w:rPr>
  </w:style>
  <w:style w:type="paragraph" w:styleId="Index3">
    <w:name w:val="index 3"/>
    <w:basedOn w:val="Normal"/>
    <w:next w:val="Normal"/>
    <w:autoRedefine/>
    <w:rsid w:val="00066334"/>
    <w:pPr>
      <w:overflowPunct/>
      <w:autoSpaceDE/>
      <w:autoSpaceDN/>
      <w:adjustRightInd/>
      <w:spacing w:before="240" w:after="0"/>
      <w:ind w:left="660" w:hanging="220"/>
      <w:jc w:val="both"/>
      <w:textAlignment w:val="auto"/>
    </w:pPr>
    <w:rPr>
      <w:rFonts w:eastAsia="SimSun" w:cs="Garamond"/>
      <w:szCs w:val="22"/>
      <w:lang w:val="en-US" w:eastAsia="zh-CN"/>
    </w:rPr>
  </w:style>
  <w:style w:type="paragraph" w:styleId="Index4">
    <w:name w:val="index 4"/>
    <w:basedOn w:val="Normal"/>
    <w:next w:val="Normal"/>
    <w:autoRedefine/>
    <w:rsid w:val="00066334"/>
    <w:pPr>
      <w:overflowPunct/>
      <w:autoSpaceDE/>
      <w:autoSpaceDN/>
      <w:adjustRightInd/>
      <w:spacing w:before="240" w:after="0"/>
      <w:ind w:left="880" w:hanging="220"/>
      <w:jc w:val="both"/>
      <w:textAlignment w:val="auto"/>
    </w:pPr>
    <w:rPr>
      <w:rFonts w:eastAsia="SimSun" w:cs="Garamond"/>
      <w:szCs w:val="22"/>
      <w:lang w:val="en-US" w:eastAsia="zh-CN"/>
    </w:rPr>
  </w:style>
  <w:style w:type="paragraph" w:styleId="Index5">
    <w:name w:val="index 5"/>
    <w:basedOn w:val="Normal"/>
    <w:next w:val="Normal"/>
    <w:autoRedefine/>
    <w:rsid w:val="00066334"/>
    <w:pPr>
      <w:overflowPunct/>
      <w:autoSpaceDE/>
      <w:autoSpaceDN/>
      <w:adjustRightInd/>
      <w:spacing w:before="240" w:after="0"/>
      <w:ind w:left="1100" w:hanging="220"/>
      <w:jc w:val="both"/>
      <w:textAlignment w:val="auto"/>
    </w:pPr>
    <w:rPr>
      <w:rFonts w:eastAsia="SimSun" w:cs="Garamond"/>
      <w:szCs w:val="22"/>
      <w:lang w:val="en-US" w:eastAsia="zh-CN"/>
    </w:rPr>
  </w:style>
  <w:style w:type="paragraph" w:styleId="Index6">
    <w:name w:val="index 6"/>
    <w:basedOn w:val="Normal"/>
    <w:next w:val="Normal"/>
    <w:autoRedefine/>
    <w:rsid w:val="00066334"/>
    <w:pPr>
      <w:overflowPunct/>
      <w:autoSpaceDE/>
      <w:autoSpaceDN/>
      <w:adjustRightInd/>
      <w:spacing w:before="240" w:after="0"/>
      <w:ind w:left="1320" w:hanging="220"/>
      <w:jc w:val="both"/>
      <w:textAlignment w:val="auto"/>
    </w:pPr>
    <w:rPr>
      <w:rFonts w:eastAsia="SimSun" w:cs="Garamond"/>
      <w:szCs w:val="22"/>
      <w:lang w:val="en-US" w:eastAsia="zh-CN"/>
    </w:rPr>
  </w:style>
  <w:style w:type="paragraph" w:styleId="Index7">
    <w:name w:val="index 7"/>
    <w:basedOn w:val="Normal"/>
    <w:next w:val="Normal"/>
    <w:autoRedefine/>
    <w:rsid w:val="00066334"/>
    <w:pPr>
      <w:overflowPunct/>
      <w:autoSpaceDE/>
      <w:autoSpaceDN/>
      <w:adjustRightInd/>
      <w:spacing w:before="240" w:after="0"/>
      <w:ind w:left="1540" w:hanging="220"/>
      <w:jc w:val="both"/>
      <w:textAlignment w:val="auto"/>
    </w:pPr>
    <w:rPr>
      <w:rFonts w:eastAsia="SimSun" w:cs="Garamond"/>
      <w:szCs w:val="22"/>
      <w:lang w:val="en-US" w:eastAsia="zh-CN"/>
    </w:rPr>
  </w:style>
  <w:style w:type="paragraph" w:styleId="Index8">
    <w:name w:val="index 8"/>
    <w:basedOn w:val="Normal"/>
    <w:next w:val="Normal"/>
    <w:autoRedefine/>
    <w:rsid w:val="00066334"/>
    <w:pPr>
      <w:overflowPunct/>
      <w:autoSpaceDE/>
      <w:autoSpaceDN/>
      <w:adjustRightInd/>
      <w:spacing w:before="240" w:after="0"/>
      <w:ind w:left="1760" w:hanging="220"/>
      <w:jc w:val="both"/>
      <w:textAlignment w:val="auto"/>
    </w:pPr>
    <w:rPr>
      <w:rFonts w:eastAsia="SimSun" w:cs="Garamond"/>
      <w:szCs w:val="22"/>
      <w:lang w:val="en-US" w:eastAsia="zh-CN"/>
    </w:rPr>
  </w:style>
  <w:style w:type="paragraph" w:styleId="Index9">
    <w:name w:val="index 9"/>
    <w:basedOn w:val="Normal"/>
    <w:next w:val="Normal"/>
    <w:autoRedefine/>
    <w:rsid w:val="00066334"/>
    <w:pPr>
      <w:overflowPunct/>
      <w:autoSpaceDE/>
      <w:autoSpaceDN/>
      <w:adjustRightInd/>
      <w:spacing w:before="240" w:after="0"/>
      <w:ind w:left="1980" w:hanging="220"/>
      <w:jc w:val="both"/>
      <w:textAlignment w:val="auto"/>
    </w:pPr>
    <w:rPr>
      <w:rFonts w:eastAsia="SimSun" w:cs="Garamond"/>
      <w:szCs w:val="22"/>
      <w:lang w:val="en-US" w:eastAsia="zh-CN"/>
    </w:rPr>
  </w:style>
  <w:style w:type="paragraph" w:styleId="IndexHeading">
    <w:name w:val="index heading"/>
    <w:basedOn w:val="Normal"/>
    <w:next w:val="Index1"/>
    <w:autoRedefine/>
    <w:uiPriority w:val="99"/>
    <w:rsid w:val="001623B0"/>
    <w:pPr>
      <w:keepNext/>
      <w:overflowPunct/>
      <w:autoSpaceDE/>
      <w:autoSpaceDN/>
      <w:adjustRightInd/>
      <w:spacing w:before="120" w:after="120"/>
      <w:ind w:left="1701"/>
      <w:textAlignment w:val="auto"/>
    </w:pPr>
    <w:rPr>
      <w:rFonts w:ascii="Arial" w:eastAsia="MS Mincho" w:hAnsi="Arial"/>
      <w:b/>
      <w:bCs/>
      <w:i/>
      <w:iCs/>
      <w:sz w:val="32"/>
      <w:lang w:val="en-US"/>
    </w:rPr>
  </w:style>
  <w:style w:type="paragraph" w:styleId="ListContinue3">
    <w:name w:val="List Continue 3"/>
    <w:basedOn w:val="Normal"/>
    <w:rsid w:val="00066334"/>
    <w:pPr>
      <w:overflowPunct/>
      <w:autoSpaceDE/>
      <w:autoSpaceDN/>
      <w:adjustRightInd/>
      <w:spacing w:before="240" w:after="120"/>
      <w:ind w:left="1080"/>
      <w:jc w:val="both"/>
      <w:textAlignment w:val="auto"/>
    </w:pPr>
    <w:rPr>
      <w:rFonts w:ascii="Garamond" w:eastAsia="SimSun" w:hAnsi="Garamond" w:cs="Garamond"/>
      <w:sz w:val="22"/>
      <w:szCs w:val="22"/>
      <w:lang w:val="en-US" w:eastAsia="zh-CN"/>
    </w:rPr>
  </w:style>
  <w:style w:type="paragraph" w:styleId="ListContinue4">
    <w:name w:val="List Continue 4"/>
    <w:basedOn w:val="Normal"/>
    <w:rsid w:val="00066334"/>
    <w:pPr>
      <w:overflowPunct/>
      <w:autoSpaceDE/>
      <w:autoSpaceDN/>
      <w:adjustRightInd/>
      <w:spacing w:before="240" w:after="120"/>
      <w:ind w:left="1440"/>
      <w:jc w:val="both"/>
      <w:textAlignment w:val="auto"/>
    </w:pPr>
    <w:rPr>
      <w:rFonts w:ascii="Garamond" w:eastAsia="SimSun" w:hAnsi="Garamond" w:cs="Garamond"/>
      <w:sz w:val="22"/>
      <w:szCs w:val="22"/>
      <w:lang w:val="en-US" w:eastAsia="zh-CN"/>
    </w:rPr>
  </w:style>
  <w:style w:type="paragraph" w:styleId="ListContinue5">
    <w:name w:val="List Continue 5"/>
    <w:basedOn w:val="Normal"/>
    <w:rsid w:val="00066334"/>
    <w:pPr>
      <w:overflowPunct/>
      <w:autoSpaceDE/>
      <w:autoSpaceDN/>
      <w:adjustRightInd/>
      <w:spacing w:before="240" w:after="120"/>
      <w:ind w:left="1800"/>
      <w:jc w:val="both"/>
      <w:textAlignment w:val="auto"/>
    </w:pPr>
    <w:rPr>
      <w:rFonts w:ascii="Garamond" w:eastAsia="SimSun" w:hAnsi="Garamond" w:cs="Garamond"/>
      <w:sz w:val="22"/>
      <w:szCs w:val="22"/>
      <w:lang w:val="en-US" w:eastAsia="zh-CN"/>
    </w:rPr>
  </w:style>
  <w:style w:type="paragraph" w:styleId="MessageHeader">
    <w:name w:val="Message Header"/>
    <w:basedOn w:val="Normal"/>
    <w:link w:val="MessageHeaderChar"/>
    <w:rsid w:val="00066334"/>
    <w:pPr>
      <w:pBdr>
        <w:top w:val="single" w:sz="6" w:space="1" w:color="auto"/>
        <w:left w:val="single" w:sz="6" w:space="1" w:color="auto"/>
        <w:bottom w:val="single" w:sz="6" w:space="1" w:color="auto"/>
        <w:right w:val="single" w:sz="6" w:space="1" w:color="auto"/>
      </w:pBdr>
      <w:shd w:val="pct20" w:color="auto" w:fill="auto"/>
      <w:overflowPunct/>
      <w:autoSpaceDE/>
      <w:autoSpaceDN/>
      <w:adjustRightInd/>
      <w:spacing w:before="240" w:after="0"/>
      <w:ind w:left="1080" w:hanging="1080"/>
      <w:jc w:val="both"/>
      <w:textAlignment w:val="auto"/>
    </w:pPr>
    <w:rPr>
      <w:rFonts w:ascii="Garamond" w:eastAsia="SimSun" w:hAnsi="Garamond" w:cs="Arial"/>
      <w:sz w:val="24"/>
      <w:szCs w:val="22"/>
      <w:lang w:val="en-US" w:eastAsia="zh-CN"/>
    </w:rPr>
  </w:style>
  <w:style w:type="character" w:customStyle="1" w:styleId="MessageHeaderChar">
    <w:name w:val="Message Header Char"/>
    <w:link w:val="MessageHeader"/>
    <w:rsid w:val="00066334"/>
    <w:rPr>
      <w:rFonts w:ascii="Garamond" w:eastAsia="SimSun" w:hAnsi="Garamond" w:cs="Arial"/>
      <w:sz w:val="24"/>
      <w:szCs w:val="22"/>
      <w:shd w:val="pct20" w:color="auto" w:fill="auto"/>
      <w:lang w:val="en-US"/>
    </w:rPr>
  </w:style>
  <w:style w:type="paragraph" w:styleId="NormalIndent">
    <w:name w:val="Normal Indent"/>
    <w:basedOn w:val="Normal"/>
    <w:rsid w:val="00066334"/>
    <w:pPr>
      <w:overflowPunct/>
      <w:autoSpaceDE/>
      <w:autoSpaceDN/>
      <w:adjustRightInd/>
      <w:spacing w:before="240" w:after="0"/>
      <w:ind w:left="720"/>
      <w:jc w:val="both"/>
      <w:textAlignment w:val="auto"/>
    </w:pPr>
    <w:rPr>
      <w:rFonts w:ascii="Garamond" w:eastAsia="SimSun" w:hAnsi="Garamond" w:cs="Garamond"/>
      <w:sz w:val="22"/>
      <w:szCs w:val="22"/>
      <w:lang w:val="en-US" w:eastAsia="zh-CN"/>
    </w:rPr>
  </w:style>
  <w:style w:type="paragraph" w:styleId="NoteHeading">
    <w:name w:val="Note Heading"/>
    <w:basedOn w:val="Normal"/>
    <w:next w:val="Normal"/>
    <w:link w:val="NoteHeadingChar"/>
    <w:rsid w:val="00066334"/>
    <w:pPr>
      <w:overflowPunct/>
      <w:autoSpaceDE/>
      <w:autoSpaceDN/>
      <w:adjustRightInd/>
      <w:spacing w:before="240" w:after="0"/>
      <w:ind w:left="2552"/>
      <w:jc w:val="both"/>
      <w:textAlignment w:val="auto"/>
    </w:pPr>
    <w:rPr>
      <w:rFonts w:ascii="Garamond" w:eastAsia="SimSun" w:hAnsi="Garamond" w:cs="Garamond"/>
      <w:sz w:val="22"/>
      <w:szCs w:val="22"/>
      <w:lang w:val="en-US" w:eastAsia="zh-CN"/>
    </w:rPr>
  </w:style>
  <w:style w:type="character" w:customStyle="1" w:styleId="NoteHeadingChar">
    <w:name w:val="Note Heading Char"/>
    <w:link w:val="NoteHeading"/>
    <w:rsid w:val="00066334"/>
    <w:rPr>
      <w:rFonts w:ascii="Garamond" w:eastAsia="SimSun" w:hAnsi="Garamond" w:cs="Garamond"/>
      <w:sz w:val="22"/>
      <w:szCs w:val="22"/>
      <w:lang w:val="en-US"/>
    </w:rPr>
  </w:style>
  <w:style w:type="paragraph" w:styleId="Salutation">
    <w:name w:val="Salutation"/>
    <w:basedOn w:val="Normal"/>
    <w:next w:val="Normal"/>
    <w:link w:val="SalutationChar"/>
    <w:rsid w:val="00066334"/>
    <w:pPr>
      <w:overflowPunct/>
      <w:autoSpaceDE/>
      <w:autoSpaceDN/>
      <w:adjustRightInd/>
      <w:spacing w:before="240" w:after="0"/>
      <w:ind w:left="2552"/>
      <w:jc w:val="both"/>
      <w:textAlignment w:val="auto"/>
    </w:pPr>
    <w:rPr>
      <w:rFonts w:ascii="Garamond" w:eastAsia="SimSun" w:hAnsi="Garamond" w:cs="Garamond"/>
      <w:sz w:val="22"/>
      <w:szCs w:val="22"/>
      <w:lang w:val="en-US" w:eastAsia="zh-CN"/>
    </w:rPr>
  </w:style>
  <w:style w:type="character" w:customStyle="1" w:styleId="SalutationChar">
    <w:name w:val="Salutation Char"/>
    <w:link w:val="Salutation"/>
    <w:rsid w:val="00066334"/>
    <w:rPr>
      <w:rFonts w:ascii="Garamond" w:eastAsia="SimSun" w:hAnsi="Garamond" w:cs="Garamond"/>
      <w:sz w:val="22"/>
      <w:szCs w:val="22"/>
      <w:lang w:val="en-US"/>
    </w:rPr>
  </w:style>
  <w:style w:type="paragraph" w:styleId="Signature">
    <w:name w:val="Signature"/>
    <w:basedOn w:val="Normal"/>
    <w:link w:val="SignatureChar"/>
    <w:rsid w:val="00066334"/>
    <w:pPr>
      <w:overflowPunct/>
      <w:autoSpaceDE/>
      <w:autoSpaceDN/>
      <w:adjustRightInd/>
      <w:spacing w:before="240" w:after="0"/>
      <w:ind w:left="4320"/>
      <w:jc w:val="both"/>
      <w:textAlignment w:val="auto"/>
    </w:pPr>
    <w:rPr>
      <w:rFonts w:ascii="Garamond" w:eastAsia="SimSun" w:hAnsi="Garamond" w:cs="Garamond"/>
      <w:sz w:val="22"/>
      <w:szCs w:val="22"/>
      <w:lang w:val="en-US" w:eastAsia="zh-CN"/>
    </w:rPr>
  </w:style>
  <w:style w:type="character" w:customStyle="1" w:styleId="SignatureChar">
    <w:name w:val="Signature Char"/>
    <w:link w:val="Signature"/>
    <w:rsid w:val="00066334"/>
    <w:rPr>
      <w:rFonts w:ascii="Garamond" w:eastAsia="SimSun" w:hAnsi="Garamond" w:cs="Garamond"/>
      <w:sz w:val="22"/>
      <w:szCs w:val="22"/>
      <w:lang w:val="en-US"/>
    </w:rPr>
  </w:style>
  <w:style w:type="paragraph" w:styleId="TableofAuthorities">
    <w:name w:val="table of authorities"/>
    <w:basedOn w:val="Normal"/>
    <w:next w:val="Normal"/>
    <w:rsid w:val="00066334"/>
    <w:pPr>
      <w:overflowPunct/>
      <w:autoSpaceDE/>
      <w:autoSpaceDN/>
      <w:adjustRightInd/>
      <w:spacing w:before="240" w:after="0"/>
      <w:ind w:left="220" w:hanging="220"/>
      <w:jc w:val="both"/>
      <w:textAlignment w:val="auto"/>
    </w:pPr>
    <w:rPr>
      <w:rFonts w:ascii="Garamond" w:eastAsia="SimSun" w:hAnsi="Garamond" w:cs="Garamond"/>
      <w:sz w:val="22"/>
      <w:szCs w:val="22"/>
      <w:lang w:val="en-US" w:eastAsia="zh-CN"/>
    </w:rPr>
  </w:style>
  <w:style w:type="paragraph" w:styleId="TOAHeading">
    <w:name w:val="toa heading"/>
    <w:basedOn w:val="Normal"/>
    <w:next w:val="Normal"/>
    <w:rsid w:val="00066334"/>
    <w:pPr>
      <w:overflowPunct/>
      <w:autoSpaceDE/>
      <w:autoSpaceDN/>
      <w:adjustRightInd/>
      <w:spacing w:before="120" w:after="0"/>
      <w:ind w:left="2552"/>
      <w:jc w:val="both"/>
      <w:textAlignment w:val="auto"/>
    </w:pPr>
    <w:rPr>
      <w:rFonts w:ascii="Garamond" w:eastAsia="SimSun" w:hAnsi="Garamond" w:cs="Arial"/>
      <w:b/>
      <w:bCs/>
      <w:sz w:val="24"/>
      <w:szCs w:val="22"/>
      <w:lang w:val="en-US" w:eastAsia="zh-CN"/>
    </w:rPr>
  </w:style>
  <w:style w:type="character" w:customStyle="1" w:styleId="BalloonTextChar">
    <w:name w:val="Balloon Text Char"/>
    <w:link w:val="BalloonText"/>
    <w:rsid w:val="00066334"/>
    <w:rPr>
      <w:rFonts w:ascii="Tahoma" w:hAnsi="Tahoma" w:cs="Tahoma"/>
      <w:sz w:val="16"/>
      <w:szCs w:val="16"/>
      <w:lang w:eastAsia="en-US"/>
    </w:rPr>
  </w:style>
  <w:style w:type="character" w:customStyle="1" w:styleId="SuperscriptChar">
    <w:name w:val="Superscript Char"/>
    <w:rsid w:val="00066334"/>
    <w:rPr>
      <w:rFonts w:ascii="Arial" w:hAnsi="Arial"/>
      <w:position w:val="14"/>
      <w:sz w:val="16"/>
      <w:lang w:val="en-US" w:eastAsia="en-US" w:bidi="ar-SA"/>
    </w:rPr>
  </w:style>
  <w:style w:type="character" w:customStyle="1" w:styleId="PllChar">
    <w:name w:val="Pll Char"/>
    <w:rsid w:val="00066334"/>
    <w:rPr>
      <w:rFonts w:ascii="Arial" w:hAnsi="Arial"/>
      <w:sz w:val="22"/>
      <w:lang w:val="en-US" w:eastAsia="en-US" w:bidi="ar-SA"/>
    </w:rPr>
  </w:style>
  <w:style w:type="character" w:customStyle="1" w:styleId="ProgramStyleChar">
    <w:name w:val="ProgramStyle Char"/>
    <w:rsid w:val="00066334"/>
    <w:rPr>
      <w:rFonts w:ascii="Courier New" w:hAnsi="Courier New"/>
      <w:sz w:val="16"/>
      <w:lang w:val="en-US" w:eastAsia="en-US" w:bidi="ar-SA"/>
    </w:rPr>
  </w:style>
  <w:style w:type="character" w:customStyle="1" w:styleId="ListBullet2Char">
    <w:name w:val="List Bullet 2 Char"/>
    <w:rsid w:val="00066334"/>
    <w:rPr>
      <w:rFonts w:ascii="Arial" w:hAnsi="Arial"/>
      <w:sz w:val="22"/>
      <w:lang w:val="en-US" w:eastAsia="en-US" w:bidi="ar-SA"/>
    </w:rPr>
  </w:style>
  <w:style w:type="character" w:customStyle="1" w:styleId="Term-listChar">
    <w:name w:val="Term-list Char"/>
    <w:rsid w:val="00066334"/>
    <w:rPr>
      <w:rFonts w:ascii="Arial" w:hAnsi="Arial"/>
      <w:sz w:val="22"/>
      <w:lang w:val="en-GB" w:eastAsia="en-US" w:bidi="ar-SA"/>
    </w:rPr>
  </w:style>
  <w:style w:type="character" w:customStyle="1" w:styleId="oplChar">
    <w:name w:val="opl Char"/>
    <w:rsid w:val="00066334"/>
  </w:style>
  <w:style w:type="character" w:customStyle="1" w:styleId="PklChar">
    <w:name w:val="Pkl Char"/>
    <w:rsid w:val="00066334"/>
  </w:style>
  <w:style w:type="character" w:customStyle="1" w:styleId="TextChar1">
    <w:name w:val="Text Char1"/>
    <w:rsid w:val="00066334"/>
    <w:rPr>
      <w:rFonts w:ascii="Arial" w:hAnsi="Arial"/>
      <w:sz w:val="22"/>
      <w:lang w:val="en-US" w:eastAsia="en-US" w:bidi="ar-SA"/>
    </w:rPr>
  </w:style>
  <w:style w:type="character" w:customStyle="1" w:styleId="Heading1Char1">
    <w:name w:val="Heading 1 Char1"/>
    <w:rsid w:val="00066334"/>
    <w:rPr>
      <w:rFonts w:ascii="Arial" w:hAnsi="Arial"/>
      <w:kern w:val="28"/>
      <w:sz w:val="40"/>
      <w:lang w:val="en-US" w:eastAsia="en-US" w:bidi="ar-SA"/>
    </w:rPr>
  </w:style>
  <w:style w:type="character" w:customStyle="1" w:styleId="Heading2Char1">
    <w:name w:val="Heading 2 Char1"/>
    <w:rsid w:val="00066334"/>
    <w:rPr>
      <w:rFonts w:ascii="Arial" w:hAnsi="Arial"/>
      <w:kern w:val="28"/>
      <w:sz w:val="32"/>
      <w:lang w:val="en-US" w:eastAsia="en-US" w:bidi="ar-SA"/>
    </w:rPr>
  </w:style>
  <w:style w:type="character" w:customStyle="1" w:styleId="FooterTextChar">
    <w:name w:val="FooterText Char"/>
    <w:rsid w:val="00066334"/>
    <w:rPr>
      <w:rFonts w:ascii="Arial" w:hAnsi="Arial" w:cs="Arial"/>
      <w:sz w:val="16"/>
      <w:lang w:val="en-US" w:eastAsia="en-US" w:bidi="ar-SA"/>
    </w:rPr>
  </w:style>
  <w:style w:type="character" w:customStyle="1" w:styleId="BodyTextChar2">
    <w:name w:val="Body Text Char2"/>
    <w:rsid w:val="00066334"/>
    <w:rPr>
      <w:rFonts w:ascii="Arial" w:hAnsi="Arial"/>
      <w:sz w:val="22"/>
      <w:lang w:val="en-US" w:eastAsia="en-US" w:bidi="ar-SA"/>
    </w:rPr>
  </w:style>
  <w:style w:type="character" w:styleId="PageNumber">
    <w:name w:val="page number"/>
    <w:rsid w:val="00066334"/>
  </w:style>
  <w:style w:type="character" w:customStyle="1" w:styleId="anonref">
    <w:name w:val="anonref"/>
    <w:rsid w:val="00066334"/>
  </w:style>
  <w:style w:type="character" w:customStyle="1" w:styleId="arrow">
    <w:name w:val="arrow"/>
    <w:rsid w:val="00066334"/>
    <w:rPr>
      <w:b/>
      <w:bCs/>
      <w:i w:val="0"/>
      <w:iCs w:val="0"/>
    </w:rPr>
  </w:style>
  <w:style w:type="paragraph" w:styleId="ListParagraph">
    <w:name w:val="List Paragraph"/>
    <w:basedOn w:val="Normal"/>
    <w:uiPriority w:val="34"/>
    <w:qFormat/>
    <w:rsid w:val="00066334"/>
    <w:pPr>
      <w:overflowPunct/>
      <w:autoSpaceDE/>
      <w:autoSpaceDN/>
      <w:adjustRightInd/>
      <w:spacing w:after="0"/>
      <w:ind w:left="720"/>
      <w:textAlignment w:val="auto"/>
    </w:pPr>
    <w:rPr>
      <w:rFonts w:ascii="Garamond" w:eastAsia="SimSun" w:hAnsi="Garamond" w:cs="Garamond"/>
      <w:sz w:val="22"/>
      <w:szCs w:val="22"/>
      <w:lang w:val="en-US" w:eastAsia="zh-CN"/>
    </w:rPr>
  </w:style>
  <w:style w:type="character" w:customStyle="1" w:styleId="pln">
    <w:name w:val="pln"/>
    <w:rsid w:val="00066334"/>
  </w:style>
  <w:style w:type="character" w:customStyle="1" w:styleId="co1">
    <w:name w:val="co1"/>
    <w:rsid w:val="00066334"/>
  </w:style>
  <w:style w:type="character" w:customStyle="1" w:styleId="CommentSubjectChar">
    <w:name w:val="Comment Subject Char"/>
    <w:link w:val="CommentSubject"/>
    <w:rsid w:val="00066334"/>
    <w:rPr>
      <w:b/>
      <w:bCs/>
      <w:lang w:eastAsia="en-US"/>
    </w:rPr>
  </w:style>
  <w:style w:type="paragraph" w:styleId="TOCHeading">
    <w:name w:val="TOC Heading"/>
    <w:basedOn w:val="Heading1"/>
    <w:next w:val="Normal"/>
    <w:uiPriority w:val="39"/>
    <w:semiHidden/>
    <w:unhideWhenUsed/>
    <w:qFormat/>
    <w:rsid w:val="00C908DE"/>
    <w:pPr>
      <w:pBdr>
        <w:top w:val="none" w:sz="0" w:space="0" w:color="auto"/>
      </w:pBdr>
      <w:overflowPunct/>
      <w:autoSpaceDE/>
      <w:autoSpaceDN/>
      <w:adjustRightInd/>
      <w:spacing w:before="480" w:after="0" w:line="276" w:lineRule="auto"/>
      <w:ind w:left="0" w:firstLine="0"/>
      <w:textAlignment w:val="auto"/>
      <w:outlineLvl w:val="9"/>
    </w:pPr>
    <w:rPr>
      <w:rFonts w:ascii="Cambria" w:eastAsia="MS Gothic" w:hAnsi="Cambria"/>
      <w:b/>
      <w:bCs/>
      <w:color w:val="365F91"/>
      <w:sz w:val="28"/>
      <w:szCs w:val="28"/>
      <w:lang w:val="en-US" w:eastAsia="ja-JP"/>
    </w:rPr>
  </w:style>
  <w:style w:type="character" w:customStyle="1" w:styleId="B1Car">
    <w:name w:val="B1+ Car"/>
    <w:link w:val="B1"/>
    <w:rsid w:val="002132B1"/>
    <w:rPr>
      <w:rFonts w:eastAsia="Times New Roman"/>
      <w:lang w:eastAsia="en-US"/>
    </w:rPr>
  </w:style>
  <w:style w:type="character" w:customStyle="1" w:styleId="UnresolvedMention1">
    <w:name w:val="Unresolved Mention1"/>
    <w:basedOn w:val="DefaultParagraphFont"/>
    <w:uiPriority w:val="99"/>
    <w:semiHidden/>
    <w:unhideWhenUsed/>
    <w:rsid w:val="00B0690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262705">
      <w:bodyDiv w:val="1"/>
      <w:marLeft w:val="0"/>
      <w:marRight w:val="0"/>
      <w:marTop w:val="0"/>
      <w:marBottom w:val="0"/>
      <w:divBdr>
        <w:top w:val="none" w:sz="0" w:space="0" w:color="auto"/>
        <w:left w:val="none" w:sz="0" w:space="0" w:color="auto"/>
        <w:bottom w:val="none" w:sz="0" w:space="0" w:color="auto"/>
        <w:right w:val="none" w:sz="0" w:space="0" w:color="auto"/>
      </w:divBdr>
    </w:div>
    <w:div w:id="491870270">
      <w:bodyDiv w:val="1"/>
      <w:marLeft w:val="0"/>
      <w:marRight w:val="0"/>
      <w:marTop w:val="0"/>
      <w:marBottom w:val="0"/>
      <w:divBdr>
        <w:top w:val="none" w:sz="0" w:space="0" w:color="auto"/>
        <w:left w:val="none" w:sz="0" w:space="0" w:color="auto"/>
        <w:bottom w:val="none" w:sz="0" w:space="0" w:color="auto"/>
        <w:right w:val="none" w:sz="0" w:space="0" w:color="auto"/>
      </w:divBdr>
    </w:div>
    <w:div w:id="532040299">
      <w:bodyDiv w:val="1"/>
      <w:marLeft w:val="0"/>
      <w:marRight w:val="0"/>
      <w:marTop w:val="0"/>
      <w:marBottom w:val="0"/>
      <w:divBdr>
        <w:top w:val="none" w:sz="0" w:space="0" w:color="auto"/>
        <w:left w:val="none" w:sz="0" w:space="0" w:color="auto"/>
        <w:bottom w:val="none" w:sz="0" w:space="0" w:color="auto"/>
        <w:right w:val="none" w:sz="0" w:space="0" w:color="auto"/>
      </w:divBdr>
      <w:divsChild>
        <w:div w:id="405496339">
          <w:marLeft w:val="0"/>
          <w:marRight w:val="0"/>
          <w:marTop w:val="0"/>
          <w:marBottom w:val="360"/>
          <w:divBdr>
            <w:top w:val="none" w:sz="0" w:space="0" w:color="auto"/>
            <w:left w:val="none" w:sz="0" w:space="0" w:color="auto"/>
            <w:bottom w:val="none" w:sz="0" w:space="0" w:color="auto"/>
            <w:right w:val="none" w:sz="0" w:space="0" w:color="auto"/>
          </w:divBdr>
          <w:divsChild>
            <w:div w:id="335696265">
              <w:marLeft w:val="0"/>
              <w:marRight w:val="0"/>
              <w:marTop w:val="0"/>
              <w:marBottom w:val="0"/>
              <w:divBdr>
                <w:top w:val="none" w:sz="0" w:space="0" w:color="auto"/>
                <w:left w:val="none" w:sz="0" w:space="0" w:color="auto"/>
                <w:bottom w:val="none" w:sz="0" w:space="0" w:color="auto"/>
                <w:right w:val="none" w:sz="0" w:space="0" w:color="auto"/>
              </w:divBdr>
              <w:divsChild>
                <w:div w:id="1328442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603326">
      <w:bodyDiv w:val="1"/>
      <w:marLeft w:val="0"/>
      <w:marRight w:val="0"/>
      <w:marTop w:val="0"/>
      <w:marBottom w:val="0"/>
      <w:divBdr>
        <w:top w:val="none" w:sz="0" w:space="0" w:color="auto"/>
        <w:left w:val="none" w:sz="0" w:space="0" w:color="auto"/>
        <w:bottom w:val="none" w:sz="0" w:space="0" w:color="auto"/>
        <w:right w:val="none" w:sz="0" w:space="0" w:color="auto"/>
      </w:divBdr>
    </w:div>
    <w:div w:id="586037951">
      <w:bodyDiv w:val="1"/>
      <w:marLeft w:val="0"/>
      <w:marRight w:val="0"/>
      <w:marTop w:val="0"/>
      <w:marBottom w:val="0"/>
      <w:divBdr>
        <w:top w:val="none" w:sz="0" w:space="0" w:color="auto"/>
        <w:left w:val="none" w:sz="0" w:space="0" w:color="auto"/>
        <w:bottom w:val="none" w:sz="0" w:space="0" w:color="auto"/>
        <w:right w:val="none" w:sz="0" w:space="0" w:color="auto"/>
      </w:divBdr>
    </w:div>
    <w:div w:id="662706876">
      <w:bodyDiv w:val="1"/>
      <w:marLeft w:val="0"/>
      <w:marRight w:val="0"/>
      <w:marTop w:val="0"/>
      <w:marBottom w:val="0"/>
      <w:divBdr>
        <w:top w:val="none" w:sz="0" w:space="0" w:color="auto"/>
        <w:left w:val="none" w:sz="0" w:space="0" w:color="auto"/>
        <w:bottom w:val="none" w:sz="0" w:space="0" w:color="auto"/>
        <w:right w:val="none" w:sz="0" w:space="0" w:color="auto"/>
      </w:divBdr>
    </w:div>
    <w:div w:id="764501064">
      <w:bodyDiv w:val="1"/>
      <w:marLeft w:val="0"/>
      <w:marRight w:val="0"/>
      <w:marTop w:val="0"/>
      <w:marBottom w:val="0"/>
      <w:divBdr>
        <w:top w:val="none" w:sz="0" w:space="0" w:color="auto"/>
        <w:left w:val="none" w:sz="0" w:space="0" w:color="auto"/>
        <w:bottom w:val="none" w:sz="0" w:space="0" w:color="auto"/>
        <w:right w:val="none" w:sz="0" w:space="0" w:color="auto"/>
      </w:divBdr>
    </w:div>
    <w:div w:id="853543542">
      <w:bodyDiv w:val="1"/>
      <w:marLeft w:val="0"/>
      <w:marRight w:val="0"/>
      <w:marTop w:val="0"/>
      <w:marBottom w:val="0"/>
      <w:divBdr>
        <w:top w:val="none" w:sz="0" w:space="0" w:color="auto"/>
        <w:left w:val="none" w:sz="0" w:space="0" w:color="auto"/>
        <w:bottom w:val="none" w:sz="0" w:space="0" w:color="auto"/>
        <w:right w:val="none" w:sz="0" w:space="0" w:color="auto"/>
      </w:divBdr>
    </w:div>
    <w:div w:id="870610309">
      <w:bodyDiv w:val="1"/>
      <w:marLeft w:val="0"/>
      <w:marRight w:val="0"/>
      <w:marTop w:val="0"/>
      <w:marBottom w:val="0"/>
      <w:divBdr>
        <w:top w:val="none" w:sz="0" w:space="0" w:color="auto"/>
        <w:left w:val="none" w:sz="0" w:space="0" w:color="auto"/>
        <w:bottom w:val="none" w:sz="0" w:space="0" w:color="auto"/>
        <w:right w:val="none" w:sz="0" w:space="0" w:color="auto"/>
      </w:divBdr>
    </w:div>
    <w:div w:id="913902795">
      <w:bodyDiv w:val="1"/>
      <w:marLeft w:val="0"/>
      <w:marRight w:val="0"/>
      <w:marTop w:val="0"/>
      <w:marBottom w:val="0"/>
      <w:divBdr>
        <w:top w:val="none" w:sz="0" w:space="0" w:color="auto"/>
        <w:left w:val="none" w:sz="0" w:space="0" w:color="auto"/>
        <w:bottom w:val="none" w:sz="0" w:space="0" w:color="auto"/>
        <w:right w:val="none" w:sz="0" w:space="0" w:color="auto"/>
      </w:divBdr>
    </w:div>
    <w:div w:id="939945257">
      <w:bodyDiv w:val="1"/>
      <w:marLeft w:val="0"/>
      <w:marRight w:val="0"/>
      <w:marTop w:val="0"/>
      <w:marBottom w:val="0"/>
      <w:divBdr>
        <w:top w:val="none" w:sz="0" w:space="0" w:color="auto"/>
        <w:left w:val="none" w:sz="0" w:space="0" w:color="auto"/>
        <w:bottom w:val="none" w:sz="0" w:space="0" w:color="auto"/>
        <w:right w:val="none" w:sz="0" w:space="0" w:color="auto"/>
      </w:divBdr>
    </w:div>
    <w:div w:id="1163934707">
      <w:bodyDiv w:val="1"/>
      <w:marLeft w:val="0"/>
      <w:marRight w:val="0"/>
      <w:marTop w:val="0"/>
      <w:marBottom w:val="0"/>
      <w:divBdr>
        <w:top w:val="none" w:sz="0" w:space="0" w:color="auto"/>
        <w:left w:val="none" w:sz="0" w:space="0" w:color="auto"/>
        <w:bottom w:val="none" w:sz="0" w:space="0" w:color="auto"/>
        <w:right w:val="none" w:sz="0" w:space="0" w:color="auto"/>
      </w:divBdr>
    </w:div>
    <w:div w:id="1168598906">
      <w:bodyDiv w:val="1"/>
      <w:marLeft w:val="0"/>
      <w:marRight w:val="0"/>
      <w:marTop w:val="0"/>
      <w:marBottom w:val="0"/>
      <w:divBdr>
        <w:top w:val="none" w:sz="0" w:space="0" w:color="auto"/>
        <w:left w:val="none" w:sz="0" w:space="0" w:color="auto"/>
        <w:bottom w:val="none" w:sz="0" w:space="0" w:color="auto"/>
        <w:right w:val="none" w:sz="0" w:space="0" w:color="auto"/>
      </w:divBdr>
    </w:div>
    <w:div w:id="1192887687">
      <w:bodyDiv w:val="1"/>
      <w:marLeft w:val="0"/>
      <w:marRight w:val="0"/>
      <w:marTop w:val="0"/>
      <w:marBottom w:val="0"/>
      <w:divBdr>
        <w:top w:val="none" w:sz="0" w:space="0" w:color="auto"/>
        <w:left w:val="none" w:sz="0" w:space="0" w:color="auto"/>
        <w:bottom w:val="none" w:sz="0" w:space="0" w:color="auto"/>
        <w:right w:val="none" w:sz="0" w:space="0" w:color="auto"/>
      </w:divBdr>
    </w:div>
    <w:div w:id="1220822453">
      <w:bodyDiv w:val="1"/>
      <w:marLeft w:val="0"/>
      <w:marRight w:val="0"/>
      <w:marTop w:val="0"/>
      <w:marBottom w:val="0"/>
      <w:divBdr>
        <w:top w:val="none" w:sz="0" w:space="0" w:color="auto"/>
        <w:left w:val="none" w:sz="0" w:space="0" w:color="auto"/>
        <w:bottom w:val="none" w:sz="0" w:space="0" w:color="auto"/>
        <w:right w:val="none" w:sz="0" w:space="0" w:color="auto"/>
      </w:divBdr>
    </w:div>
    <w:div w:id="1296719546">
      <w:bodyDiv w:val="1"/>
      <w:marLeft w:val="50"/>
      <w:marRight w:val="50"/>
      <w:marTop w:val="75"/>
      <w:marBottom w:val="75"/>
      <w:divBdr>
        <w:top w:val="none" w:sz="0" w:space="0" w:color="auto"/>
        <w:left w:val="none" w:sz="0" w:space="0" w:color="auto"/>
        <w:bottom w:val="none" w:sz="0" w:space="0" w:color="auto"/>
        <w:right w:val="none" w:sz="0" w:space="0" w:color="auto"/>
      </w:divBdr>
      <w:divsChild>
        <w:div w:id="966620984">
          <w:marLeft w:val="0"/>
          <w:marRight w:val="0"/>
          <w:marTop w:val="0"/>
          <w:marBottom w:val="0"/>
          <w:divBdr>
            <w:top w:val="none" w:sz="0" w:space="0" w:color="auto"/>
            <w:left w:val="none" w:sz="0" w:space="0" w:color="auto"/>
            <w:bottom w:val="none" w:sz="0" w:space="0" w:color="auto"/>
            <w:right w:val="none" w:sz="0" w:space="0" w:color="auto"/>
          </w:divBdr>
        </w:div>
      </w:divsChild>
    </w:div>
    <w:div w:id="1505320329">
      <w:bodyDiv w:val="1"/>
      <w:marLeft w:val="0"/>
      <w:marRight w:val="0"/>
      <w:marTop w:val="0"/>
      <w:marBottom w:val="0"/>
      <w:divBdr>
        <w:top w:val="none" w:sz="0" w:space="0" w:color="auto"/>
        <w:left w:val="none" w:sz="0" w:space="0" w:color="auto"/>
        <w:bottom w:val="none" w:sz="0" w:space="0" w:color="auto"/>
        <w:right w:val="none" w:sz="0" w:space="0" w:color="auto"/>
      </w:divBdr>
    </w:div>
    <w:div w:id="1537548362">
      <w:bodyDiv w:val="1"/>
      <w:marLeft w:val="0"/>
      <w:marRight w:val="0"/>
      <w:marTop w:val="0"/>
      <w:marBottom w:val="0"/>
      <w:divBdr>
        <w:top w:val="none" w:sz="0" w:space="0" w:color="auto"/>
        <w:left w:val="none" w:sz="0" w:space="0" w:color="auto"/>
        <w:bottom w:val="none" w:sz="0" w:space="0" w:color="auto"/>
        <w:right w:val="none" w:sz="0" w:space="0" w:color="auto"/>
      </w:divBdr>
      <w:divsChild>
        <w:div w:id="1586856">
          <w:marLeft w:val="0"/>
          <w:marRight w:val="0"/>
          <w:marTop w:val="0"/>
          <w:marBottom w:val="0"/>
          <w:divBdr>
            <w:top w:val="none" w:sz="0" w:space="0" w:color="auto"/>
            <w:left w:val="none" w:sz="0" w:space="0" w:color="auto"/>
            <w:bottom w:val="none" w:sz="0" w:space="0" w:color="auto"/>
            <w:right w:val="none" w:sz="0" w:space="0" w:color="auto"/>
          </w:divBdr>
          <w:divsChild>
            <w:div w:id="110769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23716">
      <w:bodyDiv w:val="1"/>
      <w:marLeft w:val="0"/>
      <w:marRight w:val="0"/>
      <w:marTop w:val="0"/>
      <w:marBottom w:val="0"/>
      <w:divBdr>
        <w:top w:val="none" w:sz="0" w:space="0" w:color="auto"/>
        <w:left w:val="none" w:sz="0" w:space="0" w:color="auto"/>
        <w:bottom w:val="none" w:sz="0" w:space="0" w:color="auto"/>
        <w:right w:val="none" w:sz="0" w:space="0" w:color="auto"/>
      </w:divBdr>
    </w:div>
    <w:div w:id="2017925987">
      <w:bodyDiv w:val="1"/>
      <w:marLeft w:val="0"/>
      <w:marRight w:val="0"/>
      <w:marTop w:val="0"/>
      <w:marBottom w:val="0"/>
      <w:divBdr>
        <w:top w:val="none" w:sz="0" w:space="0" w:color="auto"/>
        <w:left w:val="none" w:sz="0" w:space="0" w:color="auto"/>
        <w:bottom w:val="none" w:sz="0" w:space="0" w:color="auto"/>
        <w:right w:val="none" w:sz="0" w:space="0" w:color="auto"/>
      </w:divBdr>
    </w:div>
    <w:div w:id="2047872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portal.etsi.org/People/CommiteeSupportStaff.aspx" TargetMode="External"/><Relationship Id="rId18" Type="http://schemas.openxmlformats.org/officeDocument/2006/relationships/hyperlink" Target="https://www.iso.org/standard/69119.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w3.org/TR/xmlschema11-2/" TargetMode="External"/><Relationship Id="rId7" Type="http://schemas.openxmlformats.org/officeDocument/2006/relationships/endnotes" Target="endnotes.xml"/><Relationship Id="rId12" Type="http://schemas.openxmlformats.org/officeDocument/2006/relationships/hyperlink" Target="https://portal.etsi.org/TB/ETSIDeliverableStatus.aspx" TargetMode="External"/><Relationship Id="rId17" Type="http://schemas.openxmlformats.org/officeDocument/2006/relationships/hyperlink" Target="http://www.rfc-editor.org/rfc/rfc7159.txt"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ocbox.etsi.org/Reference/" TargetMode="External"/><Relationship Id="rId20" Type="http://schemas.openxmlformats.org/officeDocument/2006/relationships/hyperlink" Target="http://www.w3.org/TR/xmlschema11-1/" TargetMode="External"/><Relationship Id="rId29"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si.org/delive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ortal.etsi.org/Services/editHelp!/Howtostart/ETSIDraftingRules.aspx" TargetMode="External"/><Relationship Id="rId23" Type="http://schemas.openxmlformats.org/officeDocument/2006/relationships/header" Target="header2.xml"/><Relationship Id="rId28" Type="http://schemas.openxmlformats.org/officeDocument/2006/relationships/customXml" Target="../customXml/item3.xml"/><Relationship Id="rId10" Type="http://schemas.openxmlformats.org/officeDocument/2006/relationships/hyperlink" Target="http://www.etsi.org/standards-search" TargetMode="External"/><Relationship Id="rId19" Type="http://schemas.openxmlformats.org/officeDocument/2006/relationships/hyperlink" Target="https://datatracker.ietf.org/doc/draft-handrews-json-schem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ipr.etsi.org/" TargetMode="External"/><Relationship Id="rId22" Type="http://schemas.openxmlformats.org/officeDocument/2006/relationships/hyperlink" Target="http://www.ecma-international.org/publications/files/ECMA-ST/ECMA-404.pdf" TargetMode="External"/><Relationship Id="rId27"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FBBB67151F374747BD5D3166E0268B66" ma:contentTypeVersion="6" ma:contentTypeDescription="Ein neues Dokument erstellen." ma:contentTypeScope="" ma:versionID="ef53a7c31b5e9bcd14da02284438b47e">
  <xsd:schema xmlns:xsd="http://www.w3.org/2001/XMLSchema" xmlns:xs="http://www.w3.org/2001/XMLSchema" xmlns:p="http://schemas.microsoft.com/office/2006/metadata/properties" xmlns:ns2="39123e5b-59ad-4d35-bd74-72e82eb7bc25" targetNamespace="http://schemas.microsoft.com/office/2006/metadata/properties" ma:root="true" ma:fieldsID="b2fe53c62ce8f0371990a1e2efea237d" ns2:_="">
    <xsd:import namespace="39123e5b-59ad-4d35-bd74-72e82eb7bc2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123e5b-59ad-4d35-bd74-72e82eb7bc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3F8AD6-3696-41F7-BC67-A27153924108}">
  <ds:schemaRefs>
    <ds:schemaRef ds:uri="http://schemas.openxmlformats.org/officeDocument/2006/bibliography"/>
  </ds:schemaRefs>
</ds:datastoreItem>
</file>

<file path=customXml/itemProps2.xml><?xml version="1.0" encoding="utf-8"?>
<ds:datastoreItem xmlns:ds="http://schemas.openxmlformats.org/officeDocument/2006/customXml" ds:itemID="{53E60850-42AC-486E-A45A-B803EBDF6462}"/>
</file>

<file path=customXml/itemProps3.xml><?xml version="1.0" encoding="utf-8"?>
<ds:datastoreItem xmlns:ds="http://schemas.openxmlformats.org/officeDocument/2006/customXml" ds:itemID="{C2651C96-6839-437C-AFB2-D39329088DA2}"/>
</file>

<file path=customXml/itemProps4.xml><?xml version="1.0" encoding="utf-8"?>
<ds:datastoreItem xmlns:ds="http://schemas.openxmlformats.org/officeDocument/2006/customXml" ds:itemID="{9263116E-917A-42FB-8412-22FD4717A7AC}"/>
</file>

<file path=docProps/app.xml><?xml version="1.0" encoding="utf-8"?>
<Properties xmlns="http://schemas.openxmlformats.org/officeDocument/2006/extended-properties" xmlns:vt="http://schemas.openxmlformats.org/officeDocument/2006/docPropsVTypes">
  <Template>ETSIW_2013.dotm</Template>
  <TotalTime>15</TotalTime>
  <Pages>36</Pages>
  <Words>11986</Words>
  <Characters>74321</Characters>
  <Application>Microsoft Office Word</Application>
  <DocSecurity>0</DocSecurity>
  <Lines>1905</Lines>
  <Paragraphs>1438</Paragraphs>
  <ScaleCrop>false</ScaleCrop>
  <HeadingPairs>
    <vt:vector size="2" baseType="variant">
      <vt:variant>
        <vt:lpstr>Title</vt:lpstr>
      </vt:variant>
      <vt:variant>
        <vt:i4>1</vt:i4>
      </vt:variant>
    </vt:vector>
  </HeadingPairs>
  <TitlesOfParts>
    <vt:vector size="1" baseType="lpstr">
      <vt:lpstr>Final draft ETSI ES 201 873-11 V4.9.1</vt:lpstr>
    </vt:vector>
  </TitlesOfParts>
  <Company>ETSI Secretariat</Company>
  <LinksUpToDate>false</LinksUpToDate>
  <CharactersWithSpaces>84869</CharactersWithSpaces>
  <SharedDoc>false</SharedDoc>
  <HLinks>
    <vt:vector size="390" baseType="variant">
      <vt:variant>
        <vt:i4>2949175</vt:i4>
      </vt:variant>
      <vt:variant>
        <vt:i4>450</vt:i4>
      </vt:variant>
      <vt:variant>
        <vt:i4>0</vt:i4>
      </vt:variant>
      <vt:variant>
        <vt:i4>5</vt:i4>
      </vt:variant>
      <vt:variant>
        <vt:lpwstr>http://www.w3.org/TR/xmlschema11-2/</vt:lpwstr>
      </vt:variant>
      <vt:variant>
        <vt:lpwstr/>
      </vt:variant>
      <vt:variant>
        <vt:i4>3014711</vt:i4>
      </vt:variant>
      <vt:variant>
        <vt:i4>444</vt:i4>
      </vt:variant>
      <vt:variant>
        <vt:i4>0</vt:i4>
      </vt:variant>
      <vt:variant>
        <vt:i4>5</vt:i4>
      </vt:variant>
      <vt:variant>
        <vt:lpwstr>http://www.w3.org/TR/xmlschema11-1/</vt:lpwstr>
      </vt:variant>
      <vt:variant>
        <vt:lpwstr/>
      </vt:variant>
      <vt:variant>
        <vt:i4>458754</vt:i4>
      </vt:variant>
      <vt:variant>
        <vt:i4>438</vt:i4>
      </vt:variant>
      <vt:variant>
        <vt:i4>0</vt:i4>
      </vt:variant>
      <vt:variant>
        <vt:i4>5</vt:i4>
      </vt:variant>
      <vt:variant>
        <vt:lpwstr>http://www.ecma-international.org/publications/files/ECMA-ST/ECMA-404.pdf</vt:lpwstr>
      </vt:variant>
      <vt:variant>
        <vt:lpwstr/>
      </vt:variant>
      <vt:variant>
        <vt:i4>3211310</vt:i4>
      </vt:variant>
      <vt:variant>
        <vt:i4>432</vt:i4>
      </vt:variant>
      <vt:variant>
        <vt:i4>0</vt:i4>
      </vt:variant>
      <vt:variant>
        <vt:i4>5</vt:i4>
      </vt:variant>
      <vt:variant>
        <vt:lpwstr>http://tools.ietf.org/html/draft-zyp-json-schema-04</vt:lpwstr>
      </vt:variant>
      <vt:variant>
        <vt:lpwstr/>
      </vt:variant>
      <vt:variant>
        <vt:i4>2162744</vt:i4>
      </vt:variant>
      <vt:variant>
        <vt:i4>417</vt:i4>
      </vt:variant>
      <vt:variant>
        <vt:i4>0</vt:i4>
      </vt:variant>
      <vt:variant>
        <vt:i4>5</vt:i4>
      </vt:variant>
      <vt:variant>
        <vt:lpwstr>http://standards.iso.org/ittf/PubliclyAvailableStandards/c056921_ISO_IEC_10646_2012.zip</vt:lpwstr>
      </vt:variant>
      <vt:variant>
        <vt:lpwstr/>
      </vt:variant>
      <vt:variant>
        <vt:i4>5308429</vt:i4>
      </vt:variant>
      <vt:variant>
        <vt:i4>411</vt:i4>
      </vt:variant>
      <vt:variant>
        <vt:i4>0</vt:i4>
      </vt:variant>
      <vt:variant>
        <vt:i4>5</vt:i4>
      </vt:variant>
      <vt:variant>
        <vt:lpwstr>http://www.rfc-editor.org/rfc/rfc7159.txt</vt:lpwstr>
      </vt:variant>
      <vt:variant>
        <vt:lpwstr/>
      </vt:variant>
      <vt:variant>
        <vt:i4>1376287</vt:i4>
      </vt:variant>
      <vt:variant>
        <vt:i4>402</vt:i4>
      </vt:variant>
      <vt:variant>
        <vt:i4>0</vt:i4>
      </vt:variant>
      <vt:variant>
        <vt:i4>5</vt:i4>
      </vt:variant>
      <vt:variant>
        <vt:lpwstr>http://docbox.etsi.org/Reference</vt:lpwstr>
      </vt:variant>
      <vt:variant>
        <vt:lpwstr/>
      </vt:variant>
      <vt:variant>
        <vt:i4>3538988</vt:i4>
      </vt:variant>
      <vt:variant>
        <vt:i4>336</vt:i4>
      </vt:variant>
      <vt:variant>
        <vt:i4>0</vt:i4>
      </vt:variant>
      <vt:variant>
        <vt:i4>5</vt:i4>
      </vt:variant>
      <vt:variant>
        <vt:lpwstr>http://webapp.etsi.org/IPR/home.asp</vt:lpwstr>
      </vt:variant>
      <vt:variant>
        <vt:lpwstr/>
      </vt:variant>
      <vt:variant>
        <vt:i4>1179704</vt:i4>
      </vt:variant>
      <vt:variant>
        <vt:i4>329</vt:i4>
      </vt:variant>
      <vt:variant>
        <vt:i4>0</vt:i4>
      </vt:variant>
      <vt:variant>
        <vt:i4>5</vt:i4>
      </vt:variant>
      <vt:variant>
        <vt:lpwstr/>
      </vt:variant>
      <vt:variant>
        <vt:lpwstr>_Toc471486509</vt:lpwstr>
      </vt:variant>
      <vt:variant>
        <vt:i4>1179704</vt:i4>
      </vt:variant>
      <vt:variant>
        <vt:i4>323</vt:i4>
      </vt:variant>
      <vt:variant>
        <vt:i4>0</vt:i4>
      </vt:variant>
      <vt:variant>
        <vt:i4>5</vt:i4>
      </vt:variant>
      <vt:variant>
        <vt:lpwstr/>
      </vt:variant>
      <vt:variant>
        <vt:lpwstr>_Toc471486508</vt:lpwstr>
      </vt:variant>
      <vt:variant>
        <vt:i4>1179704</vt:i4>
      </vt:variant>
      <vt:variant>
        <vt:i4>317</vt:i4>
      </vt:variant>
      <vt:variant>
        <vt:i4>0</vt:i4>
      </vt:variant>
      <vt:variant>
        <vt:i4>5</vt:i4>
      </vt:variant>
      <vt:variant>
        <vt:lpwstr/>
      </vt:variant>
      <vt:variant>
        <vt:lpwstr>_Toc471486507</vt:lpwstr>
      </vt:variant>
      <vt:variant>
        <vt:i4>1179704</vt:i4>
      </vt:variant>
      <vt:variant>
        <vt:i4>311</vt:i4>
      </vt:variant>
      <vt:variant>
        <vt:i4>0</vt:i4>
      </vt:variant>
      <vt:variant>
        <vt:i4>5</vt:i4>
      </vt:variant>
      <vt:variant>
        <vt:lpwstr/>
      </vt:variant>
      <vt:variant>
        <vt:lpwstr>_Toc471486506</vt:lpwstr>
      </vt:variant>
      <vt:variant>
        <vt:i4>1179704</vt:i4>
      </vt:variant>
      <vt:variant>
        <vt:i4>305</vt:i4>
      </vt:variant>
      <vt:variant>
        <vt:i4>0</vt:i4>
      </vt:variant>
      <vt:variant>
        <vt:i4>5</vt:i4>
      </vt:variant>
      <vt:variant>
        <vt:lpwstr/>
      </vt:variant>
      <vt:variant>
        <vt:lpwstr>_Toc471486505</vt:lpwstr>
      </vt:variant>
      <vt:variant>
        <vt:i4>1179704</vt:i4>
      </vt:variant>
      <vt:variant>
        <vt:i4>299</vt:i4>
      </vt:variant>
      <vt:variant>
        <vt:i4>0</vt:i4>
      </vt:variant>
      <vt:variant>
        <vt:i4>5</vt:i4>
      </vt:variant>
      <vt:variant>
        <vt:lpwstr/>
      </vt:variant>
      <vt:variant>
        <vt:lpwstr>_Toc471486504</vt:lpwstr>
      </vt:variant>
      <vt:variant>
        <vt:i4>1179704</vt:i4>
      </vt:variant>
      <vt:variant>
        <vt:i4>293</vt:i4>
      </vt:variant>
      <vt:variant>
        <vt:i4>0</vt:i4>
      </vt:variant>
      <vt:variant>
        <vt:i4>5</vt:i4>
      </vt:variant>
      <vt:variant>
        <vt:lpwstr/>
      </vt:variant>
      <vt:variant>
        <vt:lpwstr>_Toc471486503</vt:lpwstr>
      </vt:variant>
      <vt:variant>
        <vt:i4>1179704</vt:i4>
      </vt:variant>
      <vt:variant>
        <vt:i4>287</vt:i4>
      </vt:variant>
      <vt:variant>
        <vt:i4>0</vt:i4>
      </vt:variant>
      <vt:variant>
        <vt:i4>5</vt:i4>
      </vt:variant>
      <vt:variant>
        <vt:lpwstr/>
      </vt:variant>
      <vt:variant>
        <vt:lpwstr>_Toc471486502</vt:lpwstr>
      </vt:variant>
      <vt:variant>
        <vt:i4>1179704</vt:i4>
      </vt:variant>
      <vt:variant>
        <vt:i4>281</vt:i4>
      </vt:variant>
      <vt:variant>
        <vt:i4>0</vt:i4>
      </vt:variant>
      <vt:variant>
        <vt:i4>5</vt:i4>
      </vt:variant>
      <vt:variant>
        <vt:lpwstr/>
      </vt:variant>
      <vt:variant>
        <vt:lpwstr>_Toc471486501</vt:lpwstr>
      </vt:variant>
      <vt:variant>
        <vt:i4>1179704</vt:i4>
      </vt:variant>
      <vt:variant>
        <vt:i4>275</vt:i4>
      </vt:variant>
      <vt:variant>
        <vt:i4>0</vt:i4>
      </vt:variant>
      <vt:variant>
        <vt:i4>5</vt:i4>
      </vt:variant>
      <vt:variant>
        <vt:lpwstr/>
      </vt:variant>
      <vt:variant>
        <vt:lpwstr>_Toc471486500</vt:lpwstr>
      </vt:variant>
      <vt:variant>
        <vt:i4>1769529</vt:i4>
      </vt:variant>
      <vt:variant>
        <vt:i4>269</vt:i4>
      </vt:variant>
      <vt:variant>
        <vt:i4>0</vt:i4>
      </vt:variant>
      <vt:variant>
        <vt:i4>5</vt:i4>
      </vt:variant>
      <vt:variant>
        <vt:lpwstr/>
      </vt:variant>
      <vt:variant>
        <vt:lpwstr>_Toc471486499</vt:lpwstr>
      </vt:variant>
      <vt:variant>
        <vt:i4>1769529</vt:i4>
      </vt:variant>
      <vt:variant>
        <vt:i4>263</vt:i4>
      </vt:variant>
      <vt:variant>
        <vt:i4>0</vt:i4>
      </vt:variant>
      <vt:variant>
        <vt:i4>5</vt:i4>
      </vt:variant>
      <vt:variant>
        <vt:lpwstr/>
      </vt:variant>
      <vt:variant>
        <vt:lpwstr>_Toc471486498</vt:lpwstr>
      </vt:variant>
      <vt:variant>
        <vt:i4>1769529</vt:i4>
      </vt:variant>
      <vt:variant>
        <vt:i4>257</vt:i4>
      </vt:variant>
      <vt:variant>
        <vt:i4>0</vt:i4>
      </vt:variant>
      <vt:variant>
        <vt:i4>5</vt:i4>
      </vt:variant>
      <vt:variant>
        <vt:lpwstr/>
      </vt:variant>
      <vt:variant>
        <vt:lpwstr>_Toc471486497</vt:lpwstr>
      </vt:variant>
      <vt:variant>
        <vt:i4>1769529</vt:i4>
      </vt:variant>
      <vt:variant>
        <vt:i4>251</vt:i4>
      </vt:variant>
      <vt:variant>
        <vt:i4>0</vt:i4>
      </vt:variant>
      <vt:variant>
        <vt:i4>5</vt:i4>
      </vt:variant>
      <vt:variant>
        <vt:lpwstr/>
      </vt:variant>
      <vt:variant>
        <vt:lpwstr>_Toc471486496</vt:lpwstr>
      </vt:variant>
      <vt:variant>
        <vt:i4>1769529</vt:i4>
      </vt:variant>
      <vt:variant>
        <vt:i4>245</vt:i4>
      </vt:variant>
      <vt:variant>
        <vt:i4>0</vt:i4>
      </vt:variant>
      <vt:variant>
        <vt:i4>5</vt:i4>
      </vt:variant>
      <vt:variant>
        <vt:lpwstr/>
      </vt:variant>
      <vt:variant>
        <vt:lpwstr>_Toc471486495</vt:lpwstr>
      </vt:variant>
      <vt:variant>
        <vt:i4>1769529</vt:i4>
      </vt:variant>
      <vt:variant>
        <vt:i4>239</vt:i4>
      </vt:variant>
      <vt:variant>
        <vt:i4>0</vt:i4>
      </vt:variant>
      <vt:variant>
        <vt:i4>5</vt:i4>
      </vt:variant>
      <vt:variant>
        <vt:lpwstr/>
      </vt:variant>
      <vt:variant>
        <vt:lpwstr>_Toc471486494</vt:lpwstr>
      </vt:variant>
      <vt:variant>
        <vt:i4>1769529</vt:i4>
      </vt:variant>
      <vt:variant>
        <vt:i4>233</vt:i4>
      </vt:variant>
      <vt:variant>
        <vt:i4>0</vt:i4>
      </vt:variant>
      <vt:variant>
        <vt:i4>5</vt:i4>
      </vt:variant>
      <vt:variant>
        <vt:lpwstr/>
      </vt:variant>
      <vt:variant>
        <vt:lpwstr>_Toc471486493</vt:lpwstr>
      </vt:variant>
      <vt:variant>
        <vt:i4>1769529</vt:i4>
      </vt:variant>
      <vt:variant>
        <vt:i4>227</vt:i4>
      </vt:variant>
      <vt:variant>
        <vt:i4>0</vt:i4>
      </vt:variant>
      <vt:variant>
        <vt:i4>5</vt:i4>
      </vt:variant>
      <vt:variant>
        <vt:lpwstr/>
      </vt:variant>
      <vt:variant>
        <vt:lpwstr>_Toc471486492</vt:lpwstr>
      </vt:variant>
      <vt:variant>
        <vt:i4>1769529</vt:i4>
      </vt:variant>
      <vt:variant>
        <vt:i4>221</vt:i4>
      </vt:variant>
      <vt:variant>
        <vt:i4>0</vt:i4>
      </vt:variant>
      <vt:variant>
        <vt:i4>5</vt:i4>
      </vt:variant>
      <vt:variant>
        <vt:lpwstr/>
      </vt:variant>
      <vt:variant>
        <vt:lpwstr>_Toc471486491</vt:lpwstr>
      </vt:variant>
      <vt:variant>
        <vt:i4>1769529</vt:i4>
      </vt:variant>
      <vt:variant>
        <vt:i4>215</vt:i4>
      </vt:variant>
      <vt:variant>
        <vt:i4>0</vt:i4>
      </vt:variant>
      <vt:variant>
        <vt:i4>5</vt:i4>
      </vt:variant>
      <vt:variant>
        <vt:lpwstr/>
      </vt:variant>
      <vt:variant>
        <vt:lpwstr>_Toc471486490</vt:lpwstr>
      </vt:variant>
      <vt:variant>
        <vt:i4>1703993</vt:i4>
      </vt:variant>
      <vt:variant>
        <vt:i4>209</vt:i4>
      </vt:variant>
      <vt:variant>
        <vt:i4>0</vt:i4>
      </vt:variant>
      <vt:variant>
        <vt:i4>5</vt:i4>
      </vt:variant>
      <vt:variant>
        <vt:lpwstr/>
      </vt:variant>
      <vt:variant>
        <vt:lpwstr>_Toc471486489</vt:lpwstr>
      </vt:variant>
      <vt:variant>
        <vt:i4>1703993</vt:i4>
      </vt:variant>
      <vt:variant>
        <vt:i4>203</vt:i4>
      </vt:variant>
      <vt:variant>
        <vt:i4>0</vt:i4>
      </vt:variant>
      <vt:variant>
        <vt:i4>5</vt:i4>
      </vt:variant>
      <vt:variant>
        <vt:lpwstr/>
      </vt:variant>
      <vt:variant>
        <vt:lpwstr>_Toc471486488</vt:lpwstr>
      </vt:variant>
      <vt:variant>
        <vt:i4>1703993</vt:i4>
      </vt:variant>
      <vt:variant>
        <vt:i4>197</vt:i4>
      </vt:variant>
      <vt:variant>
        <vt:i4>0</vt:i4>
      </vt:variant>
      <vt:variant>
        <vt:i4>5</vt:i4>
      </vt:variant>
      <vt:variant>
        <vt:lpwstr/>
      </vt:variant>
      <vt:variant>
        <vt:lpwstr>_Toc471486487</vt:lpwstr>
      </vt:variant>
      <vt:variant>
        <vt:i4>1703993</vt:i4>
      </vt:variant>
      <vt:variant>
        <vt:i4>191</vt:i4>
      </vt:variant>
      <vt:variant>
        <vt:i4>0</vt:i4>
      </vt:variant>
      <vt:variant>
        <vt:i4>5</vt:i4>
      </vt:variant>
      <vt:variant>
        <vt:lpwstr/>
      </vt:variant>
      <vt:variant>
        <vt:lpwstr>_Toc471486486</vt:lpwstr>
      </vt:variant>
      <vt:variant>
        <vt:i4>1703993</vt:i4>
      </vt:variant>
      <vt:variant>
        <vt:i4>185</vt:i4>
      </vt:variant>
      <vt:variant>
        <vt:i4>0</vt:i4>
      </vt:variant>
      <vt:variant>
        <vt:i4>5</vt:i4>
      </vt:variant>
      <vt:variant>
        <vt:lpwstr/>
      </vt:variant>
      <vt:variant>
        <vt:lpwstr>_Toc471486485</vt:lpwstr>
      </vt:variant>
      <vt:variant>
        <vt:i4>1703993</vt:i4>
      </vt:variant>
      <vt:variant>
        <vt:i4>179</vt:i4>
      </vt:variant>
      <vt:variant>
        <vt:i4>0</vt:i4>
      </vt:variant>
      <vt:variant>
        <vt:i4>5</vt:i4>
      </vt:variant>
      <vt:variant>
        <vt:lpwstr/>
      </vt:variant>
      <vt:variant>
        <vt:lpwstr>_Toc471486484</vt:lpwstr>
      </vt:variant>
      <vt:variant>
        <vt:i4>1703993</vt:i4>
      </vt:variant>
      <vt:variant>
        <vt:i4>173</vt:i4>
      </vt:variant>
      <vt:variant>
        <vt:i4>0</vt:i4>
      </vt:variant>
      <vt:variant>
        <vt:i4>5</vt:i4>
      </vt:variant>
      <vt:variant>
        <vt:lpwstr/>
      </vt:variant>
      <vt:variant>
        <vt:lpwstr>_Toc471486483</vt:lpwstr>
      </vt:variant>
      <vt:variant>
        <vt:i4>1703993</vt:i4>
      </vt:variant>
      <vt:variant>
        <vt:i4>167</vt:i4>
      </vt:variant>
      <vt:variant>
        <vt:i4>0</vt:i4>
      </vt:variant>
      <vt:variant>
        <vt:i4>5</vt:i4>
      </vt:variant>
      <vt:variant>
        <vt:lpwstr/>
      </vt:variant>
      <vt:variant>
        <vt:lpwstr>_Toc471486482</vt:lpwstr>
      </vt:variant>
      <vt:variant>
        <vt:i4>1703993</vt:i4>
      </vt:variant>
      <vt:variant>
        <vt:i4>161</vt:i4>
      </vt:variant>
      <vt:variant>
        <vt:i4>0</vt:i4>
      </vt:variant>
      <vt:variant>
        <vt:i4>5</vt:i4>
      </vt:variant>
      <vt:variant>
        <vt:lpwstr/>
      </vt:variant>
      <vt:variant>
        <vt:lpwstr>_Toc471486481</vt:lpwstr>
      </vt:variant>
      <vt:variant>
        <vt:i4>1703993</vt:i4>
      </vt:variant>
      <vt:variant>
        <vt:i4>155</vt:i4>
      </vt:variant>
      <vt:variant>
        <vt:i4>0</vt:i4>
      </vt:variant>
      <vt:variant>
        <vt:i4>5</vt:i4>
      </vt:variant>
      <vt:variant>
        <vt:lpwstr/>
      </vt:variant>
      <vt:variant>
        <vt:lpwstr>_Toc471486480</vt:lpwstr>
      </vt:variant>
      <vt:variant>
        <vt:i4>1376313</vt:i4>
      </vt:variant>
      <vt:variant>
        <vt:i4>149</vt:i4>
      </vt:variant>
      <vt:variant>
        <vt:i4>0</vt:i4>
      </vt:variant>
      <vt:variant>
        <vt:i4>5</vt:i4>
      </vt:variant>
      <vt:variant>
        <vt:lpwstr/>
      </vt:variant>
      <vt:variant>
        <vt:lpwstr>_Toc471486479</vt:lpwstr>
      </vt:variant>
      <vt:variant>
        <vt:i4>1376313</vt:i4>
      </vt:variant>
      <vt:variant>
        <vt:i4>143</vt:i4>
      </vt:variant>
      <vt:variant>
        <vt:i4>0</vt:i4>
      </vt:variant>
      <vt:variant>
        <vt:i4>5</vt:i4>
      </vt:variant>
      <vt:variant>
        <vt:lpwstr/>
      </vt:variant>
      <vt:variant>
        <vt:lpwstr>_Toc471486478</vt:lpwstr>
      </vt:variant>
      <vt:variant>
        <vt:i4>1376313</vt:i4>
      </vt:variant>
      <vt:variant>
        <vt:i4>137</vt:i4>
      </vt:variant>
      <vt:variant>
        <vt:i4>0</vt:i4>
      </vt:variant>
      <vt:variant>
        <vt:i4>5</vt:i4>
      </vt:variant>
      <vt:variant>
        <vt:lpwstr/>
      </vt:variant>
      <vt:variant>
        <vt:lpwstr>_Toc471486477</vt:lpwstr>
      </vt:variant>
      <vt:variant>
        <vt:i4>1376313</vt:i4>
      </vt:variant>
      <vt:variant>
        <vt:i4>131</vt:i4>
      </vt:variant>
      <vt:variant>
        <vt:i4>0</vt:i4>
      </vt:variant>
      <vt:variant>
        <vt:i4>5</vt:i4>
      </vt:variant>
      <vt:variant>
        <vt:lpwstr/>
      </vt:variant>
      <vt:variant>
        <vt:lpwstr>_Toc471486476</vt:lpwstr>
      </vt:variant>
      <vt:variant>
        <vt:i4>1376313</vt:i4>
      </vt:variant>
      <vt:variant>
        <vt:i4>125</vt:i4>
      </vt:variant>
      <vt:variant>
        <vt:i4>0</vt:i4>
      </vt:variant>
      <vt:variant>
        <vt:i4>5</vt:i4>
      </vt:variant>
      <vt:variant>
        <vt:lpwstr/>
      </vt:variant>
      <vt:variant>
        <vt:lpwstr>_Toc471486475</vt:lpwstr>
      </vt:variant>
      <vt:variant>
        <vt:i4>1376313</vt:i4>
      </vt:variant>
      <vt:variant>
        <vt:i4>119</vt:i4>
      </vt:variant>
      <vt:variant>
        <vt:i4>0</vt:i4>
      </vt:variant>
      <vt:variant>
        <vt:i4>5</vt:i4>
      </vt:variant>
      <vt:variant>
        <vt:lpwstr/>
      </vt:variant>
      <vt:variant>
        <vt:lpwstr>_Toc471486474</vt:lpwstr>
      </vt:variant>
      <vt:variant>
        <vt:i4>1376313</vt:i4>
      </vt:variant>
      <vt:variant>
        <vt:i4>113</vt:i4>
      </vt:variant>
      <vt:variant>
        <vt:i4>0</vt:i4>
      </vt:variant>
      <vt:variant>
        <vt:i4>5</vt:i4>
      </vt:variant>
      <vt:variant>
        <vt:lpwstr/>
      </vt:variant>
      <vt:variant>
        <vt:lpwstr>_Toc471486473</vt:lpwstr>
      </vt:variant>
      <vt:variant>
        <vt:i4>1376313</vt:i4>
      </vt:variant>
      <vt:variant>
        <vt:i4>107</vt:i4>
      </vt:variant>
      <vt:variant>
        <vt:i4>0</vt:i4>
      </vt:variant>
      <vt:variant>
        <vt:i4>5</vt:i4>
      </vt:variant>
      <vt:variant>
        <vt:lpwstr/>
      </vt:variant>
      <vt:variant>
        <vt:lpwstr>_Toc471486472</vt:lpwstr>
      </vt:variant>
      <vt:variant>
        <vt:i4>1376313</vt:i4>
      </vt:variant>
      <vt:variant>
        <vt:i4>101</vt:i4>
      </vt:variant>
      <vt:variant>
        <vt:i4>0</vt:i4>
      </vt:variant>
      <vt:variant>
        <vt:i4>5</vt:i4>
      </vt:variant>
      <vt:variant>
        <vt:lpwstr/>
      </vt:variant>
      <vt:variant>
        <vt:lpwstr>_Toc471486471</vt:lpwstr>
      </vt:variant>
      <vt:variant>
        <vt:i4>1376313</vt:i4>
      </vt:variant>
      <vt:variant>
        <vt:i4>95</vt:i4>
      </vt:variant>
      <vt:variant>
        <vt:i4>0</vt:i4>
      </vt:variant>
      <vt:variant>
        <vt:i4>5</vt:i4>
      </vt:variant>
      <vt:variant>
        <vt:lpwstr/>
      </vt:variant>
      <vt:variant>
        <vt:lpwstr>_Toc471486470</vt:lpwstr>
      </vt:variant>
      <vt:variant>
        <vt:i4>1310777</vt:i4>
      </vt:variant>
      <vt:variant>
        <vt:i4>89</vt:i4>
      </vt:variant>
      <vt:variant>
        <vt:i4>0</vt:i4>
      </vt:variant>
      <vt:variant>
        <vt:i4>5</vt:i4>
      </vt:variant>
      <vt:variant>
        <vt:lpwstr/>
      </vt:variant>
      <vt:variant>
        <vt:lpwstr>_Toc471486469</vt:lpwstr>
      </vt:variant>
      <vt:variant>
        <vt:i4>1310777</vt:i4>
      </vt:variant>
      <vt:variant>
        <vt:i4>83</vt:i4>
      </vt:variant>
      <vt:variant>
        <vt:i4>0</vt:i4>
      </vt:variant>
      <vt:variant>
        <vt:i4>5</vt:i4>
      </vt:variant>
      <vt:variant>
        <vt:lpwstr/>
      </vt:variant>
      <vt:variant>
        <vt:lpwstr>_Toc471486468</vt:lpwstr>
      </vt:variant>
      <vt:variant>
        <vt:i4>1310777</vt:i4>
      </vt:variant>
      <vt:variant>
        <vt:i4>77</vt:i4>
      </vt:variant>
      <vt:variant>
        <vt:i4>0</vt:i4>
      </vt:variant>
      <vt:variant>
        <vt:i4>5</vt:i4>
      </vt:variant>
      <vt:variant>
        <vt:lpwstr/>
      </vt:variant>
      <vt:variant>
        <vt:lpwstr>_Toc471486467</vt:lpwstr>
      </vt:variant>
      <vt:variant>
        <vt:i4>1310777</vt:i4>
      </vt:variant>
      <vt:variant>
        <vt:i4>71</vt:i4>
      </vt:variant>
      <vt:variant>
        <vt:i4>0</vt:i4>
      </vt:variant>
      <vt:variant>
        <vt:i4>5</vt:i4>
      </vt:variant>
      <vt:variant>
        <vt:lpwstr/>
      </vt:variant>
      <vt:variant>
        <vt:lpwstr>_Toc471486466</vt:lpwstr>
      </vt:variant>
      <vt:variant>
        <vt:i4>1310777</vt:i4>
      </vt:variant>
      <vt:variant>
        <vt:i4>65</vt:i4>
      </vt:variant>
      <vt:variant>
        <vt:i4>0</vt:i4>
      </vt:variant>
      <vt:variant>
        <vt:i4>5</vt:i4>
      </vt:variant>
      <vt:variant>
        <vt:lpwstr/>
      </vt:variant>
      <vt:variant>
        <vt:lpwstr>_Toc471486465</vt:lpwstr>
      </vt:variant>
      <vt:variant>
        <vt:i4>1310777</vt:i4>
      </vt:variant>
      <vt:variant>
        <vt:i4>59</vt:i4>
      </vt:variant>
      <vt:variant>
        <vt:i4>0</vt:i4>
      </vt:variant>
      <vt:variant>
        <vt:i4>5</vt:i4>
      </vt:variant>
      <vt:variant>
        <vt:lpwstr/>
      </vt:variant>
      <vt:variant>
        <vt:lpwstr>_Toc471486464</vt:lpwstr>
      </vt:variant>
      <vt:variant>
        <vt:i4>1310777</vt:i4>
      </vt:variant>
      <vt:variant>
        <vt:i4>53</vt:i4>
      </vt:variant>
      <vt:variant>
        <vt:i4>0</vt:i4>
      </vt:variant>
      <vt:variant>
        <vt:i4>5</vt:i4>
      </vt:variant>
      <vt:variant>
        <vt:lpwstr/>
      </vt:variant>
      <vt:variant>
        <vt:lpwstr>_Toc471486463</vt:lpwstr>
      </vt:variant>
      <vt:variant>
        <vt:i4>1310777</vt:i4>
      </vt:variant>
      <vt:variant>
        <vt:i4>47</vt:i4>
      </vt:variant>
      <vt:variant>
        <vt:i4>0</vt:i4>
      </vt:variant>
      <vt:variant>
        <vt:i4>5</vt:i4>
      </vt:variant>
      <vt:variant>
        <vt:lpwstr/>
      </vt:variant>
      <vt:variant>
        <vt:lpwstr>_Toc471486462</vt:lpwstr>
      </vt:variant>
      <vt:variant>
        <vt:i4>1310777</vt:i4>
      </vt:variant>
      <vt:variant>
        <vt:i4>41</vt:i4>
      </vt:variant>
      <vt:variant>
        <vt:i4>0</vt:i4>
      </vt:variant>
      <vt:variant>
        <vt:i4>5</vt:i4>
      </vt:variant>
      <vt:variant>
        <vt:lpwstr/>
      </vt:variant>
      <vt:variant>
        <vt:lpwstr>_Toc471486461</vt:lpwstr>
      </vt:variant>
      <vt:variant>
        <vt:i4>1310777</vt:i4>
      </vt:variant>
      <vt:variant>
        <vt:i4>35</vt:i4>
      </vt:variant>
      <vt:variant>
        <vt:i4>0</vt:i4>
      </vt:variant>
      <vt:variant>
        <vt:i4>5</vt:i4>
      </vt:variant>
      <vt:variant>
        <vt:lpwstr/>
      </vt:variant>
      <vt:variant>
        <vt:lpwstr>_Toc471486460</vt:lpwstr>
      </vt:variant>
      <vt:variant>
        <vt:i4>1507385</vt:i4>
      </vt:variant>
      <vt:variant>
        <vt:i4>29</vt:i4>
      </vt:variant>
      <vt:variant>
        <vt:i4>0</vt:i4>
      </vt:variant>
      <vt:variant>
        <vt:i4>5</vt:i4>
      </vt:variant>
      <vt:variant>
        <vt:lpwstr/>
      </vt:variant>
      <vt:variant>
        <vt:lpwstr>_Toc471486459</vt:lpwstr>
      </vt:variant>
      <vt:variant>
        <vt:i4>1507385</vt:i4>
      </vt:variant>
      <vt:variant>
        <vt:i4>23</vt:i4>
      </vt:variant>
      <vt:variant>
        <vt:i4>0</vt:i4>
      </vt:variant>
      <vt:variant>
        <vt:i4>5</vt:i4>
      </vt:variant>
      <vt:variant>
        <vt:lpwstr/>
      </vt:variant>
      <vt:variant>
        <vt:lpwstr>_Toc471486458</vt:lpwstr>
      </vt:variant>
      <vt:variant>
        <vt:i4>1507385</vt:i4>
      </vt:variant>
      <vt:variant>
        <vt:i4>17</vt:i4>
      </vt:variant>
      <vt:variant>
        <vt:i4>0</vt:i4>
      </vt:variant>
      <vt:variant>
        <vt:i4>5</vt:i4>
      </vt:variant>
      <vt:variant>
        <vt:lpwstr/>
      </vt:variant>
      <vt:variant>
        <vt:lpwstr>_Toc471486457</vt:lpwstr>
      </vt:variant>
      <vt:variant>
        <vt:i4>1507385</vt:i4>
      </vt:variant>
      <vt:variant>
        <vt:i4>11</vt:i4>
      </vt:variant>
      <vt:variant>
        <vt:i4>0</vt:i4>
      </vt:variant>
      <vt:variant>
        <vt:i4>5</vt:i4>
      </vt:variant>
      <vt:variant>
        <vt:lpwstr/>
      </vt:variant>
      <vt:variant>
        <vt:lpwstr>_Toc471486456</vt:lpwstr>
      </vt:variant>
      <vt:variant>
        <vt:i4>5701736</vt:i4>
      </vt:variant>
      <vt:variant>
        <vt:i4>6</vt:i4>
      </vt:variant>
      <vt:variant>
        <vt:i4>0</vt:i4>
      </vt:variant>
      <vt:variant>
        <vt:i4>5</vt:i4>
      </vt:variant>
      <vt:variant>
        <vt:lpwstr>http://portal.etsi.org/chaircor/ETSI_support.asp</vt:lpwstr>
      </vt:variant>
      <vt:variant>
        <vt:lpwstr/>
      </vt:variant>
      <vt:variant>
        <vt:i4>6357027</vt:i4>
      </vt:variant>
      <vt:variant>
        <vt:i4>3</vt:i4>
      </vt:variant>
      <vt:variant>
        <vt:i4>0</vt:i4>
      </vt:variant>
      <vt:variant>
        <vt:i4>5</vt:i4>
      </vt:variant>
      <vt:variant>
        <vt:lpwstr>http://portal.etsi.org/tb/status/status.asp</vt:lpwstr>
      </vt:variant>
      <vt:variant>
        <vt:lpwstr/>
      </vt:variant>
      <vt:variant>
        <vt:i4>5111877</vt:i4>
      </vt:variant>
      <vt:variant>
        <vt:i4>0</vt:i4>
      </vt:variant>
      <vt:variant>
        <vt:i4>0</vt:i4>
      </vt:variant>
      <vt:variant>
        <vt:i4>5</vt:i4>
      </vt:variant>
      <vt:variant>
        <vt:lpwstr>http://www.etsi.org/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ETSI ES 201 873-11 V4.9.1</dc:title>
  <dc:subject>Methods for Testing and Specification (MTS)</dc:subject>
  <dc:creator>AR</dc:creator>
  <cp:keywords>JSON, language, testing, TTCN-3</cp:keywords>
  <dc:description/>
  <cp:lastModifiedBy>Anne-Lise Raffy</cp:lastModifiedBy>
  <cp:revision>4</cp:revision>
  <cp:lastPrinted>2017-04-19T08:03:00Z</cp:lastPrinted>
  <dcterms:created xsi:type="dcterms:W3CDTF">2021-05-31T09:44:00Z</dcterms:created>
  <dcterms:modified xsi:type="dcterms:W3CDTF">2021-05-31T09:57:00Z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0x010100FBBB67151F374747BD5D3166E0268B66</vt:lpwstr>
  </property>
</Properties>
</file>